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CD3" w:rsidRPr="00B318EC" w:rsidRDefault="00DE5CD3" w:rsidP="00F9741A">
      <w:pPr>
        <w:pStyle w:val="Nagwek2"/>
        <w:tabs>
          <w:tab w:val="left" w:pos="284"/>
        </w:tabs>
        <w:jc w:val="center"/>
        <w:rPr>
          <w:rFonts w:ascii="Times New Roman" w:hAnsi="Times New Roman" w:cs="Times New Roman"/>
          <w:strike/>
          <w:color w:val="000000"/>
          <w:szCs w:val="32"/>
        </w:rPr>
      </w:pPr>
      <w:bookmarkStart w:id="0" w:name="_GoBack"/>
      <w:bookmarkEnd w:id="0"/>
    </w:p>
    <w:p w:rsidR="00DE5CD3" w:rsidRPr="00B318EC" w:rsidRDefault="00DE5CD3" w:rsidP="00F9741A">
      <w:pPr>
        <w:pStyle w:val="Nagwek2"/>
        <w:tabs>
          <w:tab w:val="left" w:pos="284"/>
        </w:tabs>
        <w:jc w:val="center"/>
        <w:rPr>
          <w:rFonts w:ascii="Times New Roman" w:hAnsi="Times New Roman" w:cs="Times New Roman"/>
          <w:strike/>
          <w:color w:val="000000"/>
          <w:szCs w:val="32"/>
        </w:rPr>
      </w:pPr>
    </w:p>
    <w:p w:rsidR="00DE5CD3" w:rsidRPr="00B318EC" w:rsidRDefault="00DE5CD3" w:rsidP="00F9741A">
      <w:pPr>
        <w:pStyle w:val="Nagwek2"/>
        <w:tabs>
          <w:tab w:val="left" w:pos="284"/>
        </w:tabs>
        <w:jc w:val="center"/>
        <w:rPr>
          <w:rFonts w:ascii="Times New Roman" w:hAnsi="Times New Roman" w:cs="Times New Roman"/>
          <w:strike/>
          <w:color w:val="000000"/>
          <w:szCs w:val="32"/>
        </w:rPr>
      </w:pPr>
    </w:p>
    <w:p w:rsidR="00DE5CD3" w:rsidRPr="00B318EC" w:rsidRDefault="00DE5CD3" w:rsidP="00F9741A">
      <w:pPr>
        <w:pStyle w:val="Nagwek2"/>
        <w:tabs>
          <w:tab w:val="left" w:pos="284"/>
        </w:tabs>
        <w:jc w:val="center"/>
        <w:rPr>
          <w:rFonts w:ascii="Times New Roman" w:hAnsi="Times New Roman" w:cs="Times New Roman"/>
          <w:strike/>
          <w:color w:val="000000"/>
          <w:szCs w:val="32"/>
        </w:rPr>
      </w:pPr>
    </w:p>
    <w:p w:rsidR="00DE5CD3" w:rsidRPr="00B318EC" w:rsidRDefault="00DE5CD3" w:rsidP="00F9741A">
      <w:pPr>
        <w:pStyle w:val="Nagwek2"/>
        <w:tabs>
          <w:tab w:val="left" w:pos="284"/>
        </w:tabs>
        <w:jc w:val="center"/>
        <w:rPr>
          <w:rFonts w:ascii="Times New Roman" w:hAnsi="Times New Roman" w:cs="Times New Roman"/>
          <w:strike/>
          <w:color w:val="000000"/>
          <w:szCs w:val="32"/>
        </w:rPr>
      </w:pPr>
    </w:p>
    <w:p w:rsidR="000C3E4D" w:rsidRDefault="000C3E4D" w:rsidP="000C3E4D"/>
    <w:p w:rsidR="000C3E4D" w:rsidRDefault="000C3E4D" w:rsidP="000C3E4D"/>
    <w:p w:rsidR="000C3E4D" w:rsidRDefault="000C3E4D" w:rsidP="000C3E4D"/>
    <w:p w:rsidR="000C3E4D" w:rsidRDefault="000C3E4D" w:rsidP="000C3E4D"/>
    <w:p w:rsidR="000C3E4D" w:rsidRPr="000C3E4D" w:rsidRDefault="000C3E4D" w:rsidP="000C3E4D"/>
    <w:p w:rsidR="00DE5CD3" w:rsidRPr="00B318EC" w:rsidRDefault="00DE5CD3" w:rsidP="00F9741A">
      <w:pPr>
        <w:pStyle w:val="Nagwek2"/>
        <w:tabs>
          <w:tab w:val="left" w:pos="284"/>
        </w:tabs>
        <w:jc w:val="center"/>
        <w:rPr>
          <w:rFonts w:ascii="Times New Roman" w:hAnsi="Times New Roman" w:cs="Times New Roman"/>
          <w:i w:val="0"/>
          <w:color w:val="000000"/>
          <w:sz w:val="56"/>
          <w:szCs w:val="32"/>
        </w:rPr>
      </w:pPr>
      <w:r w:rsidRPr="00B318EC">
        <w:rPr>
          <w:rFonts w:ascii="Times New Roman" w:hAnsi="Times New Roman" w:cs="Times New Roman"/>
          <w:i w:val="0"/>
          <w:color w:val="000000"/>
          <w:sz w:val="56"/>
          <w:szCs w:val="32"/>
        </w:rPr>
        <w:t>STATUT GIMNAZJUM PUBLICZNEGO IM. TKACZY CHEŁMSKICH W CHEŁMSKU ŚLĄSKIM</w:t>
      </w:r>
    </w:p>
    <w:p w:rsidR="00DE5CD3" w:rsidRPr="00B318EC" w:rsidRDefault="00DE5CD3" w:rsidP="00F9741A">
      <w:pPr>
        <w:pStyle w:val="Nagwek2"/>
        <w:tabs>
          <w:tab w:val="left" w:pos="284"/>
        </w:tabs>
        <w:jc w:val="center"/>
        <w:rPr>
          <w:rFonts w:ascii="Times New Roman" w:hAnsi="Times New Roman" w:cs="Times New Roman"/>
          <w:strike/>
          <w:color w:val="000000"/>
          <w:szCs w:val="32"/>
        </w:rPr>
      </w:pPr>
    </w:p>
    <w:p w:rsidR="00DE5CD3" w:rsidRPr="00B318EC" w:rsidRDefault="00DE5CD3" w:rsidP="00F9741A">
      <w:pPr>
        <w:pStyle w:val="Nagwek2"/>
        <w:tabs>
          <w:tab w:val="left" w:pos="284"/>
        </w:tabs>
        <w:jc w:val="center"/>
        <w:rPr>
          <w:rFonts w:ascii="Times New Roman" w:hAnsi="Times New Roman" w:cs="Times New Roman"/>
          <w:strike/>
          <w:color w:val="000000"/>
          <w:szCs w:val="32"/>
        </w:rPr>
      </w:pPr>
    </w:p>
    <w:p w:rsidR="00DE5CD3" w:rsidRPr="00B318EC" w:rsidRDefault="00DE5CD3" w:rsidP="00F9741A">
      <w:pPr>
        <w:pStyle w:val="Nagwek2"/>
        <w:tabs>
          <w:tab w:val="left" w:pos="284"/>
        </w:tabs>
        <w:jc w:val="center"/>
        <w:rPr>
          <w:rFonts w:ascii="Times New Roman" w:hAnsi="Times New Roman" w:cs="Times New Roman"/>
          <w:strike/>
          <w:color w:val="000000"/>
          <w:szCs w:val="32"/>
        </w:rPr>
      </w:pPr>
    </w:p>
    <w:p w:rsidR="00F9741A" w:rsidRDefault="00F9741A" w:rsidP="00F9741A"/>
    <w:p w:rsidR="00F9741A" w:rsidRDefault="00F9741A" w:rsidP="00F9741A"/>
    <w:p w:rsidR="00F9741A" w:rsidRDefault="00F9741A" w:rsidP="00F9741A"/>
    <w:p w:rsidR="00F9741A" w:rsidRDefault="00F9741A" w:rsidP="00F9741A"/>
    <w:p w:rsidR="00F9741A" w:rsidRDefault="00F9741A" w:rsidP="00F9741A"/>
    <w:p w:rsidR="00F9741A" w:rsidRDefault="00F9741A" w:rsidP="00F9741A"/>
    <w:p w:rsidR="00F9741A" w:rsidRDefault="00F9741A" w:rsidP="00F9741A"/>
    <w:p w:rsidR="00F9741A" w:rsidRDefault="00F9741A" w:rsidP="00F9741A"/>
    <w:p w:rsidR="00F9741A" w:rsidRDefault="00F9741A" w:rsidP="00F9741A"/>
    <w:p w:rsidR="00F9741A" w:rsidRDefault="00F9741A" w:rsidP="00F9741A"/>
    <w:p w:rsidR="00F9741A" w:rsidRDefault="00F9741A" w:rsidP="00F9741A"/>
    <w:p w:rsidR="00F9741A" w:rsidRDefault="00F9741A" w:rsidP="00F9741A"/>
    <w:p w:rsidR="00F9741A" w:rsidRDefault="00F9741A" w:rsidP="00F9741A"/>
    <w:p w:rsidR="00F9741A" w:rsidRDefault="00F9741A" w:rsidP="00F9741A"/>
    <w:p w:rsidR="00F9741A" w:rsidRDefault="00F9741A" w:rsidP="00F9741A"/>
    <w:p w:rsidR="00784C34" w:rsidRDefault="00784C34" w:rsidP="000C3E4D">
      <w:pPr>
        <w:tabs>
          <w:tab w:val="left" w:pos="284"/>
        </w:tabs>
        <w:autoSpaceDE w:val="0"/>
        <w:autoSpaceDN w:val="0"/>
        <w:adjustRightInd w:val="0"/>
      </w:pPr>
    </w:p>
    <w:p w:rsidR="000C3E4D" w:rsidRPr="00B318EC" w:rsidRDefault="000C3E4D" w:rsidP="000C3E4D">
      <w:pPr>
        <w:tabs>
          <w:tab w:val="left" w:pos="284"/>
        </w:tabs>
        <w:autoSpaceDE w:val="0"/>
        <w:autoSpaceDN w:val="0"/>
        <w:adjustRightInd w:val="0"/>
        <w:rPr>
          <w:bCs/>
          <w:strike/>
          <w:color w:val="000000"/>
          <w:szCs w:val="28"/>
        </w:rPr>
      </w:pPr>
    </w:p>
    <w:p w:rsidR="00784C34" w:rsidRPr="00B318EC" w:rsidRDefault="00784C34" w:rsidP="00F9741A">
      <w:pPr>
        <w:tabs>
          <w:tab w:val="left" w:pos="284"/>
        </w:tabs>
        <w:autoSpaceDE w:val="0"/>
        <w:autoSpaceDN w:val="0"/>
        <w:adjustRightInd w:val="0"/>
        <w:jc w:val="center"/>
        <w:rPr>
          <w:bCs/>
          <w:color w:val="000000"/>
          <w:szCs w:val="28"/>
        </w:rPr>
      </w:pPr>
    </w:p>
    <w:p w:rsidR="00576476" w:rsidRPr="00B318EC" w:rsidRDefault="00576476" w:rsidP="00F9741A">
      <w:pPr>
        <w:tabs>
          <w:tab w:val="left" w:pos="284"/>
        </w:tabs>
        <w:spacing w:after="120"/>
        <w:jc w:val="both"/>
        <w:rPr>
          <w:b/>
          <w:color w:val="000000"/>
          <w:sz w:val="28"/>
          <w:szCs w:val="28"/>
        </w:rPr>
      </w:pPr>
      <w:r w:rsidRPr="00B318EC">
        <w:rPr>
          <w:b/>
          <w:color w:val="000000"/>
          <w:sz w:val="28"/>
          <w:szCs w:val="28"/>
        </w:rPr>
        <w:lastRenderedPageBreak/>
        <w:t>Podstawa prawna:</w:t>
      </w:r>
    </w:p>
    <w:p w:rsidR="00952B80" w:rsidRPr="00B318EC" w:rsidRDefault="00576476" w:rsidP="00F9741A">
      <w:pPr>
        <w:tabs>
          <w:tab w:val="left" w:pos="284"/>
        </w:tabs>
        <w:jc w:val="both"/>
        <w:rPr>
          <w:b/>
          <w:color w:val="000000"/>
          <w:sz w:val="22"/>
          <w:szCs w:val="22"/>
        </w:rPr>
      </w:pPr>
      <w:r w:rsidRPr="00B318EC">
        <w:rPr>
          <w:b/>
          <w:color w:val="000000"/>
          <w:sz w:val="22"/>
          <w:szCs w:val="22"/>
        </w:rPr>
        <w:t>Wykaz  aktów prawnych opisują</w:t>
      </w:r>
      <w:r w:rsidR="00F9741A" w:rsidRPr="00B318EC">
        <w:rPr>
          <w:b/>
          <w:color w:val="000000"/>
          <w:sz w:val="22"/>
          <w:szCs w:val="22"/>
        </w:rPr>
        <w:t>cych pracę placówki oświatowej.</w:t>
      </w:r>
    </w:p>
    <w:p w:rsidR="00952B80" w:rsidRPr="00B318EC" w:rsidRDefault="00952B80" w:rsidP="00F9741A">
      <w:pPr>
        <w:tabs>
          <w:tab w:val="left" w:pos="284"/>
        </w:tabs>
        <w:rPr>
          <w:color w:val="000000"/>
        </w:rPr>
      </w:pPr>
    </w:p>
    <w:p w:rsidR="00EC1A76" w:rsidRPr="00B318EC" w:rsidRDefault="00EC1A76" w:rsidP="00F9741A">
      <w:pPr>
        <w:numPr>
          <w:ilvl w:val="0"/>
          <w:numId w:val="160"/>
        </w:numPr>
        <w:tabs>
          <w:tab w:val="left" w:pos="284"/>
        </w:tabs>
        <w:ind w:left="0" w:firstLine="0"/>
        <w:jc w:val="both"/>
        <w:rPr>
          <w:b/>
          <w:color w:val="000000"/>
        </w:rPr>
      </w:pPr>
      <w:r w:rsidRPr="00B318EC">
        <w:rPr>
          <w:rFonts w:eastAsia="Arial"/>
          <w:color w:val="000000"/>
          <w:lang w:eastAsia="zh-CN"/>
        </w:rPr>
        <w:t>U</w:t>
      </w:r>
      <w:r w:rsidRPr="00B318EC">
        <w:rPr>
          <w:color w:val="000000"/>
          <w:lang w:eastAsia="zh-CN"/>
        </w:rPr>
        <w:t>stawa</w:t>
      </w:r>
      <w:r w:rsidRPr="00B318EC">
        <w:rPr>
          <w:rFonts w:eastAsia="Arial"/>
          <w:color w:val="000000"/>
          <w:lang w:eastAsia="zh-CN"/>
        </w:rPr>
        <w:t xml:space="preserve"> </w:t>
      </w:r>
      <w:r w:rsidRPr="00B318EC">
        <w:rPr>
          <w:color w:val="000000"/>
          <w:lang w:eastAsia="zh-CN"/>
        </w:rPr>
        <w:t>z</w:t>
      </w:r>
      <w:r w:rsidRPr="00B318EC">
        <w:rPr>
          <w:rFonts w:eastAsia="Arial"/>
          <w:color w:val="000000"/>
          <w:lang w:eastAsia="zh-CN"/>
        </w:rPr>
        <w:t xml:space="preserve"> </w:t>
      </w:r>
      <w:r w:rsidRPr="00B318EC">
        <w:rPr>
          <w:color w:val="000000"/>
          <w:lang w:eastAsia="zh-CN"/>
        </w:rPr>
        <w:t>dnia</w:t>
      </w:r>
      <w:r w:rsidRPr="00B318EC">
        <w:rPr>
          <w:rFonts w:eastAsia="Arial"/>
          <w:color w:val="000000"/>
          <w:lang w:eastAsia="zh-CN"/>
        </w:rPr>
        <w:t xml:space="preserve"> </w:t>
      </w:r>
      <w:r w:rsidRPr="00B318EC">
        <w:rPr>
          <w:color w:val="000000"/>
          <w:lang w:eastAsia="zh-CN"/>
        </w:rPr>
        <w:t>7</w:t>
      </w:r>
      <w:r w:rsidRPr="00B318EC">
        <w:rPr>
          <w:rFonts w:eastAsia="Arial"/>
          <w:color w:val="000000"/>
          <w:lang w:eastAsia="zh-CN"/>
        </w:rPr>
        <w:t xml:space="preserve"> </w:t>
      </w:r>
      <w:r w:rsidRPr="00B318EC">
        <w:rPr>
          <w:color w:val="000000"/>
          <w:lang w:eastAsia="zh-CN"/>
        </w:rPr>
        <w:t>września</w:t>
      </w:r>
      <w:r w:rsidRPr="00B318EC">
        <w:rPr>
          <w:rFonts w:eastAsia="Arial"/>
          <w:color w:val="000000"/>
          <w:lang w:eastAsia="zh-CN"/>
        </w:rPr>
        <w:t xml:space="preserve"> </w:t>
      </w:r>
      <w:r w:rsidRPr="00B318EC">
        <w:rPr>
          <w:color w:val="000000"/>
          <w:lang w:eastAsia="zh-CN"/>
        </w:rPr>
        <w:t>1991</w:t>
      </w:r>
      <w:r w:rsidRPr="00B318EC">
        <w:rPr>
          <w:rFonts w:eastAsia="Arial"/>
          <w:color w:val="000000"/>
          <w:lang w:eastAsia="zh-CN"/>
        </w:rPr>
        <w:t xml:space="preserve"> </w:t>
      </w:r>
      <w:r w:rsidRPr="00B318EC">
        <w:rPr>
          <w:color w:val="000000"/>
          <w:lang w:eastAsia="zh-CN"/>
        </w:rPr>
        <w:t>r.</w:t>
      </w:r>
      <w:r w:rsidRPr="00B318EC">
        <w:rPr>
          <w:rFonts w:eastAsia="Arial"/>
          <w:color w:val="000000"/>
          <w:lang w:eastAsia="zh-CN"/>
        </w:rPr>
        <w:t xml:space="preserve"> </w:t>
      </w:r>
      <w:r w:rsidRPr="00B318EC">
        <w:rPr>
          <w:color w:val="000000"/>
          <w:lang w:eastAsia="zh-CN"/>
        </w:rPr>
        <w:t>o</w:t>
      </w:r>
      <w:r w:rsidRPr="00B318EC">
        <w:rPr>
          <w:rFonts w:eastAsia="Arial"/>
          <w:color w:val="000000"/>
          <w:lang w:eastAsia="zh-CN"/>
        </w:rPr>
        <w:t xml:space="preserve"> </w:t>
      </w:r>
      <w:r w:rsidRPr="00B318EC">
        <w:rPr>
          <w:color w:val="000000"/>
          <w:lang w:eastAsia="zh-CN"/>
        </w:rPr>
        <w:t>systemie</w:t>
      </w:r>
      <w:r w:rsidRPr="00B318EC">
        <w:rPr>
          <w:rFonts w:eastAsia="Arial"/>
          <w:color w:val="000000"/>
          <w:lang w:eastAsia="zh-CN"/>
        </w:rPr>
        <w:t xml:space="preserve"> </w:t>
      </w:r>
      <w:r w:rsidRPr="00B318EC">
        <w:rPr>
          <w:color w:val="000000"/>
          <w:lang w:eastAsia="zh-CN"/>
        </w:rPr>
        <w:t>oświaty</w:t>
      </w:r>
      <w:r w:rsidRPr="00B318EC">
        <w:rPr>
          <w:rFonts w:eastAsia="Arial"/>
          <w:color w:val="000000"/>
          <w:lang w:eastAsia="zh-CN"/>
        </w:rPr>
        <w:t xml:space="preserve"> </w:t>
      </w:r>
      <w:r w:rsidRPr="00B318EC">
        <w:rPr>
          <w:color w:val="000000"/>
          <w:lang w:eastAsia="zh-CN"/>
        </w:rPr>
        <w:t>(t. j. Dz.</w:t>
      </w:r>
      <w:r w:rsidRPr="00B318EC">
        <w:rPr>
          <w:rFonts w:eastAsia="Arial"/>
          <w:color w:val="000000"/>
          <w:lang w:eastAsia="zh-CN"/>
        </w:rPr>
        <w:t xml:space="preserve"> </w:t>
      </w:r>
      <w:r w:rsidRPr="00B318EC">
        <w:rPr>
          <w:color w:val="000000"/>
          <w:lang w:eastAsia="zh-CN"/>
        </w:rPr>
        <w:t>U.</w:t>
      </w:r>
      <w:r w:rsidRPr="00B318EC">
        <w:rPr>
          <w:rFonts w:eastAsia="Arial"/>
          <w:color w:val="000000"/>
          <w:lang w:eastAsia="zh-CN"/>
        </w:rPr>
        <w:t xml:space="preserve"> </w:t>
      </w:r>
      <w:r w:rsidRPr="00B318EC">
        <w:rPr>
          <w:color w:val="000000"/>
          <w:lang w:eastAsia="zh-CN"/>
        </w:rPr>
        <w:t>z</w:t>
      </w:r>
      <w:r w:rsidRPr="00B318EC">
        <w:rPr>
          <w:rFonts w:eastAsia="Arial"/>
          <w:color w:val="000000"/>
          <w:lang w:eastAsia="zh-CN"/>
        </w:rPr>
        <w:t xml:space="preserve"> </w:t>
      </w:r>
      <w:r w:rsidRPr="00B318EC">
        <w:rPr>
          <w:color w:val="000000"/>
          <w:lang w:eastAsia="zh-CN"/>
        </w:rPr>
        <w:t>2004</w:t>
      </w:r>
      <w:r w:rsidRPr="00B318EC">
        <w:rPr>
          <w:rFonts w:eastAsia="Arial"/>
          <w:color w:val="000000"/>
          <w:lang w:eastAsia="zh-CN"/>
        </w:rPr>
        <w:t xml:space="preserve"> </w:t>
      </w:r>
      <w:r w:rsidRPr="00B318EC">
        <w:rPr>
          <w:color w:val="000000"/>
          <w:lang w:eastAsia="zh-CN"/>
        </w:rPr>
        <w:t>r.</w:t>
      </w:r>
      <w:r w:rsidRPr="00B318EC">
        <w:rPr>
          <w:rFonts w:eastAsia="Arial"/>
          <w:color w:val="000000"/>
          <w:lang w:eastAsia="zh-CN"/>
        </w:rPr>
        <w:t xml:space="preserve"> </w:t>
      </w:r>
      <w:r w:rsidRPr="00B318EC">
        <w:rPr>
          <w:color w:val="000000"/>
          <w:lang w:eastAsia="zh-CN"/>
        </w:rPr>
        <w:t>Nr</w:t>
      </w:r>
      <w:r w:rsidRPr="00B318EC">
        <w:rPr>
          <w:rFonts w:eastAsia="Arial"/>
          <w:color w:val="000000"/>
          <w:lang w:eastAsia="zh-CN"/>
        </w:rPr>
        <w:t xml:space="preserve"> </w:t>
      </w:r>
      <w:r w:rsidRPr="00B318EC">
        <w:rPr>
          <w:color w:val="000000"/>
          <w:lang w:eastAsia="zh-CN"/>
        </w:rPr>
        <w:t>256,</w:t>
      </w:r>
      <w:r w:rsidRPr="00B318EC">
        <w:rPr>
          <w:rFonts w:eastAsia="Arial"/>
          <w:color w:val="000000"/>
          <w:lang w:eastAsia="zh-CN"/>
        </w:rPr>
        <w:t xml:space="preserve"> </w:t>
      </w:r>
      <w:r w:rsidRPr="00B318EC">
        <w:rPr>
          <w:color w:val="000000"/>
          <w:lang w:eastAsia="zh-CN"/>
        </w:rPr>
        <w:t>poz. 2572,</w:t>
      </w:r>
      <w:r w:rsidRPr="00B318EC">
        <w:rPr>
          <w:rFonts w:eastAsia="Arial"/>
          <w:color w:val="000000"/>
          <w:lang w:eastAsia="zh-CN"/>
        </w:rPr>
        <w:t xml:space="preserve"> </w:t>
      </w:r>
      <w:r w:rsidRPr="00B318EC">
        <w:rPr>
          <w:color w:val="000000"/>
          <w:lang w:eastAsia="zh-CN"/>
        </w:rPr>
        <w:t>z</w:t>
      </w:r>
      <w:r w:rsidRPr="00B318EC">
        <w:rPr>
          <w:rFonts w:eastAsia="Arial"/>
          <w:color w:val="000000"/>
          <w:lang w:eastAsia="zh-CN"/>
        </w:rPr>
        <w:t xml:space="preserve"> </w:t>
      </w:r>
      <w:r w:rsidRPr="00B318EC">
        <w:rPr>
          <w:color w:val="000000"/>
          <w:lang w:eastAsia="zh-CN"/>
        </w:rPr>
        <w:t>późn.</w:t>
      </w:r>
      <w:r w:rsidRPr="00B318EC">
        <w:rPr>
          <w:rFonts w:eastAsia="Arial"/>
          <w:color w:val="000000"/>
          <w:lang w:eastAsia="zh-CN"/>
        </w:rPr>
        <w:t xml:space="preserve"> </w:t>
      </w:r>
      <w:r w:rsidRPr="00B318EC">
        <w:rPr>
          <w:color w:val="000000"/>
          <w:lang w:eastAsia="zh-CN"/>
        </w:rPr>
        <w:t>zm.);</w:t>
      </w:r>
    </w:p>
    <w:p w:rsidR="00EC1A76" w:rsidRPr="00B318EC" w:rsidRDefault="00EC1A76" w:rsidP="00F9741A">
      <w:pPr>
        <w:numPr>
          <w:ilvl w:val="0"/>
          <w:numId w:val="160"/>
        </w:numPr>
        <w:tabs>
          <w:tab w:val="left" w:pos="284"/>
        </w:tabs>
        <w:ind w:left="0" w:firstLine="0"/>
        <w:jc w:val="both"/>
        <w:rPr>
          <w:b/>
          <w:color w:val="000000"/>
        </w:rPr>
      </w:pPr>
      <w:r w:rsidRPr="00B318EC">
        <w:rPr>
          <w:color w:val="000000"/>
          <w:lang w:eastAsia="zh-CN"/>
        </w:rPr>
        <w:t>Ustawa z dnia 06 grudnia 2013 r. o zmianie ustawy o systemie oświaty oraz niektórych innych ustaw (Dz. U. z 2014 r. poz. 7 z późn. zm);</w:t>
      </w:r>
    </w:p>
    <w:p w:rsidR="00EC1A76" w:rsidRPr="00B318EC" w:rsidRDefault="00EC1A76" w:rsidP="00F9741A">
      <w:pPr>
        <w:numPr>
          <w:ilvl w:val="0"/>
          <w:numId w:val="160"/>
        </w:numPr>
        <w:tabs>
          <w:tab w:val="left" w:pos="284"/>
        </w:tabs>
        <w:ind w:left="0" w:firstLine="0"/>
        <w:jc w:val="both"/>
        <w:rPr>
          <w:b/>
          <w:color w:val="000000"/>
        </w:rPr>
      </w:pPr>
      <w:r w:rsidRPr="00B318EC">
        <w:rPr>
          <w:color w:val="000000"/>
          <w:lang w:eastAsia="zh-CN"/>
        </w:rPr>
        <w:t>Rozporządzenie Prezesa Rady ministrów z dnia 20 czerwca 2002 r. w sprawie Zasad techniki prawodawczej (Dz. U.  z 2002 r. Nr 100, poz. 908);</w:t>
      </w:r>
    </w:p>
    <w:p w:rsidR="00EC1A76" w:rsidRPr="00B318EC" w:rsidRDefault="00EC1A76" w:rsidP="00F9741A">
      <w:pPr>
        <w:numPr>
          <w:ilvl w:val="0"/>
          <w:numId w:val="160"/>
        </w:numPr>
        <w:tabs>
          <w:tab w:val="left" w:pos="284"/>
        </w:tabs>
        <w:ind w:left="0" w:firstLine="0"/>
        <w:jc w:val="both"/>
        <w:rPr>
          <w:b/>
          <w:color w:val="000000"/>
        </w:rPr>
      </w:pPr>
      <w:r w:rsidRPr="00B318EC">
        <w:rPr>
          <w:color w:val="000000"/>
          <w:lang w:eastAsia="zh-CN"/>
        </w:rPr>
        <w:t>Rozporządzenie Ministra Edukacji Narodowej z dnia 21 maja 2001 r. w sprawie ramowych statutów publicznego przedszkola oraz publicznych szkół (Dz. U. z 2001 r. Nr 61, poz. 624 z późn. zm);</w:t>
      </w:r>
    </w:p>
    <w:p w:rsidR="00EC1A76" w:rsidRPr="00B318EC" w:rsidRDefault="00EC1A76" w:rsidP="00F9741A">
      <w:pPr>
        <w:numPr>
          <w:ilvl w:val="0"/>
          <w:numId w:val="160"/>
        </w:numPr>
        <w:tabs>
          <w:tab w:val="left" w:pos="284"/>
        </w:tabs>
        <w:ind w:left="0" w:firstLine="0"/>
        <w:jc w:val="both"/>
        <w:rPr>
          <w:b/>
          <w:color w:val="000000"/>
        </w:rPr>
      </w:pPr>
      <w:r w:rsidRPr="00B318EC">
        <w:rPr>
          <w:color w:val="000000"/>
          <w:lang w:eastAsia="zh-CN"/>
        </w:rPr>
        <w:t>Rozporządzenie Ministra Edukacji Narodowej z dnia 10 czerwca 2015 r. w sprawie szczegółowych warunków i sposobu oceniania, klasyfikowania i promowania uczniów i słuchaczy w szkołach publicznych (Dz. U. z 2015 r. poz. 843);</w:t>
      </w:r>
    </w:p>
    <w:p w:rsidR="00EC1A76" w:rsidRPr="00B318EC" w:rsidRDefault="00EC1A76" w:rsidP="00F9741A">
      <w:pPr>
        <w:numPr>
          <w:ilvl w:val="0"/>
          <w:numId w:val="160"/>
        </w:numPr>
        <w:tabs>
          <w:tab w:val="left" w:pos="284"/>
        </w:tabs>
        <w:ind w:left="0" w:firstLine="0"/>
        <w:jc w:val="both"/>
        <w:rPr>
          <w:b/>
          <w:color w:val="000000"/>
        </w:rPr>
      </w:pPr>
      <w:r w:rsidRPr="00B318EC">
        <w:rPr>
          <w:color w:val="000000"/>
          <w:lang w:eastAsia="zh-CN"/>
        </w:rPr>
        <w:t>Rozporządzenie Ministra Edukacji Narodowej z dnia 25 czerwca 2015 r. w sprawie szczegółowych warunków i sposobu przeprowadzania sprawdzianu, egzaminu gimnazjalnego i egzaminu maturalnego ( Dz. U. z 2015 r. poz. 959);</w:t>
      </w:r>
    </w:p>
    <w:p w:rsidR="00EC1A76" w:rsidRPr="00B318EC" w:rsidRDefault="00EC1A76" w:rsidP="00F9741A">
      <w:pPr>
        <w:numPr>
          <w:ilvl w:val="0"/>
          <w:numId w:val="160"/>
        </w:numPr>
        <w:tabs>
          <w:tab w:val="left" w:pos="284"/>
        </w:tabs>
        <w:ind w:left="0" w:firstLine="0"/>
        <w:jc w:val="both"/>
        <w:rPr>
          <w:b/>
          <w:color w:val="000000"/>
        </w:rPr>
      </w:pPr>
      <w:r w:rsidRPr="00B318EC">
        <w:rPr>
          <w:color w:val="000000"/>
          <w:lang w:eastAsia="zh-CN"/>
        </w:rPr>
        <w:t>Rozporządzenie Ministra Edukacji Narodowej z dnia 30 kwietnia 2013 r. w sprawie zasad udzielania i organizacji pomocy psychologiczno- pedagogicznej w publicznych przedszkolach, szkołach i placówkach (Dz. U. z 2013, poz. 532);</w:t>
      </w:r>
    </w:p>
    <w:p w:rsidR="00EC1A76" w:rsidRPr="00B318EC" w:rsidRDefault="00EC1A76" w:rsidP="00F9741A">
      <w:pPr>
        <w:numPr>
          <w:ilvl w:val="0"/>
          <w:numId w:val="160"/>
        </w:numPr>
        <w:tabs>
          <w:tab w:val="left" w:pos="284"/>
        </w:tabs>
        <w:ind w:left="0" w:firstLine="0"/>
        <w:jc w:val="both"/>
        <w:rPr>
          <w:b/>
          <w:color w:val="000000"/>
        </w:rPr>
      </w:pPr>
      <w:r w:rsidRPr="00B318EC">
        <w:rPr>
          <w:color w:val="000000"/>
          <w:lang w:eastAsia="zh-CN"/>
        </w:rPr>
        <w:t>Rozporządzenie Ministra Edukacji Narodowej z dnia 14 kwietnia 1992 roku w sprawie warunków i sposobu organizowania nauki religii w publicznych przedszkolach i szkołach;</w:t>
      </w:r>
    </w:p>
    <w:p w:rsidR="00EC1A76" w:rsidRPr="00B318EC" w:rsidRDefault="00EC1A76" w:rsidP="00F9741A">
      <w:pPr>
        <w:numPr>
          <w:ilvl w:val="0"/>
          <w:numId w:val="160"/>
        </w:numPr>
        <w:tabs>
          <w:tab w:val="left" w:pos="284"/>
        </w:tabs>
        <w:ind w:left="0" w:firstLine="0"/>
        <w:jc w:val="both"/>
        <w:rPr>
          <w:b/>
          <w:color w:val="000000"/>
        </w:rPr>
      </w:pPr>
      <w:r w:rsidRPr="00B318EC">
        <w:rPr>
          <w:color w:val="000000"/>
          <w:lang w:eastAsia="zh-CN"/>
        </w:rPr>
        <w:t>Konwencja o prawach dziecka przyjęta przez Zgromadzenie Ogólne Narodów Zjednoczonych z dnia 20 listopada 1989 r. (Dz. U. z 1991 Nr 120, poz. 526 z późn. zm,);</w:t>
      </w:r>
    </w:p>
    <w:p w:rsidR="00EC1A76" w:rsidRPr="00B318EC" w:rsidRDefault="00EC1A76" w:rsidP="00F9741A">
      <w:pPr>
        <w:numPr>
          <w:ilvl w:val="0"/>
          <w:numId w:val="160"/>
        </w:numPr>
        <w:tabs>
          <w:tab w:val="left" w:pos="284"/>
          <w:tab w:val="left" w:pos="426"/>
        </w:tabs>
        <w:ind w:left="0" w:firstLine="0"/>
        <w:jc w:val="both"/>
        <w:rPr>
          <w:b/>
          <w:color w:val="000000"/>
        </w:rPr>
      </w:pPr>
      <w:r w:rsidRPr="00B318EC">
        <w:rPr>
          <w:color w:val="000000"/>
          <w:lang w:eastAsia="zh-CN"/>
        </w:rPr>
        <w:t>Ustawa Karta Nauczyciela (t. j. Dz. U. z 2014 r. poz. 191 z późn. zm);</w:t>
      </w:r>
    </w:p>
    <w:p w:rsidR="00EC1A76" w:rsidRPr="00B318EC" w:rsidRDefault="00EC1A76" w:rsidP="00F9741A">
      <w:pPr>
        <w:numPr>
          <w:ilvl w:val="0"/>
          <w:numId w:val="160"/>
        </w:numPr>
        <w:tabs>
          <w:tab w:val="left" w:pos="284"/>
          <w:tab w:val="left" w:pos="426"/>
        </w:tabs>
        <w:ind w:left="0" w:firstLine="0"/>
        <w:jc w:val="both"/>
        <w:rPr>
          <w:b/>
          <w:color w:val="000000"/>
        </w:rPr>
      </w:pPr>
      <w:r w:rsidRPr="00B318EC">
        <w:rPr>
          <w:color w:val="000000"/>
          <w:lang w:eastAsia="zh-CN"/>
        </w:rPr>
        <w:t>Rozporządzenie Ministra Edukacji Narodowej z dnia 24 lipca 2015 roku w sprawie warunków organizowania, wychowania i opieki dla dzieci i młodzieży niepełnosprawnych, niedostosowanych społecznie i zagrożonych niedostosowaniem społecznym;  (Dz. U. z 2015r., poz. 1113);</w:t>
      </w:r>
    </w:p>
    <w:p w:rsidR="00EC1A76" w:rsidRPr="00B318EC" w:rsidRDefault="00EC1A76" w:rsidP="00F9741A">
      <w:pPr>
        <w:numPr>
          <w:ilvl w:val="0"/>
          <w:numId w:val="160"/>
        </w:numPr>
        <w:tabs>
          <w:tab w:val="left" w:pos="284"/>
          <w:tab w:val="left" w:pos="426"/>
        </w:tabs>
        <w:ind w:left="0" w:firstLine="0"/>
        <w:jc w:val="both"/>
        <w:rPr>
          <w:b/>
          <w:color w:val="000000"/>
        </w:rPr>
      </w:pPr>
      <w:r w:rsidRPr="00B318EC">
        <w:rPr>
          <w:color w:val="000000"/>
          <w:lang w:eastAsia="zh-CN"/>
        </w:rPr>
        <w:t>Rozporządzenie Ministra Edukacji Narodowej z dnia 13 sierpnia 2015  roku w sprawie szczegółowych warunków przechodzenia ucznia ze szkoły publicznej lub szkoły niepublicznej o uprawnieniach szkoły publicznej jednego typu do szkoły publicznej  innego typu albo szkoły publicznej tego samego typu. (Dz. U. z 2015r. poz.1248);</w:t>
      </w:r>
    </w:p>
    <w:p w:rsidR="00EC1A76" w:rsidRPr="00B318EC" w:rsidRDefault="00EC1A76" w:rsidP="00F9741A">
      <w:pPr>
        <w:numPr>
          <w:ilvl w:val="0"/>
          <w:numId w:val="160"/>
        </w:numPr>
        <w:tabs>
          <w:tab w:val="left" w:pos="284"/>
          <w:tab w:val="left" w:pos="426"/>
        </w:tabs>
        <w:ind w:left="0" w:firstLine="0"/>
        <w:jc w:val="both"/>
        <w:rPr>
          <w:b/>
          <w:color w:val="000000"/>
        </w:rPr>
      </w:pPr>
      <w:r w:rsidRPr="00B318EC">
        <w:rPr>
          <w:color w:val="000000"/>
          <w:lang w:eastAsia="zh-CN"/>
        </w:rPr>
        <w:t>Rozporządzenie Ministra Edukacji Narodowej z dnia 06 sierpnia 2015 roku w sprawie wymagań wobec szkół i placówek,( Dz. U. poz. 1214);</w:t>
      </w:r>
    </w:p>
    <w:p w:rsidR="00EC1A76" w:rsidRPr="00B318EC" w:rsidRDefault="00EC1A76" w:rsidP="00F9741A">
      <w:pPr>
        <w:numPr>
          <w:ilvl w:val="0"/>
          <w:numId w:val="160"/>
        </w:numPr>
        <w:tabs>
          <w:tab w:val="left" w:pos="284"/>
          <w:tab w:val="left" w:pos="426"/>
        </w:tabs>
        <w:ind w:left="0" w:firstLine="0"/>
        <w:jc w:val="both"/>
        <w:rPr>
          <w:b/>
          <w:color w:val="000000"/>
        </w:rPr>
      </w:pPr>
      <w:r w:rsidRPr="00B318EC">
        <w:rPr>
          <w:bCs/>
          <w:color w:val="000000"/>
        </w:rPr>
        <w:t>Rozporządzenie Ministra Edukacji Narodowej z dnia 29 sierpnia 2014 roku w sprawie sposobu prowadzenia przez publiczne przedszkola, szkoły i placówki dokumentacji przebiegu nauczania, działalności wychowawczej i opiekuńczej oraz rodzajów tej dokumentacji (Dz. U. z 2014 r. poz 1170);</w:t>
      </w:r>
    </w:p>
    <w:p w:rsidR="00EC1A76" w:rsidRPr="00B318EC" w:rsidRDefault="00EC1A76" w:rsidP="00F9741A">
      <w:pPr>
        <w:tabs>
          <w:tab w:val="left" w:pos="284"/>
        </w:tabs>
        <w:rPr>
          <w:color w:val="000000"/>
        </w:rPr>
      </w:pPr>
    </w:p>
    <w:p w:rsidR="00952B80" w:rsidRPr="00B318EC" w:rsidRDefault="00952B80" w:rsidP="00F9741A">
      <w:pPr>
        <w:tabs>
          <w:tab w:val="left" w:pos="284"/>
        </w:tabs>
        <w:rPr>
          <w:color w:val="000000"/>
        </w:rPr>
      </w:pPr>
    </w:p>
    <w:p w:rsidR="00952B80" w:rsidRPr="00B318EC" w:rsidRDefault="00952B80" w:rsidP="00F9741A">
      <w:pPr>
        <w:tabs>
          <w:tab w:val="left" w:pos="284"/>
        </w:tabs>
        <w:rPr>
          <w:color w:val="000000"/>
        </w:rPr>
      </w:pPr>
    </w:p>
    <w:p w:rsidR="00952B80" w:rsidRPr="00B318EC" w:rsidRDefault="00952B80" w:rsidP="00F9741A">
      <w:pPr>
        <w:tabs>
          <w:tab w:val="left" w:pos="284"/>
        </w:tabs>
        <w:rPr>
          <w:color w:val="000000"/>
        </w:rPr>
      </w:pPr>
    </w:p>
    <w:p w:rsidR="00952B80" w:rsidRPr="00B318EC" w:rsidRDefault="00952B80" w:rsidP="00F9741A">
      <w:pPr>
        <w:tabs>
          <w:tab w:val="left" w:pos="284"/>
        </w:tabs>
        <w:rPr>
          <w:color w:val="000000"/>
        </w:rPr>
      </w:pPr>
    </w:p>
    <w:p w:rsidR="00952B80" w:rsidRPr="00B318EC" w:rsidRDefault="00952B80" w:rsidP="00F9741A">
      <w:pPr>
        <w:tabs>
          <w:tab w:val="left" w:pos="284"/>
        </w:tabs>
        <w:rPr>
          <w:color w:val="000000"/>
        </w:rPr>
      </w:pPr>
    </w:p>
    <w:p w:rsidR="00952B80" w:rsidRPr="00B318EC" w:rsidRDefault="00952B80" w:rsidP="00F9741A">
      <w:pPr>
        <w:tabs>
          <w:tab w:val="left" w:pos="284"/>
        </w:tabs>
        <w:rPr>
          <w:color w:val="000000"/>
        </w:rPr>
      </w:pPr>
    </w:p>
    <w:p w:rsidR="00952B80" w:rsidRPr="00B318EC" w:rsidRDefault="00952B80" w:rsidP="00F9741A">
      <w:pPr>
        <w:tabs>
          <w:tab w:val="left" w:pos="284"/>
        </w:tabs>
        <w:rPr>
          <w:color w:val="000000"/>
        </w:rPr>
      </w:pPr>
    </w:p>
    <w:p w:rsidR="00952B80" w:rsidRPr="00B318EC" w:rsidRDefault="00952B80" w:rsidP="00F9741A">
      <w:pPr>
        <w:tabs>
          <w:tab w:val="left" w:pos="284"/>
        </w:tabs>
        <w:rPr>
          <w:color w:val="000000"/>
          <w:szCs w:val="28"/>
        </w:rPr>
      </w:pPr>
    </w:p>
    <w:p w:rsidR="00952B80" w:rsidRPr="00B318EC" w:rsidRDefault="00952B80" w:rsidP="00F9741A">
      <w:pPr>
        <w:tabs>
          <w:tab w:val="left" w:pos="284"/>
        </w:tabs>
        <w:rPr>
          <w:color w:val="000000"/>
          <w:szCs w:val="28"/>
        </w:rPr>
      </w:pPr>
    </w:p>
    <w:p w:rsidR="00576476" w:rsidRPr="00B318EC" w:rsidRDefault="00DE5CD3" w:rsidP="00F9741A">
      <w:pPr>
        <w:tabs>
          <w:tab w:val="left" w:pos="284"/>
        </w:tabs>
        <w:jc w:val="center"/>
        <w:rPr>
          <w:b/>
          <w:color w:val="000000"/>
          <w:szCs w:val="32"/>
        </w:rPr>
      </w:pPr>
      <w:r w:rsidRPr="00B318EC">
        <w:rPr>
          <w:b/>
          <w:color w:val="000000"/>
          <w:szCs w:val="32"/>
        </w:rPr>
        <w:lastRenderedPageBreak/>
        <w:t>ROZDZIAŁ 1</w:t>
      </w:r>
    </w:p>
    <w:p w:rsidR="00576476" w:rsidRPr="00B318EC" w:rsidRDefault="00576476" w:rsidP="00F9741A">
      <w:pPr>
        <w:tabs>
          <w:tab w:val="left" w:pos="284"/>
        </w:tabs>
        <w:jc w:val="center"/>
        <w:rPr>
          <w:color w:val="000000"/>
        </w:rPr>
      </w:pPr>
      <w:r w:rsidRPr="00B318EC">
        <w:rPr>
          <w:b/>
          <w:color w:val="000000"/>
          <w:szCs w:val="32"/>
        </w:rPr>
        <w:t>POSTANOWIENIA OGÓLNE</w:t>
      </w:r>
    </w:p>
    <w:p w:rsidR="00576476" w:rsidRPr="00B318EC" w:rsidRDefault="00576476" w:rsidP="00F9741A">
      <w:pPr>
        <w:tabs>
          <w:tab w:val="left" w:pos="284"/>
        </w:tabs>
        <w:rPr>
          <w:color w:val="000000"/>
        </w:rPr>
      </w:pPr>
    </w:p>
    <w:p w:rsidR="00576476" w:rsidRPr="00B318EC" w:rsidRDefault="00576476" w:rsidP="00F9741A">
      <w:pPr>
        <w:tabs>
          <w:tab w:val="left" w:pos="284"/>
        </w:tabs>
        <w:jc w:val="center"/>
        <w:rPr>
          <w:b/>
          <w:color w:val="000000"/>
        </w:rPr>
      </w:pPr>
      <w:r w:rsidRPr="00B318EC">
        <w:rPr>
          <w:b/>
          <w:color w:val="000000"/>
        </w:rPr>
        <w:t>§1.</w:t>
      </w:r>
    </w:p>
    <w:p w:rsidR="00F9741A" w:rsidRPr="00B318EC" w:rsidRDefault="00F9741A" w:rsidP="00F9741A">
      <w:pPr>
        <w:tabs>
          <w:tab w:val="left" w:pos="284"/>
        </w:tabs>
        <w:rPr>
          <w:b/>
          <w:color w:val="000000"/>
        </w:rPr>
      </w:pPr>
    </w:p>
    <w:p w:rsidR="00576476" w:rsidRPr="00B318EC" w:rsidRDefault="00576476" w:rsidP="00F9741A">
      <w:pPr>
        <w:numPr>
          <w:ilvl w:val="0"/>
          <w:numId w:val="43"/>
        </w:numPr>
        <w:tabs>
          <w:tab w:val="left" w:pos="284"/>
        </w:tabs>
        <w:ind w:left="0" w:firstLine="0"/>
        <w:jc w:val="both"/>
        <w:outlineLvl w:val="0"/>
        <w:rPr>
          <w:color w:val="000000"/>
        </w:rPr>
      </w:pPr>
      <w:r w:rsidRPr="00B318EC">
        <w:rPr>
          <w:color w:val="000000"/>
        </w:rPr>
        <w:t>Gimnazjum Publiczne w Chełmsku Śląskim mieści się przy ul. Kolonia 14 i działa na podstawie przepisów ustawy o systemie oświaty, ustawy o finansach publicznych ora</w:t>
      </w:r>
      <w:r w:rsidR="00952B80" w:rsidRPr="00B318EC">
        <w:rPr>
          <w:color w:val="000000"/>
        </w:rPr>
        <w:t>z niniejszego statutu.</w:t>
      </w:r>
    </w:p>
    <w:p w:rsidR="00576476" w:rsidRPr="00B318EC" w:rsidRDefault="00576476" w:rsidP="00F9741A">
      <w:pPr>
        <w:numPr>
          <w:ilvl w:val="0"/>
          <w:numId w:val="43"/>
        </w:numPr>
        <w:tabs>
          <w:tab w:val="left" w:pos="284"/>
        </w:tabs>
        <w:ind w:left="0" w:firstLine="0"/>
        <w:jc w:val="both"/>
        <w:outlineLvl w:val="0"/>
        <w:rPr>
          <w:color w:val="000000"/>
        </w:rPr>
      </w:pPr>
      <w:r w:rsidRPr="00B318EC">
        <w:rPr>
          <w:color w:val="000000"/>
        </w:rPr>
        <w:t>Ilekroć w statucie jest mowa bez bliższego określenia "gimnazjum" należy przez to rozumieć Gimnazjum Publiczne w Chełmsku Śląskim przy Zespole Szkół Publicznych im.Tkaczy</w:t>
      </w:r>
      <w:r w:rsidR="00952B80" w:rsidRPr="00B318EC">
        <w:rPr>
          <w:color w:val="000000"/>
        </w:rPr>
        <w:t xml:space="preserve"> Chełmskich w Chełmsku Śląskim.</w:t>
      </w:r>
    </w:p>
    <w:p w:rsidR="00576476" w:rsidRPr="00B318EC" w:rsidRDefault="00576476" w:rsidP="00F9741A">
      <w:pPr>
        <w:numPr>
          <w:ilvl w:val="0"/>
          <w:numId w:val="43"/>
        </w:numPr>
        <w:tabs>
          <w:tab w:val="left" w:pos="284"/>
        </w:tabs>
        <w:ind w:left="0" w:firstLine="0"/>
        <w:jc w:val="both"/>
        <w:outlineLvl w:val="0"/>
        <w:rPr>
          <w:color w:val="000000"/>
        </w:rPr>
      </w:pPr>
      <w:r w:rsidRPr="00B318EC">
        <w:rPr>
          <w:color w:val="000000"/>
        </w:rPr>
        <w:t>Gimnazjum funkcjonuje na podbudowie programowej sze</w:t>
      </w:r>
      <w:r w:rsidR="00952B80" w:rsidRPr="00B318EC">
        <w:rPr>
          <w:color w:val="000000"/>
        </w:rPr>
        <w:t>ścioletniej szkoły podstawowej.</w:t>
      </w:r>
    </w:p>
    <w:p w:rsidR="00952B80" w:rsidRPr="00B318EC" w:rsidRDefault="00952B80" w:rsidP="00F9741A">
      <w:pPr>
        <w:tabs>
          <w:tab w:val="left" w:pos="284"/>
        </w:tabs>
        <w:jc w:val="both"/>
        <w:outlineLvl w:val="0"/>
        <w:rPr>
          <w:color w:val="000000"/>
        </w:rPr>
      </w:pPr>
    </w:p>
    <w:p w:rsidR="00576476" w:rsidRPr="00B318EC" w:rsidRDefault="00576476" w:rsidP="00F9741A">
      <w:pPr>
        <w:tabs>
          <w:tab w:val="left" w:pos="284"/>
        </w:tabs>
        <w:jc w:val="center"/>
        <w:rPr>
          <w:color w:val="000000"/>
        </w:rPr>
      </w:pPr>
      <w:r w:rsidRPr="00B318EC">
        <w:rPr>
          <w:b/>
          <w:color w:val="000000"/>
        </w:rPr>
        <w:t>§2</w:t>
      </w:r>
      <w:r w:rsidRPr="00B318EC">
        <w:rPr>
          <w:color w:val="000000"/>
        </w:rPr>
        <w:t>.</w:t>
      </w:r>
    </w:p>
    <w:p w:rsidR="00F9741A" w:rsidRPr="00B318EC" w:rsidRDefault="00F9741A" w:rsidP="00F9741A">
      <w:pPr>
        <w:tabs>
          <w:tab w:val="left" w:pos="284"/>
        </w:tabs>
        <w:jc w:val="center"/>
        <w:rPr>
          <w:color w:val="000000"/>
        </w:rPr>
      </w:pPr>
    </w:p>
    <w:p w:rsidR="00576476" w:rsidRPr="00B318EC" w:rsidRDefault="00576476" w:rsidP="00F9741A">
      <w:pPr>
        <w:numPr>
          <w:ilvl w:val="0"/>
          <w:numId w:val="1"/>
        </w:numPr>
        <w:tabs>
          <w:tab w:val="left" w:pos="284"/>
          <w:tab w:val="num" w:pos="720"/>
        </w:tabs>
        <w:jc w:val="both"/>
        <w:outlineLvl w:val="0"/>
        <w:rPr>
          <w:color w:val="000000"/>
        </w:rPr>
      </w:pPr>
      <w:r w:rsidRPr="00B318EC">
        <w:rPr>
          <w:color w:val="000000"/>
        </w:rPr>
        <w:t>Organem prowadzącym gimnazjum jest Urząd Miasta w Lubawce.</w:t>
      </w:r>
    </w:p>
    <w:p w:rsidR="00576476" w:rsidRPr="00B318EC" w:rsidRDefault="00576476" w:rsidP="00F9741A">
      <w:pPr>
        <w:numPr>
          <w:ilvl w:val="0"/>
          <w:numId w:val="1"/>
        </w:numPr>
        <w:tabs>
          <w:tab w:val="left" w:pos="284"/>
          <w:tab w:val="num" w:pos="720"/>
        </w:tabs>
        <w:jc w:val="both"/>
        <w:outlineLvl w:val="0"/>
        <w:rPr>
          <w:color w:val="000000"/>
        </w:rPr>
      </w:pPr>
      <w:r w:rsidRPr="00B318EC">
        <w:rPr>
          <w:color w:val="000000"/>
        </w:rPr>
        <w:t>0rganem sprawującym nadzór pedagogiczny jest Kurator Oświaty woj. Dolnośląskiego we Wrocławiu-Delegatura w Jeleniej Górze.</w:t>
      </w:r>
    </w:p>
    <w:p w:rsidR="00576476" w:rsidRPr="00B318EC" w:rsidRDefault="00576476" w:rsidP="00F9741A">
      <w:pPr>
        <w:numPr>
          <w:ilvl w:val="0"/>
          <w:numId w:val="1"/>
        </w:numPr>
        <w:tabs>
          <w:tab w:val="left" w:pos="284"/>
          <w:tab w:val="num" w:pos="720"/>
        </w:tabs>
        <w:jc w:val="both"/>
        <w:outlineLvl w:val="0"/>
        <w:rPr>
          <w:color w:val="000000"/>
        </w:rPr>
      </w:pPr>
      <w:r w:rsidRPr="00B318EC">
        <w:rPr>
          <w:color w:val="000000"/>
        </w:rPr>
        <w:t>Cykl kształceni</w:t>
      </w:r>
      <w:r w:rsidR="00952B80" w:rsidRPr="00B318EC">
        <w:rPr>
          <w:color w:val="000000"/>
        </w:rPr>
        <w:t>a w gimnazjum trwa trzy lata.</w:t>
      </w:r>
    </w:p>
    <w:p w:rsidR="00576476" w:rsidRPr="00B318EC" w:rsidRDefault="00576476" w:rsidP="00F9741A">
      <w:pPr>
        <w:numPr>
          <w:ilvl w:val="0"/>
          <w:numId w:val="1"/>
        </w:numPr>
        <w:tabs>
          <w:tab w:val="left" w:pos="284"/>
          <w:tab w:val="num" w:pos="720"/>
        </w:tabs>
        <w:jc w:val="both"/>
        <w:outlineLvl w:val="0"/>
        <w:rPr>
          <w:color w:val="000000"/>
        </w:rPr>
      </w:pPr>
      <w:r w:rsidRPr="00B318EC">
        <w:rPr>
          <w:color w:val="000000"/>
        </w:rPr>
        <w:t>Gimn</w:t>
      </w:r>
      <w:r w:rsidR="00952B80" w:rsidRPr="00B318EC">
        <w:rPr>
          <w:color w:val="000000"/>
        </w:rPr>
        <w:t>azjum jest jednostką budżetową.</w:t>
      </w:r>
    </w:p>
    <w:p w:rsidR="00576476" w:rsidRPr="00B318EC" w:rsidRDefault="00576476" w:rsidP="00F9741A">
      <w:pPr>
        <w:numPr>
          <w:ilvl w:val="0"/>
          <w:numId w:val="1"/>
        </w:numPr>
        <w:tabs>
          <w:tab w:val="left" w:pos="284"/>
          <w:tab w:val="num" w:pos="720"/>
        </w:tabs>
        <w:jc w:val="both"/>
        <w:outlineLvl w:val="0"/>
        <w:rPr>
          <w:color w:val="000000"/>
        </w:rPr>
      </w:pPr>
      <w:r w:rsidRPr="00B318EC">
        <w:rPr>
          <w:color w:val="000000"/>
        </w:rPr>
        <w:t>Obwód organizacyjny szkoły obejmuje wsie Chełmsko Śląskie, Błażejów</w:t>
      </w:r>
      <w:r w:rsidR="00952B80" w:rsidRPr="00B318EC">
        <w:rPr>
          <w:color w:val="000000"/>
        </w:rPr>
        <w:t>, Okrzeszyn, Uniemyśl, Olszyny.</w:t>
      </w:r>
    </w:p>
    <w:p w:rsidR="00576476" w:rsidRPr="00B318EC" w:rsidRDefault="00576476" w:rsidP="00F9741A">
      <w:pPr>
        <w:numPr>
          <w:ilvl w:val="0"/>
          <w:numId w:val="1"/>
        </w:numPr>
        <w:tabs>
          <w:tab w:val="left" w:pos="284"/>
          <w:tab w:val="num" w:pos="720"/>
        </w:tabs>
        <w:jc w:val="both"/>
        <w:outlineLvl w:val="0"/>
        <w:rPr>
          <w:color w:val="000000"/>
        </w:rPr>
      </w:pPr>
      <w:r w:rsidRPr="00B318EC">
        <w:rPr>
          <w:color w:val="000000"/>
        </w:rPr>
        <w:t>Na prośbę rodziców do szkoły mogą uczęszczać uczniowie z innych obwodów.</w:t>
      </w:r>
    </w:p>
    <w:p w:rsidR="007C747B" w:rsidRPr="00B318EC" w:rsidRDefault="007C747B" w:rsidP="00F9741A">
      <w:pPr>
        <w:numPr>
          <w:ilvl w:val="0"/>
          <w:numId w:val="1"/>
        </w:numPr>
        <w:tabs>
          <w:tab w:val="left" w:pos="284"/>
          <w:tab w:val="num" w:pos="720"/>
        </w:tabs>
        <w:jc w:val="both"/>
        <w:outlineLvl w:val="0"/>
        <w:rPr>
          <w:color w:val="000000"/>
        </w:rPr>
      </w:pPr>
      <w:r w:rsidRPr="00B318EC">
        <w:rPr>
          <w:color w:val="000000"/>
        </w:rPr>
        <w:t>Zasady rekrutacji do pierwszych klas</w:t>
      </w:r>
      <w:r w:rsidR="00952B80" w:rsidRPr="00B318EC">
        <w:rPr>
          <w:color w:val="000000"/>
        </w:rPr>
        <w:t xml:space="preserve"> określa zarządzenie dyrektora.</w:t>
      </w:r>
    </w:p>
    <w:p w:rsidR="00952B80" w:rsidRPr="00B318EC" w:rsidRDefault="00952B80" w:rsidP="00F9741A">
      <w:pPr>
        <w:tabs>
          <w:tab w:val="left" w:pos="284"/>
        </w:tabs>
        <w:jc w:val="both"/>
        <w:outlineLvl w:val="0"/>
        <w:rPr>
          <w:color w:val="000000"/>
        </w:rPr>
      </w:pPr>
    </w:p>
    <w:p w:rsidR="00EC1A76" w:rsidRPr="00B318EC" w:rsidRDefault="00576476" w:rsidP="00F9741A">
      <w:pPr>
        <w:tabs>
          <w:tab w:val="left" w:pos="284"/>
        </w:tabs>
        <w:jc w:val="center"/>
        <w:outlineLvl w:val="0"/>
        <w:rPr>
          <w:b/>
          <w:color w:val="000000"/>
        </w:rPr>
      </w:pPr>
      <w:r w:rsidRPr="00B318EC">
        <w:rPr>
          <w:b/>
          <w:color w:val="000000"/>
        </w:rPr>
        <w:t>§3.</w:t>
      </w:r>
    </w:p>
    <w:p w:rsidR="00F9741A" w:rsidRPr="00B318EC" w:rsidRDefault="00F9741A" w:rsidP="00F9741A">
      <w:pPr>
        <w:tabs>
          <w:tab w:val="left" w:pos="284"/>
        </w:tabs>
        <w:jc w:val="center"/>
        <w:outlineLvl w:val="0"/>
        <w:rPr>
          <w:b/>
          <w:color w:val="000000"/>
        </w:rPr>
      </w:pPr>
    </w:p>
    <w:p w:rsidR="00576476" w:rsidRPr="00B318EC" w:rsidRDefault="00576476" w:rsidP="00F9741A">
      <w:pPr>
        <w:numPr>
          <w:ilvl w:val="1"/>
          <w:numId w:val="1"/>
        </w:numPr>
        <w:tabs>
          <w:tab w:val="left" w:pos="284"/>
        </w:tabs>
        <w:outlineLvl w:val="0"/>
        <w:rPr>
          <w:color w:val="000000"/>
        </w:rPr>
      </w:pPr>
      <w:r w:rsidRPr="00B318EC">
        <w:rPr>
          <w:color w:val="000000"/>
        </w:rPr>
        <w:t>Szkoła używa pieczęci o treści:</w:t>
      </w:r>
    </w:p>
    <w:p w:rsidR="00952B80" w:rsidRPr="00B318EC" w:rsidRDefault="00952B80" w:rsidP="00F9741A">
      <w:pPr>
        <w:tabs>
          <w:tab w:val="left" w:pos="284"/>
        </w:tabs>
        <w:autoSpaceDE w:val="0"/>
        <w:autoSpaceDN w:val="0"/>
        <w:adjustRightInd w:val="0"/>
        <w:jc w:val="center"/>
        <w:rPr>
          <w:color w:val="000000"/>
        </w:rPr>
      </w:pPr>
    </w:p>
    <w:p w:rsidR="00576476" w:rsidRPr="00B318EC" w:rsidRDefault="00576476" w:rsidP="00F9741A">
      <w:pPr>
        <w:tabs>
          <w:tab w:val="left" w:pos="284"/>
        </w:tabs>
        <w:autoSpaceDE w:val="0"/>
        <w:autoSpaceDN w:val="0"/>
        <w:adjustRightInd w:val="0"/>
        <w:jc w:val="center"/>
        <w:rPr>
          <w:b/>
          <w:color w:val="000000"/>
        </w:rPr>
      </w:pPr>
      <w:r w:rsidRPr="00B318EC">
        <w:rPr>
          <w:b/>
          <w:color w:val="000000"/>
        </w:rPr>
        <w:t>Zespół Szkół Publicznych</w:t>
      </w:r>
    </w:p>
    <w:p w:rsidR="00576476" w:rsidRPr="00B318EC" w:rsidRDefault="00576476" w:rsidP="00F9741A">
      <w:pPr>
        <w:tabs>
          <w:tab w:val="left" w:pos="284"/>
        </w:tabs>
        <w:autoSpaceDE w:val="0"/>
        <w:autoSpaceDN w:val="0"/>
        <w:adjustRightInd w:val="0"/>
        <w:jc w:val="center"/>
        <w:rPr>
          <w:b/>
          <w:color w:val="000000"/>
        </w:rPr>
      </w:pPr>
      <w:r w:rsidRPr="00B318EC">
        <w:rPr>
          <w:b/>
          <w:color w:val="000000"/>
        </w:rPr>
        <w:t>Gimnazjum Publiczne</w:t>
      </w:r>
    </w:p>
    <w:p w:rsidR="00576476" w:rsidRPr="00B318EC" w:rsidRDefault="00576476" w:rsidP="00F9741A">
      <w:pPr>
        <w:tabs>
          <w:tab w:val="left" w:pos="284"/>
        </w:tabs>
        <w:autoSpaceDE w:val="0"/>
        <w:autoSpaceDN w:val="0"/>
        <w:adjustRightInd w:val="0"/>
        <w:jc w:val="center"/>
        <w:rPr>
          <w:b/>
          <w:color w:val="000000"/>
        </w:rPr>
      </w:pPr>
      <w:r w:rsidRPr="00B318EC">
        <w:rPr>
          <w:b/>
          <w:color w:val="000000"/>
        </w:rPr>
        <w:t>im. Tkaczy Chełmskich</w:t>
      </w:r>
    </w:p>
    <w:p w:rsidR="00576476" w:rsidRPr="00B318EC" w:rsidRDefault="00576476" w:rsidP="00F9741A">
      <w:pPr>
        <w:tabs>
          <w:tab w:val="left" w:pos="284"/>
        </w:tabs>
        <w:autoSpaceDE w:val="0"/>
        <w:autoSpaceDN w:val="0"/>
        <w:adjustRightInd w:val="0"/>
        <w:jc w:val="center"/>
        <w:rPr>
          <w:b/>
          <w:color w:val="000000"/>
        </w:rPr>
      </w:pPr>
      <w:r w:rsidRPr="00B318EC">
        <w:rPr>
          <w:b/>
          <w:color w:val="000000"/>
        </w:rPr>
        <w:t>Chełmsko Śląskie 58-420 Lubawka</w:t>
      </w:r>
    </w:p>
    <w:p w:rsidR="00576476" w:rsidRPr="00B318EC" w:rsidRDefault="00576476" w:rsidP="00F9741A">
      <w:pPr>
        <w:tabs>
          <w:tab w:val="left" w:pos="284"/>
        </w:tabs>
        <w:jc w:val="center"/>
        <w:outlineLvl w:val="0"/>
        <w:rPr>
          <w:b/>
          <w:color w:val="000000"/>
        </w:rPr>
      </w:pPr>
      <w:r w:rsidRPr="00B318EC">
        <w:rPr>
          <w:b/>
          <w:color w:val="000000"/>
        </w:rPr>
        <w:t>ul. Kolonia nr 14  Tel./ fax. (075)7422116</w:t>
      </w:r>
    </w:p>
    <w:p w:rsidR="00952B80" w:rsidRPr="00B318EC" w:rsidRDefault="00952B80" w:rsidP="00F9741A">
      <w:pPr>
        <w:tabs>
          <w:tab w:val="left" w:pos="284"/>
        </w:tabs>
        <w:jc w:val="center"/>
        <w:outlineLvl w:val="0"/>
        <w:rPr>
          <w:color w:val="000000"/>
        </w:rPr>
      </w:pPr>
    </w:p>
    <w:p w:rsidR="00576476" w:rsidRPr="00B318EC" w:rsidRDefault="00576476" w:rsidP="00F9741A">
      <w:pPr>
        <w:tabs>
          <w:tab w:val="left" w:pos="284"/>
        </w:tabs>
        <w:autoSpaceDE w:val="0"/>
        <w:autoSpaceDN w:val="0"/>
        <w:adjustRightInd w:val="0"/>
        <w:jc w:val="center"/>
        <w:rPr>
          <w:color w:val="000000"/>
        </w:rPr>
      </w:pPr>
      <w:r w:rsidRPr="00B318EC">
        <w:rPr>
          <w:b/>
          <w:color w:val="000000"/>
        </w:rPr>
        <w:t>§4.</w:t>
      </w:r>
    </w:p>
    <w:p w:rsidR="00576476" w:rsidRPr="00B318EC" w:rsidRDefault="00576476" w:rsidP="00F9741A">
      <w:pPr>
        <w:tabs>
          <w:tab w:val="left" w:pos="284"/>
        </w:tabs>
        <w:rPr>
          <w:b/>
          <w:color w:val="000000"/>
        </w:rPr>
      </w:pPr>
    </w:p>
    <w:p w:rsidR="00576476" w:rsidRPr="00B318EC" w:rsidRDefault="00576476" w:rsidP="00F9741A">
      <w:pPr>
        <w:numPr>
          <w:ilvl w:val="0"/>
          <w:numId w:val="2"/>
        </w:numPr>
        <w:tabs>
          <w:tab w:val="left" w:pos="284"/>
          <w:tab w:val="num" w:pos="720"/>
        </w:tabs>
        <w:jc w:val="both"/>
        <w:outlineLvl w:val="0"/>
        <w:rPr>
          <w:color w:val="000000"/>
        </w:rPr>
      </w:pPr>
      <w:r w:rsidRPr="00B318EC">
        <w:rPr>
          <w:color w:val="000000"/>
        </w:rPr>
        <w:t xml:space="preserve">Statut jest najwyższym prawem na terenie gimnazjum i wszystkie przepisy prawa wewnątrzszkolnego muszą być z nim zgodne. </w:t>
      </w:r>
    </w:p>
    <w:p w:rsidR="00576476" w:rsidRPr="00B318EC" w:rsidRDefault="00576476" w:rsidP="00F9741A">
      <w:pPr>
        <w:numPr>
          <w:ilvl w:val="0"/>
          <w:numId w:val="2"/>
        </w:numPr>
        <w:tabs>
          <w:tab w:val="left" w:pos="284"/>
          <w:tab w:val="num" w:pos="720"/>
        </w:tabs>
        <w:jc w:val="both"/>
        <w:outlineLvl w:val="0"/>
        <w:rPr>
          <w:color w:val="000000"/>
        </w:rPr>
      </w:pPr>
      <w:r w:rsidRPr="00B318EC">
        <w:rPr>
          <w:color w:val="000000"/>
        </w:rPr>
        <w:t xml:space="preserve">Dokonywanie zmian w statucie następuje przez nowelizację statutu - uchwałą rady pedagogicznej. </w:t>
      </w:r>
    </w:p>
    <w:p w:rsidR="00F9741A" w:rsidRPr="00B318EC" w:rsidRDefault="00F9741A" w:rsidP="00F9741A">
      <w:pPr>
        <w:tabs>
          <w:tab w:val="left" w:pos="284"/>
        </w:tabs>
        <w:jc w:val="center"/>
        <w:rPr>
          <w:color w:val="000000"/>
        </w:rPr>
      </w:pPr>
    </w:p>
    <w:p w:rsidR="00576476" w:rsidRPr="00B318EC" w:rsidRDefault="00A8108B" w:rsidP="00F9741A">
      <w:pPr>
        <w:tabs>
          <w:tab w:val="left" w:pos="284"/>
        </w:tabs>
        <w:jc w:val="center"/>
        <w:rPr>
          <w:b/>
          <w:color w:val="000000"/>
          <w:szCs w:val="32"/>
        </w:rPr>
      </w:pPr>
      <w:r w:rsidRPr="00B318EC">
        <w:rPr>
          <w:b/>
          <w:color w:val="000000"/>
          <w:szCs w:val="32"/>
        </w:rPr>
        <w:t>ROZDZIAŁ 2</w:t>
      </w:r>
    </w:p>
    <w:p w:rsidR="00576476" w:rsidRPr="00B318EC" w:rsidRDefault="00576476" w:rsidP="00F9741A">
      <w:pPr>
        <w:tabs>
          <w:tab w:val="left" w:pos="284"/>
        </w:tabs>
        <w:jc w:val="center"/>
        <w:rPr>
          <w:b/>
          <w:color w:val="000000"/>
          <w:szCs w:val="32"/>
        </w:rPr>
      </w:pPr>
      <w:r w:rsidRPr="00B318EC">
        <w:rPr>
          <w:b/>
          <w:color w:val="000000"/>
          <w:szCs w:val="32"/>
        </w:rPr>
        <w:t>CELE I ZADANIA GIMNAZJUM</w:t>
      </w:r>
    </w:p>
    <w:p w:rsidR="00576476" w:rsidRPr="00B318EC" w:rsidRDefault="00576476" w:rsidP="00F9741A">
      <w:pPr>
        <w:tabs>
          <w:tab w:val="left" w:pos="284"/>
        </w:tabs>
        <w:rPr>
          <w:color w:val="000000"/>
        </w:rPr>
      </w:pPr>
    </w:p>
    <w:p w:rsidR="00576476" w:rsidRPr="00B318EC" w:rsidRDefault="00576476" w:rsidP="00F9741A">
      <w:pPr>
        <w:tabs>
          <w:tab w:val="left" w:pos="284"/>
        </w:tabs>
        <w:jc w:val="center"/>
        <w:rPr>
          <w:b/>
          <w:color w:val="000000"/>
        </w:rPr>
      </w:pPr>
      <w:r w:rsidRPr="00B318EC">
        <w:rPr>
          <w:b/>
          <w:color w:val="000000"/>
        </w:rPr>
        <w:t>§5.</w:t>
      </w:r>
    </w:p>
    <w:p w:rsidR="00F9741A" w:rsidRPr="00B318EC" w:rsidRDefault="00F9741A" w:rsidP="00F9741A">
      <w:pPr>
        <w:tabs>
          <w:tab w:val="left" w:pos="284"/>
        </w:tabs>
        <w:rPr>
          <w:b/>
          <w:color w:val="000000"/>
        </w:rPr>
      </w:pPr>
    </w:p>
    <w:p w:rsidR="00576476" w:rsidRPr="00B318EC" w:rsidRDefault="00576476" w:rsidP="00F9741A">
      <w:pPr>
        <w:numPr>
          <w:ilvl w:val="0"/>
          <w:numId w:val="3"/>
        </w:numPr>
        <w:tabs>
          <w:tab w:val="left" w:pos="284"/>
          <w:tab w:val="num" w:pos="720"/>
        </w:tabs>
        <w:outlineLvl w:val="0"/>
        <w:rPr>
          <w:color w:val="000000"/>
        </w:rPr>
      </w:pPr>
      <w:r w:rsidRPr="00B318EC">
        <w:rPr>
          <w:color w:val="000000"/>
        </w:rPr>
        <w:t>Gimnazjum realiz</w:t>
      </w:r>
      <w:r w:rsidR="00952B80" w:rsidRPr="00B318EC">
        <w:rPr>
          <w:color w:val="000000"/>
        </w:rPr>
        <w:t>uje cele i zadania określone w:</w:t>
      </w:r>
    </w:p>
    <w:p w:rsidR="00576476" w:rsidRPr="00B318EC" w:rsidRDefault="00576476" w:rsidP="00F9741A">
      <w:pPr>
        <w:numPr>
          <w:ilvl w:val="0"/>
          <w:numId w:val="44"/>
        </w:numPr>
        <w:tabs>
          <w:tab w:val="left" w:pos="284"/>
        </w:tabs>
        <w:ind w:left="0" w:firstLine="0"/>
        <w:outlineLvl w:val="1"/>
        <w:rPr>
          <w:color w:val="000000"/>
        </w:rPr>
      </w:pPr>
      <w:r w:rsidRPr="00B318EC">
        <w:rPr>
          <w:color w:val="000000"/>
        </w:rPr>
        <w:t>ustawie o systemie oś</w:t>
      </w:r>
      <w:r w:rsidR="00952B80" w:rsidRPr="00B318EC">
        <w:rPr>
          <w:color w:val="000000"/>
        </w:rPr>
        <w:t>wiaty z dnia 7 września 1991 r.</w:t>
      </w:r>
      <w:r w:rsidR="00A8108B" w:rsidRPr="00B318EC">
        <w:rPr>
          <w:color w:val="000000"/>
        </w:rPr>
        <w:t>;</w:t>
      </w:r>
    </w:p>
    <w:p w:rsidR="00576476" w:rsidRPr="00B318EC" w:rsidRDefault="00576476" w:rsidP="00F9741A">
      <w:pPr>
        <w:numPr>
          <w:ilvl w:val="0"/>
          <w:numId w:val="44"/>
        </w:numPr>
        <w:tabs>
          <w:tab w:val="left" w:pos="284"/>
        </w:tabs>
        <w:ind w:left="0" w:firstLine="0"/>
        <w:outlineLvl w:val="1"/>
        <w:rPr>
          <w:color w:val="000000"/>
        </w:rPr>
      </w:pPr>
      <w:r w:rsidRPr="00B318EC">
        <w:rPr>
          <w:color w:val="000000"/>
        </w:rPr>
        <w:t>konwencji Praw Dziecka</w:t>
      </w:r>
      <w:r w:rsidR="00A8108B" w:rsidRPr="00B318EC">
        <w:rPr>
          <w:color w:val="000000"/>
        </w:rPr>
        <w:t>;</w:t>
      </w:r>
    </w:p>
    <w:p w:rsidR="00576476" w:rsidRPr="00B318EC" w:rsidRDefault="00576476" w:rsidP="00F9741A">
      <w:pPr>
        <w:numPr>
          <w:ilvl w:val="0"/>
          <w:numId w:val="44"/>
        </w:numPr>
        <w:tabs>
          <w:tab w:val="left" w:pos="284"/>
        </w:tabs>
        <w:ind w:left="0" w:firstLine="0"/>
        <w:outlineLvl w:val="1"/>
        <w:rPr>
          <w:color w:val="000000"/>
        </w:rPr>
      </w:pPr>
      <w:r w:rsidRPr="00B318EC">
        <w:rPr>
          <w:color w:val="000000"/>
        </w:rPr>
        <w:lastRenderedPageBreak/>
        <w:t>powszechnej Deklaracji Praw Człowieka ONZ</w:t>
      </w:r>
      <w:r w:rsidR="00A8108B" w:rsidRPr="00B318EC">
        <w:rPr>
          <w:color w:val="000000"/>
        </w:rPr>
        <w:t>.</w:t>
      </w:r>
      <w:r w:rsidRPr="00B318EC">
        <w:rPr>
          <w:color w:val="000000"/>
        </w:rPr>
        <w:t xml:space="preserve"> </w:t>
      </w:r>
    </w:p>
    <w:p w:rsidR="00576476" w:rsidRPr="00B318EC" w:rsidRDefault="00576476" w:rsidP="00F9741A">
      <w:pPr>
        <w:numPr>
          <w:ilvl w:val="0"/>
          <w:numId w:val="3"/>
        </w:numPr>
        <w:tabs>
          <w:tab w:val="left" w:pos="284"/>
          <w:tab w:val="num" w:pos="720"/>
        </w:tabs>
        <w:outlineLvl w:val="0"/>
        <w:rPr>
          <w:color w:val="000000"/>
        </w:rPr>
      </w:pPr>
      <w:r w:rsidRPr="00B318EC">
        <w:rPr>
          <w:color w:val="000000"/>
        </w:rPr>
        <w:t xml:space="preserve">Umożliwia zdobycie wiedzy i umiejętności niezbędnych do uzyskania świadectwa ukończenia gimnazjum poprzez: </w:t>
      </w:r>
    </w:p>
    <w:p w:rsidR="00576476" w:rsidRPr="00B318EC" w:rsidRDefault="00576476" w:rsidP="00F9741A">
      <w:pPr>
        <w:numPr>
          <w:ilvl w:val="0"/>
          <w:numId w:val="45"/>
        </w:numPr>
        <w:tabs>
          <w:tab w:val="left" w:pos="284"/>
        </w:tabs>
        <w:ind w:left="0" w:firstLine="0"/>
        <w:outlineLvl w:val="1"/>
        <w:rPr>
          <w:color w:val="000000"/>
        </w:rPr>
      </w:pPr>
      <w:r w:rsidRPr="00B318EC">
        <w:rPr>
          <w:color w:val="000000"/>
        </w:rPr>
        <w:t>realizację odpowiednich programów nauczania z poszczegól</w:t>
      </w:r>
      <w:r w:rsidR="00A8108B" w:rsidRPr="00B318EC">
        <w:rPr>
          <w:color w:val="000000"/>
        </w:rPr>
        <w:t>nych przedmiotów obowiązkowych;</w:t>
      </w:r>
    </w:p>
    <w:p w:rsidR="00576476" w:rsidRPr="00B318EC" w:rsidRDefault="00576476" w:rsidP="00F9741A">
      <w:pPr>
        <w:numPr>
          <w:ilvl w:val="0"/>
          <w:numId w:val="45"/>
        </w:numPr>
        <w:tabs>
          <w:tab w:val="left" w:pos="284"/>
        </w:tabs>
        <w:ind w:left="0" w:firstLine="0"/>
        <w:outlineLvl w:val="1"/>
        <w:rPr>
          <w:color w:val="000000"/>
        </w:rPr>
      </w:pPr>
      <w:r w:rsidRPr="00B318EC">
        <w:rPr>
          <w:color w:val="000000"/>
        </w:rPr>
        <w:t>wyrabianie umiejętności rozumnego wykorzystania uzyskanej wiedzy w życiu codziennym i celowego spożytkowania zainteresowań i uzdolnień</w:t>
      </w:r>
      <w:r w:rsidR="00A8108B" w:rsidRPr="00B318EC">
        <w:rPr>
          <w:color w:val="000000"/>
        </w:rPr>
        <w:t xml:space="preserve"> w kierowaniu własnym rozwojem;</w:t>
      </w:r>
    </w:p>
    <w:p w:rsidR="00576476" w:rsidRPr="00B318EC" w:rsidRDefault="00576476" w:rsidP="00F9741A">
      <w:pPr>
        <w:numPr>
          <w:ilvl w:val="0"/>
          <w:numId w:val="45"/>
        </w:numPr>
        <w:tabs>
          <w:tab w:val="left" w:pos="284"/>
        </w:tabs>
        <w:ind w:left="0" w:firstLine="0"/>
        <w:outlineLvl w:val="1"/>
        <w:rPr>
          <w:color w:val="000000"/>
        </w:rPr>
      </w:pPr>
      <w:r w:rsidRPr="00B318EC">
        <w:rPr>
          <w:color w:val="000000"/>
        </w:rPr>
        <w:t>realizację projektów edukacyjnych. Zasady udziału w projekcie określa ”Regulamin realizowania proj</w:t>
      </w:r>
      <w:r w:rsidR="00A8108B" w:rsidRPr="00B318EC">
        <w:rPr>
          <w:color w:val="000000"/>
        </w:rPr>
        <w:t>ektów edukacyjnych w gimnazjum”;</w:t>
      </w:r>
    </w:p>
    <w:p w:rsidR="00576476" w:rsidRPr="00B318EC" w:rsidRDefault="00576476" w:rsidP="00F9741A">
      <w:pPr>
        <w:numPr>
          <w:ilvl w:val="0"/>
          <w:numId w:val="3"/>
        </w:numPr>
        <w:tabs>
          <w:tab w:val="left" w:pos="284"/>
          <w:tab w:val="num" w:pos="720"/>
        </w:tabs>
        <w:jc w:val="both"/>
        <w:outlineLvl w:val="0"/>
        <w:rPr>
          <w:color w:val="000000"/>
        </w:rPr>
      </w:pPr>
      <w:r w:rsidRPr="00B318EC">
        <w:rPr>
          <w:color w:val="000000"/>
        </w:rPr>
        <w:t xml:space="preserve">Umożliwia absolwentom kontynuowanie kształcenia w liceum, liceum profilowanym, </w:t>
      </w:r>
      <w:r w:rsidR="00952B80" w:rsidRPr="00B318EC">
        <w:rPr>
          <w:color w:val="000000"/>
        </w:rPr>
        <w:t>technikum lub szkole zawodowej.</w:t>
      </w:r>
    </w:p>
    <w:p w:rsidR="00576476" w:rsidRPr="00B318EC" w:rsidRDefault="00576476" w:rsidP="00F9741A">
      <w:pPr>
        <w:numPr>
          <w:ilvl w:val="0"/>
          <w:numId w:val="3"/>
        </w:numPr>
        <w:tabs>
          <w:tab w:val="left" w:pos="284"/>
          <w:tab w:val="num" w:pos="720"/>
        </w:tabs>
        <w:jc w:val="both"/>
        <w:outlineLvl w:val="0"/>
        <w:rPr>
          <w:color w:val="000000"/>
        </w:rPr>
      </w:pPr>
      <w:r w:rsidRPr="00B318EC">
        <w:rPr>
          <w:color w:val="000000"/>
        </w:rPr>
        <w:t xml:space="preserve">Kształtuje środowisko wychowawcze sprzyjające realizowaniu celów i zasad określonych w ustawie stosownie do posiadanych warunków i wieku uczniów poprzez: </w:t>
      </w:r>
    </w:p>
    <w:p w:rsidR="00576476" w:rsidRPr="00B318EC" w:rsidRDefault="00A8108B" w:rsidP="00F9741A">
      <w:pPr>
        <w:numPr>
          <w:ilvl w:val="0"/>
          <w:numId w:val="46"/>
        </w:numPr>
        <w:tabs>
          <w:tab w:val="left" w:pos="284"/>
        </w:tabs>
        <w:ind w:left="0" w:firstLine="0"/>
        <w:jc w:val="both"/>
        <w:outlineLvl w:val="1"/>
        <w:rPr>
          <w:color w:val="000000"/>
        </w:rPr>
      </w:pPr>
      <w:r w:rsidRPr="00B318EC">
        <w:rPr>
          <w:color w:val="000000"/>
        </w:rPr>
        <w:t>ścisłą współpracę z rodzicami;</w:t>
      </w:r>
    </w:p>
    <w:p w:rsidR="00576476" w:rsidRPr="00B318EC" w:rsidRDefault="00576476" w:rsidP="00F9741A">
      <w:pPr>
        <w:numPr>
          <w:ilvl w:val="0"/>
          <w:numId w:val="46"/>
        </w:numPr>
        <w:tabs>
          <w:tab w:val="left" w:pos="284"/>
        </w:tabs>
        <w:ind w:left="0" w:firstLine="0"/>
        <w:jc w:val="both"/>
        <w:outlineLvl w:val="1"/>
        <w:rPr>
          <w:color w:val="000000"/>
        </w:rPr>
      </w:pPr>
      <w:r w:rsidRPr="00B318EC">
        <w:rPr>
          <w:color w:val="000000"/>
        </w:rPr>
        <w:t>realizację celów wychowawczych w procesa</w:t>
      </w:r>
      <w:r w:rsidR="00A8108B" w:rsidRPr="00B318EC">
        <w:rPr>
          <w:color w:val="000000"/>
        </w:rPr>
        <w:t>ch lekcyjnych i pozalekcyjnych;</w:t>
      </w:r>
    </w:p>
    <w:p w:rsidR="00576476" w:rsidRPr="00B318EC" w:rsidRDefault="00576476" w:rsidP="00F9741A">
      <w:pPr>
        <w:numPr>
          <w:ilvl w:val="0"/>
          <w:numId w:val="46"/>
        </w:numPr>
        <w:tabs>
          <w:tab w:val="left" w:pos="284"/>
        </w:tabs>
        <w:ind w:left="0" w:firstLine="0"/>
        <w:jc w:val="both"/>
        <w:outlineLvl w:val="1"/>
        <w:rPr>
          <w:color w:val="000000"/>
        </w:rPr>
      </w:pPr>
      <w:r w:rsidRPr="00B318EC">
        <w:rPr>
          <w:color w:val="000000"/>
        </w:rPr>
        <w:t>kształtowanie</w:t>
      </w:r>
      <w:r w:rsidR="00A8108B" w:rsidRPr="00B318EC">
        <w:rPr>
          <w:color w:val="000000"/>
        </w:rPr>
        <w:t xml:space="preserve"> postaw społecznie oczekiwanych;</w:t>
      </w:r>
      <w:r w:rsidRPr="00B318EC">
        <w:rPr>
          <w:color w:val="000000"/>
        </w:rPr>
        <w:t xml:space="preserve"> </w:t>
      </w:r>
    </w:p>
    <w:p w:rsidR="00576476" w:rsidRPr="00B318EC" w:rsidRDefault="00576476" w:rsidP="00F9741A">
      <w:pPr>
        <w:numPr>
          <w:ilvl w:val="0"/>
          <w:numId w:val="46"/>
        </w:numPr>
        <w:tabs>
          <w:tab w:val="left" w:pos="284"/>
        </w:tabs>
        <w:ind w:left="0" w:firstLine="0"/>
        <w:jc w:val="both"/>
        <w:outlineLvl w:val="1"/>
        <w:rPr>
          <w:color w:val="000000"/>
        </w:rPr>
      </w:pPr>
      <w:r w:rsidRPr="00B318EC">
        <w:rPr>
          <w:color w:val="000000"/>
        </w:rPr>
        <w:t xml:space="preserve">przygotowanie do życia w rodzinie i społeczeństwie. </w:t>
      </w:r>
    </w:p>
    <w:p w:rsidR="00576476" w:rsidRPr="00B318EC" w:rsidRDefault="00576476" w:rsidP="00F9741A">
      <w:pPr>
        <w:numPr>
          <w:ilvl w:val="0"/>
          <w:numId w:val="3"/>
        </w:numPr>
        <w:tabs>
          <w:tab w:val="left" w:pos="284"/>
          <w:tab w:val="num" w:pos="720"/>
        </w:tabs>
        <w:jc w:val="both"/>
        <w:outlineLvl w:val="0"/>
        <w:rPr>
          <w:color w:val="000000"/>
        </w:rPr>
      </w:pPr>
      <w:r w:rsidRPr="00B318EC">
        <w:rPr>
          <w:color w:val="000000"/>
        </w:rPr>
        <w:t xml:space="preserve">Sprawuje opiekę nad uczniami odpowiednio do ich potrzeb oraz możliwości gimnazjum. </w:t>
      </w:r>
    </w:p>
    <w:p w:rsidR="00576476" w:rsidRPr="00B318EC" w:rsidRDefault="00576476" w:rsidP="00F9741A">
      <w:pPr>
        <w:numPr>
          <w:ilvl w:val="0"/>
          <w:numId w:val="3"/>
        </w:numPr>
        <w:tabs>
          <w:tab w:val="left" w:pos="284"/>
          <w:tab w:val="num" w:pos="720"/>
        </w:tabs>
        <w:jc w:val="both"/>
        <w:outlineLvl w:val="0"/>
        <w:rPr>
          <w:color w:val="000000"/>
        </w:rPr>
      </w:pPr>
      <w:r w:rsidRPr="00B318EC">
        <w:rPr>
          <w:color w:val="000000"/>
        </w:rPr>
        <w:t xml:space="preserve">Umożliwia uczniom wszechstronny rozwój intelektualny i fizyczny. </w:t>
      </w:r>
    </w:p>
    <w:p w:rsidR="00576476" w:rsidRPr="00B318EC" w:rsidRDefault="00576476" w:rsidP="00F9741A">
      <w:pPr>
        <w:numPr>
          <w:ilvl w:val="0"/>
          <w:numId w:val="3"/>
        </w:numPr>
        <w:tabs>
          <w:tab w:val="left" w:pos="284"/>
          <w:tab w:val="num" w:pos="720"/>
        </w:tabs>
        <w:jc w:val="both"/>
        <w:outlineLvl w:val="0"/>
        <w:rPr>
          <w:color w:val="000000"/>
        </w:rPr>
      </w:pPr>
      <w:r w:rsidRPr="00B318EC">
        <w:rPr>
          <w:color w:val="000000"/>
        </w:rPr>
        <w:t xml:space="preserve">Kształtuje poczucie odpowiedzialności i miłości ojczyzny poprzez: </w:t>
      </w:r>
    </w:p>
    <w:p w:rsidR="00576476" w:rsidRPr="00B318EC" w:rsidRDefault="00576476" w:rsidP="00F9741A">
      <w:pPr>
        <w:numPr>
          <w:ilvl w:val="0"/>
          <w:numId w:val="47"/>
        </w:numPr>
        <w:tabs>
          <w:tab w:val="left" w:pos="284"/>
        </w:tabs>
        <w:ind w:left="0" w:firstLine="0"/>
        <w:jc w:val="both"/>
        <w:outlineLvl w:val="1"/>
        <w:rPr>
          <w:color w:val="000000"/>
        </w:rPr>
      </w:pPr>
      <w:r w:rsidRPr="00B318EC">
        <w:rPr>
          <w:color w:val="000000"/>
        </w:rPr>
        <w:t xml:space="preserve">włączanie młodzieży w organizację imprez i </w:t>
      </w:r>
      <w:r w:rsidR="00A8108B" w:rsidRPr="00B318EC">
        <w:rPr>
          <w:color w:val="000000"/>
        </w:rPr>
        <w:t>uroczystości okolicznościowych;</w:t>
      </w:r>
    </w:p>
    <w:p w:rsidR="00576476" w:rsidRPr="00B318EC" w:rsidRDefault="00576476" w:rsidP="00F9741A">
      <w:pPr>
        <w:numPr>
          <w:ilvl w:val="0"/>
          <w:numId w:val="47"/>
        </w:numPr>
        <w:tabs>
          <w:tab w:val="left" w:pos="284"/>
        </w:tabs>
        <w:ind w:left="0" w:firstLine="0"/>
        <w:jc w:val="both"/>
        <w:outlineLvl w:val="1"/>
        <w:rPr>
          <w:color w:val="000000"/>
        </w:rPr>
      </w:pPr>
      <w:r w:rsidRPr="00B318EC">
        <w:rPr>
          <w:color w:val="000000"/>
        </w:rPr>
        <w:t>wyrabianie szacunku dla symboli narodowych (fla</w:t>
      </w:r>
      <w:r w:rsidR="00A8108B" w:rsidRPr="00B318EC">
        <w:rPr>
          <w:color w:val="000000"/>
        </w:rPr>
        <w:t>ga, godło);</w:t>
      </w:r>
      <w:r w:rsidRPr="00B318EC">
        <w:rPr>
          <w:color w:val="000000"/>
        </w:rPr>
        <w:t xml:space="preserve"> </w:t>
      </w:r>
    </w:p>
    <w:p w:rsidR="00576476" w:rsidRPr="00B318EC" w:rsidRDefault="00576476" w:rsidP="00F9741A">
      <w:pPr>
        <w:numPr>
          <w:ilvl w:val="0"/>
          <w:numId w:val="47"/>
        </w:numPr>
        <w:tabs>
          <w:tab w:val="left" w:pos="284"/>
        </w:tabs>
        <w:ind w:left="0" w:firstLine="0"/>
        <w:jc w:val="both"/>
        <w:outlineLvl w:val="1"/>
        <w:rPr>
          <w:color w:val="000000"/>
        </w:rPr>
      </w:pPr>
      <w:r w:rsidRPr="00B318EC">
        <w:rPr>
          <w:color w:val="000000"/>
        </w:rPr>
        <w:t xml:space="preserve">przyzwyczajanie uczniów do posługiwania się w gimnazjum i poza nim poprawnym ojczystym językiem. </w:t>
      </w:r>
    </w:p>
    <w:p w:rsidR="00576476" w:rsidRPr="00B318EC" w:rsidRDefault="00576476" w:rsidP="00F9741A">
      <w:pPr>
        <w:numPr>
          <w:ilvl w:val="0"/>
          <w:numId w:val="3"/>
        </w:numPr>
        <w:tabs>
          <w:tab w:val="left" w:pos="284"/>
          <w:tab w:val="num" w:pos="720"/>
        </w:tabs>
        <w:jc w:val="both"/>
        <w:outlineLvl w:val="0"/>
        <w:rPr>
          <w:color w:val="000000"/>
        </w:rPr>
      </w:pPr>
      <w:r w:rsidRPr="00B318EC">
        <w:rPr>
          <w:color w:val="000000"/>
        </w:rPr>
        <w:t>Kształtuje poszanowanie dla polskiego d</w:t>
      </w:r>
      <w:r w:rsidR="00952B80" w:rsidRPr="00B318EC">
        <w:rPr>
          <w:color w:val="000000"/>
        </w:rPr>
        <w:t>ziedzictwa kulturowego poprzez:</w:t>
      </w:r>
    </w:p>
    <w:p w:rsidR="00576476" w:rsidRPr="00B318EC" w:rsidRDefault="00576476" w:rsidP="00F9741A">
      <w:pPr>
        <w:numPr>
          <w:ilvl w:val="0"/>
          <w:numId w:val="48"/>
        </w:numPr>
        <w:tabs>
          <w:tab w:val="left" w:pos="284"/>
        </w:tabs>
        <w:ind w:left="0" w:firstLine="0"/>
        <w:jc w:val="both"/>
        <w:outlineLvl w:val="1"/>
        <w:rPr>
          <w:color w:val="000000"/>
        </w:rPr>
      </w:pPr>
      <w:r w:rsidRPr="00B318EC">
        <w:rPr>
          <w:color w:val="000000"/>
        </w:rPr>
        <w:t>ścisły kontakt z placówkami kultury (fil</w:t>
      </w:r>
      <w:r w:rsidR="00A8108B" w:rsidRPr="00B318EC">
        <w:rPr>
          <w:color w:val="000000"/>
        </w:rPr>
        <w:t>harmonia, kina, teatry, muzea);</w:t>
      </w:r>
    </w:p>
    <w:p w:rsidR="00576476" w:rsidRPr="00B318EC" w:rsidRDefault="00576476" w:rsidP="00F9741A">
      <w:pPr>
        <w:numPr>
          <w:ilvl w:val="0"/>
          <w:numId w:val="48"/>
        </w:numPr>
        <w:tabs>
          <w:tab w:val="left" w:pos="284"/>
        </w:tabs>
        <w:ind w:left="0" w:firstLine="0"/>
        <w:jc w:val="both"/>
        <w:outlineLvl w:val="1"/>
        <w:rPr>
          <w:color w:val="000000"/>
        </w:rPr>
      </w:pPr>
      <w:r w:rsidRPr="00B318EC">
        <w:rPr>
          <w:color w:val="000000"/>
        </w:rPr>
        <w:t>spotkania z ciek</w:t>
      </w:r>
      <w:r w:rsidR="00A8108B" w:rsidRPr="00B318EC">
        <w:rPr>
          <w:color w:val="000000"/>
        </w:rPr>
        <w:t>awymi ludźmi ze świata kultury;</w:t>
      </w:r>
    </w:p>
    <w:p w:rsidR="00576476" w:rsidRPr="00B318EC" w:rsidRDefault="00952B80" w:rsidP="00F9741A">
      <w:pPr>
        <w:numPr>
          <w:ilvl w:val="0"/>
          <w:numId w:val="48"/>
        </w:numPr>
        <w:tabs>
          <w:tab w:val="left" w:pos="284"/>
        </w:tabs>
        <w:ind w:left="0" w:firstLine="0"/>
        <w:jc w:val="both"/>
        <w:outlineLvl w:val="1"/>
        <w:rPr>
          <w:color w:val="000000"/>
        </w:rPr>
      </w:pPr>
      <w:r w:rsidRPr="00B318EC">
        <w:rPr>
          <w:color w:val="000000"/>
        </w:rPr>
        <w:t>obchody świąt i rocznic.</w:t>
      </w:r>
    </w:p>
    <w:p w:rsidR="00576476" w:rsidRPr="00B318EC" w:rsidRDefault="00576476" w:rsidP="00F9741A">
      <w:pPr>
        <w:numPr>
          <w:ilvl w:val="0"/>
          <w:numId w:val="3"/>
        </w:numPr>
        <w:tabs>
          <w:tab w:val="left" w:pos="284"/>
          <w:tab w:val="num" w:pos="720"/>
        </w:tabs>
        <w:jc w:val="both"/>
        <w:outlineLvl w:val="0"/>
        <w:rPr>
          <w:color w:val="000000"/>
        </w:rPr>
      </w:pPr>
      <w:r w:rsidRPr="00B318EC">
        <w:rPr>
          <w:color w:val="000000"/>
        </w:rPr>
        <w:t>Udziela uczniom porad psychologicznych i pedagogicznych poprzez kontakt wychowawców klasowych oraz współpracę z Poradn</w:t>
      </w:r>
      <w:r w:rsidR="00952B80" w:rsidRPr="00B318EC">
        <w:rPr>
          <w:color w:val="000000"/>
        </w:rPr>
        <w:t>ią Psychologiczno-Pedagogiczną.</w:t>
      </w:r>
    </w:p>
    <w:p w:rsidR="00576476" w:rsidRPr="00B318EC" w:rsidRDefault="00576476" w:rsidP="00F9741A">
      <w:pPr>
        <w:numPr>
          <w:ilvl w:val="0"/>
          <w:numId w:val="3"/>
        </w:numPr>
        <w:tabs>
          <w:tab w:val="left" w:pos="284"/>
          <w:tab w:val="num" w:pos="426"/>
        </w:tabs>
        <w:jc w:val="both"/>
        <w:outlineLvl w:val="0"/>
        <w:rPr>
          <w:color w:val="000000"/>
        </w:rPr>
      </w:pPr>
      <w:r w:rsidRPr="00B318EC">
        <w:rPr>
          <w:color w:val="000000"/>
        </w:rPr>
        <w:t xml:space="preserve">Umożliwia realizację indywidualnych programów nauczania uczniom bardzo zdolnym oraz uczniom </w:t>
      </w:r>
      <w:r w:rsidR="00952B80" w:rsidRPr="00B318EC">
        <w:rPr>
          <w:color w:val="000000"/>
        </w:rPr>
        <w:t>wymagającym szczególnej troski.</w:t>
      </w:r>
    </w:p>
    <w:p w:rsidR="00576476" w:rsidRPr="00B318EC" w:rsidRDefault="00576476" w:rsidP="00F9741A">
      <w:pPr>
        <w:numPr>
          <w:ilvl w:val="0"/>
          <w:numId w:val="3"/>
        </w:numPr>
        <w:tabs>
          <w:tab w:val="left" w:pos="284"/>
          <w:tab w:val="num" w:pos="426"/>
        </w:tabs>
        <w:jc w:val="both"/>
        <w:outlineLvl w:val="0"/>
        <w:rPr>
          <w:color w:val="000000"/>
        </w:rPr>
      </w:pPr>
      <w:r w:rsidRPr="00B318EC">
        <w:rPr>
          <w:color w:val="000000"/>
        </w:rPr>
        <w:t>Umożliwia rozwijanie zainteresowań uczniów (koła</w:t>
      </w:r>
      <w:r w:rsidR="00952B80" w:rsidRPr="00B318EC">
        <w:rPr>
          <w:color w:val="000000"/>
        </w:rPr>
        <w:t xml:space="preserve"> przedmiotowe i zainteresowań).</w:t>
      </w:r>
    </w:p>
    <w:p w:rsidR="00576476" w:rsidRPr="00B318EC" w:rsidRDefault="00576476" w:rsidP="00F9741A">
      <w:pPr>
        <w:numPr>
          <w:ilvl w:val="0"/>
          <w:numId w:val="3"/>
        </w:numPr>
        <w:tabs>
          <w:tab w:val="left" w:pos="284"/>
          <w:tab w:val="num" w:pos="426"/>
        </w:tabs>
        <w:jc w:val="both"/>
        <w:outlineLvl w:val="0"/>
        <w:rPr>
          <w:color w:val="000000"/>
        </w:rPr>
      </w:pPr>
      <w:r w:rsidRPr="00B318EC">
        <w:rPr>
          <w:color w:val="000000"/>
        </w:rPr>
        <w:t>Umożliwia pogłębianie wiedzy religijnej (zgodnie z życzeniami rodziców wyrażonymi w formie pisemnych oświadczeń –</w:t>
      </w:r>
      <w:r w:rsidR="00952B80" w:rsidRPr="00B318EC">
        <w:rPr>
          <w:color w:val="000000"/>
        </w:rPr>
        <w:t xml:space="preserve"> które nie musi być ponawiane w </w:t>
      </w:r>
      <w:r w:rsidRPr="00B318EC">
        <w:rPr>
          <w:color w:val="000000"/>
        </w:rPr>
        <w:t>każdym roku szkolnym, może natomiast zostać z</w:t>
      </w:r>
      <w:r w:rsidR="00952B80" w:rsidRPr="00B318EC">
        <w:rPr>
          <w:color w:val="000000"/>
        </w:rPr>
        <w:t>mienione), zwalnianie z zajęć w </w:t>
      </w:r>
      <w:r w:rsidRPr="00B318EC">
        <w:rPr>
          <w:color w:val="000000"/>
        </w:rPr>
        <w:t>czasie św</w:t>
      </w:r>
      <w:r w:rsidR="00952B80" w:rsidRPr="00B318EC">
        <w:rPr>
          <w:color w:val="000000"/>
        </w:rPr>
        <w:t>iąt religijnych lub rekolekcji.</w:t>
      </w:r>
    </w:p>
    <w:p w:rsidR="00576476" w:rsidRPr="00B318EC" w:rsidRDefault="00A8108B" w:rsidP="00F9741A">
      <w:pPr>
        <w:numPr>
          <w:ilvl w:val="0"/>
          <w:numId w:val="3"/>
        </w:numPr>
        <w:tabs>
          <w:tab w:val="left" w:pos="284"/>
          <w:tab w:val="num" w:pos="426"/>
        </w:tabs>
        <w:rPr>
          <w:color w:val="000000"/>
        </w:rPr>
      </w:pPr>
      <w:r w:rsidRPr="00B318EC">
        <w:rPr>
          <w:color w:val="000000"/>
        </w:rPr>
        <w:t>Sposób wykonywania zadań Gimnazjum z uwzględnieniem optymalnych warunków rozwoju ucznia, zasad bezpieczeństwa oraz zasad promocji i ochrony zdrowia obejmuje zakres:</w:t>
      </w:r>
    </w:p>
    <w:p w:rsidR="00A8108B" w:rsidRPr="00B318EC" w:rsidRDefault="00A8108B" w:rsidP="00F9741A">
      <w:pPr>
        <w:numPr>
          <w:ilvl w:val="0"/>
          <w:numId w:val="117"/>
        </w:numPr>
        <w:tabs>
          <w:tab w:val="left" w:pos="284"/>
        </w:tabs>
        <w:ind w:left="0" w:firstLine="0"/>
        <w:outlineLvl w:val="1"/>
        <w:rPr>
          <w:color w:val="000000"/>
        </w:rPr>
      </w:pPr>
      <w:r w:rsidRPr="00B318EC">
        <w:rPr>
          <w:color w:val="000000"/>
        </w:rPr>
        <w:t>Umożliwiania uczniom podtrzymywania poczucia tożsamości narodowej, etnicznej, językowej i religijnej, a w szczególności wpajanie zasad poszanowania dla polskiego dziedzictwa kulturowego przy jednoczesnym otwarciu na wartości kultur Europy i Świata;</w:t>
      </w:r>
    </w:p>
    <w:p w:rsidR="00A8108B" w:rsidRPr="00B318EC" w:rsidRDefault="00A8108B" w:rsidP="00F9741A">
      <w:pPr>
        <w:numPr>
          <w:ilvl w:val="0"/>
          <w:numId w:val="117"/>
        </w:numPr>
        <w:tabs>
          <w:tab w:val="left" w:pos="284"/>
        </w:tabs>
        <w:ind w:left="0" w:firstLine="0"/>
        <w:outlineLvl w:val="1"/>
        <w:rPr>
          <w:color w:val="000000"/>
        </w:rPr>
      </w:pPr>
      <w:r w:rsidRPr="00B318EC">
        <w:rPr>
          <w:color w:val="000000"/>
        </w:rPr>
        <w:t>Udzielania uczniom pomocy psychologicznej i pedagogicznej poprzez ścisłą współpracę z Poradnią Psychologiczno- Pedagogiczną, organizację zajęć wyrównawczych, rewalidacyjnych oraz nauczanie indywidualne;</w:t>
      </w:r>
    </w:p>
    <w:p w:rsidR="00A8108B" w:rsidRPr="00B318EC" w:rsidRDefault="00A8108B" w:rsidP="00F9741A">
      <w:pPr>
        <w:numPr>
          <w:ilvl w:val="0"/>
          <w:numId w:val="117"/>
        </w:numPr>
        <w:tabs>
          <w:tab w:val="left" w:pos="284"/>
        </w:tabs>
        <w:ind w:left="0" w:firstLine="0"/>
        <w:outlineLvl w:val="1"/>
        <w:rPr>
          <w:color w:val="000000"/>
        </w:rPr>
      </w:pPr>
      <w:r w:rsidRPr="00B318EC">
        <w:rPr>
          <w:color w:val="000000"/>
        </w:rPr>
        <w:t>Organizowania opieki nad uczniami niepełnosprawnymi uczęszczającymi do gimnazjum;</w:t>
      </w:r>
    </w:p>
    <w:p w:rsidR="00A8108B" w:rsidRPr="00B318EC" w:rsidRDefault="00A8108B" w:rsidP="00F9741A">
      <w:pPr>
        <w:numPr>
          <w:ilvl w:val="0"/>
          <w:numId w:val="117"/>
        </w:numPr>
        <w:tabs>
          <w:tab w:val="left" w:pos="284"/>
        </w:tabs>
        <w:ind w:left="0" w:firstLine="0"/>
        <w:outlineLvl w:val="1"/>
        <w:rPr>
          <w:color w:val="000000"/>
        </w:rPr>
      </w:pPr>
      <w:r w:rsidRPr="00B318EC">
        <w:rPr>
          <w:color w:val="000000"/>
        </w:rPr>
        <w:t xml:space="preserve">Zapewniania bezpiecznych i higienicznych warunków pracy i nauki, </w:t>
      </w:r>
      <w:r w:rsidRPr="00B318EC">
        <w:rPr>
          <w:color w:val="000000"/>
        </w:rPr>
        <w:tab/>
        <w:t>wychowania i opieki. Realizację tego zadania powierza się dyrekcji, nauczycielom, pracownikom administracji i obsługi;</w:t>
      </w:r>
    </w:p>
    <w:p w:rsidR="00A8108B" w:rsidRPr="00B318EC" w:rsidRDefault="00A8108B" w:rsidP="00F9741A">
      <w:pPr>
        <w:numPr>
          <w:ilvl w:val="0"/>
          <w:numId w:val="117"/>
        </w:numPr>
        <w:tabs>
          <w:tab w:val="left" w:pos="284"/>
        </w:tabs>
        <w:ind w:left="0" w:firstLine="0"/>
        <w:outlineLvl w:val="1"/>
        <w:rPr>
          <w:color w:val="000000"/>
        </w:rPr>
      </w:pPr>
      <w:r w:rsidRPr="00B318EC">
        <w:rPr>
          <w:color w:val="000000"/>
        </w:rPr>
        <w:lastRenderedPageBreak/>
        <w:t xml:space="preserve">Umożliwiania rozwijania zainteresowań uczniów poprzez indywidualizację </w:t>
      </w:r>
      <w:r w:rsidRPr="00B318EC">
        <w:rPr>
          <w:color w:val="000000"/>
        </w:rPr>
        <w:tab/>
        <w:t>pracy podczas zajęć, udział w konkursach przedmiotowych, artystycznych i zawodach sportowych oraz kołach zainteresowań;</w:t>
      </w:r>
    </w:p>
    <w:p w:rsidR="00A8108B" w:rsidRPr="00B318EC" w:rsidRDefault="00A8108B" w:rsidP="00F9741A">
      <w:pPr>
        <w:numPr>
          <w:ilvl w:val="0"/>
          <w:numId w:val="117"/>
        </w:numPr>
        <w:tabs>
          <w:tab w:val="left" w:pos="284"/>
        </w:tabs>
        <w:ind w:left="0" w:firstLine="0"/>
        <w:outlineLvl w:val="1"/>
        <w:rPr>
          <w:color w:val="000000"/>
        </w:rPr>
      </w:pPr>
      <w:r w:rsidRPr="00B318EC">
        <w:rPr>
          <w:color w:val="000000"/>
        </w:rPr>
        <w:t>Umożliwiania pełnego rozwoju osobowości uczniów poprzez czytelnictwo książek i czasopism w bibliotece szkolnej, udz</w:t>
      </w:r>
      <w:r w:rsidR="000C3E4D" w:rsidRPr="00B318EC">
        <w:rPr>
          <w:color w:val="000000"/>
        </w:rPr>
        <w:t xml:space="preserve">iał w spektaklach teatralnych, </w:t>
      </w:r>
      <w:r w:rsidRPr="00B318EC">
        <w:rPr>
          <w:color w:val="000000"/>
        </w:rPr>
        <w:t>seansach filmowych, a zainteresowań sportowych poprzez uczestnictwo w różnorodnych zajęciach sportowych prowadzonych w sali gimnastycznej lub innych obiektach sportowych;</w:t>
      </w:r>
    </w:p>
    <w:p w:rsidR="00A8108B" w:rsidRPr="00B318EC" w:rsidRDefault="00A8108B" w:rsidP="00F9741A">
      <w:pPr>
        <w:numPr>
          <w:ilvl w:val="0"/>
          <w:numId w:val="117"/>
        </w:numPr>
        <w:tabs>
          <w:tab w:val="left" w:pos="284"/>
        </w:tabs>
        <w:ind w:left="0" w:firstLine="0"/>
        <w:outlineLvl w:val="1"/>
        <w:rPr>
          <w:color w:val="000000"/>
        </w:rPr>
      </w:pPr>
      <w:r w:rsidRPr="00B318EC">
        <w:rPr>
          <w:color w:val="000000"/>
        </w:rPr>
        <w:t>Zapewniania uczniom możliwości korzystania na terenie szkoły z Internetu oraz instalowania aktualnego oprogramowania zabezpieczającego przed dostępem do treści, które mogą stanowić zagrożenie dla prawidłowego rozwoju psychicznego czy też moralnego uczniów - w szczególności treści pornograficznych, eksponujących przemoc, naruszających normy obyczajowe, propagujących nienawiść i dyskryminację;</w:t>
      </w:r>
    </w:p>
    <w:p w:rsidR="00A8108B" w:rsidRPr="00B318EC" w:rsidRDefault="00A8108B" w:rsidP="00F9741A">
      <w:pPr>
        <w:numPr>
          <w:ilvl w:val="0"/>
          <w:numId w:val="117"/>
        </w:numPr>
        <w:tabs>
          <w:tab w:val="left" w:pos="284"/>
        </w:tabs>
        <w:ind w:left="0" w:firstLine="0"/>
        <w:outlineLvl w:val="1"/>
        <w:rPr>
          <w:color w:val="000000"/>
        </w:rPr>
      </w:pPr>
      <w:r w:rsidRPr="00B318EC">
        <w:rPr>
          <w:color w:val="000000"/>
        </w:rPr>
        <w:t>Szkoła dba o bezpieczeństwo uczniów oraz ich zdrowie zgodnie z obowiązującymi przepisami BHP.</w:t>
      </w:r>
    </w:p>
    <w:p w:rsidR="00A8108B" w:rsidRPr="00B318EC" w:rsidRDefault="00A8108B" w:rsidP="00F9741A">
      <w:pPr>
        <w:tabs>
          <w:tab w:val="left" w:pos="284"/>
        </w:tabs>
        <w:rPr>
          <w:b/>
          <w:color w:val="000000"/>
        </w:rPr>
      </w:pPr>
    </w:p>
    <w:p w:rsidR="00576476" w:rsidRPr="00B318EC" w:rsidRDefault="00576476" w:rsidP="00F9741A">
      <w:pPr>
        <w:tabs>
          <w:tab w:val="left" w:pos="284"/>
        </w:tabs>
        <w:jc w:val="center"/>
        <w:rPr>
          <w:b/>
          <w:color w:val="000000"/>
        </w:rPr>
      </w:pPr>
      <w:r w:rsidRPr="00B318EC">
        <w:rPr>
          <w:b/>
          <w:color w:val="000000"/>
        </w:rPr>
        <w:t>§6.</w:t>
      </w:r>
    </w:p>
    <w:p w:rsidR="00F9741A" w:rsidRPr="00B318EC" w:rsidRDefault="00F9741A" w:rsidP="00F9741A">
      <w:pPr>
        <w:tabs>
          <w:tab w:val="left" w:pos="284"/>
        </w:tabs>
        <w:rPr>
          <w:b/>
          <w:color w:val="000000"/>
        </w:rPr>
      </w:pPr>
    </w:p>
    <w:p w:rsidR="00576476" w:rsidRPr="00B318EC" w:rsidRDefault="00576476" w:rsidP="00F9741A">
      <w:pPr>
        <w:numPr>
          <w:ilvl w:val="0"/>
          <w:numId w:val="4"/>
        </w:numPr>
        <w:tabs>
          <w:tab w:val="left" w:pos="284"/>
        </w:tabs>
        <w:jc w:val="both"/>
        <w:outlineLvl w:val="0"/>
        <w:rPr>
          <w:color w:val="000000"/>
        </w:rPr>
      </w:pPr>
      <w:r w:rsidRPr="00B318EC">
        <w:rPr>
          <w:color w:val="000000"/>
        </w:rPr>
        <w:t>Zasady sprawowania opieki nad uczniami przebywającymi w gimnazjum podczas zajęć obowiązkowych i n</w:t>
      </w:r>
      <w:r w:rsidR="00952B80" w:rsidRPr="00B318EC">
        <w:rPr>
          <w:color w:val="000000"/>
        </w:rPr>
        <w:t>adobowiązkowych są następujące:</w:t>
      </w:r>
    </w:p>
    <w:p w:rsidR="00576476" w:rsidRPr="00B318EC" w:rsidRDefault="00576476" w:rsidP="00F9741A">
      <w:pPr>
        <w:numPr>
          <w:ilvl w:val="0"/>
          <w:numId w:val="49"/>
        </w:numPr>
        <w:tabs>
          <w:tab w:val="left" w:pos="284"/>
        </w:tabs>
        <w:ind w:left="0" w:firstLine="0"/>
        <w:jc w:val="both"/>
        <w:outlineLvl w:val="1"/>
        <w:rPr>
          <w:color w:val="000000"/>
        </w:rPr>
      </w:pPr>
      <w:r w:rsidRPr="00B318EC">
        <w:rPr>
          <w:color w:val="000000"/>
        </w:rPr>
        <w:t>z chwilą wejścia na teren gimnazjum oraz na zajęcia organizowane przez gimnazjum, wszyscy uczniowie znajdują się pod opieką pracowników pedagogicznych, a w szczególności na</w:t>
      </w:r>
      <w:r w:rsidR="00952B80" w:rsidRPr="00B318EC">
        <w:rPr>
          <w:color w:val="000000"/>
        </w:rPr>
        <w:t>uczyciela prowadzącego zajęcia,</w:t>
      </w:r>
    </w:p>
    <w:p w:rsidR="00576476" w:rsidRPr="00B318EC" w:rsidRDefault="00576476" w:rsidP="00F9741A">
      <w:pPr>
        <w:numPr>
          <w:ilvl w:val="0"/>
          <w:numId w:val="49"/>
        </w:numPr>
        <w:tabs>
          <w:tab w:val="left" w:pos="284"/>
        </w:tabs>
        <w:ind w:left="0" w:firstLine="0"/>
        <w:jc w:val="both"/>
        <w:outlineLvl w:val="1"/>
        <w:rPr>
          <w:color w:val="000000"/>
        </w:rPr>
      </w:pPr>
      <w:r w:rsidRPr="00B318EC">
        <w:rPr>
          <w:color w:val="000000"/>
        </w:rPr>
        <w:t>pracownicy, o których m</w:t>
      </w:r>
      <w:r w:rsidR="00952B80" w:rsidRPr="00B318EC">
        <w:rPr>
          <w:color w:val="000000"/>
        </w:rPr>
        <w:t>owa w pkt.1) są zobowiązani do:</w:t>
      </w:r>
    </w:p>
    <w:p w:rsidR="00576476" w:rsidRPr="00B318EC" w:rsidRDefault="00576476" w:rsidP="00F9741A">
      <w:pPr>
        <w:numPr>
          <w:ilvl w:val="0"/>
          <w:numId w:val="116"/>
        </w:numPr>
        <w:tabs>
          <w:tab w:val="left" w:pos="284"/>
        </w:tabs>
        <w:ind w:left="0" w:firstLine="0"/>
        <w:jc w:val="both"/>
        <w:outlineLvl w:val="2"/>
        <w:rPr>
          <w:color w:val="000000"/>
        </w:rPr>
      </w:pPr>
      <w:r w:rsidRPr="00B318EC">
        <w:rPr>
          <w:color w:val="000000"/>
        </w:rPr>
        <w:t xml:space="preserve">przestrzegania zasad bezpieczeństwa uczniów na każdych prowadzonych przez siebie zajęciach - nie wolno </w:t>
      </w:r>
      <w:r w:rsidR="00952B80" w:rsidRPr="00B318EC">
        <w:rPr>
          <w:color w:val="000000"/>
        </w:rPr>
        <w:t>uczniów pozostawiać bez opieki,</w:t>
      </w:r>
    </w:p>
    <w:p w:rsidR="00576476" w:rsidRPr="00B318EC" w:rsidRDefault="00576476" w:rsidP="00F9741A">
      <w:pPr>
        <w:numPr>
          <w:ilvl w:val="0"/>
          <w:numId w:val="116"/>
        </w:numPr>
        <w:tabs>
          <w:tab w:val="left" w:pos="284"/>
        </w:tabs>
        <w:ind w:left="0" w:firstLine="0"/>
        <w:jc w:val="both"/>
        <w:outlineLvl w:val="2"/>
        <w:rPr>
          <w:color w:val="000000"/>
        </w:rPr>
      </w:pPr>
      <w:r w:rsidRPr="00B318EC">
        <w:rPr>
          <w:color w:val="000000"/>
        </w:rPr>
        <w:t>pełnienia dyżurów na przerwach w wyznaczonych miejscach wg harmonogramu opracow</w:t>
      </w:r>
      <w:r w:rsidR="00952B80" w:rsidRPr="00B318EC">
        <w:rPr>
          <w:color w:val="000000"/>
        </w:rPr>
        <w:t>anego przez dyrekcję gimnazjum,</w:t>
      </w:r>
    </w:p>
    <w:p w:rsidR="00576476" w:rsidRPr="00B318EC" w:rsidRDefault="00576476" w:rsidP="00F9741A">
      <w:pPr>
        <w:numPr>
          <w:ilvl w:val="0"/>
          <w:numId w:val="116"/>
        </w:numPr>
        <w:tabs>
          <w:tab w:val="left" w:pos="284"/>
        </w:tabs>
        <w:ind w:left="0" w:firstLine="0"/>
        <w:jc w:val="both"/>
        <w:outlineLvl w:val="2"/>
        <w:rPr>
          <w:color w:val="000000"/>
        </w:rPr>
      </w:pPr>
      <w:r w:rsidRPr="00B318EC">
        <w:rPr>
          <w:color w:val="000000"/>
        </w:rPr>
        <w:t xml:space="preserve">wprowadzania uczniów do sal pracowni i przestrzegania regulaminów obowiązujących w </w:t>
      </w:r>
      <w:r w:rsidR="00952B80" w:rsidRPr="00B318EC">
        <w:rPr>
          <w:color w:val="000000"/>
        </w:rPr>
        <w:t>tych pomieszczeniach szkolnych,</w:t>
      </w:r>
    </w:p>
    <w:p w:rsidR="00576476" w:rsidRPr="00B318EC" w:rsidRDefault="00576476" w:rsidP="00F9741A">
      <w:pPr>
        <w:numPr>
          <w:ilvl w:val="0"/>
          <w:numId w:val="116"/>
        </w:numPr>
        <w:tabs>
          <w:tab w:val="left" w:pos="284"/>
        </w:tabs>
        <w:ind w:left="0" w:firstLine="0"/>
        <w:jc w:val="both"/>
        <w:outlineLvl w:val="2"/>
        <w:rPr>
          <w:color w:val="000000"/>
        </w:rPr>
      </w:pPr>
      <w:r w:rsidRPr="00B318EC">
        <w:rPr>
          <w:color w:val="000000"/>
        </w:rPr>
        <w:t>w pracowniach o zwiększonym ryzyku wypadku (fizyka, chemia, opiekun pracowni opracowuje regulamin pracowni i na początk</w:t>
      </w:r>
      <w:r w:rsidR="00952B80" w:rsidRPr="00B318EC">
        <w:rPr>
          <w:color w:val="000000"/>
        </w:rPr>
        <w:t>u roku zapoznaje z nim uczniów,</w:t>
      </w:r>
    </w:p>
    <w:p w:rsidR="00576476" w:rsidRPr="00B318EC" w:rsidRDefault="00576476" w:rsidP="00F9741A">
      <w:pPr>
        <w:numPr>
          <w:ilvl w:val="0"/>
          <w:numId w:val="116"/>
        </w:numPr>
        <w:tabs>
          <w:tab w:val="left" w:pos="284"/>
        </w:tabs>
        <w:ind w:left="0" w:firstLine="0"/>
        <w:jc w:val="both"/>
        <w:outlineLvl w:val="2"/>
        <w:rPr>
          <w:color w:val="000000"/>
        </w:rPr>
      </w:pPr>
      <w:r w:rsidRPr="00B318EC">
        <w:rPr>
          <w:color w:val="000000"/>
        </w:rPr>
        <w:t>w sali gimnastycznej i na boisku nauczyciel prowadzący zajęcia sprawdza sprawność sprzętu sport</w:t>
      </w:r>
      <w:r w:rsidR="00952B80" w:rsidRPr="00B318EC">
        <w:rPr>
          <w:color w:val="000000"/>
        </w:rPr>
        <w:t>owego przed rozpoczęciem zajęć,</w:t>
      </w:r>
    </w:p>
    <w:p w:rsidR="00576476" w:rsidRPr="00B318EC" w:rsidRDefault="00576476" w:rsidP="00F9741A">
      <w:pPr>
        <w:numPr>
          <w:ilvl w:val="0"/>
          <w:numId w:val="116"/>
        </w:numPr>
        <w:tabs>
          <w:tab w:val="left" w:pos="284"/>
        </w:tabs>
        <w:ind w:left="0" w:firstLine="0"/>
        <w:jc w:val="both"/>
        <w:outlineLvl w:val="1"/>
        <w:rPr>
          <w:color w:val="000000"/>
        </w:rPr>
      </w:pPr>
      <w:r w:rsidRPr="00B318EC">
        <w:rPr>
          <w:color w:val="000000"/>
        </w:rPr>
        <w:t>dba o dobrą organizację zajęć i zdyscyplinowanie uczniów,</w:t>
      </w:r>
    </w:p>
    <w:p w:rsidR="00576476" w:rsidRPr="00B318EC" w:rsidRDefault="00576476" w:rsidP="00F9741A">
      <w:pPr>
        <w:numPr>
          <w:ilvl w:val="0"/>
          <w:numId w:val="116"/>
        </w:numPr>
        <w:tabs>
          <w:tab w:val="left" w:pos="284"/>
        </w:tabs>
        <w:ind w:left="0" w:firstLine="0"/>
        <w:jc w:val="both"/>
        <w:outlineLvl w:val="1"/>
        <w:rPr>
          <w:color w:val="000000"/>
        </w:rPr>
      </w:pPr>
      <w:r w:rsidRPr="00B318EC">
        <w:rPr>
          <w:color w:val="000000"/>
        </w:rPr>
        <w:t>dostosowuje wymagania i formę zajęć do</w:t>
      </w:r>
      <w:r w:rsidR="00952B80" w:rsidRPr="00B318EC">
        <w:rPr>
          <w:color w:val="000000"/>
        </w:rPr>
        <w:t xml:space="preserve"> możliwości fizycznych uczniów,</w:t>
      </w:r>
    </w:p>
    <w:p w:rsidR="00576476" w:rsidRPr="00B318EC" w:rsidRDefault="00576476" w:rsidP="00F9741A">
      <w:pPr>
        <w:numPr>
          <w:ilvl w:val="0"/>
          <w:numId w:val="116"/>
        </w:numPr>
        <w:tabs>
          <w:tab w:val="left" w:pos="284"/>
        </w:tabs>
        <w:ind w:left="0" w:firstLine="0"/>
        <w:jc w:val="both"/>
        <w:outlineLvl w:val="1"/>
        <w:rPr>
          <w:color w:val="000000"/>
        </w:rPr>
      </w:pPr>
      <w:r w:rsidRPr="00B318EC">
        <w:rPr>
          <w:color w:val="000000"/>
        </w:rPr>
        <w:t xml:space="preserve">asekuruje uczniów </w:t>
      </w:r>
      <w:r w:rsidR="00952B80" w:rsidRPr="00B318EC">
        <w:rPr>
          <w:color w:val="000000"/>
        </w:rPr>
        <w:t>podczas ćwiczeń na przyrządzie.</w:t>
      </w:r>
    </w:p>
    <w:p w:rsidR="00576476" w:rsidRPr="00B318EC" w:rsidRDefault="00576476" w:rsidP="00F9741A">
      <w:pPr>
        <w:numPr>
          <w:ilvl w:val="0"/>
          <w:numId w:val="49"/>
        </w:numPr>
        <w:tabs>
          <w:tab w:val="left" w:pos="284"/>
        </w:tabs>
        <w:ind w:left="0" w:firstLine="0"/>
        <w:jc w:val="both"/>
        <w:outlineLvl w:val="1"/>
        <w:rPr>
          <w:color w:val="000000"/>
        </w:rPr>
      </w:pPr>
      <w:r w:rsidRPr="00B318EC">
        <w:rPr>
          <w:color w:val="000000"/>
        </w:rPr>
        <w:t>uczniowie dojeżdżający są pod opieką wychowawcy świetlicy /przed i po zakończeniu zajęć/.</w:t>
      </w:r>
    </w:p>
    <w:p w:rsidR="00576476" w:rsidRPr="00B318EC" w:rsidRDefault="00576476" w:rsidP="00F9741A">
      <w:pPr>
        <w:numPr>
          <w:ilvl w:val="0"/>
          <w:numId w:val="49"/>
        </w:numPr>
        <w:tabs>
          <w:tab w:val="left" w:pos="284"/>
        </w:tabs>
        <w:ind w:left="0" w:firstLine="0"/>
        <w:jc w:val="both"/>
        <w:outlineLvl w:val="1"/>
        <w:rPr>
          <w:color w:val="000000"/>
        </w:rPr>
      </w:pPr>
      <w:r w:rsidRPr="00B318EC">
        <w:rPr>
          <w:color w:val="000000"/>
        </w:rPr>
        <w:t>świetlica znajduje się pod opieką SP w Chełmsku Śl</w:t>
      </w:r>
      <w:r w:rsidR="00952B80" w:rsidRPr="00B318EC">
        <w:rPr>
          <w:color w:val="000000"/>
        </w:rPr>
        <w:t>ąskim.</w:t>
      </w:r>
    </w:p>
    <w:p w:rsidR="00576476" w:rsidRPr="00B318EC" w:rsidRDefault="00576476" w:rsidP="00F9741A">
      <w:pPr>
        <w:numPr>
          <w:ilvl w:val="0"/>
          <w:numId w:val="49"/>
        </w:numPr>
        <w:tabs>
          <w:tab w:val="left" w:pos="284"/>
        </w:tabs>
        <w:ind w:left="0" w:firstLine="0"/>
        <w:jc w:val="both"/>
        <w:outlineLvl w:val="1"/>
        <w:rPr>
          <w:color w:val="000000"/>
        </w:rPr>
      </w:pPr>
      <w:r w:rsidRPr="00B318EC">
        <w:rPr>
          <w:color w:val="000000"/>
        </w:rPr>
        <w:t>uczniowie korzystają ze stołówki SP w Chełmsku Śląskim.</w:t>
      </w:r>
    </w:p>
    <w:p w:rsidR="00576476" w:rsidRPr="00B318EC" w:rsidRDefault="00576476" w:rsidP="00F9741A">
      <w:pPr>
        <w:numPr>
          <w:ilvl w:val="0"/>
          <w:numId w:val="4"/>
        </w:numPr>
        <w:tabs>
          <w:tab w:val="left" w:pos="284"/>
        </w:tabs>
        <w:jc w:val="both"/>
        <w:outlineLvl w:val="0"/>
        <w:rPr>
          <w:color w:val="000000"/>
        </w:rPr>
      </w:pPr>
      <w:r w:rsidRPr="00B318EC">
        <w:rPr>
          <w:color w:val="000000"/>
        </w:rPr>
        <w:t xml:space="preserve">Zasady sprawowania opieki podczas zajęć poza terenem gimnazjum, w trakcie wycieczek organizowanych przez nauczycieli gimnazjum: </w:t>
      </w:r>
    </w:p>
    <w:p w:rsidR="00576476" w:rsidRPr="00B318EC" w:rsidRDefault="00576476" w:rsidP="00F9741A">
      <w:pPr>
        <w:numPr>
          <w:ilvl w:val="0"/>
          <w:numId w:val="50"/>
        </w:numPr>
        <w:tabs>
          <w:tab w:val="left" w:pos="284"/>
        </w:tabs>
        <w:ind w:left="0" w:firstLine="0"/>
        <w:jc w:val="both"/>
        <w:outlineLvl w:val="1"/>
        <w:rPr>
          <w:color w:val="000000"/>
        </w:rPr>
      </w:pPr>
      <w:r w:rsidRPr="00B318EC">
        <w:rPr>
          <w:color w:val="000000"/>
        </w:rPr>
        <w:t>każdy nauczyciel organizujący jednostkę lekcyjną w terenie zgłasza wyjście dyrektorowi gimnazjum i wpisuje się do "Księgi wyjść" podając ilość uczestnikó</w:t>
      </w:r>
      <w:r w:rsidR="00952B80" w:rsidRPr="00B318EC">
        <w:rPr>
          <w:color w:val="000000"/>
        </w:rPr>
        <w:t>w wycieczki i czas jej trwania,</w:t>
      </w:r>
    </w:p>
    <w:p w:rsidR="00576476" w:rsidRPr="00B318EC" w:rsidRDefault="00576476" w:rsidP="00F9741A">
      <w:pPr>
        <w:numPr>
          <w:ilvl w:val="0"/>
          <w:numId w:val="50"/>
        </w:numPr>
        <w:tabs>
          <w:tab w:val="left" w:pos="284"/>
        </w:tabs>
        <w:ind w:left="0" w:firstLine="0"/>
        <w:jc w:val="both"/>
        <w:outlineLvl w:val="1"/>
        <w:rPr>
          <w:color w:val="000000"/>
        </w:rPr>
      </w:pPr>
      <w:r w:rsidRPr="00B318EC">
        <w:rPr>
          <w:color w:val="000000"/>
        </w:rPr>
        <w:t>jeden nauczyciel sprawuje opiekę nad 30 uczniami, jeżeli grupa nie korzysta z</w:t>
      </w:r>
      <w:r w:rsidR="00952B80" w:rsidRPr="00B318EC">
        <w:rPr>
          <w:color w:val="000000"/>
        </w:rPr>
        <w:t> publicznych środków lokomocji,</w:t>
      </w:r>
    </w:p>
    <w:p w:rsidR="00576476" w:rsidRPr="00B318EC" w:rsidRDefault="00576476" w:rsidP="00F9741A">
      <w:pPr>
        <w:numPr>
          <w:ilvl w:val="0"/>
          <w:numId w:val="50"/>
        </w:numPr>
        <w:tabs>
          <w:tab w:val="left" w:pos="284"/>
        </w:tabs>
        <w:ind w:left="0" w:firstLine="0"/>
        <w:jc w:val="both"/>
        <w:outlineLvl w:val="1"/>
        <w:rPr>
          <w:color w:val="000000"/>
        </w:rPr>
      </w:pPr>
      <w:r w:rsidRPr="00B318EC">
        <w:rPr>
          <w:color w:val="000000"/>
        </w:rPr>
        <w:t>jeden nauczyciel sprawuje opiekę nad 10 uczniami, jeśli jest to impreza turystyki kwalifikowanej, nad 15 uczniami przy wyjściu (wyjeździe) poza miejscowość, która jest siedzibą szkoły lub jeśli przepisy sz</w:t>
      </w:r>
      <w:r w:rsidR="00952B80" w:rsidRPr="00B318EC">
        <w:rPr>
          <w:color w:val="000000"/>
        </w:rPr>
        <w:t>czegółowe nie stanowią inaczej,</w:t>
      </w:r>
    </w:p>
    <w:p w:rsidR="00576476" w:rsidRPr="00B318EC" w:rsidRDefault="00576476" w:rsidP="00F9741A">
      <w:pPr>
        <w:numPr>
          <w:ilvl w:val="0"/>
          <w:numId w:val="50"/>
        </w:numPr>
        <w:tabs>
          <w:tab w:val="left" w:pos="284"/>
        </w:tabs>
        <w:ind w:left="0" w:firstLine="0"/>
        <w:jc w:val="both"/>
        <w:outlineLvl w:val="1"/>
        <w:rPr>
          <w:color w:val="000000"/>
        </w:rPr>
      </w:pPr>
      <w:r w:rsidRPr="00B318EC">
        <w:rPr>
          <w:color w:val="000000"/>
        </w:rPr>
        <w:lastRenderedPageBreak/>
        <w:t xml:space="preserve">na udział w wycieczce organizowanej poza granicami gminy nauczyciel musi uzyskać zgodę rodziców uczniów, </w:t>
      </w:r>
    </w:p>
    <w:p w:rsidR="00576476" w:rsidRPr="00B318EC" w:rsidRDefault="00576476" w:rsidP="00F9741A">
      <w:pPr>
        <w:numPr>
          <w:ilvl w:val="0"/>
          <w:numId w:val="50"/>
        </w:numPr>
        <w:tabs>
          <w:tab w:val="left" w:pos="284"/>
        </w:tabs>
        <w:ind w:left="0" w:firstLine="0"/>
        <w:jc w:val="both"/>
        <w:outlineLvl w:val="1"/>
        <w:rPr>
          <w:color w:val="000000"/>
        </w:rPr>
      </w:pPr>
      <w:r w:rsidRPr="00B318EC">
        <w:rPr>
          <w:color w:val="000000"/>
        </w:rPr>
        <w:t>wszystkie wycieczki zamiejscowe wymagają</w:t>
      </w:r>
      <w:r w:rsidR="00952B80" w:rsidRPr="00B318EC">
        <w:rPr>
          <w:color w:val="000000"/>
        </w:rPr>
        <w:t xml:space="preserve"> wypełnienia "Karty wycieczki",</w:t>
      </w:r>
    </w:p>
    <w:p w:rsidR="00576476" w:rsidRPr="00B318EC" w:rsidRDefault="00576476" w:rsidP="00F9741A">
      <w:pPr>
        <w:numPr>
          <w:ilvl w:val="0"/>
          <w:numId w:val="50"/>
        </w:numPr>
        <w:tabs>
          <w:tab w:val="left" w:pos="284"/>
        </w:tabs>
        <w:ind w:left="0" w:firstLine="0"/>
        <w:jc w:val="both"/>
        <w:outlineLvl w:val="1"/>
        <w:rPr>
          <w:color w:val="000000"/>
        </w:rPr>
      </w:pPr>
      <w:r w:rsidRPr="00B318EC">
        <w:rPr>
          <w:color w:val="000000"/>
        </w:rPr>
        <w:t>nie wolno organizować wycieczek podczas niekorzys</w:t>
      </w:r>
      <w:r w:rsidR="00952B80" w:rsidRPr="00B318EC">
        <w:rPr>
          <w:color w:val="000000"/>
        </w:rPr>
        <w:t>tnych warunków atmosferycznych,</w:t>
      </w:r>
    </w:p>
    <w:p w:rsidR="00576476" w:rsidRPr="00B318EC" w:rsidRDefault="00576476" w:rsidP="00F9741A">
      <w:pPr>
        <w:numPr>
          <w:ilvl w:val="0"/>
          <w:numId w:val="50"/>
        </w:numPr>
        <w:tabs>
          <w:tab w:val="left" w:pos="284"/>
        </w:tabs>
        <w:ind w:left="0" w:firstLine="0"/>
        <w:jc w:val="both"/>
        <w:outlineLvl w:val="1"/>
        <w:rPr>
          <w:color w:val="000000"/>
        </w:rPr>
      </w:pPr>
      <w:r w:rsidRPr="00B318EC">
        <w:rPr>
          <w:color w:val="000000"/>
        </w:rPr>
        <w:t>kierownikiem wycieczki krajoznawczo-turystycznej powinien być nauczyciel posiadający zaświadczenie o ukończeniu kursu kierowników wycieczek szkolnych lub, w uzgodnieniu z dyrektorem, osoba pełnoletnia będąca instruktorem  harcerskim albo posiadająca uprawnienia przewodnika turystycznego, przewodnika lub instruktora turystyki kwalifikowanej, organizatora turysty</w:t>
      </w:r>
      <w:r w:rsidR="00952B80" w:rsidRPr="00B318EC">
        <w:rPr>
          <w:color w:val="000000"/>
        </w:rPr>
        <w:t>ki, instruktora krajoznawstwa.</w:t>
      </w:r>
    </w:p>
    <w:p w:rsidR="00576476" w:rsidRPr="00B318EC" w:rsidRDefault="00576476" w:rsidP="00F9741A">
      <w:pPr>
        <w:numPr>
          <w:ilvl w:val="0"/>
          <w:numId w:val="4"/>
        </w:numPr>
        <w:tabs>
          <w:tab w:val="left" w:pos="284"/>
        </w:tabs>
        <w:jc w:val="both"/>
        <w:outlineLvl w:val="0"/>
        <w:rPr>
          <w:color w:val="000000"/>
        </w:rPr>
      </w:pPr>
      <w:r w:rsidRPr="00B318EC">
        <w:rPr>
          <w:color w:val="000000"/>
        </w:rPr>
        <w:t>Zasady pełnienia dyżurów nauczycielskich na terenie gimnazjum:</w:t>
      </w:r>
    </w:p>
    <w:p w:rsidR="00576476" w:rsidRPr="00B318EC" w:rsidRDefault="00576476" w:rsidP="00F9741A">
      <w:pPr>
        <w:numPr>
          <w:ilvl w:val="0"/>
          <w:numId w:val="51"/>
        </w:numPr>
        <w:tabs>
          <w:tab w:val="clear" w:pos="1440"/>
          <w:tab w:val="left" w:pos="284"/>
          <w:tab w:val="left" w:pos="1080"/>
        </w:tabs>
        <w:ind w:left="0" w:firstLine="0"/>
        <w:jc w:val="both"/>
        <w:outlineLvl w:val="0"/>
        <w:rPr>
          <w:color w:val="000000"/>
        </w:rPr>
      </w:pPr>
      <w:r w:rsidRPr="00B318EC">
        <w:rPr>
          <w:color w:val="000000"/>
        </w:rPr>
        <w:t xml:space="preserve">nauczyciele pełnią dyżury wg wywieszonego grafiku, </w:t>
      </w:r>
    </w:p>
    <w:p w:rsidR="00576476" w:rsidRPr="00B318EC" w:rsidRDefault="00576476" w:rsidP="00F9741A">
      <w:pPr>
        <w:pStyle w:val="Tekstpodstawowywcity"/>
        <w:numPr>
          <w:ilvl w:val="0"/>
          <w:numId w:val="51"/>
        </w:numPr>
        <w:tabs>
          <w:tab w:val="clear" w:pos="1440"/>
          <w:tab w:val="left" w:pos="284"/>
          <w:tab w:val="left" w:pos="1080"/>
        </w:tabs>
        <w:ind w:left="0" w:firstLine="0"/>
        <w:jc w:val="both"/>
        <w:rPr>
          <w:color w:val="000000"/>
          <w:sz w:val="24"/>
        </w:rPr>
      </w:pPr>
      <w:r w:rsidRPr="00B318EC">
        <w:rPr>
          <w:color w:val="000000"/>
          <w:sz w:val="24"/>
        </w:rPr>
        <w:t>dyżury pełnione są od godz. 7:50 do zakończenia zajęć w gimnazjum i po</w:t>
      </w:r>
      <w:r w:rsidR="00952B80" w:rsidRPr="00B318EC">
        <w:rPr>
          <w:color w:val="000000"/>
          <w:sz w:val="24"/>
        </w:rPr>
        <w:t>dczas przerw między-lekcyjnych,</w:t>
      </w:r>
    </w:p>
    <w:p w:rsidR="00576476" w:rsidRPr="00B318EC" w:rsidRDefault="00576476" w:rsidP="00F9741A">
      <w:pPr>
        <w:numPr>
          <w:ilvl w:val="0"/>
          <w:numId w:val="51"/>
        </w:numPr>
        <w:tabs>
          <w:tab w:val="clear" w:pos="1440"/>
          <w:tab w:val="left" w:pos="284"/>
          <w:tab w:val="left" w:pos="1080"/>
        </w:tabs>
        <w:ind w:left="0" w:firstLine="0"/>
        <w:jc w:val="both"/>
        <w:outlineLvl w:val="0"/>
        <w:rPr>
          <w:color w:val="000000"/>
        </w:rPr>
      </w:pPr>
      <w:r w:rsidRPr="00B318EC">
        <w:rPr>
          <w:color w:val="000000"/>
        </w:rPr>
        <w:t>dyżur musi być pełniony aktywnie, nauczyciele dyżurni mają obowiązek zapobiegać niebezpiecznym zabawom i zachowaniom na korytar</w:t>
      </w:r>
      <w:r w:rsidR="00952B80" w:rsidRPr="00B318EC">
        <w:rPr>
          <w:color w:val="000000"/>
        </w:rPr>
        <w:t>zach, w sanitariatach i szatni,</w:t>
      </w:r>
    </w:p>
    <w:p w:rsidR="00576476" w:rsidRPr="00B318EC" w:rsidRDefault="00576476" w:rsidP="00F9741A">
      <w:pPr>
        <w:numPr>
          <w:ilvl w:val="0"/>
          <w:numId w:val="51"/>
        </w:numPr>
        <w:tabs>
          <w:tab w:val="clear" w:pos="1440"/>
          <w:tab w:val="left" w:pos="284"/>
          <w:tab w:val="left" w:pos="1080"/>
        </w:tabs>
        <w:ind w:left="0" w:firstLine="0"/>
        <w:jc w:val="both"/>
        <w:outlineLvl w:val="0"/>
        <w:rPr>
          <w:color w:val="000000"/>
        </w:rPr>
      </w:pPr>
      <w:r w:rsidRPr="00B318EC">
        <w:rPr>
          <w:color w:val="000000"/>
        </w:rPr>
        <w:t>w razie nieobecności nauczyciela dyżurnego w wyznaczonym dniu, dyrektor wyznacza w zastępstwie innego n</w:t>
      </w:r>
      <w:r w:rsidR="00952B80" w:rsidRPr="00B318EC">
        <w:rPr>
          <w:color w:val="000000"/>
        </w:rPr>
        <w:t>auczyciela do pełnienia dyżuru,</w:t>
      </w:r>
    </w:p>
    <w:p w:rsidR="00576476" w:rsidRPr="00B318EC" w:rsidRDefault="00576476" w:rsidP="00F9741A">
      <w:pPr>
        <w:pStyle w:val="Tekstpodstawowywcity2"/>
        <w:numPr>
          <w:ilvl w:val="0"/>
          <w:numId w:val="51"/>
        </w:numPr>
        <w:tabs>
          <w:tab w:val="clear" w:pos="1440"/>
          <w:tab w:val="left" w:pos="284"/>
          <w:tab w:val="left" w:pos="1080"/>
        </w:tabs>
        <w:ind w:left="0" w:firstLine="0"/>
        <w:jc w:val="both"/>
        <w:rPr>
          <w:color w:val="000000"/>
          <w:sz w:val="24"/>
        </w:rPr>
      </w:pPr>
      <w:r w:rsidRPr="00B318EC">
        <w:rPr>
          <w:color w:val="000000"/>
          <w:sz w:val="24"/>
        </w:rPr>
        <w:t>w razie zaistnienia wypadku, jaki zdarzył się na terenie szkoły lub podczas zajęć organizowanych przez szkołę poza jej terenem, pracownicy lub uczniowie, którzy byli jego świadkami natychmiast zawiadamiają o nim dyrektora gimnazjum, pracownika służby bezpieczeństwa i higieny pracy ora</w:t>
      </w:r>
      <w:r w:rsidR="00952B80" w:rsidRPr="00B318EC">
        <w:rPr>
          <w:color w:val="000000"/>
          <w:sz w:val="24"/>
        </w:rPr>
        <w:t>z społecznego inspektora pracy,</w:t>
      </w:r>
    </w:p>
    <w:p w:rsidR="00576476" w:rsidRPr="00B318EC" w:rsidRDefault="00576476" w:rsidP="00F9741A">
      <w:pPr>
        <w:numPr>
          <w:ilvl w:val="0"/>
          <w:numId w:val="51"/>
        </w:numPr>
        <w:tabs>
          <w:tab w:val="clear" w:pos="1440"/>
          <w:tab w:val="left" w:pos="284"/>
          <w:tab w:val="left" w:pos="1080"/>
        </w:tabs>
        <w:ind w:left="0" w:firstLine="0"/>
        <w:jc w:val="both"/>
        <w:outlineLvl w:val="0"/>
        <w:rPr>
          <w:color w:val="000000"/>
        </w:rPr>
      </w:pPr>
      <w:r w:rsidRPr="00B318EC">
        <w:rPr>
          <w:color w:val="000000"/>
        </w:rPr>
        <w:t>dyrektor zapewnia natychmiastową pomoc lekarską i opiekę uczniowi, który uległ wypadkowi oraz zaświadczenie o wypadku rodziców poszkodowanego ucznia, organ prowadzący szkołę, kuratora oświaty, radę rodziców, prokuratora (wypadek śmiertelny, ciężki i zbiorowy), inspektora sanitarnego (w razie podejrzenia zatrucia pokarmowego), zgodnie z rozporządzen</w:t>
      </w:r>
      <w:r w:rsidR="00952B80" w:rsidRPr="00B318EC">
        <w:rPr>
          <w:color w:val="000000"/>
        </w:rPr>
        <w:t>iem MEN z dnia 17 sierpnia 1992 </w:t>
      </w:r>
      <w:r w:rsidRPr="00B318EC">
        <w:rPr>
          <w:color w:val="000000"/>
        </w:rPr>
        <w:t>r. w sprawie ogólnych przepisów bezpie</w:t>
      </w:r>
      <w:r w:rsidR="00952B80" w:rsidRPr="00B318EC">
        <w:rPr>
          <w:color w:val="000000"/>
        </w:rPr>
        <w:t>czeństwa i higieny w szkołach i </w:t>
      </w:r>
      <w:r w:rsidRPr="00B318EC">
        <w:rPr>
          <w:color w:val="000000"/>
        </w:rPr>
        <w:t>placówkach publicznych (Dz. U</w:t>
      </w:r>
      <w:r w:rsidR="00B2672B" w:rsidRPr="00B318EC">
        <w:rPr>
          <w:color w:val="000000"/>
        </w:rPr>
        <w:t>. Nr 65, poz. 331 ze zmianami).</w:t>
      </w:r>
    </w:p>
    <w:p w:rsidR="00F9741A" w:rsidRPr="00B318EC" w:rsidRDefault="00F9741A" w:rsidP="00F9741A">
      <w:pPr>
        <w:tabs>
          <w:tab w:val="left" w:pos="284"/>
        </w:tabs>
        <w:jc w:val="center"/>
        <w:rPr>
          <w:b/>
          <w:color w:val="000000"/>
        </w:rPr>
      </w:pPr>
    </w:p>
    <w:p w:rsidR="00576476" w:rsidRPr="00B318EC" w:rsidRDefault="00576476" w:rsidP="00F9741A">
      <w:pPr>
        <w:tabs>
          <w:tab w:val="left" w:pos="284"/>
        </w:tabs>
        <w:jc w:val="center"/>
        <w:rPr>
          <w:b/>
          <w:color w:val="000000"/>
        </w:rPr>
      </w:pPr>
      <w:r w:rsidRPr="00B318EC">
        <w:rPr>
          <w:b/>
          <w:color w:val="000000"/>
        </w:rPr>
        <w:t>§7.</w:t>
      </w:r>
    </w:p>
    <w:p w:rsidR="00B2672B" w:rsidRPr="00B318EC" w:rsidRDefault="00B2672B" w:rsidP="00F9741A">
      <w:pPr>
        <w:tabs>
          <w:tab w:val="left" w:pos="284"/>
        </w:tabs>
        <w:rPr>
          <w:color w:val="000000"/>
        </w:rPr>
      </w:pPr>
    </w:p>
    <w:p w:rsidR="00576476" w:rsidRPr="00B318EC" w:rsidRDefault="00576476" w:rsidP="00F9741A">
      <w:pPr>
        <w:numPr>
          <w:ilvl w:val="0"/>
          <w:numId w:val="54"/>
        </w:numPr>
        <w:tabs>
          <w:tab w:val="left" w:pos="284"/>
          <w:tab w:val="left" w:pos="1080"/>
        </w:tabs>
        <w:ind w:left="0" w:firstLine="0"/>
        <w:jc w:val="both"/>
        <w:outlineLvl w:val="0"/>
        <w:rPr>
          <w:color w:val="000000"/>
        </w:rPr>
      </w:pPr>
      <w:r w:rsidRPr="00B318EC">
        <w:rPr>
          <w:color w:val="000000"/>
        </w:rPr>
        <w:t>Szkoła organizuje opiekę nad uczniami niepełnosprawnymi realizującymi obowiąz</w:t>
      </w:r>
      <w:r w:rsidR="00B2672B" w:rsidRPr="00B318EC">
        <w:rPr>
          <w:color w:val="000000"/>
        </w:rPr>
        <w:t>ek szkolny w gimnazjum poprzez:</w:t>
      </w:r>
    </w:p>
    <w:p w:rsidR="00576476" w:rsidRPr="00B318EC" w:rsidRDefault="00576476" w:rsidP="00F9741A">
      <w:pPr>
        <w:numPr>
          <w:ilvl w:val="0"/>
          <w:numId w:val="53"/>
        </w:numPr>
        <w:tabs>
          <w:tab w:val="clear" w:pos="1428"/>
          <w:tab w:val="left" w:pos="284"/>
          <w:tab w:val="num" w:pos="1080"/>
        </w:tabs>
        <w:ind w:left="0" w:firstLine="0"/>
        <w:jc w:val="both"/>
        <w:outlineLvl w:val="1"/>
        <w:rPr>
          <w:color w:val="000000"/>
        </w:rPr>
      </w:pPr>
      <w:r w:rsidRPr="00B318EC">
        <w:rPr>
          <w:color w:val="000000"/>
        </w:rPr>
        <w:t>tworzenie warunków do integracji uczniów niepełnospr</w:t>
      </w:r>
      <w:r w:rsidR="00B2672B" w:rsidRPr="00B318EC">
        <w:rPr>
          <w:color w:val="000000"/>
        </w:rPr>
        <w:t>awnych w społeczności szkolnej,</w:t>
      </w:r>
    </w:p>
    <w:p w:rsidR="00576476" w:rsidRPr="00B318EC" w:rsidRDefault="00576476" w:rsidP="00F9741A">
      <w:pPr>
        <w:numPr>
          <w:ilvl w:val="0"/>
          <w:numId w:val="53"/>
        </w:numPr>
        <w:tabs>
          <w:tab w:val="clear" w:pos="1428"/>
          <w:tab w:val="left" w:pos="284"/>
          <w:tab w:val="num" w:pos="1080"/>
        </w:tabs>
        <w:ind w:left="0" w:firstLine="0"/>
        <w:jc w:val="both"/>
        <w:outlineLvl w:val="1"/>
        <w:rPr>
          <w:color w:val="000000"/>
        </w:rPr>
      </w:pPr>
      <w:r w:rsidRPr="00B318EC">
        <w:rPr>
          <w:color w:val="000000"/>
        </w:rPr>
        <w:t xml:space="preserve">tworzenie właściwych warunków nauki tym uczniom w zależności od ich stanu zdrowia poprzez zapewnienie szczególnej opieki psychologicznej </w:t>
      </w:r>
      <w:r w:rsidR="00B2672B" w:rsidRPr="00B318EC">
        <w:rPr>
          <w:color w:val="000000"/>
        </w:rPr>
        <w:t>i pedagogicznej,</w:t>
      </w:r>
    </w:p>
    <w:p w:rsidR="00576476" w:rsidRPr="00B318EC" w:rsidRDefault="00576476" w:rsidP="00F9741A">
      <w:pPr>
        <w:numPr>
          <w:ilvl w:val="0"/>
          <w:numId w:val="53"/>
        </w:numPr>
        <w:tabs>
          <w:tab w:val="clear" w:pos="1428"/>
          <w:tab w:val="left" w:pos="284"/>
          <w:tab w:val="num" w:pos="1080"/>
        </w:tabs>
        <w:ind w:left="0" w:firstLine="0"/>
        <w:jc w:val="both"/>
        <w:outlineLvl w:val="1"/>
        <w:rPr>
          <w:color w:val="000000"/>
        </w:rPr>
      </w:pPr>
      <w:r w:rsidRPr="00B318EC">
        <w:rPr>
          <w:color w:val="000000"/>
        </w:rPr>
        <w:t>w miarę posiadanych środków finansowych tworzy warunki do rehabilit</w:t>
      </w:r>
      <w:r w:rsidR="00B2672B" w:rsidRPr="00B318EC">
        <w:rPr>
          <w:color w:val="000000"/>
        </w:rPr>
        <w:t>acji uczniów niepełnosprawnych.</w:t>
      </w:r>
    </w:p>
    <w:p w:rsidR="00576476" w:rsidRPr="00B318EC" w:rsidRDefault="00576476" w:rsidP="00F9741A">
      <w:pPr>
        <w:numPr>
          <w:ilvl w:val="0"/>
          <w:numId w:val="54"/>
        </w:numPr>
        <w:tabs>
          <w:tab w:val="left" w:pos="284"/>
        </w:tabs>
        <w:ind w:left="0" w:firstLine="0"/>
        <w:jc w:val="both"/>
        <w:outlineLvl w:val="1"/>
        <w:rPr>
          <w:color w:val="000000"/>
        </w:rPr>
      </w:pPr>
      <w:r w:rsidRPr="00B318EC">
        <w:rPr>
          <w:color w:val="000000"/>
        </w:rPr>
        <w:t>Szkoła zapewnia opiekę nad uczn</w:t>
      </w:r>
      <w:r w:rsidR="00B2672B" w:rsidRPr="00B318EC">
        <w:rPr>
          <w:color w:val="000000"/>
        </w:rPr>
        <w:t>iami niepełnosprawnymi poprzez:</w:t>
      </w:r>
    </w:p>
    <w:p w:rsidR="00576476" w:rsidRPr="00B318EC" w:rsidRDefault="00576476" w:rsidP="00F9741A">
      <w:pPr>
        <w:numPr>
          <w:ilvl w:val="0"/>
          <w:numId w:val="52"/>
        </w:numPr>
        <w:tabs>
          <w:tab w:val="clear" w:pos="1440"/>
          <w:tab w:val="left" w:pos="284"/>
          <w:tab w:val="num" w:pos="1080"/>
        </w:tabs>
        <w:ind w:left="0" w:firstLine="0"/>
        <w:jc w:val="both"/>
        <w:outlineLvl w:val="1"/>
        <w:rPr>
          <w:color w:val="000000"/>
        </w:rPr>
      </w:pPr>
      <w:r w:rsidRPr="00B318EC">
        <w:rPr>
          <w:color w:val="000000"/>
        </w:rPr>
        <w:t>organizowanie indywidualnego nauczania, zajęć wyrównawczych lub innych form pomocy - na podstawie orzeczeń Poradni Psychologiczno-Pedag</w:t>
      </w:r>
      <w:r w:rsidR="00B2672B" w:rsidRPr="00B318EC">
        <w:rPr>
          <w:color w:val="000000"/>
        </w:rPr>
        <w:t>ogicznych lub badań lekarskich,</w:t>
      </w:r>
    </w:p>
    <w:p w:rsidR="00576476" w:rsidRPr="00B318EC" w:rsidRDefault="00576476" w:rsidP="00F9741A">
      <w:pPr>
        <w:numPr>
          <w:ilvl w:val="0"/>
          <w:numId w:val="52"/>
        </w:numPr>
        <w:tabs>
          <w:tab w:val="clear" w:pos="1440"/>
          <w:tab w:val="left" w:pos="284"/>
          <w:tab w:val="num" w:pos="1080"/>
        </w:tabs>
        <w:ind w:left="0" w:firstLine="0"/>
        <w:jc w:val="both"/>
        <w:outlineLvl w:val="1"/>
        <w:rPr>
          <w:color w:val="000000"/>
        </w:rPr>
      </w:pPr>
      <w:r w:rsidRPr="00B318EC">
        <w:rPr>
          <w:color w:val="000000"/>
        </w:rPr>
        <w:t>ścisłą współpracę ze specjalistycznymi przychodniami celem stworzenia, w miarę możliwości finansowych, optymalnych warunków nauki ucznia z zaburzeniami bądź uszkodzeniami narz</w:t>
      </w:r>
      <w:r w:rsidR="00B2672B" w:rsidRPr="00B318EC">
        <w:rPr>
          <w:color w:val="000000"/>
        </w:rPr>
        <w:t>ądów: ruchu, słuchu lub wzroku,</w:t>
      </w:r>
    </w:p>
    <w:p w:rsidR="00576476" w:rsidRPr="00B318EC" w:rsidRDefault="00576476" w:rsidP="00F9741A">
      <w:pPr>
        <w:numPr>
          <w:ilvl w:val="0"/>
          <w:numId w:val="52"/>
        </w:numPr>
        <w:tabs>
          <w:tab w:val="clear" w:pos="1440"/>
          <w:tab w:val="left" w:pos="284"/>
          <w:tab w:val="num" w:pos="1080"/>
        </w:tabs>
        <w:ind w:left="0" w:firstLine="0"/>
        <w:jc w:val="both"/>
        <w:outlineLvl w:val="1"/>
        <w:rPr>
          <w:color w:val="000000"/>
        </w:rPr>
      </w:pPr>
      <w:r w:rsidRPr="00B318EC">
        <w:rPr>
          <w:color w:val="000000"/>
        </w:rPr>
        <w:t>ścisłą współpracę nauczycieli z rodzicami w celu stworzenia właściwych warunków do nauki w domu,</w:t>
      </w:r>
    </w:p>
    <w:p w:rsidR="00576476" w:rsidRPr="00B318EC" w:rsidRDefault="00576476" w:rsidP="00F9741A">
      <w:pPr>
        <w:numPr>
          <w:ilvl w:val="0"/>
          <w:numId w:val="52"/>
        </w:numPr>
        <w:tabs>
          <w:tab w:val="clear" w:pos="1440"/>
          <w:tab w:val="left" w:pos="284"/>
          <w:tab w:val="num" w:pos="1080"/>
        </w:tabs>
        <w:ind w:left="0" w:firstLine="0"/>
        <w:jc w:val="both"/>
        <w:outlineLvl w:val="1"/>
        <w:rPr>
          <w:color w:val="000000"/>
        </w:rPr>
      </w:pPr>
      <w:r w:rsidRPr="00B318EC">
        <w:rPr>
          <w:color w:val="000000"/>
        </w:rPr>
        <w:t>analizowanie postępów ucznia w nauce w celu określenia i wyeliminowania przeszkód utrudniających osiąganie dobrych wyników,</w:t>
      </w:r>
    </w:p>
    <w:p w:rsidR="00B2672B" w:rsidRPr="00B318EC" w:rsidRDefault="00576476" w:rsidP="00F9741A">
      <w:pPr>
        <w:numPr>
          <w:ilvl w:val="0"/>
          <w:numId w:val="52"/>
        </w:numPr>
        <w:tabs>
          <w:tab w:val="clear" w:pos="1440"/>
          <w:tab w:val="left" w:pos="284"/>
          <w:tab w:val="num" w:pos="1080"/>
        </w:tabs>
        <w:ind w:left="0" w:firstLine="0"/>
        <w:jc w:val="both"/>
        <w:outlineLvl w:val="1"/>
        <w:rPr>
          <w:color w:val="000000"/>
        </w:rPr>
      </w:pPr>
      <w:r w:rsidRPr="00B318EC">
        <w:rPr>
          <w:color w:val="000000"/>
        </w:rPr>
        <w:t>obniżenie progu wymagań programowych z ni</w:t>
      </w:r>
      <w:r w:rsidR="00B2672B" w:rsidRPr="00B318EC">
        <w:rPr>
          <w:color w:val="000000"/>
        </w:rPr>
        <w:t>ektórych przedmiotów, zgodnie z </w:t>
      </w:r>
      <w:r w:rsidRPr="00B318EC">
        <w:rPr>
          <w:color w:val="000000"/>
        </w:rPr>
        <w:t>regulaminem klasyfikacji, oceniania i promowania.</w:t>
      </w:r>
    </w:p>
    <w:p w:rsidR="00576476" w:rsidRPr="00B318EC" w:rsidRDefault="00576476" w:rsidP="00F9741A">
      <w:pPr>
        <w:tabs>
          <w:tab w:val="left" w:pos="284"/>
        </w:tabs>
        <w:autoSpaceDE w:val="0"/>
        <w:autoSpaceDN w:val="0"/>
        <w:adjustRightInd w:val="0"/>
        <w:jc w:val="center"/>
        <w:rPr>
          <w:b/>
          <w:color w:val="000000"/>
        </w:rPr>
      </w:pPr>
      <w:r w:rsidRPr="00B318EC">
        <w:rPr>
          <w:b/>
          <w:color w:val="000000"/>
        </w:rPr>
        <w:lastRenderedPageBreak/>
        <w:t>§8.</w:t>
      </w:r>
    </w:p>
    <w:p w:rsidR="00B2672B" w:rsidRPr="00B318EC" w:rsidRDefault="00B2672B" w:rsidP="00F9741A">
      <w:pPr>
        <w:tabs>
          <w:tab w:val="left" w:pos="284"/>
        </w:tabs>
        <w:autoSpaceDE w:val="0"/>
        <w:autoSpaceDN w:val="0"/>
        <w:adjustRightInd w:val="0"/>
        <w:rPr>
          <w:color w:val="000000"/>
        </w:rPr>
      </w:pPr>
    </w:p>
    <w:p w:rsidR="00576476" w:rsidRPr="00B318EC" w:rsidRDefault="00576476" w:rsidP="00F9741A">
      <w:pPr>
        <w:numPr>
          <w:ilvl w:val="0"/>
          <w:numId w:val="108"/>
        </w:numPr>
        <w:tabs>
          <w:tab w:val="left" w:pos="284"/>
        </w:tabs>
        <w:autoSpaceDE w:val="0"/>
        <w:autoSpaceDN w:val="0"/>
        <w:adjustRightInd w:val="0"/>
        <w:ind w:left="0" w:firstLine="0"/>
        <w:rPr>
          <w:rFonts w:ascii="TimesNewRomanPSMT" w:hAnsi="TimesNewRomanPSMT"/>
          <w:color w:val="000000"/>
          <w:szCs w:val="20"/>
        </w:rPr>
      </w:pPr>
      <w:r w:rsidRPr="00B318EC">
        <w:rPr>
          <w:rFonts w:ascii="TimesNewRomanPSMT" w:hAnsi="TimesNewRomanPSMT"/>
          <w:color w:val="000000"/>
          <w:szCs w:val="20"/>
        </w:rPr>
        <w:t>Pomoc psychologiczno-pedagogiczna udziel</w:t>
      </w:r>
      <w:r w:rsidR="00542C41" w:rsidRPr="00B318EC">
        <w:rPr>
          <w:rFonts w:ascii="TimesNewRomanPSMT" w:hAnsi="TimesNewRomanPSMT"/>
          <w:color w:val="000000"/>
          <w:szCs w:val="20"/>
        </w:rPr>
        <w:t xml:space="preserve">ana uczniowi w szkole polega </w:t>
      </w:r>
      <w:r w:rsidR="00B2672B" w:rsidRPr="00B318EC">
        <w:rPr>
          <w:rFonts w:ascii="TimesNewRomanPSMT" w:hAnsi="TimesNewRomanPSMT"/>
          <w:color w:val="000000"/>
          <w:szCs w:val="20"/>
        </w:rPr>
        <w:t>na </w:t>
      </w:r>
      <w:r w:rsidRPr="00B318EC">
        <w:rPr>
          <w:rFonts w:ascii="TimesNewRomanPSMT" w:hAnsi="TimesNewRomanPSMT"/>
          <w:color w:val="000000"/>
          <w:szCs w:val="20"/>
        </w:rPr>
        <w:t>rozpoznawaniu i zaspokajaniu indywidualn</w:t>
      </w:r>
      <w:r w:rsidR="00B2672B" w:rsidRPr="00B318EC">
        <w:rPr>
          <w:rFonts w:ascii="TimesNewRomanPSMT" w:hAnsi="TimesNewRomanPSMT"/>
          <w:color w:val="000000"/>
          <w:szCs w:val="20"/>
        </w:rPr>
        <w:t>ych potrzeb rozwojowych i </w:t>
      </w:r>
      <w:r w:rsidRPr="00B318EC">
        <w:rPr>
          <w:rFonts w:ascii="TimesNewRomanPSMT" w:hAnsi="TimesNewRomanPSMT"/>
          <w:color w:val="000000"/>
          <w:szCs w:val="20"/>
        </w:rPr>
        <w:t>edukacyjnych ucznia oraz rozpoznawaniu indywidualnych możliwości psychofizycznych ucznia, wynikających w szczególności:</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1) z niepełnosprawności;</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2) z niedostosowania społecznego;</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3) z zagrożenia niedostosowaniem społecznym;</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4) ze szczególnych uzdolnień;</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5) ze specyficznych trudności w uczeniu się;</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6) z zaburzeń komunikacji językowej;</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7) z choroby przewlekłej;</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8) z sytuacji kryzysowych lub traumatycznych;</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9) z niepowodzeń edukacyjnych;</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10) z zaniedbań środowiskowych związanych z sytuacją bytową ucznia i jego rodziny, sposobem spędzania czasu wolnego</w:t>
      </w:r>
      <w:r w:rsidR="00B2672B" w:rsidRPr="00B318EC">
        <w:rPr>
          <w:rFonts w:ascii="TimesNewRomanPSMT" w:hAnsi="TimesNewRomanPSMT"/>
          <w:color w:val="000000"/>
          <w:szCs w:val="20"/>
        </w:rPr>
        <w:t xml:space="preserve"> </w:t>
      </w:r>
      <w:r w:rsidRPr="00B318EC">
        <w:rPr>
          <w:rFonts w:ascii="TimesNewRomanPSMT" w:hAnsi="TimesNewRomanPSMT"/>
          <w:color w:val="000000"/>
          <w:szCs w:val="20"/>
        </w:rPr>
        <w:t>i kontaktami środowiskowymi;</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 xml:space="preserve">11) z trudności adaptacyjnych związanych z różnicami kulturowymi lub ze zmianą środowiska edukacyjnego, w tym związanych </w:t>
      </w:r>
      <w:r w:rsidR="00B2672B" w:rsidRPr="00B318EC">
        <w:rPr>
          <w:rFonts w:ascii="TimesNewRomanPSMT" w:hAnsi="TimesNewRomanPSMT"/>
          <w:color w:val="000000"/>
          <w:szCs w:val="20"/>
        </w:rPr>
        <w:t>z wcześniejszym kształceniem za </w:t>
      </w:r>
      <w:r w:rsidRPr="00B318EC">
        <w:rPr>
          <w:rFonts w:ascii="TimesNewRomanPSMT" w:hAnsi="TimesNewRomanPSMT"/>
          <w:color w:val="000000"/>
          <w:szCs w:val="20"/>
        </w:rPr>
        <w:t>granicą.</w:t>
      </w:r>
    </w:p>
    <w:p w:rsidR="00B2672B" w:rsidRPr="00B318EC" w:rsidRDefault="00576476" w:rsidP="00F9741A">
      <w:pPr>
        <w:numPr>
          <w:ilvl w:val="0"/>
          <w:numId w:val="108"/>
        </w:numPr>
        <w:tabs>
          <w:tab w:val="left" w:pos="284"/>
        </w:tabs>
        <w:autoSpaceDE w:val="0"/>
        <w:autoSpaceDN w:val="0"/>
        <w:adjustRightInd w:val="0"/>
        <w:ind w:left="0" w:firstLine="0"/>
        <w:jc w:val="both"/>
        <w:rPr>
          <w:rFonts w:ascii="TimesNewRomanPSMT" w:hAnsi="TimesNewRomanPSMT"/>
          <w:color w:val="000000"/>
          <w:szCs w:val="20"/>
        </w:rPr>
      </w:pPr>
      <w:r w:rsidRPr="00B318EC">
        <w:rPr>
          <w:rFonts w:ascii="TimesNewRomanPSMT" w:hAnsi="TimesNewRomanPSMT"/>
          <w:color w:val="000000"/>
          <w:szCs w:val="20"/>
        </w:rPr>
        <w:t>Pomoc psychologiczno-pedagogiczna udziel</w:t>
      </w:r>
      <w:r w:rsidR="00B2672B" w:rsidRPr="00B318EC">
        <w:rPr>
          <w:rFonts w:ascii="TimesNewRomanPSMT" w:hAnsi="TimesNewRomanPSMT"/>
          <w:color w:val="000000"/>
          <w:szCs w:val="20"/>
        </w:rPr>
        <w:t>ana w szkole rodzicom uczniów i </w:t>
      </w:r>
      <w:r w:rsidRPr="00B318EC">
        <w:rPr>
          <w:rFonts w:ascii="TimesNewRomanPSMT" w:hAnsi="TimesNewRomanPSMT"/>
          <w:color w:val="000000"/>
          <w:szCs w:val="20"/>
        </w:rPr>
        <w:t>nauczycielom polega na wspieraniu rodziców i nauczycieli w rozwiązywaniu problemów wychowawczych i dydaktycznych oraz rozwijaniu ich umiejętności wychowawczych w celu zwiększania efektywności pomocy psychologiczno-pedagogicznej dla uczniów.</w:t>
      </w:r>
    </w:p>
    <w:p w:rsidR="00B2672B" w:rsidRPr="00B318EC" w:rsidRDefault="00576476" w:rsidP="00F9741A">
      <w:pPr>
        <w:numPr>
          <w:ilvl w:val="0"/>
          <w:numId w:val="108"/>
        </w:numPr>
        <w:tabs>
          <w:tab w:val="left" w:pos="284"/>
        </w:tabs>
        <w:autoSpaceDE w:val="0"/>
        <w:autoSpaceDN w:val="0"/>
        <w:adjustRightInd w:val="0"/>
        <w:ind w:left="0" w:firstLine="0"/>
        <w:jc w:val="both"/>
        <w:rPr>
          <w:rFonts w:ascii="TimesNewRomanPSMT" w:hAnsi="TimesNewRomanPSMT"/>
          <w:color w:val="000000"/>
          <w:szCs w:val="20"/>
        </w:rPr>
      </w:pPr>
      <w:r w:rsidRPr="00B318EC">
        <w:rPr>
          <w:rFonts w:ascii="TimesNewRomanPSMT" w:hAnsi="TimesNewRomanPSMT"/>
          <w:color w:val="000000"/>
          <w:szCs w:val="20"/>
        </w:rPr>
        <w:t>Korzystanie z pomocy psychologiczno-pedagogic</w:t>
      </w:r>
      <w:r w:rsidR="00B2672B" w:rsidRPr="00B318EC">
        <w:rPr>
          <w:rFonts w:ascii="TimesNewRomanPSMT" w:hAnsi="TimesNewRomanPSMT"/>
          <w:color w:val="000000"/>
          <w:szCs w:val="20"/>
        </w:rPr>
        <w:t>znej w szkole jest dobrowolne i </w:t>
      </w:r>
      <w:r w:rsidRPr="00B318EC">
        <w:rPr>
          <w:rFonts w:ascii="TimesNewRomanPSMT" w:hAnsi="TimesNewRomanPSMT"/>
          <w:color w:val="000000"/>
          <w:szCs w:val="20"/>
        </w:rPr>
        <w:t>nieodpłatne.</w:t>
      </w:r>
    </w:p>
    <w:p w:rsidR="00B2672B" w:rsidRPr="00B318EC" w:rsidRDefault="00576476" w:rsidP="00F9741A">
      <w:pPr>
        <w:numPr>
          <w:ilvl w:val="0"/>
          <w:numId w:val="108"/>
        </w:numPr>
        <w:tabs>
          <w:tab w:val="left" w:pos="284"/>
        </w:tabs>
        <w:autoSpaceDE w:val="0"/>
        <w:autoSpaceDN w:val="0"/>
        <w:adjustRightInd w:val="0"/>
        <w:ind w:left="0" w:firstLine="0"/>
        <w:jc w:val="both"/>
        <w:rPr>
          <w:rFonts w:ascii="TimesNewRomanPSMT" w:hAnsi="TimesNewRomanPSMT"/>
          <w:color w:val="000000"/>
          <w:szCs w:val="20"/>
        </w:rPr>
      </w:pPr>
      <w:r w:rsidRPr="00B318EC">
        <w:rPr>
          <w:rFonts w:ascii="TimesNewRomanPSMT" w:hAnsi="TimesNewRomanPSMT"/>
          <w:color w:val="000000"/>
          <w:szCs w:val="20"/>
        </w:rPr>
        <w:t>Pomoc psychologiczno-pedagogiczną organizuje dyrektor placówki.</w:t>
      </w:r>
    </w:p>
    <w:p w:rsidR="00B2672B" w:rsidRPr="00B318EC" w:rsidRDefault="00576476" w:rsidP="00F9741A">
      <w:pPr>
        <w:numPr>
          <w:ilvl w:val="0"/>
          <w:numId w:val="108"/>
        </w:numPr>
        <w:tabs>
          <w:tab w:val="left" w:pos="284"/>
        </w:tabs>
        <w:autoSpaceDE w:val="0"/>
        <w:autoSpaceDN w:val="0"/>
        <w:adjustRightInd w:val="0"/>
        <w:ind w:left="0" w:firstLine="0"/>
        <w:jc w:val="both"/>
        <w:rPr>
          <w:rFonts w:ascii="TimesNewRomanPSMT" w:hAnsi="TimesNewRomanPSMT"/>
          <w:color w:val="000000"/>
          <w:szCs w:val="20"/>
        </w:rPr>
      </w:pPr>
      <w:r w:rsidRPr="00B318EC">
        <w:rPr>
          <w:rFonts w:ascii="TimesNewRomanPSMT" w:hAnsi="TimesNewRomanPSMT"/>
          <w:color w:val="000000"/>
          <w:szCs w:val="20"/>
        </w:rPr>
        <w:t>Pomocy psychologiczno-pedagogicznej w szkole udzielają uczniom nauczyciele, wychowawcy grup wychowawczych oraz specjaliśc</w:t>
      </w:r>
      <w:r w:rsidR="00B2672B" w:rsidRPr="00B318EC">
        <w:rPr>
          <w:rFonts w:ascii="TimesNewRomanPSMT" w:hAnsi="TimesNewRomanPSMT"/>
          <w:color w:val="000000"/>
          <w:szCs w:val="20"/>
        </w:rPr>
        <w:t>i wykonujący w szkole zadania z </w:t>
      </w:r>
      <w:r w:rsidRPr="00B318EC">
        <w:rPr>
          <w:rFonts w:ascii="TimesNewRomanPSMT" w:hAnsi="TimesNewRomanPSMT"/>
          <w:color w:val="000000"/>
          <w:szCs w:val="20"/>
        </w:rPr>
        <w:t>zakresu pomocy psychologiczno-pedagogicznej, w szczególności psycholodzy, pedagodzy, logopedzi, doradcy zawodowi i terapeuci pedagogiczni, zwani dalej „specjalistami”.</w:t>
      </w:r>
    </w:p>
    <w:p w:rsidR="00576476" w:rsidRPr="00B318EC" w:rsidRDefault="00576476" w:rsidP="00F9741A">
      <w:pPr>
        <w:numPr>
          <w:ilvl w:val="0"/>
          <w:numId w:val="108"/>
        </w:numPr>
        <w:tabs>
          <w:tab w:val="left" w:pos="284"/>
        </w:tabs>
        <w:autoSpaceDE w:val="0"/>
        <w:autoSpaceDN w:val="0"/>
        <w:adjustRightInd w:val="0"/>
        <w:ind w:left="0" w:firstLine="0"/>
        <w:jc w:val="both"/>
        <w:rPr>
          <w:rFonts w:ascii="TimesNewRomanPSMT" w:hAnsi="TimesNewRomanPSMT"/>
          <w:color w:val="000000"/>
          <w:szCs w:val="20"/>
        </w:rPr>
      </w:pPr>
      <w:r w:rsidRPr="00B318EC">
        <w:rPr>
          <w:rFonts w:ascii="TimesNewRomanPSMT" w:hAnsi="TimesNewRomanPSMT"/>
          <w:color w:val="000000"/>
          <w:szCs w:val="20"/>
        </w:rPr>
        <w:t>Pomoc psychologiczno-pedagogiczna jest organizowana i udzielana we współpracy z:</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1) rodzicami uczniów;</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2) poradniami psychologiczno-pedagogicznymi, w tym poradniami specjalistycznymi, zwanymi dalej „poradniami”;</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3) placówkami doskonalenia nauczycieli;</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4) innymi przedszkolami, szkołami i placówkami;</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5) organizacjami pozarządowymi oraz innymi instytucjami działającymi na rzecz rodziny, dzieci i młodzieży.</w:t>
      </w:r>
    </w:p>
    <w:p w:rsidR="00576476" w:rsidRPr="00B318EC" w:rsidRDefault="00576476" w:rsidP="00F9741A">
      <w:pPr>
        <w:numPr>
          <w:ilvl w:val="0"/>
          <w:numId w:val="108"/>
        </w:numPr>
        <w:tabs>
          <w:tab w:val="left" w:pos="284"/>
        </w:tabs>
        <w:autoSpaceDE w:val="0"/>
        <w:autoSpaceDN w:val="0"/>
        <w:adjustRightInd w:val="0"/>
        <w:ind w:left="0" w:firstLine="0"/>
        <w:jc w:val="both"/>
        <w:rPr>
          <w:rFonts w:ascii="TimesNewRomanPSMT" w:hAnsi="TimesNewRomanPSMT"/>
          <w:color w:val="000000"/>
          <w:szCs w:val="20"/>
        </w:rPr>
      </w:pPr>
      <w:r w:rsidRPr="00B318EC">
        <w:rPr>
          <w:rFonts w:ascii="TimesNewRomanPSMT" w:hAnsi="TimesNewRomanPSMT"/>
          <w:color w:val="000000"/>
          <w:szCs w:val="20"/>
        </w:rPr>
        <w:t>Pomoc psychologiczno-pedagogiczna jest udzielana z inicjatywy:</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1) ucznia;</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2) rodziców ucznia;</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 xml:space="preserve">3) dyrektora </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4) nauczyciela, wychowawcy grupy wychowawczej lub specjalisty, prowadzących zajęcia z uczniem;</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 xml:space="preserve">5) pielęgniarki </w:t>
      </w:r>
      <w:r w:rsidR="00030BA4" w:rsidRPr="00B318EC">
        <w:rPr>
          <w:rFonts w:ascii="TimesNewRomanPSMT" w:hAnsi="TimesNewRomanPSMT"/>
          <w:color w:val="000000"/>
          <w:szCs w:val="20"/>
        </w:rPr>
        <w:t>szkolna</w:t>
      </w:r>
    </w:p>
    <w:p w:rsidR="00576476" w:rsidRPr="00B318EC" w:rsidRDefault="00576476"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6) poradni;</w:t>
      </w:r>
    </w:p>
    <w:p w:rsidR="00576476" w:rsidRPr="00B318EC" w:rsidRDefault="00030BA4"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7</w:t>
      </w:r>
      <w:r w:rsidR="00576476" w:rsidRPr="00B318EC">
        <w:rPr>
          <w:rFonts w:ascii="TimesNewRomanPSMT" w:hAnsi="TimesNewRomanPSMT"/>
          <w:color w:val="000000"/>
          <w:szCs w:val="20"/>
        </w:rPr>
        <w:t>) pomocy nauczyciela;</w:t>
      </w:r>
    </w:p>
    <w:p w:rsidR="00576476" w:rsidRPr="00B318EC" w:rsidRDefault="00030BA4"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8</w:t>
      </w:r>
      <w:r w:rsidR="00576476" w:rsidRPr="00B318EC">
        <w:rPr>
          <w:rFonts w:ascii="TimesNewRomanPSMT" w:hAnsi="TimesNewRomanPSMT"/>
          <w:color w:val="000000"/>
          <w:szCs w:val="20"/>
        </w:rPr>
        <w:t>) pracownika socjalnego;</w:t>
      </w:r>
    </w:p>
    <w:p w:rsidR="00576476" w:rsidRPr="00B318EC" w:rsidRDefault="00030BA4"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9</w:t>
      </w:r>
      <w:r w:rsidR="00576476" w:rsidRPr="00B318EC">
        <w:rPr>
          <w:rFonts w:ascii="TimesNewRomanPSMT" w:hAnsi="TimesNewRomanPSMT"/>
          <w:color w:val="000000"/>
          <w:szCs w:val="20"/>
        </w:rPr>
        <w:t>) asystenta rodziny;</w:t>
      </w:r>
    </w:p>
    <w:p w:rsidR="00576476" w:rsidRPr="00B318EC" w:rsidRDefault="00030BA4"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10</w:t>
      </w:r>
      <w:r w:rsidR="00576476" w:rsidRPr="00B318EC">
        <w:rPr>
          <w:rFonts w:ascii="TimesNewRomanPSMT" w:hAnsi="TimesNewRomanPSMT"/>
          <w:color w:val="000000"/>
          <w:szCs w:val="20"/>
        </w:rPr>
        <w:t>) kuratora sądowego.</w:t>
      </w:r>
    </w:p>
    <w:p w:rsidR="00576476" w:rsidRPr="00B318EC" w:rsidRDefault="00576476" w:rsidP="00F9741A">
      <w:pPr>
        <w:numPr>
          <w:ilvl w:val="0"/>
          <w:numId w:val="108"/>
        </w:numPr>
        <w:tabs>
          <w:tab w:val="left" w:pos="284"/>
        </w:tabs>
        <w:autoSpaceDE w:val="0"/>
        <w:autoSpaceDN w:val="0"/>
        <w:adjustRightInd w:val="0"/>
        <w:ind w:left="0" w:firstLine="0"/>
        <w:jc w:val="both"/>
        <w:rPr>
          <w:rFonts w:ascii="TimesNewRomanPSMT" w:hAnsi="TimesNewRomanPSMT"/>
          <w:color w:val="000000"/>
          <w:szCs w:val="20"/>
        </w:rPr>
      </w:pPr>
      <w:r w:rsidRPr="00B318EC">
        <w:rPr>
          <w:rFonts w:ascii="TimesNewRomanPSMT" w:hAnsi="TimesNewRomanPSMT"/>
          <w:color w:val="000000"/>
          <w:szCs w:val="20"/>
        </w:rPr>
        <w:lastRenderedPageBreak/>
        <w:t>W szkole pomoc psychologiczno-pedagogiczna jest udzielana w trakcie bieżącej pracy z uczniem oraz w formie:</w:t>
      </w:r>
    </w:p>
    <w:p w:rsidR="00576476" w:rsidRPr="00B318EC" w:rsidRDefault="00776788"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1</w:t>
      </w:r>
      <w:r w:rsidR="00576476" w:rsidRPr="00B318EC">
        <w:rPr>
          <w:rFonts w:ascii="TimesNewRomanPSMT" w:hAnsi="TimesNewRomanPSMT"/>
          <w:color w:val="000000"/>
          <w:szCs w:val="20"/>
        </w:rPr>
        <w:t>) zajęć rozwijających uzdolnienia;</w:t>
      </w:r>
    </w:p>
    <w:p w:rsidR="00576476" w:rsidRPr="00B318EC" w:rsidRDefault="00776788" w:rsidP="00F9741A">
      <w:pPr>
        <w:tabs>
          <w:tab w:val="left" w:pos="284"/>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2</w:t>
      </w:r>
      <w:r w:rsidR="00576476" w:rsidRPr="00B318EC">
        <w:rPr>
          <w:rFonts w:ascii="TimesNewRomanPSMT" w:hAnsi="TimesNewRomanPSMT"/>
          <w:color w:val="000000"/>
          <w:szCs w:val="20"/>
        </w:rPr>
        <w:t>) zajęć dydaktyczno-wyrównawczych;</w:t>
      </w:r>
    </w:p>
    <w:p w:rsidR="00576476" w:rsidRPr="00B318EC" w:rsidRDefault="00776788" w:rsidP="00F9741A">
      <w:pPr>
        <w:tabs>
          <w:tab w:val="left" w:pos="284"/>
        </w:tabs>
        <w:autoSpaceDE w:val="0"/>
        <w:autoSpaceDN w:val="0"/>
        <w:adjustRightInd w:val="0"/>
        <w:rPr>
          <w:rFonts w:ascii="TimesNewRomanPSMT" w:hAnsi="TimesNewRomanPSMT"/>
          <w:color w:val="000000"/>
          <w:szCs w:val="20"/>
        </w:rPr>
      </w:pPr>
      <w:r w:rsidRPr="00B318EC">
        <w:rPr>
          <w:rFonts w:ascii="TimesNewRomanPSMT" w:hAnsi="TimesNewRomanPSMT"/>
          <w:color w:val="000000"/>
          <w:szCs w:val="20"/>
        </w:rPr>
        <w:t>3</w:t>
      </w:r>
      <w:r w:rsidR="00576476" w:rsidRPr="00B318EC">
        <w:rPr>
          <w:rFonts w:ascii="TimesNewRomanPSMT" w:hAnsi="TimesNewRomanPSMT"/>
          <w:color w:val="000000"/>
          <w:szCs w:val="20"/>
        </w:rPr>
        <w:t>)zajęć specjalistycznych: korekcyjno-k</w:t>
      </w:r>
      <w:r w:rsidR="00F9741A" w:rsidRPr="00B318EC">
        <w:rPr>
          <w:rFonts w:ascii="TimesNewRomanPSMT" w:hAnsi="TimesNewRomanPSMT"/>
          <w:color w:val="000000"/>
          <w:szCs w:val="20"/>
        </w:rPr>
        <w:t xml:space="preserve">ompensacyjnych, logopedycznych, </w:t>
      </w:r>
      <w:r w:rsidR="00576476" w:rsidRPr="00B318EC">
        <w:rPr>
          <w:rFonts w:ascii="TimesNewRomanPSMT" w:hAnsi="TimesNewRomanPSMT"/>
          <w:color w:val="000000"/>
          <w:szCs w:val="20"/>
        </w:rPr>
        <w:t>socjoterapeutycznych oraz innych zajęć o charakterze terapeutycznym;</w:t>
      </w:r>
    </w:p>
    <w:p w:rsidR="00576476" w:rsidRPr="00B318EC" w:rsidRDefault="00776788" w:rsidP="00F9741A">
      <w:pPr>
        <w:tabs>
          <w:tab w:val="left" w:pos="284"/>
          <w:tab w:val="num" w:pos="720"/>
        </w:tabs>
        <w:autoSpaceDE w:val="0"/>
        <w:autoSpaceDN w:val="0"/>
        <w:adjustRightInd w:val="0"/>
        <w:rPr>
          <w:rFonts w:ascii="TimesNewRomanPSMT" w:hAnsi="TimesNewRomanPSMT"/>
          <w:color w:val="000000"/>
          <w:szCs w:val="20"/>
        </w:rPr>
      </w:pPr>
      <w:r w:rsidRPr="00B318EC">
        <w:rPr>
          <w:rFonts w:ascii="TimesNewRomanPSMT" w:hAnsi="TimesNewRomanPSMT"/>
          <w:color w:val="000000"/>
          <w:szCs w:val="20"/>
        </w:rPr>
        <w:t>4</w:t>
      </w:r>
      <w:r w:rsidR="00576476" w:rsidRPr="00B318EC">
        <w:rPr>
          <w:rFonts w:ascii="TimesNewRomanPSMT" w:hAnsi="TimesNewRomanPSMT"/>
          <w:color w:val="000000"/>
          <w:szCs w:val="20"/>
        </w:rPr>
        <w:t>) zajęć związanych z wyborem kierunku kształcenia i zawodu oraz planowaniem kształcenia i kariery zawodowej –w przypadku uczniów gimnazjum i szkół ponadgimnazjalnych;</w:t>
      </w:r>
    </w:p>
    <w:p w:rsidR="00576476" w:rsidRPr="00B318EC" w:rsidRDefault="00776788" w:rsidP="00F9741A">
      <w:pPr>
        <w:tabs>
          <w:tab w:val="left" w:pos="284"/>
          <w:tab w:val="num" w:pos="720"/>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5</w:t>
      </w:r>
      <w:r w:rsidR="00576476" w:rsidRPr="00B318EC">
        <w:rPr>
          <w:rFonts w:ascii="TimesNewRomanPSMT" w:hAnsi="TimesNewRomanPSMT"/>
          <w:color w:val="000000"/>
          <w:szCs w:val="20"/>
        </w:rPr>
        <w:t>) warsztatów;</w:t>
      </w:r>
    </w:p>
    <w:p w:rsidR="00576476" w:rsidRPr="00B318EC" w:rsidRDefault="00776788" w:rsidP="00F9741A">
      <w:pPr>
        <w:tabs>
          <w:tab w:val="left" w:pos="284"/>
          <w:tab w:val="num" w:pos="720"/>
        </w:tabs>
        <w:autoSpaceDE w:val="0"/>
        <w:autoSpaceDN w:val="0"/>
        <w:adjustRightInd w:val="0"/>
        <w:jc w:val="both"/>
        <w:rPr>
          <w:rFonts w:ascii="TimesNewRomanPSMT" w:hAnsi="TimesNewRomanPSMT"/>
          <w:color w:val="000000"/>
          <w:szCs w:val="20"/>
        </w:rPr>
      </w:pPr>
      <w:r w:rsidRPr="00B318EC">
        <w:rPr>
          <w:rFonts w:ascii="TimesNewRomanPSMT" w:hAnsi="TimesNewRomanPSMT"/>
          <w:color w:val="000000"/>
          <w:szCs w:val="20"/>
        </w:rPr>
        <w:t>6</w:t>
      </w:r>
      <w:r w:rsidR="00576476" w:rsidRPr="00B318EC">
        <w:rPr>
          <w:rFonts w:ascii="TimesNewRomanPSMT" w:hAnsi="TimesNewRomanPSMT"/>
          <w:color w:val="000000"/>
          <w:szCs w:val="20"/>
        </w:rPr>
        <w:t>) porad i konsultacji,</w:t>
      </w:r>
    </w:p>
    <w:p w:rsidR="00461CA1" w:rsidRPr="00B318EC" w:rsidRDefault="00576476" w:rsidP="00F9741A">
      <w:pPr>
        <w:numPr>
          <w:ilvl w:val="0"/>
          <w:numId w:val="108"/>
        </w:numPr>
        <w:tabs>
          <w:tab w:val="left" w:pos="284"/>
        </w:tabs>
        <w:autoSpaceDE w:val="0"/>
        <w:autoSpaceDN w:val="0"/>
        <w:adjustRightInd w:val="0"/>
        <w:ind w:left="0" w:firstLine="0"/>
        <w:jc w:val="both"/>
        <w:rPr>
          <w:rFonts w:ascii="TimesNewRomanPSMT" w:hAnsi="TimesNewRomanPSMT"/>
          <w:color w:val="000000"/>
          <w:szCs w:val="20"/>
        </w:rPr>
      </w:pPr>
      <w:r w:rsidRPr="00B318EC">
        <w:rPr>
          <w:rFonts w:ascii="TimesNewRomanPSMT" w:hAnsi="TimesNewRomanPSMT"/>
          <w:color w:val="000000"/>
          <w:szCs w:val="20"/>
        </w:rPr>
        <w:t>Zespoły są tworzone wyłącznie dla uczniów z orzeczeniami o potrzebie kształcenia specjalnego. W pozostałych przypadkach planowaniem pomocy psychologiczno-pedagogicznej zajmuje się wychowawca</w:t>
      </w:r>
      <w:r w:rsidR="00030BA4" w:rsidRPr="00B318EC">
        <w:rPr>
          <w:rFonts w:ascii="TimesNewRomanPSMT" w:hAnsi="TimesNewRomanPSMT"/>
          <w:color w:val="000000"/>
          <w:szCs w:val="20"/>
        </w:rPr>
        <w:t>.</w:t>
      </w:r>
    </w:p>
    <w:p w:rsidR="00461CA1" w:rsidRPr="00B318EC" w:rsidRDefault="00576476" w:rsidP="00F9741A">
      <w:pPr>
        <w:numPr>
          <w:ilvl w:val="0"/>
          <w:numId w:val="108"/>
        </w:numPr>
        <w:tabs>
          <w:tab w:val="left" w:pos="284"/>
        </w:tabs>
        <w:autoSpaceDE w:val="0"/>
        <w:autoSpaceDN w:val="0"/>
        <w:adjustRightInd w:val="0"/>
        <w:ind w:left="0" w:firstLine="0"/>
        <w:jc w:val="both"/>
        <w:rPr>
          <w:rFonts w:ascii="TimesNewRomanPSMT" w:hAnsi="TimesNewRomanPSMT"/>
          <w:color w:val="000000"/>
          <w:szCs w:val="20"/>
        </w:rPr>
      </w:pPr>
      <w:r w:rsidRPr="00B318EC">
        <w:rPr>
          <w:rFonts w:ascii="TimesNewRomanPSMT" w:hAnsi="TimesNewRomanPSMT"/>
          <w:color w:val="000000"/>
          <w:szCs w:val="20"/>
        </w:rPr>
        <w:t>Wychowawca klasy lub dyrektor planując udzielanie uczniowi pomocy psychologiczno-pedagogicznej, współpracują z rodzicami ucznia– w zależności od potrzeb – z innymi nauczycielami, wychowawcami grup wychowawczych i specjalistami, prowadzącymi zajęcia z uczniem, poradnią lub innymi osobami, o których mowa w punkcie 7.</w:t>
      </w:r>
    </w:p>
    <w:p w:rsidR="00030BA4" w:rsidRPr="00B318EC" w:rsidRDefault="00030BA4" w:rsidP="00F9741A">
      <w:pPr>
        <w:numPr>
          <w:ilvl w:val="0"/>
          <w:numId w:val="108"/>
        </w:numPr>
        <w:tabs>
          <w:tab w:val="left" w:pos="284"/>
        </w:tabs>
        <w:autoSpaceDE w:val="0"/>
        <w:autoSpaceDN w:val="0"/>
        <w:adjustRightInd w:val="0"/>
        <w:ind w:left="0" w:firstLine="0"/>
        <w:jc w:val="both"/>
        <w:rPr>
          <w:rFonts w:ascii="TimesNewRomanPSMT" w:hAnsi="TimesNewRomanPSMT"/>
          <w:color w:val="000000"/>
          <w:szCs w:val="20"/>
        </w:rPr>
      </w:pPr>
      <w:r w:rsidRPr="00B318EC">
        <w:rPr>
          <w:rFonts w:ascii="TimesNewRomanPSMT" w:hAnsi="TimesNewRomanPSMT"/>
          <w:color w:val="000000"/>
          <w:szCs w:val="20"/>
        </w:rPr>
        <w:t>O potrzebie objęcia ucznia pomocą psychologiczno-pedagogiczną oraz ustalonych formach pomocy informuje się rodziców ucznia</w:t>
      </w:r>
      <w:r w:rsidR="00461CA1" w:rsidRPr="00B318EC">
        <w:rPr>
          <w:rFonts w:ascii="TimesNewRomanPSMT" w:hAnsi="TimesNewRomanPSMT"/>
          <w:color w:val="000000"/>
          <w:szCs w:val="20"/>
        </w:rPr>
        <w:t>.</w:t>
      </w:r>
    </w:p>
    <w:p w:rsidR="00826C62" w:rsidRPr="00B318EC" w:rsidRDefault="00826C62" w:rsidP="00F9741A">
      <w:pPr>
        <w:tabs>
          <w:tab w:val="left" w:pos="284"/>
          <w:tab w:val="num" w:pos="720"/>
        </w:tabs>
        <w:autoSpaceDE w:val="0"/>
        <w:autoSpaceDN w:val="0"/>
        <w:adjustRightInd w:val="0"/>
        <w:rPr>
          <w:b/>
          <w:color w:val="000000"/>
        </w:rPr>
      </w:pPr>
    </w:p>
    <w:p w:rsidR="00576476" w:rsidRPr="00B318EC" w:rsidRDefault="00826C62" w:rsidP="00F9741A">
      <w:pPr>
        <w:tabs>
          <w:tab w:val="left" w:pos="284"/>
          <w:tab w:val="num" w:pos="720"/>
        </w:tabs>
        <w:autoSpaceDE w:val="0"/>
        <w:autoSpaceDN w:val="0"/>
        <w:adjustRightInd w:val="0"/>
        <w:rPr>
          <w:b/>
          <w:color w:val="000000"/>
        </w:rPr>
      </w:pPr>
      <w:r w:rsidRPr="00B318EC">
        <w:rPr>
          <w:b/>
          <w:color w:val="000000"/>
        </w:rPr>
        <w:t>§ 8a.</w:t>
      </w:r>
    </w:p>
    <w:p w:rsidR="00012EF3" w:rsidRPr="00B318EC" w:rsidRDefault="00012EF3" w:rsidP="00F9741A">
      <w:pPr>
        <w:tabs>
          <w:tab w:val="left" w:pos="284"/>
          <w:tab w:val="num" w:pos="720"/>
        </w:tabs>
        <w:autoSpaceDE w:val="0"/>
        <w:autoSpaceDN w:val="0"/>
        <w:adjustRightInd w:val="0"/>
        <w:rPr>
          <w:b/>
          <w:color w:val="000000"/>
        </w:rPr>
      </w:pPr>
    </w:p>
    <w:p w:rsidR="00576476" w:rsidRPr="00B318EC" w:rsidRDefault="00576476" w:rsidP="00F9741A">
      <w:pPr>
        <w:numPr>
          <w:ilvl w:val="0"/>
          <w:numId w:val="5"/>
        </w:numPr>
        <w:tabs>
          <w:tab w:val="left" w:pos="284"/>
        </w:tabs>
        <w:jc w:val="both"/>
        <w:outlineLvl w:val="0"/>
        <w:rPr>
          <w:color w:val="000000"/>
        </w:rPr>
      </w:pPr>
      <w:r w:rsidRPr="00B318EC">
        <w:rPr>
          <w:color w:val="000000"/>
        </w:rPr>
        <w:t>W zakresie udzielania uczniom pomocy psychologicznej i pedagogicznej przyjmuje si</w:t>
      </w:r>
      <w:r w:rsidR="00461CA1" w:rsidRPr="00B318EC">
        <w:rPr>
          <w:color w:val="000000"/>
        </w:rPr>
        <w:t>ę następujące zasady działania:</w:t>
      </w:r>
    </w:p>
    <w:p w:rsidR="00576476" w:rsidRPr="00B318EC" w:rsidRDefault="00576476" w:rsidP="00F9741A">
      <w:pPr>
        <w:tabs>
          <w:tab w:val="left" w:pos="284"/>
        </w:tabs>
        <w:outlineLvl w:val="0"/>
        <w:rPr>
          <w:color w:val="000000"/>
        </w:rPr>
      </w:pPr>
    </w:p>
    <w:p w:rsidR="00576476" w:rsidRPr="00B318EC" w:rsidRDefault="00576476" w:rsidP="00F9741A">
      <w:pPr>
        <w:numPr>
          <w:ilvl w:val="0"/>
          <w:numId w:val="55"/>
        </w:numPr>
        <w:tabs>
          <w:tab w:val="left" w:pos="284"/>
        </w:tabs>
        <w:ind w:left="0" w:firstLine="0"/>
        <w:jc w:val="both"/>
        <w:outlineLvl w:val="1"/>
        <w:rPr>
          <w:color w:val="000000"/>
        </w:rPr>
      </w:pPr>
      <w:r w:rsidRPr="00B318EC">
        <w:rPr>
          <w:color w:val="000000"/>
        </w:rPr>
        <w:t xml:space="preserve">w wyeliminowaniu napięć psychicznych nawarstwiających się na tle niepowodzeń szkolnych uczniowi zapewniona zostanie pomoc w ramach zespołu wyrównania wiedzy oraz indywidualna pomoc pedagogiczna nauczycieli i kolegów, </w:t>
      </w:r>
    </w:p>
    <w:p w:rsidR="00576476" w:rsidRPr="00B318EC" w:rsidRDefault="00576476" w:rsidP="00F9741A">
      <w:pPr>
        <w:numPr>
          <w:ilvl w:val="0"/>
          <w:numId w:val="55"/>
        </w:numPr>
        <w:tabs>
          <w:tab w:val="left" w:pos="284"/>
        </w:tabs>
        <w:ind w:left="0" w:firstLine="0"/>
        <w:jc w:val="both"/>
        <w:outlineLvl w:val="1"/>
        <w:rPr>
          <w:color w:val="000000"/>
        </w:rPr>
      </w:pPr>
      <w:r w:rsidRPr="00B318EC">
        <w:rPr>
          <w:color w:val="000000"/>
        </w:rPr>
        <w:t xml:space="preserve">w rozwiązywaniu trudności powstałych na tle konfliktów rodzinnych obowiązkiem każdego wychowawcy jest kontakt z domem rodzinnym dziecka (wywiady środowiskowe), rozmowa </w:t>
      </w:r>
      <w:r w:rsidR="00461CA1" w:rsidRPr="00B318EC">
        <w:rPr>
          <w:color w:val="000000"/>
        </w:rPr>
        <w:t>z rodzicami, udzielanie porad i </w:t>
      </w:r>
      <w:r w:rsidRPr="00B318EC">
        <w:rPr>
          <w:color w:val="000000"/>
        </w:rPr>
        <w:t xml:space="preserve">wskazówek. </w:t>
      </w:r>
    </w:p>
    <w:p w:rsidR="00576476" w:rsidRPr="00B318EC" w:rsidRDefault="00576476" w:rsidP="00F9741A">
      <w:pPr>
        <w:numPr>
          <w:ilvl w:val="0"/>
          <w:numId w:val="55"/>
        </w:numPr>
        <w:tabs>
          <w:tab w:val="left" w:pos="284"/>
        </w:tabs>
        <w:ind w:left="0" w:firstLine="0"/>
        <w:jc w:val="both"/>
        <w:outlineLvl w:val="1"/>
        <w:rPr>
          <w:color w:val="000000"/>
        </w:rPr>
      </w:pPr>
      <w:r w:rsidRPr="00B318EC">
        <w:rPr>
          <w:color w:val="000000"/>
        </w:rPr>
        <w:t>w szczególnych przypadkach -kontakt z Poradnią Rodzinną lub innymi instancja</w:t>
      </w:r>
      <w:r w:rsidR="00461CA1" w:rsidRPr="00B318EC">
        <w:rPr>
          <w:color w:val="000000"/>
        </w:rPr>
        <w:t>mi wspomagającymi pracę szkoły.</w:t>
      </w:r>
    </w:p>
    <w:p w:rsidR="00576476" w:rsidRPr="00B318EC" w:rsidRDefault="00576476" w:rsidP="00F9741A">
      <w:pPr>
        <w:numPr>
          <w:ilvl w:val="0"/>
          <w:numId w:val="5"/>
        </w:numPr>
        <w:tabs>
          <w:tab w:val="left" w:pos="284"/>
        </w:tabs>
        <w:jc w:val="both"/>
        <w:outlineLvl w:val="0"/>
        <w:rPr>
          <w:color w:val="000000"/>
        </w:rPr>
      </w:pPr>
      <w:r w:rsidRPr="00B318EC">
        <w:rPr>
          <w:color w:val="000000"/>
        </w:rPr>
        <w:t xml:space="preserve">Uczniom mającym trudności w kontaktach rówieśniczych i środowiskowych porady </w:t>
      </w:r>
      <w:r w:rsidR="00461CA1" w:rsidRPr="00B318EC">
        <w:rPr>
          <w:color w:val="000000"/>
        </w:rPr>
        <w:t>i </w:t>
      </w:r>
      <w:r w:rsidRPr="00B318EC">
        <w:rPr>
          <w:color w:val="000000"/>
        </w:rPr>
        <w:t>pomocy udzielać będzie wychowawca poprzez rozmowy indywidualne z uczniem, rodzicami, innymi naucz</w:t>
      </w:r>
      <w:r w:rsidR="00461CA1" w:rsidRPr="00B318EC">
        <w:rPr>
          <w:color w:val="000000"/>
        </w:rPr>
        <w:t>ycielami oraz kolegami z grupy.</w:t>
      </w:r>
    </w:p>
    <w:p w:rsidR="00576476" w:rsidRPr="00B318EC" w:rsidRDefault="00576476" w:rsidP="00F9741A">
      <w:pPr>
        <w:numPr>
          <w:ilvl w:val="0"/>
          <w:numId w:val="5"/>
        </w:numPr>
        <w:tabs>
          <w:tab w:val="left" w:pos="284"/>
        </w:tabs>
        <w:jc w:val="both"/>
        <w:outlineLvl w:val="0"/>
        <w:rPr>
          <w:color w:val="000000"/>
        </w:rPr>
      </w:pPr>
      <w:r w:rsidRPr="00B318EC">
        <w:rPr>
          <w:color w:val="000000"/>
        </w:rPr>
        <w:t>W przeciwdziałaniu skrajnym formom niedostosowania społecznego młodzieży zakłada się stałą i systematyczną kontrolę uczniów ze środowisk zagrożonych, współpracę z instytucjami wspomagającymi gimnazjum (Policja, Poradnia Psychologicz</w:t>
      </w:r>
      <w:r w:rsidR="00461CA1" w:rsidRPr="00B318EC">
        <w:rPr>
          <w:color w:val="000000"/>
        </w:rPr>
        <w:t>no-Pedagogiczna, Sąd Rodzinny).</w:t>
      </w:r>
    </w:p>
    <w:p w:rsidR="00E3391E" w:rsidRPr="00B318EC" w:rsidRDefault="00E3391E" w:rsidP="00F9741A">
      <w:pPr>
        <w:numPr>
          <w:ilvl w:val="0"/>
          <w:numId w:val="162"/>
        </w:numPr>
        <w:tabs>
          <w:tab w:val="left" w:pos="284"/>
        </w:tabs>
        <w:ind w:left="0" w:firstLine="0"/>
        <w:jc w:val="both"/>
        <w:outlineLvl w:val="1"/>
        <w:rPr>
          <w:color w:val="000000"/>
        </w:rPr>
      </w:pPr>
      <w:r w:rsidRPr="00B318EC">
        <w:rPr>
          <w:color w:val="000000"/>
        </w:rPr>
        <w:t xml:space="preserve">Szkoła zapewnia opiekę nad uczniami </w:t>
      </w:r>
      <w:r w:rsidR="00461CA1" w:rsidRPr="00B318EC">
        <w:rPr>
          <w:color w:val="000000"/>
        </w:rPr>
        <w:t>niepełnosprawnymi poprzez:</w:t>
      </w:r>
    </w:p>
    <w:p w:rsidR="00E3391E" w:rsidRPr="00B318EC" w:rsidRDefault="00E3391E" w:rsidP="00F9741A">
      <w:pPr>
        <w:numPr>
          <w:ilvl w:val="0"/>
          <w:numId w:val="52"/>
        </w:numPr>
        <w:tabs>
          <w:tab w:val="clear" w:pos="1440"/>
          <w:tab w:val="left" w:pos="284"/>
          <w:tab w:val="num" w:pos="1080"/>
        </w:tabs>
        <w:ind w:left="0" w:firstLine="0"/>
        <w:jc w:val="both"/>
        <w:outlineLvl w:val="1"/>
        <w:rPr>
          <w:color w:val="000000"/>
        </w:rPr>
      </w:pPr>
      <w:r w:rsidRPr="00B318EC">
        <w:rPr>
          <w:color w:val="000000"/>
        </w:rPr>
        <w:t>organizowanie indywidualnego nauczania, zajęć wyrównawczych lub innych form pomocy - na podstawie orzeczeń Poradni Psychologiczno-Pedag</w:t>
      </w:r>
      <w:r w:rsidR="00461CA1" w:rsidRPr="00B318EC">
        <w:rPr>
          <w:color w:val="000000"/>
        </w:rPr>
        <w:t>ogicznych lub badań lekarskich,</w:t>
      </w:r>
    </w:p>
    <w:p w:rsidR="00E3391E" w:rsidRPr="00B318EC" w:rsidRDefault="00E3391E" w:rsidP="00F9741A">
      <w:pPr>
        <w:numPr>
          <w:ilvl w:val="0"/>
          <w:numId w:val="52"/>
        </w:numPr>
        <w:tabs>
          <w:tab w:val="clear" w:pos="1440"/>
          <w:tab w:val="left" w:pos="284"/>
          <w:tab w:val="num" w:pos="1080"/>
        </w:tabs>
        <w:ind w:left="0" w:firstLine="0"/>
        <w:jc w:val="both"/>
        <w:outlineLvl w:val="1"/>
        <w:rPr>
          <w:color w:val="000000"/>
        </w:rPr>
      </w:pPr>
      <w:r w:rsidRPr="00B318EC">
        <w:rPr>
          <w:color w:val="000000"/>
        </w:rPr>
        <w:t>ścisłą współpracę ze specjalistycznymi przychodniami celem stworzenia, w miarę możliwości finansowych, optymalnych warunków nauki ucznia z zaburzeniami bądź uszkodzeniami narz</w:t>
      </w:r>
      <w:r w:rsidR="00461CA1" w:rsidRPr="00B318EC">
        <w:rPr>
          <w:color w:val="000000"/>
        </w:rPr>
        <w:t>ądów: ruchu, słuchu lub wzroku,</w:t>
      </w:r>
    </w:p>
    <w:p w:rsidR="00E3391E" w:rsidRPr="00B318EC" w:rsidRDefault="00E3391E" w:rsidP="00F9741A">
      <w:pPr>
        <w:numPr>
          <w:ilvl w:val="0"/>
          <w:numId w:val="52"/>
        </w:numPr>
        <w:tabs>
          <w:tab w:val="clear" w:pos="1440"/>
          <w:tab w:val="left" w:pos="284"/>
          <w:tab w:val="num" w:pos="1080"/>
        </w:tabs>
        <w:ind w:left="0" w:firstLine="0"/>
        <w:jc w:val="both"/>
        <w:outlineLvl w:val="1"/>
        <w:rPr>
          <w:color w:val="000000"/>
        </w:rPr>
      </w:pPr>
      <w:r w:rsidRPr="00B318EC">
        <w:rPr>
          <w:color w:val="000000"/>
        </w:rPr>
        <w:t>ścisłą współpracę nauczycieli z rodzicami w celu stworzenia właśc</w:t>
      </w:r>
      <w:r w:rsidR="00461CA1" w:rsidRPr="00B318EC">
        <w:rPr>
          <w:color w:val="000000"/>
        </w:rPr>
        <w:t>iwych warunków do nauki w domu,</w:t>
      </w:r>
    </w:p>
    <w:p w:rsidR="00E3391E" w:rsidRPr="00B318EC" w:rsidRDefault="00E3391E" w:rsidP="00F9741A">
      <w:pPr>
        <w:numPr>
          <w:ilvl w:val="0"/>
          <w:numId w:val="52"/>
        </w:numPr>
        <w:tabs>
          <w:tab w:val="clear" w:pos="1440"/>
          <w:tab w:val="left" w:pos="284"/>
          <w:tab w:val="num" w:pos="1080"/>
        </w:tabs>
        <w:ind w:left="0" w:firstLine="0"/>
        <w:jc w:val="both"/>
        <w:outlineLvl w:val="1"/>
        <w:rPr>
          <w:color w:val="000000"/>
        </w:rPr>
      </w:pPr>
      <w:r w:rsidRPr="00B318EC">
        <w:rPr>
          <w:color w:val="000000"/>
        </w:rPr>
        <w:lastRenderedPageBreak/>
        <w:t>analizowanie postępów ucznia w nauce w celu określenia i wyeliminowania przeszkód utrudniają</w:t>
      </w:r>
      <w:r w:rsidR="00461CA1" w:rsidRPr="00B318EC">
        <w:rPr>
          <w:color w:val="000000"/>
        </w:rPr>
        <w:t>cych osiąganie dobrych wyników,</w:t>
      </w:r>
    </w:p>
    <w:p w:rsidR="00E3391E" w:rsidRPr="00B318EC" w:rsidRDefault="00E3391E" w:rsidP="000C3E4D">
      <w:pPr>
        <w:numPr>
          <w:ilvl w:val="0"/>
          <w:numId w:val="52"/>
        </w:numPr>
        <w:tabs>
          <w:tab w:val="clear" w:pos="1440"/>
          <w:tab w:val="left" w:pos="284"/>
          <w:tab w:val="num" w:pos="426"/>
        </w:tabs>
        <w:ind w:left="0" w:firstLine="0"/>
        <w:jc w:val="both"/>
        <w:outlineLvl w:val="1"/>
        <w:rPr>
          <w:color w:val="000000"/>
        </w:rPr>
      </w:pPr>
      <w:r w:rsidRPr="00B318EC">
        <w:rPr>
          <w:color w:val="000000"/>
        </w:rPr>
        <w:t xml:space="preserve">obniżenie progu wymagań programowych z </w:t>
      </w:r>
      <w:r w:rsidR="00461CA1" w:rsidRPr="00B318EC">
        <w:rPr>
          <w:color w:val="000000"/>
        </w:rPr>
        <w:t>niektórych przedmiotów, zgodnie z </w:t>
      </w:r>
      <w:r w:rsidRPr="00B318EC">
        <w:rPr>
          <w:color w:val="000000"/>
        </w:rPr>
        <w:t>regulaminem klasyfikacji, oceniania i promowania</w:t>
      </w:r>
      <w:r w:rsidR="00461CA1" w:rsidRPr="00B318EC">
        <w:rPr>
          <w:color w:val="000000"/>
        </w:rPr>
        <w:t>.</w:t>
      </w:r>
    </w:p>
    <w:p w:rsidR="00EC1A76" w:rsidRPr="00B318EC" w:rsidRDefault="00EC1A76" w:rsidP="00F9741A">
      <w:pPr>
        <w:numPr>
          <w:ilvl w:val="0"/>
          <w:numId w:val="162"/>
        </w:numPr>
        <w:tabs>
          <w:tab w:val="left" w:pos="284"/>
        </w:tabs>
        <w:ind w:left="0" w:firstLine="0"/>
        <w:jc w:val="both"/>
        <w:outlineLvl w:val="1"/>
        <w:rPr>
          <w:color w:val="000000"/>
        </w:rPr>
      </w:pPr>
      <w:r w:rsidRPr="00B318EC">
        <w:rPr>
          <w:color w:val="000000"/>
        </w:rPr>
        <w:t>(uchylony).</w:t>
      </w:r>
    </w:p>
    <w:p w:rsidR="00EC1A76" w:rsidRPr="00B318EC" w:rsidRDefault="00EC1A76" w:rsidP="00F9741A">
      <w:pPr>
        <w:numPr>
          <w:ilvl w:val="0"/>
          <w:numId w:val="162"/>
        </w:numPr>
        <w:tabs>
          <w:tab w:val="left" w:pos="284"/>
        </w:tabs>
        <w:ind w:left="0" w:firstLine="0"/>
        <w:jc w:val="both"/>
        <w:outlineLvl w:val="1"/>
        <w:rPr>
          <w:color w:val="000000"/>
        </w:rPr>
      </w:pPr>
      <w:r w:rsidRPr="00B318EC">
        <w:rPr>
          <w:color w:val="000000"/>
        </w:rPr>
        <w:t>(uchylony).</w:t>
      </w:r>
    </w:p>
    <w:p w:rsidR="00EC1A76" w:rsidRPr="00B318EC" w:rsidRDefault="00EC1A76" w:rsidP="00F9741A">
      <w:pPr>
        <w:numPr>
          <w:ilvl w:val="0"/>
          <w:numId w:val="162"/>
        </w:numPr>
        <w:tabs>
          <w:tab w:val="left" w:pos="284"/>
        </w:tabs>
        <w:ind w:left="0" w:firstLine="0"/>
        <w:jc w:val="both"/>
        <w:outlineLvl w:val="1"/>
        <w:rPr>
          <w:color w:val="000000"/>
        </w:rPr>
      </w:pPr>
      <w:r w:rsidRPr="00B318EC">
        <w:rPr>
          <w:color w:val="000000"/>
        </w:rPr>
        <w:t>(uchylony).</w:t>
      </w:r>
    </w:p>
    <w:p w:rsidR="00EC1A76" w:rsidRPr="00B318EC" w:rsidRDefault="00EC1A76" w:rsidP="00F9741A">
      <w:pPr>
        <w:numPr>
          <w:ilvl w:val="0"/>
          <w:numId w:val="162"/>
        </w:numPr>
        <w:tabs>
          <w:tab w:val="left" w:pos="284"/>
        </w:tabs>
        <w:ind w:left="0" w:firstLine="0"/>
        <w:jc w:val="both"/>
        <w:outlineLvl w:val="1"/>
        <w:rPr>
          <w:color w:val="000000"/>
        </w:rPr>
      </w:pPr>
      <w:r w:rsidRPr="00B318EC">
        <w:rPr>
          <w:color w:val="000000"/>
        </w:rPr>
        <w:t>(uchylony).</w:t>
      </w:r>
    </w:p>
    <w:p w:rsidR="00EC1A76" w:rsidRPr="00B318EC" w:rsidRDefault="00EC1A76" w:rsidP="00F9741A">
      <w:pPr>
        <w:numPr>
          <w:ilvl w:val="0"/>
          <w:numId w:val="162"/>
        </w:numPr>
        <w:tabs>
          <w:tab w:val="left" w:pos="284"/>
        </w:tabs>
        <w:ind w:left="0" w:firstLine="0"/>
        <w:jc w:val="both"/>
        <w:outlineLvl w:val="1"/>
        <w:rPr>
          <w:color w:val="000000"/>
        </w:rPr>
      </w:pPr>
      <w:r w:rsidRPr="00B318EC">
        <w:rPr>
          <w:color w:val="000000"/>
        </w:rPr>
        <w:t>(uchylony).</w:t>
      </w:r>
    </w:p>
    <w:p w:rsidR="00EC1A76" w:rsidRPr="00B318EC" w:rsidRDefault="00EC1A76" w:rsidP="00012EF3">
      <w:pPr>
        <w:numPr>
          <w:ilvl w:val="0"/>
          <w:numId w:val="162"/>
        </w:numPr>
        <w:tabs>
          <w:tab w:val="clear" w:pos="720"/>
          <w:tab w:val="left" w:pos="284"/>
          <w:tab w:val="num" w:pos="426"/>
        </w:tabs>
        <w:ind w:left="0" w:firstLine="0"/>
        <w:jc w:val="both"/>
        <w:outlineLvl w:val="1"/>
        <w:rPr>
          <w:color w:val="000000"/>
        </w:rPr>
      </w:pPr>
      <w:r w:rsidRPr="00B318EC">
        <w:rPr>
          <w:color w:val="000000"/>
        </w:rPr>
        <w:t>(uchylony).</w:t>
      </w:r>
    </w:p>
    <w:p w:rsidR="00EC1A76" w:rsidRPr="00B318EC" w:rsidRDefault="00EC1A76" w:rsidP="00012EF3">
      <w:pPr>
        <w:numPr>
          <w:ilvl w:val="0"/>
          <w:numId w:val="162"/>
        </w:numPr>
        <w:tabs>
          <w:tab w:val="clear" w:pos="720"/>
          <w:tab w:val="left" w:pos="284"/>
          <w:tab w:val="num" w:pos="426"/>
        </w:tabs>
        <w:ind w:left="0" w:firstLine="0"/>
        <w:jc w:val="both"/>
        <w:outlineLvl w:val="1"/>
        <w:rPr>
          <w:color w:val="000000"/>
        </w:rPr>
      </w:pPr>
      <w:r w:rsidRPr="00B318EC">
        <w:rPr>
          <w:color w:val="000000"/>
        </w:rPr>
        <w:t>(uchylony).</w:t>
      </w:r>
    </w:p>
    <w:p w:rsidR="00EC1A76" w:rsidRPr="00B318EC" w:rsidRDefault="00EC1A76" w:rsidP="00012EF3">
      <w:pPr>
        <w:numPr>
          <w:ilvl w:val="0"/>
          <w:numId w:val="162"/>
        </w:numPr>
        <w:tabs>
          <w:tab w:val="clear" w:pos="720"/>
          <w:tab w:val="left" w:pos="284"/>
          <w:tab w:val="num" w:pos="426"/>
        </w:tabs>
        <w:ind w:left="0" w:firstLine="0"/>
        <w:jc w:val="both"/>
        <w:outlineLvl w:val="1"/>
        <w:rPr>
          <w:color w:val="000000"/>
        </w:rPr>
      </w:pPr>
      <w:r w:rsidRPr="00B318EC">
        <w:rPr>
          <w:color w:val="000000"/>
        </w:rPr>
        <w:t>(uchylony).</w:t>
      </w:r>
    </w:p>
    <w:p w:rsidR="00EC1A76" w:rsidRPr="00B318EC" w:rsidRDefault="00EC1A76" w:rsidP="00012EF3">
      <w:pPr>
        <w:numPr>
          <w:ilvl w:val="0"/>
          <w:numId w:val="162"/>
        </w:numPr>
        <w:tabs>
          <w:tab w:val="clear" w:pos="720"/>
          <w:tab w:val="left" w:pos="284"/>
          <w:tab w:val="num" w:pos="426"/>
        </w:tabs>
        <w:ind w:left="0" w:firstLine="0"/>
        <w:jc w:val="both"/>
        <w:outlineLvl w:val="1"/>
        <w:rPr>
          <w:color w:val="000000"/>
        </w:rPr>
      </w:pPr>
      <w:r w:rsidRPr="00B318EC">
        <w:rPr>
          <w:color w:val="000000"/>
        </w:rPr>
        <w:t>(uchylony).</w:t>
      </w:r>
    </w:p>
    <w:p w:rsidR="000A5D02" w:rsidRPr="00B318EC" w:rsidRDefault="000A5D02" w:rsidP="000C3E4D">
      <w:pPr>
        <w:numPr>
          <w:ilvl w:val="0"/>
          <w:numId w:val="162"/>
        </w:numPr>
        <w:tabs>
          <w:tab w:val="clear" w:pos="720"/>
          <w:tab w:val="left" w:pos="284"/>
          <w:tab w:val="num" w:pos="426"/>
        </w:tabs>
        <w:ind w:left="0" w:firstLine="0"/>
        <w:outlineLvl w:val="0"/>
        <w:rPr>
          <w:color w:val="000000"/>
        </w:rPr>
      </w:pPr>
      <w:r w:rsidRPr="00B318EC">
        <w:rPr>
          <w:color w:val="000000"/>
        </w:rPr>
        <w:t>Nauczyciele oraz specjaliści w szkole prowadzą w szczególności doradztwo edukacyjno-zawodowe.</w:t>
      </w:r>
    </w:p>
    <w:p w:rsidR="000A5D02" w:rsidRPr="00B318EC" w:rsidRDefault="000A5D02" w:rsidP="000C3E4D">
      <w:pPr>
        <w:numPr>
          <w:ilvl w:val="0"/>
          <w:numId w:val="162"/>
        </w:numPr>
        <w:tabs>
          <w:tab w:val="clear" w:pos="720"/>
          <w:tab w:val="left" w:pos="284"/>
          <w:tab w:val="num" w:pos="426"/>
        </w:tabs>
        <w:ind w:left="0" w:firstLine="0"/>
        <w:outlineLvl w:val="0"/>
        <w:rPr>
          <w:color w:val="000000"/>
        </w:rPr>
      </w:pPr>
      <w:r w:rsidRPr="00B318EC">
        <w:rPr>
          <w:color w:val="000000"/>
        </w:rPr>
        <w:t>Zajęcia związane z wyborem kierunku kształcenia i zawodu, z planowaniem kształcenia i kariery zawodowej organizuje się w celu wspomagania odpowiednio uczniów w podejmowaniu decyzji edukacyjnych, zawodowych przy wykorzystaniu aktywnych metod pracy. Zajęcia prowadzą nauczyciele i specjaliści.</w:t>
      </w:r>
    </w:p>
    <w:p w:rsidR="000A5D02" w:rsidRPr="00B318EC" w:rsidRDefault="000A5D02" w:rsidP="000C3E4D">
      <w:pPr>
        <w:numPr>
          <w:ilvl w:val="0"/>
          <w:numId w:val="162"/>
        </w:numPr>
        <w:tabs>
          <w:tab w:val="clear" w:pos="720"/>
          <w:tab w:val="left" w:pos="284"/>
          <w:tab w:val="num" w:pos="426"/>
        </w:tabs>
        <w:ind w:left="0" w:firstLine="0"/>
        <w:outlineLvl w:val="0"/>
        <w:rPr>
          <w:color w:val="000000"/>
        </w:rPr>
      </w:pPr>
      <w:r w:rsidRPr="00B318EC">
        <w:rPr>
          <w:color w:val="000000"/>
        </w:rPr>
        <w:t>W razie stwierdzenia, że uczeń ze względu na potrzeby rozwojowe lub edukacyjne oraz możliwości psychofizyczne wymaga objęcia pomocą psychologiczno-pedagogiczną, nauczy-ciel lub specjalista informuje o tym niezwłocznie wychowawcę oddziału.</w:t>
      </w:r>
    </w:p>
    <w:p w:rsidR="000A5D02" w:rsidRPr="00B318EC" w:rsidRDefault="000A5D02" w:rsidP="000C3E4D">
      <w:pPr>
        <w:numPr>
          <w:ilvl w:val="0"/>
          <w:numId w:val="162"/>
        </w:numPr>
        <w:tabs>
          <w:tab w:val="clear" w:pos="720"/>
          <w:tab w:val="left" w:pos="284"/>
          <w:tab w:val="num" w:pos="426"/>
        </w:tabs>
        <w:ind w:left="0" w:firstLine="0"/>
        <w:outlineLvl w:val="0"/>
        <w:rPr>
          <w:color w:val="000000"/>
        </w:rPr>
      </w:pPr>
      <w:r w:rsidRPr="00B318EC">
        <w:rPr>
          <w:color w:val="000000"/>
        </w:rPr>
        <w:t>Wsparcie merytoryczne dla nauczycieli i specjalistów udzielających pomocy psychologiczno-pedagogicznej w szkole  zapewniają poradnie oraz placówki doskonalenia nauczycieli.</w:t>
      </w:r>
    </w:p>
    <w:p w:rsidR="000A5D02" w:rsidRPr="00B318EC" w:rsidRDefault="000A5D02" w:rsidP="000C3E4D">
      <w:pPr>
        <w:numPr>
          <w:ilvl w:val="0"/>
          <w:numId w:val="162"/>
        </w:numPr>
        <w:tabs>
          <w:tab w:val="clear" w:pos="720"/>
          <w:tab w:val="left" w:pos="284"/>
          <w:tab w:val="num" w:pos="426"/>
        </w:tabs>
        <w:ind w:left="0" w:firstLine="0"/>
        <w:outlineLvl w:val="0"/>
        <w:rPr>
          <w:color w:val="000000"/>
        </w:rPr>
      </w:pPr>
      <w:r w:rsidRPr="00B318EC">
        <w:rPr>
          <w:color w:val="000000"/>
        </w:rPr>
        <w:t>Do zadań pedagoga i psychologa w szkole należy w szczególności:</w:t>
      </w:r>
    </w:p>
    <w:p w:rsidR="000A5D02" w:rsidRPr="00B318EC" w:rsidRDefault="000A5D02" w:rsidP="00F9741A">
      <w:pPr>
        <w:tabs>
          <w:tab w:val="left" w:pos="284"/>
        </w:tabs>
        <w:outlineLvl w:val="0"/>
        <w:rPr>
          <w:color w:val="000000"/>
        </w:rPr>
      </w:pPr>
      <w:r w:rsidRPr="00B318EC">
        <w:rPr>
          <w:color w:val="000000"/>
        </w:rPr>
        <w:t>1) prowadzenie badań i działań diagnostycznych uczniów, w tym diagnozowanie indywidualnych potrzeb rozwojowych i edukacyjnych oraz możliwości psychofizycznych uczniów w celu określenia przyczyn niepowodzeń edukacyjnych oraz wspierania mocnych stron uczniów;</w:t>
      </w:r>
    </w:p>
    <w:p w:rsidR="000A5D02" w:rsidRPr="00B318EC" w:rsidRDefault="000A5D02" w:rsidP="00F9741A">
      <w:pPr>
        <w:tabs>
          <w:tab w:val="left" w:pos="284"/>
        </w:tabs>
        <w:outlineLvl w:val="0"/>
        <w:rPr>
          <w:color w:val="000000"/>
        </w:rPr>
      </w:pPr>
      <w:r w:rsidRPr="00B318EC">
        <w:rPr>
          <w:color w:val="000000"/>
        </w:rPr>
        <w:t>2) diagnozowanie sytuacji wychowawczych w przedszkolu, szkole lub placówce w celu rozwiązywania problemów wychowawczych oraz wspierania rozwoju uczniów;</w:t>
      </w:r>
    </w:p>
    <w:p w:rsidR="000A5D02" w:rsidRPr="00B318EC" w:rsidRDefault="000A5D02" w:rsidP="00F9741A">
      <w:pPr>
        <w:tabs>
          <w:tab w:val="left" w:pos="284"/>
        </w:tabs>
        <w:outlineLvl w:val="0"/>
        <w:rPr>
          <w:color w:val="000000"/>
        </w:rPr>
      </w:pPr>
      <w:r w:rsidRPr="00B318EC">
        <w:rPr>
          <w:color w:val="000000"/>
        </w:rPr>
        <w:t>3) udzielanie pomocy psychologiczno-pedagogicznej w formach odpowiednich do rozpoznanych potrzeb;</w:t>
      </w:r>
    </w:p>
    <w:p w:rsidR="000A5D02" w:rsidRPr="00B318EC" w:rsidRDefault="000A5D02" w:rsidP="00F9741A">
      <w:pPr>
        <w:tabs>
          <w:tab w:val="left" w:pos="284"/>
        </w:tabs>
        <w:outlineLvl w:val="0"/>
        <w:rPr>
          <w:color w:val="000000"/>
        </w:rPr>
      </w:pPr>
      <w:r w:rsidRPr="00B318EC">
        <w:rPr>
          <w:color w:val="000000"/>
        </w:rPr>
        <w:t>4) podejmowanie działań z zakresu profilaktyki uzależnień i innych problemów dzieci i młodzieży;</w:t>
      </w:r>
    </w:p>
    <w:p w:rsidR="000A5D02" w:rsidRPr="00B318EC" w:rsidRDefault="000A5D02" w:rsidP="00F9741A">
      <w:pPr>
        <w:tabs>
          <w:tab w:val="left" w:pos="284"/>
        </w:tabs>
        <w:outlineLvl w:val="0"/>
        <w:rPr>
          <w:color w:val="000000"/>
        </w:rPr>
      </w:pPr>
      <w:r w:rsidRPr="00B318EC">
        <w:rPr>
          <w:color w:val="000000"/>
        </w:rPr>
        <w:t>5) minimalizowanie skutków zaburzeń rozwojowych, zapobieganie zaburzeniom zachowania oraz inicjowanie różnych form pomocy w środowisku szkolnym i pozaszkolnym uczniów;</w:t>
      </w:r>
    </w:p>
    <w:p w:rsidR="000A5D02" w:rsidRPr="00B318EC" w:rsidRDefault="000A5D02" w:rsidP="00F9741A">
      <w:pPr>
        <w:tabs>
          <w:tab w:val="left" w:pos="284"/>
        </w:tabs>
        <w:outlineLvl w:val="0"/>
        <w:rPr>
          <w:color w:val="000000"/>
        </w:rPr>
      </w:pPr>
      <w:r w:rsidRPr="00B318EC">
        <w:rPr>
          <w:color w:val="000000"/>
        </w:rPr>
        <w:t>6) inicjowanie i prowadzenie działań mediacyjnych i interwencyjnych w sytuacjach kryzysowych;</w:t>
      </w:r>
    </w:p>
    <w:p w:rsidR="000A5D02" w:rsidRPr="00B318EC" w:rsidRDefault="000A5D02" w:rsidP="00F9741A">
      <w:pPr>
        <w:tabs>
          <w:tab w:val="left" w:pos="284"/>
        </w:tabs>
        <w:outlineLvl w:val="0"/>
        <w:rPr>
          <w:color w:val="000000"/>
        </w:rPr>
      </w:pPr>
      <w:r w:rsidRPr="00B318EC">
        <w:rPr>
          <w:color w:val="000000"/>
        </w:rPr>
        <w:t>7) pomoc rodzicom i nauczycielom w rozpoznawaniu i rozwijaniu indywidualnych możliwości, predyspozycji i uzdolnień uczniów;</w:t>
      </w:r>
    </w:p>
    <w:p w:rsidR="000A5D02" w:rsidRPr="00B318EC" w:rsidRDefault="000A5D02" w:rsidP="00F9741A">
      <w:pPr>
        <w:tabs>
          <w:tab w:val="left" w:pos="284"/>
        </w:tabs>
        <w:outlineLvl w:val="0"/>
        <w:rPr>
          <w:color w:val="000000"/>
        </w:rPr>
      </w:pPr>
      <w:r w:rsidRPr="00B318EC">
        <w:rPr>
          <w:color w:val="000000"/>
        </w:rPr>
        <w:t>8) wspieranie nauczycieli, wychowawców grup wychowawczych i innych specjalistów w udzielaniu pomocy psychologiczno-pedagogicznej</w:t>
      </w:r>
      <w:r w:rsidR="006A0031" w:rsidRPr="00B318EC">
        <w:rPr>
          <w:color w:val="000000"/>
        </w:rPr>
        <w:t>.</w:t>
      </w:r>
    </w:p>
    <w:p w:rsidR="00461CA1" w:rsidRPr="00B318EC" w:rsidRDefault="00461CA1" w:rsidP="00F9741A">
      <w:pPr>
        <w:tabs>
          <w:tab w:val="left" w:pos="284"/>
        </w:tabs>
        <w:outlineLvl w:val="0"/>
        <w:rPr>
          <w:color w:val="000000"/>
        </w:rPr>
      </w:pPr>
    </w:p>
    <w:p w:rsidR="00461CA1" w:rsidRPr="00B318EC" w:rsidRDefault="00461CA1" w:rsidP="00F9741A">
      <w:pPr>
        <w:tabs>
          <w:tab w:val="left" w:pos="284"/>
        </w:tabs>
        <w:outlineLvl w:val="0"/>
        <w:rPr>
          <w:color w:val="000000"/>
        </w:rPr>
      </w:pPr>
    </w:p>
    <w:p w:rsidR="00012EF3" w:rsidRPr="00B318EC" w:rsidRDefault="00012EF3" w:rsidP="00012EF3">
      <w:pPr>
        <w:tabs>
          <w:tab w:val="left" w:pos="284"/>
        </w:tabs>
        <w:jc w:val="center"/>
        <w:outlineLvl w:val="0"/>
        <w:rPr>
          <w:color w:val="000000"/>
        </w:rPr>
      </w:pPr>
    </w:p>
    <w:p w:rsidR="00012EF3" w:rsidRPr="00B318EC" w:rsidRDefault="00012EF3" w:rsidP="00012EF3">
      <w:pPr>
        <w:tabs>
          <w:tab w:val="left" w:pos="284"/>
        </w:tabs>
        <w:jc w:val="center"/>
        <w:outlineLvl w:val="0"/>
        <w:rPr>
          <w:color w:val="000000"/>
        </w:rPr>
      </w:pPr>
    </w:p>
    <w:p w:rsidR="00012EF3" w:rsidRPr="00B318EC" w:rsidRDefault="00012EF3" w:rsidP="00012EF3">
      <w:pPr>
        <w:tabs>
          <w:tab w:val="left" w:pos="284"/>
        </w:tabs>
        <w:jc w:val="center"/>
        <w:outlineLvl w:val="0"/>
        <w:rPr>
          <w:color w:val="000000"/>
        </w:rPr>
      </w:pPr>
    </w:p>
    <w:p w:rsidR="00012EF3" w:rsidRPr="00B318EC" w:rsidRDefault="00012EF3" w:rsidP="00012EF3">
      <w:pPr>
        <w:tabs>
          <w:tab w:val="left" w:pos="284"/>
        </w:tabs>
        <w:jc w:val="center"/>
        <w:outlineLvl w:val="0"/>
        <w:rPr>
          <w:color w:val="000000"/>
        </w:rPr>
      </w:pPr>
    </w:p>
    <w:p w:rsidR="00461CA1" w:rsidRPr="00B318EC" w:rsidRDefault="0040759C" w:rsidP="00012EF3">
      <w:pPr>
        <w:tabs>
          <w:tab w:val="left" w:pos="284"/>
        </w:tabs>
        <w:jc w:val="center"/>
        <w:outlineLvl w:val="0"/>
        <w:rPr>
          <w:color w:val="000000"/>
        </w:rPr>
      </w:pPr>
      <w:r w:rsidRPr="00B318EC">
        <w:rPr>
          <w:color w:val="000000"/>
        </w:rPr>
        <w:lastRenderedPageBreak/>
        <w:t>§ 8b.</w:t>
      </w:r>
    </w:p>
    <w:p w:rsidR="00461CA1" w:rsidRPr="00B318EC" w:rsidRDefault="00461CA1" w:rsidP="00012EF3">
      <w:pPr>
        <w:tabs>
          <w:tab w:val="left" w:pos="284"/>
        </w:tabs>
        <w:jc w:val="center"/>
        <w:outlineLvl w:val="0"/>
        <w:rPr>
          <w:color w:val="000000"/>
        </w:rPr>
      </w:pPr>
    </w:p>
    <w:p w:rsidR="0040759C" w:rsidRPr="00B318EC" w:rsidRDefault="0040759C" w:rsidP="00012EF3">
      <w:pPr>
        <w:tabs>
          <w:tab w:val="left" w:pos="284"/>
        </w:tabs>
        <w:jc w:val="center"/>
        <w:outlineLvl w:val="0"/>
        <w:rPr>
          <w:b/>
          <w:bCs/>
          <w:color w:val="000000"/>
        </w:rPr>
      </w:pPr>
      <w:r w:rsidRPr="00B318EC">
        <w:rPr>
          <w:b/>
          <w:bCs/>
          <w:color w:val="000000"/>
        </w:rPr>
        <w:t>POMOC MATERIALNA</w:t>
      </w:r>
    </w:p>
    <w:p w:rsidR="0040759C" w:rsidRPr="00B318EC" w:rsidRDefault="0040759C" w:rsidP="00012EF3">
      <w:pPr>
        <w:tabs>
          <w:tab w:val="left" w:pos="284"/>
        </w:tabs>
        <w:jc w:val="center"/>
        <w:outlineLvl w:val="0"/>
        <w:rPr>
          <w:b/>
          <w:bCs/>
          <w:color w:val="000000"/>
        </w:rPr>
      </w:pPr>
    </w:p>
    <w:p w:rsidR="0040759C" w:rsidRPr="00B318EC" w:rsidRDefault="0040759C" w:rsidP="00F9741A">
      <w:pPr>
        <w:numPr>
          <w:ilvl w:val="0"/>
          <w:numId w:val="118"/>
        </w:numPr>
        <w:tabs>
          <w:tab w:val="left" w:pos="284"/>
        </w:tabs>
        <w:ind w:left="0" w:firstLine="0"/>
        <w:outlineLvl w:val="0"/>
        <w:rPr>
          <w:color w:val="000000"/>
        </w:rPr>
      </w:pPr>
      <w:r w:rsidRPr="00B318EC">
        <w:rPr>
          <w:color w:val="000000"/>
        </w:rPr>
        <w:t>Uczniowi przysługuje prawo do pomocy materialnej ze środków przeznaczonych na ten cel w budżecie państwa lub budżecie właściwej jednostki samorządu terytorialnego.</w:t>
      </w:r>
    </w:p>
    <w:p w:rsidR="0040759C" w:rsidRPr="00B318EC" w:rsidRDefault="0040759C" w:rsidP="00F9741A">
      <w:pPr>
        <w:numPr>
          <w:ilvl w:val="0"/>
          <w:numId w:val="118"/>
        </w:numPr>
        <w:tabs>
          <w:tab w:val="left" w:pos="284"/>
        </w:tabs>
        <w:ind w:left="0" w:firstLine="0"/>
        <w:outlineLvl w:val="0"/>
        <w:rPr>
          <w:color w:val="000000"/>
        </w:rPr>
      </w:pPr>
      <w:r w:rsidRPr="00B318EC">
        <w:rPr>
          <w:color w:val="000000"/>
        </w:rPr>
        <w:t>Pomoc materialna udzielana jest uczniom aby zmniejszyć różnice w dostępie do edukacji, umożliwić pokonywanie barier dostępu do edukacji wynikających z trudnej sytuacji materialnej ucznia oraz aby wspierać edukację zdolnych uczniów.</w:t>
      </w:r>
    </w:p>
    <w:p w:rsidR="0040759C" w:rsidRPr="00B318EC" w:rsidRDefault="0040759C" w:rsidP="00F9741A">
      <w:pPr>
        <w:numPr>
          <w:ilvl w:val="0"/>
          <w:numId w:val="118"/>
        </w:numPr>
        <w:tabs>
          <w:tab w:val="left" w:pos="284"/>
        </w:tabs>
        <w:ind w:left="0" w:firstLine="0"/>
        <w:outlineLvl w:val="0"/>
        <w:rPr>
          <w:color w:val="000000"/>
        </w:rPr>
      </w:pPr>
      <w:r w:rsidRPr="00B318EC">
        <w:rPr>
          <w:color w:val="000000"/>
        </w:rPr>
        <w:t>Pomoc materialna ma charakter socjalny (stypendium  szkolne, zasiłek szkolny) lub motywacyjny (stypendium za wyniki w nauce lub za osiągnięcia sportowe, stypendium ministra właściwego do spraw oświaty i wychowania).</w:t>
      </w:r>
    </w:p>
    <w:p w:rsidR="0040759C" w:rsidRPr="00B318EC" w:rsidRDefault="0040759C" w:rsidP="00F9741A">
      <w:pPr>
        <w:numPr>
          <w:ilvl w:val="0"/>
          <w:numId w:val="118"/>
        </w:numPr>
        <w:tabs>
          <w:tab w:val="left" w:pos="284"/>
        </w:tabs>
        <w:ind w:left="0" w:firstLine="0"/>
        <w:outlineLvl w:val="0"/>
        <w:rPr>
          <w:color w:val="000000"/>
        </w:rPr>
      </w:pPr>
      <w:r w:rsidRPr="00B318EC">
        <w:rPr>
          <w:color w:val="000000"/>
        </w:rPr>
        <w:t>Uczeń może otrzymywać jednocześnie pomoc materialną o charakterze socjalnym jak i motywacyjnym.</w:t>
      </w:r>
    </w:p>
    <w:p w:rsidR="0040759C" w:rsidRPr="00B318EC" w:rsidRDefault="0040759C" w:rsidP="00F9741A">
      <w:pPr>
        <w:numPr>
          <w:ilvl w:val="0"/>
          <w:numId w:val="118"/>
        </w:numPr>
        <w:tabs>
          <w:tab w:val="left" w:pos="284"/>
        </w:tabs>
        <w:ind w:left="0" w:firstLine="0"/>
        <w:outlineLvl w:val="0"/>
        <w:rPr>
          <w:color w:val="000000"/>
        </w:rPr>
      </w:pPr>
      <w:r w:rsidRPr="00B318EC">
        <w:rPr>
          <w:color w:val="000000"/>
        </w:rPr>
        <w:t>Stypendium szkolne otrzymuje uczeń znajdujący się w trudnej sytuacji materialnej, wynikającej z niskich dochodów na osobę w rodzinie, w szczególności gdy w rodzinie tej występuje: bezrobocie, niepełnosprawność, ciężka lub długotrwała choroba, wielodzietność, brak umiejętności wypełniania funkcji opiekuńczo wychowawczych, alkoholizm, narkomania, a także gdy rodzina jest niepełna.</w:t>
      </w:r>
    </w:p>
    <w:p w:rsidR="0040759C" w:rsidRPr="00B318EC" w:rsidRDefault="0040759C" w:rsidP="00F9741A">
      <w:pPr>
        <w:numPr>
          <w:ilvl w:val="0"/>
          <w:numId w:val="118"/>
        </w:numPr>
        <w:tabs>
          <w:tab w:val="left" w:pos="284"/>
        </w:tabs>
        <w:ind w:left="0" w:firstLine="0"/>
        <w:outlineLvl w:val="0"/>
        <w:rPr>
          <w:color w:val="000000"/>
        </w:rPr>
      </w:pPr>
      <w:r w:rsidRPr="00B318EC">
        <w:rPr>
          <w:color w:val="000000"/>
        </w:rPr>
        <w:t>Stypendium szkolne może być udzielane uczniom w formie:</w:t>
      </w:r>
    </w:p>
    <w:p w:rsidR="0040759C" w:rsidRPr="00B318EC" w:rsidRDefault="0040759C" w:rsidP="00F9741A">
      <w:pPr>
        <w:numPr>
          <w:ilvl w:val="0"/>
          <w:numId w:val="119"/>
        </w:numPr>
        <w:tabs>
          <w:tab w:val="left" w:pos="284"/>
        </w:tabs>
        <w:ind w:left="0" w:firstLine="0"/>
        <w:outlineLvl w:val="0"/>
        <w:rPr>
          <w:color w:val="000000"/>
        </w:rPr>
      </w:pPr>
      <w:r w:rsidRPr="00B318EC">
        <w:rPr>
          <w:color w:val="000000"/>
        </w:rPr>
        <w:t xml:space="preserve"> całkowitego lub częściowego pokrycia kosztów udziału w zajęciach edukacyjnych, w tym wyrównawczych, wykraczających poza zajęcia realizowane  w szkole w ramach planu nauczania, a także udziału w zajęciach edukacyjnych realizowanych poza szkołą;</w:t>
      </w:r>
    </w:p>
    <w:p w:rsidR="0040759C" w:rsidRPr="00B318EC" w:rsidRDefault="0040759C" w:rsidP="00F9741A">
      <w:pPr>
        <w:numPr>
          <w:ilvl w:val="0"/>
          <w:numId w:val="119"/>
        </w:numPr>
        <w:tabs>
          <w:tab w:val="left" w:pos="284"/>
        </w:tabs>
        <w:ind w:left="0" w:firstLine="0"/>
        <w:outlineLvl w:val="0"/>
        <w:rPr>
          <w:color w:val="000000"/>
        </w:rPr>
      </w:pPr>
      <w:r w:rsidRPr="00B318EC">
        <w:rPr>
          <w:color w:val="000000"/>
        </w:rPr>
        <w:t>pomocy rzeczowej o charakterze edukacyjnym- zakup podręczników.</w:t>
      </w:r>
    </w:p>
    <w:p w:rsidR="0040759C" w:rsidRPr="00B318EC" w:rsidRDefault="0040759C" w:rsidP="00F9741A">
      <w:pPr>
        <w:numPr>
          <w:ilvl w:val="0"/>
          <w:numId w:val="120"/>
        </w:numPr>
        <w:tabs>
          <w:tab w:val="left" w:pos="284"/>
        </w:tabs>
        <w:ind w:left="0" w:firstLine="0"/>
        <w:outlineLvl w:val="0"/>
        <w:rPr>
          <w:color w:val="000000"/>
        </w:rPr>
      </w:pPr>
      <w:r w:rsidRPr="00B318EC">
        <w:rPr>
          <w:color w:val="000000"/>
        </w:rPr>
        <w:t>Stypendium szkolne może być także udzielone w formie świadczenia pieniężnego jeżeli organ przyznający stypendium uzna, że udzielanie stypendium w formach, o których mowa w ust. 6 nie jest możliwe.</w:t>
      </w:r>
    </w:p>
    <w:p w:rsidR="0040759C" w:rsidRPr="00B318EC" w:rsidRDefault="0040759C" w:rsidP="00F9741A">
      <w:pPr>
        <w:numPr>
          <w:ilvl w:val="0"/>
          <w:numId w:val="120"/>
        </w:numPr>
        <w:tabs>
          <w:tab w:val="left" w:pos="284"/>
        </w:tabs>
        <w:ind w:left="0" w:firstLine="0"/>
        <w:outlineLvl w:val="0"/>
        <w:rPr>
          <w:color w:val="000000"/>
        </w:rPr>
      </w:pPr>
      <w:r w:rsidRPr="00B318EC">
        <w:rPr>
          <w:color w:val="000000"/>
        </w:rPr>
        <w:t>Stypendium szkolne może być udzielone w kilku formach jednocześnie.</w:t>
      </w:r>
    </w:p>
    <w:p w:rsidR="0040759C" w:rsidRPr="00B318EC" w:rsidRDefault="0040759C" w:rsidP="00F9741A">
      <w:pPr>
        <w:numPr>
          <w:ilvl w:val="0"/>
          <w:numId w:val="120"/>
        </w:numPr>
        <w:tabs>
          <w:tab w:val="left" w:pos="284"/>
        </w:tabs>
        <w:ind w:left="0" w:firstLine="0"/>
        <w:outlineLvl w:val="0"/>
        <w:rPr>
          <w:color w:val="000000"/>
        </w:rPr>
      </w:pPr>
      <w:r w:rsidRPr="00B318EC">
        <w:rPr>
          <w:color w:val="000000"/>
        </w:rPr>
        <w:t>Miesięczna wysokość dochodu na osobę w rodzinie ucznia uprawniająca do ubiegania się o stypendium szkolne nie może przekroczyć kwoty o której mowa w art. 8 ust. 1 pkt 2 ustawy z dnia 12 marca 2004 roku o pomocy społecznej.</w:t>
      </w:r>
    </w:p>
    <w:p w:rsidR="0040759C" w:rsidRPr="00B318EC" w:rsidRDefault="0040759C" w:rsidP="000C3E4D">
      <w:pPr>
        <w:numPr>
          <w:ilvl w:val="0"/>
          <w:numId w:val="120"/>
        </w:numPr>
        <w:tabs>
          <w:tab w:val="left" w:pos="284"/>
          <w:tab w:val="left" w:pos="426"/>
        </w:tabs>
        <w:ind w:left="0" w:firstLine="0"/>
        <w:outlineLvl w:val="0"/>
        <w:rPr>
          <w:color w:val="000000"/>
        </w:rPr>
      </w:pPr>
      <w:r w:rsidRPr="00B318EC">
        <w:rPr>
          <w:color w:val="000000"/>
        </w:rPr>
        <w:t>Stypendium szkolne przyznawane jest na okres nie krótszy niż miesiąc i nie dłuższy niż 10 miesięcy.</w:t>
      </w:r>
    </w:p>
    <w:p w:rsidR="0040759C" w:rsidRPr="00B318EC" w:rsidRDefault="0040759C" w:rsidP="000C3E4D">
      <w:pPr>
        <w:numPr>
          <w:ilvl w:val="0"/>
          <w:numId w:val="120"/>
        </w:numPr>
        <w:tabs>
          <w:tab w:val="left" w:pos="284"/>
          <w:tab w:val="left" w:pos="426"/>
        </w:tabs>
        <w:ind w:left="0" w:firstLine="0"/>
        <w:outlineLvl w:val="0"/>
        <w:rPr>
          <w:color w:val="000000"/>
        </w:rPr>
      </w:pPr>
      <w:r w:rsidRPr="00B318EC">
        <w:rPr>
          <w:color w:val="000000"/>
        </w:rPr>
        <w:t>Stypendium szkolne nie przysługuje uczniowi, który otrzymuje inne stypendium o charakterze socjalnym ze środków publicznych z zastrzeżeniem art. 90 d ust. 13 ustawy o systemie oświaty.</w:t>
      </w:r>
    </w:p>
    <w:p w:rsidR="0040759C" w:rsidRPr="00B318EC" w:rsidRDefault="0040759C" w:rsidP="000C3E4D">
      <w:pPr>
        <w:numPr>
          <w:ilvl w:val="0"/>
          <w:numId w:val="120"/>
        </w:numPr>
        <w:tabs>
          <w:tab w:val="left" w:pos="284"/>
          <w:tab w:val="left" w:pos="426"/>
        </w:tabs>
        <w:ind w:left="0" w:firstLine="0"/>
        <w:outlineLvl w:val="0"/>
        <w:rPr>
          <w:color w:val="000000"/>
        </w:rPr>
      </w:pPr>
      <w:r w:rsidRPr="00B318EC">
        <w:rPr>
          <w:color w:val="000000"/>
        </w:rPr>
        <w:t>Zasiłek szkolny może być przyznany uczniowi, który znajduje się w przejściowo trudnej sytuacji  materialnej z powodu wystąpienia zdarzenia losowego.</w:t>
      </w:r>
    </w:p>
    <w:p w:rsidR="0040759C" w:rsidRPr="00B318EC" w:rsidRDefault="0040759C" w:rsidP="000C3E4D">
      <w:pPr>
        <w:numPr>
          <w:ilvl w:val="0"/>
          <w:numId w:val="120"/>
        </w:numPr>
        <w:tabs>
          <w:tab w:val="left" w:pos="284"/>
          <w:tab w:val="left" w:pos="426"/>
        </w:tabs>
        <w:ind w:left="0" w:firstLine="0"/>
        <w:outlineLvl w:val="0"/>
        <w:rPr>
          <w:color w:val="000000"/>
        </w:rPr>
      </w:pPr>
      <w:r w:rsidRPr="00B318EC">
        <w:rPr>
          <w:color w:val="000000"/>
        </w:rPr>
        <w:t>Zasiłek, o którym mowa w ust. 10 może być przyznany w formie świadczenia pieniężnego na pokrycie wydatków związanych z procesem edukacyjnym lub w formi9e pomocy rzeczowej o charakterze edukacyjnym, raz lub kilka razy do roku.</w:t>
      </w:r>
    </w:p>
    <w:p w:rsidR="0040759C" w:rsidRPr="00B318EC" w:rsidRDefault="0040759C" w:rsidP="000C3E4D">
      <w:pPr>
        <w:numPr>
          <w:ilvl w:val="0"/>
          <w:numId w:val="120"/>
        </w:numPr>
        <w:tabs>
          <w:tab w:val="left" w:pos="284"/>
          <w:tab w:val="left" w:pos="426"/>
        </w:tabs>
        <w:ind w:left="0" w:firstLine="0"/>
        <w:outlineLvl w:val="0"/>
        <w:rPr>
          <w:color w:val="000000"/>
        </w:rPr>
      </w:pPr>
      <w:r w:rsidRPr="00B318EC">
        <w:rPr>
          <w:color w:val="000000"/>
        </w:rPr>
        <w:t>Wysokość zasiłku nie może przekroczyć kwoty, o której mowa w art. 90 e. Ust. 3 ustawy o systemie oświaty.</w:t>
      </w:r>
    </w:p>
    <w:p w:rsidR="0040759C" w:rsidRPr="00B318EC" w:rsidRDefault="0040759C" w:rsidP="000C3E4D">
      <w:pPr>
        <w:numPr>
          <w:ilvl w:val="0"/>
          <w:numId w:val="120"/>
        </w:numPr>
        <w:tabs>
          <w:tab w:val="left" w:pos="284"/>
          <w:tab w:val="left" w:pos="426"/>
        </w:tabs>
        <w:ind w:left="0" w:firstLine="0"/>
        <w:outlineLvl w:val="0"/>
        <w:rPr>
          <w:color w:val="000000"/>
        </w:rPr>
      </w:pPr>
      <w:r w:rsidRPr="00B318EC">
        <w:rPr>
          <w:color w:val="000000"/>
        </w:rPr>
        <w:t>O zasiłek uczeń może ubiegać się w terminie nie dłuższym niż 2 miesiące od wystąpienia zdarzenia losowego, uzasadniającego przyznanie zasiłku.</w:t>
      </w:r>
    </w:p>
    <w:p w:rsidR="0040759C" w:rsidRPr="00B318EC" w:rsidRDefault="0040759C" w:rsidP="000C3E4D">
      <w:pPr>
        <w:numPr>
          <w:ilvl w:val="0"/>
          <w:numId w:val="120"/>
        </w:numPr>
        <w:tabs>
          <w:tab w:val="left" w:pos="284"/>
          <w:tab w:val="left" w:pos="426"/>
        </w:tabs>
        <w:ind w:left="0" w:firstLine="0"/>
        <w:outlineLvl w:val="0"/>
        <w:rPr>
          <w:color w:val="000000"/>
        </w:rPr>
      </w:pPr>
      <w:r w:rsidRPr="00B318EC">
        <w:rPr>
          <w:color w:val="000000"/>
        </w:rPr>
        <w:t>Rada gminy uchwala regulamin udzielania pomocy materialnej o charakterze socjalnym dla uczniów zamieszkałych na terenie gminy, kierując się celami pomocy materialnej o charakterze socjalnym, w którym określa się w szczególności:</w:t>
      </w:r>
    </w:p>
    <w:p w:rsidR="0040759C" w:rsidRPr="00B318EC" w:rsidRDefault="0040759C" w:rsidP="00F9741A">
      <w:pPr>
        <w:numPr>
          <w:ilvl w:val="1"/>
          <w:numId w:val="121"/>
        </w:numPr>
        <w:tabs>
          <w:tab w:val="left" w:pos="284"/>
        </w:tabs>
        <w:ind w:left="0" w:firstLine="0"/>
        <w:outlineLvl w:val="0"/>
        <w:rPr>
          <w:color w:val="000000"/>
        </w:rPr>
      </w:pPr>
      <w:r w:rsidRPr="00B318EC">
        <w:rPr>
          <w:color w:val="000000"/>
        </w:rPr>
        <w:lastRenderedPageBreak/>
        <w:t>Sposób ustalania wysokości stypendium szkolnego, w zależności od sytuacji materialnej uczniów i ich rodzin oraz innych okoliczności, o których mowa w ust. 5 niniejszego paragrafu;</w:t>
      </w:r>
    </w:p>
    <w:p w:rsidR="0040759C" w:rsidRPr="00B318EC" w:rsidRDefault="0040759C" w:rsidP="00F9741A">
      <w:pPr>
        <w:numPr>
          <w:ilvl w:val="1"/>
          <w:numId w:val="121"/>
        </w:numPr>
        <w:tabs>
          <w:tab w:val="left" w:pos="284"/>
        </w:tabs>
        <w:ind w:left="0" w:firstLine="0"/>
        <w:outlineLvl w:val="0"/>
        <w:rPr>
          <w:color w:val="000000"/>
        </w:rPr>
      </w:pPr>
      <w:r w:rsidRPr="00B318EC">
        <w:rPr>
          <w:color w:val="000000"/>
        </w:rPr>
        <w:t>Formy, w jakich udziela się stypendium szkolnego w zależności od potrzeb uczniów zamieszkałych na terenie gminy;</w:t>
      </w:r>
    </w:p>
    <w:p w:rsidR="0040759C" w:rsidRPr="00B318EC" w:rsidRDefault="0040759C" w:rsidP="00F9741A">
      <w:pPr>
        <w:numPr>
          <w:ilvl w:val="1"/>
          <w:numId w:val="121"/>
        </w:numPr>
        <w:tabs>
          <w:tab w:val="left" w:pos="284"/>
        </w:tabs>
        <w:ind w:left="0" w:firstLine="0"/>
        <w:outlineLvl w:val="0"/>
        <w:rPr>
          <w:color w:val="000000"/>
        </w:rPr>
      </w:pPr>
      <w:r w:rsidRPr="00B318EC">
        <w:rPr>
          <w:color w:val="000000"/>
        </w:rPr>
        <w:t>Tryb i sposób udzielania stypendium szkolnego;</w:t>
      </w:r>
    </w:p>
    <w:p w:rsidR="0040759C" w:rsidRPr="00B318EC" w:rsidRDefault="0040759C" w:rsidP="00F9741A">
      <w:pPr>
        <w:numPr>
          <w:ilvl w:val="1"/>
          <w:numId w:val="121"/>
        </w:numPr>
        <w:tabs>
          <w:tab w:val="left" w:pos="284"/>
        </w:tabs>
        <w:ind w:left="0" w:firstLine="0"/>
        <w:outlineLvl w:val="0"/>
        <w:rPr>
          <w:color w:val="000000"/>
        </w:rPr>
      </w:pPr>
      <w:r w:rsidRPr="00B318EC">
        <w:rPr>
          <w:color w:val="000000"/>
        </w:rPr>
        <w:t>Tryb i sposób udzielania zasiłku szkolnego w zależności od zdarzenia losowego.</w:t>
      </w:r>
    </w:p>
    <w:p w:rsidR="0040759C" w:rsidRPr="00B318EC" w:rsidRDefault="0040759C" w:rsidP="000C3E4D">
      <w:pPr>
        <w:numPr>
          <w:ilvl w:val="0"/>
          <w:numId w:val="120"/>
        </w:numPr>
        <w:tabs>
          <w:tab w:val="left" w:pos="284"/>
          <w:tab w:val="left" w:pos="426"/>
        </w:tabs>
        <w:ind w:left="0" w:firstLine="0"/>
        <w:outlineLvl w:val="0"/>
        <w:rPr>
          <w:color w:val="000000"/>
        </w:rPr>
      </w:pPr>
      <w:r w:rsidRPr="00B318EC">
        <w:rPr>
          <w:color w:val="000000"/>
        </w:rPr>
        <w:t>Rada gminy może upoważnić kierownika ośrodka pomocy społecznej do prowadzenia postępowania w sprawie przyznawania świadczenia pomocy materialnej o charakterze socjalnym.</w:t>
      </w:r>
    </w:p>
    <w:p w:rsidR="0040759C" w:rsidRPr="00B318EC" w:rsidRDefault="0040759C" w:rsidP="000C3E4D">
      <w:pPr>
        <w:numPr>
          <w:ilvl w:val="0"/>
          <w:numId w:val="120"/>
        </w:numPr>
        <w:tabs>
          <w:tab w:val="left" w:pos="284"/>
          <w:tab w:val="left" w:pos="426"/>
        </w:tabs>
        <w:ind w:left="0" w:firstLine="0"/>
        <w:outlineLvl w:val="0"/>
        <w:rPr>
          <w:color w:val="000000"/>
        </w:rPr>
      </w:pPr>
      <w:r w:rsidRPr="00B318EC">
        <w:rPr>
          <w:color w:val="000000"/>
        </w:rPr>
        <w:t>Stypendium za wyniki w nauce może być przyznane uczniowi, który uzyskał wysoką średnią ocen oraz co najmniej dobrą ocenę z zachowania w okresie poprzedzającym okres, w którym przyznaje się to stypendium.</w:t>
      </w:r>
    </w:p>
    <w:p w:rsidR="0040759C" w:rsidRPr="00B318EC" w:rsidRDefault="0040759C" w:rsidP="000C3E4D">
      <w:pPr>
        <w:numPr>
          <w:ilvl w:val="0"/>
          <w:numId w:val="120"/>
        </w:numPr>
        <w:tabs>
          <w:tab w:val="left" w:pos="284"/>
          <w:tab w:val="left" w:pos="426"/>
        </w:tabs>
        <w:ind w:left="0" w:firstLine="0"/>
        <w:outlineLvl w:val="0"/>
        <w:rPr>
          <w:color w:val="000000"/>
        </w:rPr>
      </w:pPr>
      <w:r w:rsidRPr="00B318EC">
        <w:rPr>
          <w:color w:val="000000"/>
        </w:rPr>
        <w:t>Stypendium za osiągnięcia sportowe może być przyznane uczniowi, który uzyskał wysokie wyniki we współzawodnictwie sportowym na szczeblu co najmniej międzyszkolnym oraz zdobył co najmniej dobrą ocenę zachowania w okresie poprzedzającym okres, w którym przyznaje się to stypendium.</w:t>
      </w:r>
    </w:p>
    <w:p w:rsidR="0040759C" w:rsidRPr="00B318EC" w:rsidRDefault="0040759C" w:rsidP="000C3E4D">
      <w:pPr>
        <w:numPr>
          <w:ilvl w:val="0"/>
          <w:numId w:val="120"/>
        </w:numPr>
        <w:tabs>
          <w:tab w:val="left" w:pos="284"/>
          <w:tab w:val="left" w:pos="426"/>
        </w:tabs>
        <w:ind w:left="0" w:firstLine="0"/>
        <w:outlineLvl w:val="0"/>
        <w:rPr>
          <w:color w:val="000000"/>
        </w:rPr>
      </w:pPr>
      <w:r w:rsidRPr="00B318EC">
        <w:rPr>
          <w:color w:val="000000"/>
        </w:rPr>
        <w:t>O przyznanie stypendium za wyniki w nauce lub za osiągnięcia sportowe uczeń może ubiegać się  nie wcześniej niż po ukończeniu pierwszego okresu (semestru).</w:t>
      </w:r>
    </w:p>
    <w:p w:rsidR="00461CA1" w:rsidRPr="00B318EC" w:rsidRDefault="0040759C" w:rsidP="000C3E4D">
      <w:pPr>
        <w:numPr>
          <w:ilvl w:val="0"/>
          <w:numId w:val="120"/>
        </w:numPr>
        <w:tabs>
          <w:tab w:val="left" w:pos="284"/>
          <w:tab w:val="left" w:pos="426"/>
        </w:tabs>
        <w:ind w:left="0" w:firstLine="0"/>
        <w:outlineLvl w:val="0"/>
        <w:rPr>
          <w:color w:val="000000"/>
        </w:rPr>
      </w:pPr>
      <w:r w:rsidRPr="00B318EC">
        <w:rPr>
          <w:color w:val="000000"/>
        </w:rPr>
        <w:t>Dyrektor powołuje komisję stypendialną, która po zasięgnięciu opinii rady pedagogicznej i samorządu uczniowskiego ustala średnią ocen, o której mowa w ust.14.</w:t>
      </w:r>
    </w:p>
    <w:p w:rsidR="00461CA1" w:rsidRPr="00B318EC" w:rsidRDefault="00461CA1" w:rsidP="00F9741A">
      <w:pPr>
        <w:tabs>
          <w:tab w:val="left" w:pos="284"/>
        </w:tabs>
        <w:outlineLvl w:val="0"/>
        <w:rPr>
          <w:color w:val="000000"/>
        </w:rPr>
      </w:pPr>
    </w:p>
    <w:p w:rsidR="00461CA1" w:rsidRPr="00B318EC" w:rsidRDefault="00012EF3" w:rsidP="00012EF3">
      <w:pPr>
        <w:tabs>
          <w:tab w:val="left" w:pos="284"/>
        </w:tabs>
        <w:jc w:val="center"/>
        <w:outlineLvl w:val="0"/>
        <w:rPr>
          <w:b/>
          <w:color w:val="000000"/>
        </w:rPr>
      </w:pPr>
      <w:r w:rsidRPr="00B318EC">
        <w:rPr>
          <w:b/>
          <w:color w:val="000000"/>
        </w:rPr>
        <w:t>§ 8C.</w:t>
      </w:r>
    </w:p>
    <w:p w:rsidR="00B764F3" w:rsidRPr="00B318EC" w:rsidRDefault="00B764F3" w:rsidP="00012EF3">
      <w:pPr>
        <w:tabs>
          <w:tab w:val="left" w:pos="284"/>
        </w:tabs>
        <w:jc w:val="center"/>
        <w:outlineLvl w:val="0"/>
        <w:rPr>
          <w:b/>
          <w:color w:val="000000"/>
        </w:rPr>
      </w:pPr>
    </w:p>
    <w:p w:rsidR="00B764F3" w:rsidRPr="00B318EC" w:rsidRDefault="00012EF3" w:rsidP="00012EF3">
      <w:pPr>
        <w:shd w:val="clear" w:color="auto" w:fill="FFFFFF"/>
        <w:tabs>
          <w:tab w:val="left" w:pos="-12"/>
          <w:tab w:val="left" w:pos="284"/>
        </w:tabs>
        <w:suppressAutoHyphens/>
        <w:autoSpaceDN w:val="0"/>
        <w:jc w:val="center"/>
        <w:textAlignment w:val="baseline"/>
        <w:rPr>
          <w:b/>
          <w:bCs/>
          <w:color w:val="000000"/>
          <w:kern w:val="3"/>
          <w:lang w:eastAsia="zh-CN"/>
        </w:rPr>
      </w:pPr>
      <w:r w:rsidRPr="00B318EC">
        <w:rPr>
          <w:b/>
          <w:bCs/>
          <w:color w:val="000000"/>
          <w:kern w:val="3"/>
          <w:lang w:eastAsia="zh-CN"/>
        </w:rPr>
        <w:t>ZAJĘCIA</w:t>
      </w:r>
      <w:r w:rsidRPr="00B318EC">
        <w:rPr>
          <w:rFonts w:eastAsia="Arial"/>
          <w:b/>
          <w:bCs/>
          <w:color w:val="000000"/>
          <w:kern w:val="3"/>
          <w:lang w:eastAsia="zh-CN"/>
        </w:rPr>
        <w:t xml:space="preserve"> </w:t>
      </w:r>
      <w:r w:rsidRPr="00B318EC">
        <w:rPr>
          <w:b/>
          <w:bCs/>
          <w:color w:val="000000"/>
          <w:kern w:val="3"/>
          <w:lang w:eastAsia="zh-CN"/>
        </w:rPr>
        <w:t>DODATKOWE.</w:t>
      </w:r>
    </w:p>
    <w:p w:rsidR="00B764F3" w:rsidRPr="00B318EC" w:rsidRDefault="00B764F3" w:rsidP="00F9741A">
      <w:pPr>
        <w:shd w:val="clear" w:color="auto" w:fill="FFFFFF"/>
        <w:tabs>
          <w:tab w:val="left" w:pos="-12"/>
          <w:tab w:val="left" w:pos="284"/>
        </w:tabs>
        <w:suppressAutoHyphens/>
        <w:autoSpaceDN w:val="0"/>
        <w:textAlignment w:val="baseline"/>
        <w:rPr>
          <w:b/>
          <w:color w:val="000000"/>
          <w:kern w:val="3"/>
          <w:lang w:eastAsia="zh-CN"/>
        </w:rPr>
      </w:pPr>
    </w:p>
    <w:p w:rsidR="00B764F3" w:rsidRPr="00B318EC" w:rsidRDefault="00B764F3" w:rsidP="00F9741A">
      <w:pPr>
        <w:shd w:val="clear" w:color="auto" w:fill="FFFFFF"/>
        <w:tabs>
          <w:tab w:val="left" w:pos="284"/>
        </w:tabs>
        <w:suppressAutoHyphens/>
        <w:autoSpaceDN w:val="0"/>
        <w:textAlignment w:val="baseline"/>
        <w:rPr>
          <w:color w:val="000000"/>
          <w:kern w:val="3"/>
          <w:lang w:eastAsia="zh-CN"/>
        </w:rPr>
      </w:pPr>
      <w:r w:rsidRPr="00B318EC">
        <w:rPr>
          <w:color w:val="000000"/>
          <w:kern w:val="3"/>
          <w:lang w:eastAsia="zh-CN"/>
        </w:rPr>
        <w:t>1. W</w:t>
      </w:r>
      <w:r w:rsidRPr="00B318EC">
        <w:rPr>
          <w:rFonts w:eastAsia="Arial"/>
          <w:color w:val="000000"/>
          <w:kern w:val="3"/>
          <w:lang w:eastAsia="zh-CN"/>
        </w:rPr>
        <w:t xml:space="preserve"> </w:t>
      </w:r>
      <w:r w:rsidRPr="00B318EC">
        <w:rPr>
          <w:color w:val="000000"/>
          <w:kern w:val="3"/>
          <w:lang w:eastAsia="zh-CN"/>
        </w:rPr>
        <w:t>celu</w:t>
      </w:r>
      <w:r w:rsidRPr="00B318EC">
        <w:rPr>
          <w:rFonts w:eastAsia="Arial"/>
          <w:color w:val="000000"/>
          <w:kern w:val="3"/>
          <w:lang w:eastAsia="zh-CN"/>
        </w:rPr>
        <w:t xml:space="preserve"> </w:t>
      </w:r>
      <w:r w:rsidRPr="00B318EC">
        <w:rPr>
          <w:color w:val="000000"/>
          <w:kern w:val="3"/>
          <w:lang w:eastAsia="zh-CN"/>
        </w:rPr>
        <w:t>rozwijania</w:t>
      </w:r>
      <w:r w:rsidRPr="00B318EC">
        <w:rPr>
          <w:rFonts w:eastAsia="Arial"/>
          <w:color w:val="000000"/>
          <w:kern w:val="3"/>
          <w:lang w:eastAsia="zh-CN"/>
        </w:rPr>
        <w:t xml:space="preserve"> </w:t>
      </w:r>
      <w:r w:rsidRPr="00B318EC">
        <w:rPr>
          <w:color w:val="000000"/>
          <w:kern w:val="3"/>
          <w:lang w:eastAsia="zh-CN"/>
        </w:rPr>
        <w:t>zainteresowań</w:t>
      </w:r>
      <w:r w:rsidRPr="00B318EC">
        <w:rPr>
          <w:rFonts w:eastAsia="Arial"/>
          <w:color w:val="000000"/>
          <w:kern w:val="3"/>
          <w:lang w:eastAsia="zh-CN"/>
        </w:rPr>
        <w:t xml:space="preserve"> </w:t>
      </w:r>
      <w:r w:rsidRPr="00B318EC">
        <w:rPr>
          <w:color w:val="000000"/>
          <w:kern w:val="3"/>
          <w:lang w:eastAsia="zh-CN"/>
        </w:rPr>
        <w:t>i</w:t>
      </w:r>
      <w:r w:rsidRPr="00B318EC">
        <w:rPr>
          <w:rFonts w:eastAsia="Arial"/>
          <w:color w:val="000000"/>
          <w:kern w:val="3"/>
          <w:lang w:eastAsia="zh-CN"/>
        </w:rPr>
        <w:t xml:space="preserve"> </w:t>
      </w:r>
      <w:r w:rsidRPr="00B318EC">
        <w:rPr>
          <w:color w:val="000000"/>
          <w:kern w:val="3"/>
          <w:lang w:eastAsia="zh-CN"/>
        </w:rPr>
        <w:t>uzdolnień</w:t>
      </w:r>
      <w:r w:rsidRPr="00B318EC">
        <w:rPr>
          <w:rFonts w:eastAsia="Arial"/>
          <w:color w:val="000000"/>
          <w:kern w:val="3"/>
          <w:lang w:eastAsia="zh-CN"/>
        </w:rPr>
        <w:t xml:space="preserve"> </w:t>
      </w:r>
      <w:r w:rsidRPr="00B318EC">
        <w:rPr>
          <w:color w:val="000000"/>
          <w:kern w:val="3"/>
          <w:lang w:eastAsia="zh-CN"/>
        </w:rPr>
        <w:t>uczniów,</w:t>
      </w:r>
      <w:r w:rsidRPr="00B318EC">
        <w:rPr>
          <w:rFonts w:eastAsia="Arial"/>
          <w:color w:val="000000"/>
          <w:kern w:val="3"/>
          <w:lang w:eastAsia="zh-CN"/>
        </w:rPr>
        <w:t xml:space="preserve"> </w:t>
      </w:r>
      <w:r w:rsidRPr="00B318EC">
        <w:rPr>
          <w:color w:val="000000"/>
          <w:kern w:val="3"/>
          <w:lang w:eastAsia="zh-CN"/>
        </w:rPr>
        <w:t>w</w:t>
      </w:r>
      <w:r w:rsidRPr="00B318EC">
        <w:rPr>
          <w:rFonts w:eastAsia="Arial"/>
          <w:color w:val="000000"/>
          <w:kern w:val="3"/>
          <w:lang w:eastAsia="zh-CN"/>
        </w:rPr>
        <w:t xml:space="preserve"> </w:t>
      </w:r>
      <w:r w:rsidRPr="00B318EC">
        <w:rPr>
          <w:color w:val="000000"/>
          <w:kern w:val="3"/>
          <w:lang w:eastAsia="zh-CN"/>
        </w:rPr>
        <w:t>szkole</w:t>
      </w:r>
      <w:r w:rsidRPr="00B318EC">
        <w:rPr>
          <w:rFonts w:eastAsia="Arial"/>
          <w:color w:val="000000"/>
          <w:kern w:val="3"/>
          <w:lang w:eastAsia="zh-CN"/>
        </w:rPr>
        <w:t xml:space="preserve"> </w:t>
      </w:r>
      <w:r w:rsidRPr="00B318EC">
        <w:rPr>
          <w:color w:val="000000"/>
          <w:kern w:val="3"/>
          <w:lang w:eastAsia="zh-CN"/>
        </w:rPr>
        <w:t>prowadzone</w:t>
      </w:r>
      <w:r w:rsidRPr="00B318EC">
        <w:rPr>
          <w:rFonts w:eastAsia="Arial"/>
          <w:color w:val="000000"/>
          <w:kern w:val="3"/>
          <w:lang w:eastAsia="zh-CN"/>
        </w:rPr>
        <w:t xml:space="preserve"> </w:t>
      </w:r>
      <w:r w:rsidRPr="00B318EC">
        <w:rPr>
          <w:color w:val="000000"/>
          <w:kern w:val="3"/>
          <w:lang w:eastAsia="zh-CN"/>
        </w:rPr>
        <w:t>są</w:t>
      </w:r>
      <w:r w:rsidRPr="00B318EC">
        <w:rPr>
          <w:rFonts w:eastAsia="Arial"/>
          <w:color w:val="000000"/>
          <w:kern w:val="3"/>
          <w:lang w:eastAsia="zh-CN"/>
        </w:rPr>
        <w:t xml:space="preserve"> </w:t>
      </w:r>
      <w:r w:rsidRPr="00B318EC">
        <w:rPr>
          <w:color w:val="000000"/>
          <w:kern w:val="3"/>
          <w:lang w:eastAsia="zh-CN"/>
        </w:rPr>
        <w:t>zajęcia</w:t>
      </w:r>
      <w:r w:rsidRPr="00B318EC">
        <w:rPr>
          <w:rFonts w:eastAsia="Arial"/>
          <w:color w:val="000000"/>
          <w:kern w:val="3"/>
          <w:lang w:eastAsia="zh-CN"/>
        </w:rPr>
        <w:t xml:space="preserve"> </w:t>
      </w:r>
      <w:r w:rsidRPr="00B318EC">
        <w:rPr>
          <w:color w:val="000000"/>
          <w:kern w:val="3"/>
          <w:lang w:eastAsia="zh-CN"/>
        </w:rPr>
        <w:t>pozalekcyjne,</w:t>
      </w:r>
      <w:r w:rsidRPr="00B318EC">
        <w:rPr>
          <w:rFonts w:eastAsia="Arial"/>
          <w:color w:val="000000"/>
          <w:kern w:val="3"/>
          <w:lang w:eastAsia="zh-CN"/>
        </w:rPr>
        <w:t xml:space="preserve"> </w:t>
      </w:r>
      <w:r w:rsidR="000C3E4D" w:rsidRPr="00B318EC">
        <w:rPr>
          <w:color w:val="000000"/>
          <w:kern w:val="3"/>
          <w:lang w:eastAsia="zh-CN"/>
        </w:rPr>
        <w:t>tj.</w:t>
      </w:r>
      <w:r w:rsidRPr="00B318EC">
        <w:rPr>
          <w:color w:val="000000"/>
          <w:kern w:val="3"/>
          <w:lang w:eastAsia="zh-CN"/>
        </w:rPr>
        <w:t>,</w:t>
      </w:r>
      <w:r w:rsidRPr="00B318EC">
        <w:rPr>
          <w:rFonts w:eastAsia="Arial"/>
          <w:color w:val="000000"/>
          <w:kern w:val="3"/>
          <w:lang w:eastAsia="zh-CN"/>
        </w:rPr>
        <w:t xml:space="preserve"> </w:t>
      </w:r>
      <w:r w:rsidRPr="00B318EC">
        <w:rPr>
          <w:color w:val="000000"/>
          <w:kern w:val="3"/>
          <w:lang w:eastAsia="zh-CN"/>
        </w:rPr>
        <w:t>koła</w:t>
      </w:r>
      <w:r w:rsidRPr="00B318EC">
        <w:rPr>
          <w:rFonts w:eastAsia="Arial"/>
          <w:color w:val="000000"/>
          <w:kern w:val="3"/>
          <w:lang w:eastAsia="zh-CN"/>
        </w:rPr>
        <w:t xml:space="preserve"> </w:t>
      </w:r>
      <w:r w:rsidRPr="00B318EC">
        <w:rPr>
          <w:color w:val="000000"/>
          <w:kern w:val="3"/>
          <w:lang w:eastAsia="zh-CN"/>
        </w:rPr>
        <w:t>przedmiotowe,</w:t>
      </w:r>
      <w:r w:rsidRPr="00B318EC">
        <w:rPr>
          <w:rFonts w:eastAsia="Arial"/>
          <w:color w:val="000000"/>
          <w:kern w:val="3"/>
          <w:lang w:eastAsia="zh-CN"/>
        </w:rPr>
        <w:t xml:space="preserve"> </w:t>
      </w:r>
      <w:r w:rsidRPr="00B318EC">
        <w:rPr>
          <w:color w:val="000000"/>
          <w:kern w:val="3"/>
          <w:lang w:eastAsia="zh-CN"/>
        </w:rPr>
        <w:t>koła</w:t>
      </w:r>
      <w:r w:rsidRPr="00B318EC">
        <w:rPr>
          <w:rFonts w:eastAsia="Arial"/>
          <w:color w:val="000000"/>
          <w:kern w:val="3"/>
          <w:lang w:eastAsia="zh-CN"/>
        </w:rPr>
        <w:t xml:space="preserve"> </w:t>
      </w:r>
      <w:r w:rsidRPr="00B318EC">
        <w:rPr>
          <w:color w:val="000000"/>
          <w:kern w:val="3"/>
          <w:lang w:eastAsia="zh-CN"/>
        </w:rPr>
        <w:t>zainteresowań</w:t>
      </w:r>
      <w:r w:rsidRPr="00B318EC">
        <w:rPr>
          <w:rFonts w:eastAsia="Arial"/>
          <w:color w:val="000000"/>
          <w:kern w:val="3"/>
          <w:lang w:eastAsia="zh-CN"/>
        </w:rPr>
        <w:t xml:space="preserve"> </w:t>
      </w:r>
      <w:r w:rsidRPr="00B318EC">
        <w:rPr>
          <w:color w:val="000000"/>
          <w:kern w:val="3"/>
          <w:lang w:eastAsia="zh-CN"/>
        </w:rPr>
        <w:t>oraz</w:t>
      </w:r>
      <w:r w:rsidRPr="00B318EC">
        <w:rPr>
          <w:rFonts w:eastAsia="Arial"/>
          <w:color w:val="000000"/>
          <w:kern w:val="3"/>
          <w:lang w:eastAsia="zh-CN"/>
        </w:rPr>
        <w:t xml:space="preserve"> </w:t>
      </w:r>
      <w:r w:rsidRPr="00B318EC">
        <w:rPr>
          <w:color w:val="000000"/>
          <w:kern w:val="3"/>
          <w:lang w:eastAsia="zh-CN"/>
        </w:rPr>
        <w:t>SKS.</w:t>
      </w:r>
    </w:p>
    <w:p w:rsidR="00B764F3" w:rsidRPr="00B318EC" w:rsidRDefault="00B764F3" w:rsidP="00F9741A">
      <w:pPr>
        <w:shd w:val="clear" w:color="auto" w:fill="FFFFFF"/>
        <w:tabs>
          <w:tab w:val="left" w:pos="284"/>
        </w:tabs>
        <w:suppressAutoHyphens/>
        <w:autoSpaceDN w:val="0"/>
        <w:textAlignment w:val="baseline"/>
        <w:rPr>
          <w:color w:val="000000"/>
          <w:kern w:val="3"/>
          <w:lang w:eastAsia="zh-CN"/>
        </w:rPr>
      </w:pPr>
      <w:r w:rsidRPr="00B318EC">
        <w:rPr>
          <w:color w:val="000000"/>
          <w:kern w:val="3"/>
          <w:lang w:eastAsia="zh-CN"/>
        </w:rPr>
        <w:t>2. Wymiar</w:t>
      </w:r>
      <w:r w:rsidRPr="00B318EC">
        <w:rPr>
          <w:rFonts w:eastAsia="Arial"/>
          <w:color w:val="000000"/>
          <w:kern w:val="3"/>
          <w:lang w:eastAsia="zh-CN"/>
        </w:rPr>
        <w:t xml:space="preserve"> </w:t>
      </w:r>
      <w:r w:rsidRPr="00B318EC">
        <w:rPr>
          <w:color w:val="000000"/>
          <w:kern w:val="3"/>
          <w:lang w:eastAsia="zh-CN"/>
        </w:rPr>
        <w:t>zajęć</w:t>
      </w:r>
      <w:r w:rsidRPr="00B318EC">
        <w:rPr>
          <w:rFonts w:eastAsia="Arial"/>
          <w:color w:val="000000"/>
          <w:kern w:val="3"/>
          <w:lang w:eastAsia="zh-CN"/>
        </w:rPr>
        <w:t xml:space="preserve"> </w:t>
      </w:r>
      <w:r w:rsidRPr="00B318EC">
        <w:rPr>
          <w:color w:val="000000"/>
          <w:kern w:val="3"/>
          <w:lang w:eastAsia="zh-CN"/>
        </w:rPr>
        <w:t>o</w:t>
      </w:r>
      <w:r w:rsidRPr="00B318EC">
        <w:rPr>
          <w:rFonts w:eastAsia="Arial"/>
          <w:color w:val="000000"/>
          <w:kern w:val="3"/>
          <w:lang w:eastAsia="zh-CN"/>
        </w:rPr>
        <w:t xml:space="preserve"> </w:t>
      </w:r>
      <w:r w:rsidRPr="00B318EC">
        <w:rPr>
          <w:color w:val="000000"/>
          <w:kern w:val="3"/>
          <w:lang w:eastAsia="zh-CN"/>
        </w:rPr>
        <w:t>których</w:t>
      </w:r>
      <w:r w:rsidRPr="00B318EC">
        <w:rPr>
          <w:rFonts w:eastAsia="Arial"/>
          <w:color w:val="000000"/>
          <w:kern w:val="3"/>
          <w:lang w:eastAsia="zh-CN"/>
        </w:rPr>
        <w:t xml:space="preserve"> </w:t>
      </w:r>
      <w:r w:rsidRPr="00B318EC">
        <w:rPr>
          <w:color w:val="000000"/>
          <w:kern w:val="3"/>
          <w:lang w:eastAsia="zh-CN"/>
        </w:rPr>
        <w:t>mowa</w:t>
      </w:r>
      <w:r w:rsidRPr="00B318EC">
        <w:rPr>
          <w:rFonts w:eastAsia="Arial"/>
          <w:color w:val="000000"/>
          <w:kern w:val="3"/>
          <w:lang w:eastAsia="zh-CN"/>
        </w:rPr>
        <w:t xml:space="preserve"> </w:t>
      </w:r>
      <w:r w:rsidRPr="00B318EC">
        <w:rPr>
          <w:color w:val="000000"/>
          <w:kern w:val="3"/>
          <w:lang w:eastAsia="zh-CN"/>
        </w:rPr>
        <w:t>w</w:t>
      </w:r>
      <w:r w:rsidRPr="00B318EC">
        <w:rPr>
          <w:rFonts w:eastAsia="Arial"/>
          <w:color w:val="000000"/>
          <w:kern w:val="3"/>
          <w:lang w:eastAsia="zh-CN"/>
        </w:rPr>
        <w:t xml:space="preserve"> </w:t>
      </w:r>
      <w:r w:rsidRPr="00B318EC">
        <w:rPr>
          <w:color w:val="000000"/>
          <w:kern w:val="3"/>
          <w:lang w:eastAsia="zh-CN"/>
        </w:rPr>
        <w:t>pkt.</w:t>
      </w:r>
      <w:r w:rsidRPr="00B318EC">
        <w:rPr>
          <w:rFonts w:eastAsia="Arial"/>
          <w:color w:val="000000"/>
          <w:kern w:val="3"/>
          <w:lang w:eastAsia="zh-CN"/>
        </w:rPr>
        <w:t xml:space="preserve"> </w:t>
      </w:r>
      <w:r w:rsidRPr="00B318EC">
        <w:rPr>
          <w:color w:val="000000"/>
          <w:kern w:val="3"/>
          <w:lang w:eastAsia="zh-CN"/>
        </w:rPr>
        <w:t>1</w:t>
      </w:r>
      <w:r w:rsidRPr="00B318EC">
        <w:rPr>
          <w:rFonts w:eastAsia="Arial"/>
          <w:color w:val="000000"/>
          <w:kern w:val="3"/>
          <w:lang w:eastAsia="zh-CN"/>
        </w:rPr>
        <w:t xml:space="preserve"> </w:t>
      </w:r>
      <w:r w:rsidRPr="00B318EC">
        <w:rPr>
          <w:color w:val="000000"/>
          <w:kern w:val="3"/>
          <w:lang w:eastAsia="zh-CN"/>
        </w:rPr>
        <w:t>zależny</w:t>
      </w:r>
      <w:r w:rsidRPr="00B318EC">
        <w:rPr>
          <w:rFonts w:eastAsia="Arial"/>
          <w:color w:val="000000"/>
          <w:kern w:val="3"/>
          <w:lang w:eastAsia="zh-CN"/>
        </w:rPr>
        <w:t xml:space="preserve"> </w:t>
      </w:r>
      <w:r w:rsidRPr="00B318EC">
        <w:rPr>
          <w:color w:val="000000"/>
          <w:kern w:val="3"/>
          <w:lang w:eastAsia="zh-CN"/>
        </w:rPr>
        <w:t>jest</w:t>
      </w:r>
      <w:r w:rsidRPr="00B318EC">
        <w:rPr>
          <w:rFonts w:eastAsia="Arial"/>
          <w:color w:val="000000"/>
          <w:kern w:val="3"/>
          <w:lang w:eastAsia="zh-CN"/>
        </w:rPr>
        <w:t xml:space="preserve"> </w:t>
      </w:r>
      <w:r w:rsidRPr="00B318EC">
        <w:rPr>
          <w:color w:val="000000"/>
          <w:kern w:val="3"/>
          <w:lang w:eastAsia="zh-CN"/>
        </w:rPr>
        <w:t>od</w:t>
      </w:r>
      <w:r w:rsidRPr="00B318EC">
        <w:rPr>
          <w:rFonts w:eastAsia="Arial"/>
          <w:color w:val="000000"/>
          <w:kern w:val="3"/>
          <w:lang w:eastAsia="zh-CN"/>
        </w:rPr>
        <w:t xml:space="preserve"> </w:t>
      </w:r>
      <w:r w:rsidRPr="00B318EC">
        <w:rPr>
          <w:color w:val="000000"/>
          <w:kern w:val="3"/>
          <w:lang w:eastAsia="zh-CN"/>
        </w:rPr>
        <w:t>liczby</w:t>
      </w:r>
      <w:r w:rsidRPr="00B318EC">
        <w:rPr>
          <w:rFonts w:eastAsia="Arial"/>
          <w:color w:val="000000"/>
          <w:kern w:val="3"/>
          <w:lang w:eastAsia="zh-CN"/>
        </w:rPr>
        <w:t xml:space="preserve"> </w:t>
      </w:r>
      <w:r w:rsidRPr="00B318EC">
        <w:rPr>
          <w:color w:val="000000"/>
          <w:kern w:val="3"/>
          <w:lang w:eastAsia="zh-CN"/>
        </w:rPr>
        <w:t>godzin</w:t>
      </w:r>
      <w:r w:rsidRPr="00B318EC">
        <w:rPr>
          <w:rFonts w:eastAsia="Arial"/>
          <w:color w:val="000000"/>
          <w:kern w:val="3"/>
          <w:lang w:eastAsia="zh-CN"/>
        </w:rPr>
        <w:t xml:space="preserve"> </w:t>
      </w:r>
      <w:r w:rsidRPr="00B318EC">
        <w:rPr>
          <w:color w:val="000000"/>
          <w:kern w:val="3"/>
          <w:lang w:eastAsia="zh-CN"/>
        </w:rPr>
        <w:t>przyznanych</w:t>
      </w:r>
      <w:r w:rsidRPr="00B318EC">
        <w:rPr>
          <w:rFonts w:eastAsia="Arial"/>
          <w:color w:val="000000"/>
          <w:kern w:val="3"/>
          <w:lang w:eastAsia="zh-CN"/>
        </w:rPr>
        <w:t xml:space="preserve"> </w:t>
      </w:r>
      <w:r w:rsidRPr="00B318EC">
        <w:rPr>
          <w:color w:val="000000"/>
          <w:kern w:val="3"/>
          <w:lang w:eastAsia="zh-CN"/>
        </w:rPr>
        <w:t>szkole</w:t>
      </w:r>
      <w:r w:rsidRPr="00B318EC">
        <w:rPr>
          <w:rFonts w:eastAsia="Arial"/>
          <w:color w:val="000000"/>
          <w:kern w:val="3"/>
          <w:lang w:eastAsia="zh-CN"/>
        </w:rPr>
        <w:t xml:space="preserve"> </w:t>
      </w:r>
      <w:r w:rsidRPr="00B318EC">
        <w:rPr>
          <w:color w:val="000000"/>
          <w:kern w:val="3"/>
          <w:lang w:eastAsia="zh-CN"/>
        </w:rPr>
        <w:t>przez</w:t>
      </w:r>
      <w:r w:rsidRPr="00B318EC">
        <w:rPr>
          <w:rFonts w:eastAsia="Arial"/>
          <w:color w:val="000000"/>
          <w:kern w:val="3"/>
          <w:lang w:eastAsia="zh-CN"/>
        </w:rPr>
        <w:t xml:space="preserve"> </w:t>
      </w:r>
      <w:r w:rsidRPr="00B318EC">
        <w:rPr>
          <w:rFonts w:eastAsia="Arial"/>
          <w:color w:val="000000"/>
          <w:kern w:val="3"/>
          <w:lang w:eastAsia="zh-CN"/>
        </w:rPr>
        <w:tab/>
      </w:r>
      <w:r w:rsidRPr="00B318EC">
        <w:rPr>
          <w:color w:val="000000"/>
          <w:kern w:val="3"/>
          <w:lang w:eastAsia="zh-CN"/>
        </w:rPr>
        <w:t>organ</w:t>
      </w:r>
      <w:r w:rsidRPr="00B318EC">
        <w:rPr>
          <w:rFonts w:eastAsia="Arial"/>
          <w:color w:val="000000"/>
          <w:kern w:val="3"/>
          <w:lang w:eastAsia="zh-CN"/>
        </w:rPr>
        <w:t xml:space="preserve"> </w:t>
      </w:r>
      <w:r w:rsidRPr="00B318EC">
        <w:rPr>
          <w:color w:val="000000"/>
          <w:kern w:val="3"/>
          <w:lang w:eastAsia="zh-CN"/>
        </w:rPr>
        <w:t>prowadzący</w:t>
      </w:r>
      <w:r w:rsidRPr="00B318EC">
        <w:rPr>
          <w:rFonts w:eastAsia="Arial"/>
          <w:color w:val="000000"/>
          <w:kern w:val="3"/>
          <w:lang w:eastAsia="zh-CN"/>
        </w:rPr>
        <w:t xml:space="preserve"> </w:t>
      </w:r>
      <w:r w:rsidRPr="00B318EC">
        <w:rPr>
          <w:color w:val="000000"/>
          <w:kern w:val="3"/>
          <w:lang w:eastAsia="zh-CN"/>
        </w:rPr>
        <w:t>oraz</w:t>
      </w:r>
      <w:r w:rsidRPr="00B318EC">
        <w:rPr>
          <w:rFonts w:eastAsia="Arial"/>
          <w:color w:val="000000"/>
          <w:kern w:val="3"/>
          <w:lang w:eastAsia="zh-CN"/>
        </w:rPr>
        <w:t xml:space="preserve"> </w:t>
      </w:r>
      <w:r w:rsidRPr="00B318EC">
        <w:rPr>
          <w:color w:val="000000"/>
          <w:kern w:val="3"/>
          <w:lang w:eastAsia="zh-CN"/>
        </w:rPr>
        <w:t>godzin</w:t>
      </w:r>
      <w:r w:rsidRPr="00B318EC">
        <w:rPr>
          <w:rFonts w:eastAsia="Arial"/>
          <w:color w:val="000000"/>
          <w:kern w:val="3"/>
          <w:lang w:eastAsia="zh-CN"/>
        </w:rPr>
        <w:t xml:space="preserve"> </w:t>
      </w:r>
      <w:r w:rsidRPr="00B318EC">
        <w:rPr>
          <w:color w:val="000000"/>
          <w:kern w:val="3"/>
          <w:lang w:eastAsia="zh-CN"/>
        </w:rPr>
        <w:t>do</w:t>
      </w:r>
      <w:r w:rsidRPr="00B318EC">
        <w:rPr>
          <w:rFonts w:eastAsia="Arial"/>
          <w:color w:val="000000"/>
          <w:kern w:val="3"/>
          <w:lang w:eastAsia="zh-CN"/>
        </w:rPr>
        <w:t xml:space="preserve"> </w:t>
      </w:r>
      <w:r w:rsidRPr="00B318EC">
        <w:rPr>
          <w:color w:val="000000"/>
          <w:kern w:val="3"/>
          <w:lang w:eastAsia="zh-CN"/>
        </w:rPr>
        <w:t>dyspozycji</w:t>
      </w:r>
      <w:r w:rsidRPr="00B318EC">
        <w:rPr>
          <w:rFonts w:eastAsia="Arial"/>
          <w:color w:val="000000"/>
          <w:kern w:val="3"/>
          <w:lang w:eastAsia="zh-CN"/>
        </w:rPr>
        <w:t xml:space="preserve"> </w:t>
      </w:r>
      <w:r w:rsidRPr="00B318EC">
        <w:rPr>
          <w:color w:val="000000"/>
          <w:kern w:val="3"/>
          <w:lang w:eastAsia="zh-CN"/>
        </w:rPr>
        <w:t>dyrektora</w:t>
      </w:r>
      <w:r w:rsidRPr="00B318EC">
        <w:rPr>
          <w:rFonts w:eastAsia="Arial"/>
          <w:color w:val="000000"/>
          <w:kern w:val="3"/>
          <w:lang w:eastAsia="zh-CN"/>
        </w:rPr>
        <w:t xml:space="preserve"> </w:t>
      </w:r>
      <w:r w:rsidRPr="00B318EC">
        <w:rPr>
          <w:color w:val="000000"/>
          <w:kern w:val="3"/>
          <w:lang w:eastAsia="zh-CN"/>
        </w:rPr>
        <w:t>szkoły</w:t>
      </w:r>
      <w:r w:rsidRPr="00B318EC">
        <w:rPr>
          <w:rFonts w:eastAsia="Arial"/>
          <w:color w:val="000000"/>
          <w:kern w:val="3"/>
          <w:lang w:eastAsia="zh-CN"/>
        </w:rPr>
        <w:t xml:space="preserve"> </w:t>
      </w:r>
      <w:r w:rsidRPr="00B318EC">
        <w:rPr>
          <w:color w:val="000000"/>
          <w:kern w:val="3"/>
          <w:lang w:eastAsia="zh-CN"/>
        </w:rPr>
        <w:t>na</w:t>
      </w:r>
      <w:r w:rsidRPr="00B318EC">
        <w:rPr>
          <w:rFonts w:eastAsia="Arial"/>
          <w:color w:val="000000"/>
          <w:kern w:val="3"/>
          <w:lang w:eastAsia="zh-CN"/>
        </w:rPr>
        <w:t xml:space="preserve"> </w:t>
      </w:r>
      <w:r w:rsidRPr="00B318EC">
        <w:rPr>
          <w:color w:val="000000"/>
          <w:kern w:val="3"/>
          <w:lang w:eastAsia="zh-CN"/>
        </w:rPr>
        <w:t>dany</w:t>
      </w:r>
      <w:r w:rsidRPr="00B318EC">
        <w:rPr>
          <w:rFonts w:eastAsia="Arial"/>
          <w:color w:val="000000"/>
          <w:kern w:val="3"/>
          <w:lang w:eastAsia="zh-CN"/>
        </w:rPr>
        <w:t xml:space="preserve"> </w:t>
      </w:r>
      <w:r w:rsidRPr="00B318EC">
        <w:rPr>
          <w:color w:val="000000"/>
          <w:kern w:val="3"/>
          <w:lang w:eastAsia="zh-CN"/>
        </w:rPr>
        <w:t>rok</w:t>
      </w:r>
      <w:r w:rsidRPr="00B318EC">
        <w:rPr>
          <w:rFonts w:eastAsia="Arial"/>
          <w:color w:val="000000"/>
          <w:kern w:val="3"/>
          <w:lang w:eastAsia="zh-CN"/>
        </w:rPr>
        <w:t xml:space="preserve"> </w:t>
      </w:r>
      <w:r w:rsidRPr="00B318EC">
        <w:rPr>
          <w:color w:val="000000"/>
          <w:kern w:val="3"/>
          <w:lang w:eastAsia="zh-CN"/>
        </w:rPr>
        <w:t>szkolny.</w:t>
      </w:r>
    </w:p>
    <w:p w:rsidR="00B764F3" w:rsidRPr="00B318EC" w:rsidRDefault="00B764F3" w:rsidP="00F9741A">
      <w:pPr>
        <w:shd w:val="clear" w:color="auto" w:fill="FFFFFF"/>
        <w:tabs>
          <w:tab w:val="left" w:pos="284"/>
        </w:tabs>
        <w:suppressAutoHyphens/>
        <w:autoSpaceDN w:val="0"/>
        <w:textAlignment w:val="baseline"/>
        <w:rPr>
          <w:color w:val="000000"/>
          <w:kern w:val="3"/>
          <w:lang w:eastAsia="zh-CN"/>
        </w:rPr>
      </w:pPr>
      <w:r w:rsidRPr="00B318EC">
        <w:rPr>
          <w:color w:val="000000"/>
          <w:kern w:val="3"/>
          <w:lang w:eastAsia="zh-CN"/>
        </w:rPr>
        <w:t>3. Godziny</w:t>
      </w:r>
      <w:r w:rsidRPr="00B318EC">
        <w:rPr>
          <w:rFonts w:eastAsia="Arial"/>
          <w:color w:val="000000"/>
          <w:kern w:val="3"/>
          <w:lang w:eastAsia="zh-CN"/>
        </w:rPr>
        <w:t xml:space="preserve"> </w:t>
      </w:r>
      <w:r w:rsidRPr="00B318EC">
        <w:rPr>
          <w:color w:val="000000"/>
          <w:kern w:val="3"/>
          <w:lang w:eastAsia="zh-CN"/>
        </w:rPr>
        <w:t>realizacji</w:t>
      </w:r>
      <w:r w:rsidRPr="00B318EC">
        <w:rPr>
          <w:rFonts w:eastAsia="Arial"/>
          <w:color w:val="000000"/>
          <w:kern w:val="3"/>
          <w:lang w:eastAsia="zh-CN"/>
        </w:rPr>
        <w:t xml:space="preserve"> </w:t>
      </w:r>
      <w:r w:rsidRPr="00B318EC">
        <w:rPr>
          <w:color w:val="000000"/>
          <w:kern w:val="3"/>
          <w:lang w:eastAsia="zh-CN"/>
        </w:rPr>
        <w:t>wymienionych</w:t>
      </w:r>
      <w:r w:rsidRPr="00B318EC">
        <w:rPr>
          <w:rFonts w:eastAsia="Arial"/>
          <w:color w:val="000000"/>
          <w:kern w:val="3"/>
          <w:lang w:eastAsia="zh-CN"/>
        </w:rPr>
        <w:t xml:space="preserve"> </w:t>
      </w:r>
      <w:r w:rsidRPr="00B318EC">
        <w:rPr>
          <w:color w:val="000000"/>
          <w:kern w:val="3"/>
          <w:lang w:eastAsia="zh-CN"/>
        </w:rPr>
        <w:t>w</w:t>
      </w:r>
      <w:r w:rsidRPr="00B318EC">
        <w:rPr>
          <w:rFonts w:eastAsia="Arial"/>
          <w:color w:val="000000"/>
          <w:kern w:val="3"/>
          <w:lang w:eastAsia="zh-CN"/>
        </w:rPr>
        <w:t xml:space="preserve"> </w:t>
      </w:r>
      <w:r w:rsidRPr="00B318EC">
        <w:rPr>
          <w:color w:val="000000"/>
          <w:kern w:val="3"/>
          <w:lang w:eastAsia="zh-CN"/>
        </w:rPr>
        <w:t>pkt.</w:t>
      </w:r>
      <w:r w:rsidRPr="00B318EC">
        <w:rPr>
          <w:rFonts w:eastAsia="Arial"/>
          <w:color w:val="000000"/>
          <w:kern w:val="3"/>
          <w:lang w:eastAsia="zh-CN"/>
        </w:rPr>
        <w:t xml:space="preserve"> </w:t>
      </w:r>
      <w:r w:rsidRPr="00B318EC">
        <w:rPr>
          <w:color w:val="000000"/>
          <w:kern w:val="3"/>
          <w:lang w:eastAsia="zh-CN"/>
        </w:rPr>
        <w:t>zajęć</w:t>
      </w:r>
      <w:r w:rsidRPr="00B318EC">
        <w:rPr>
          <w:rFonts w:eastAsia="Arial"/>
          <w:color w:val="000000"/>
          <w:kern w:val="3"/>
          <w:lang w:eastAsia="zh-CN"/>
        </w:rPr>
        <w:t xml:space="preserve"> </w:t>
      </w:r>
      <w:r w:rsidRPr="00B318EC">
        <w:rPr>
          <w:color w:val="000000"/>
          <w:kern w:val="3"/>
          <w:lang w:eastAsia="zh-CN"/>
        </w:rPr>
        <w:t>ujmuje</w:t>
      </w:r>
      <w:r w:rsidRPr="00B318EC">
        <w:rPr>
          <w:rFonts w:eastAsia="Arial"/>
          <w:color w:val="000000"/>
          <w:kern w:val="3"/>
          <w:lang w:eastAsia="zh-CN"/>
        </w:rPr>
        <w:t xml:space="preserve"> </w:t>
      </w:r>
      <w:r w:rsidRPr="00B318EC">
        <w:rPr>
          <w:color w:val="000000"/>
          <w:kern w:val="3"/>
          <w:lang w:eastAsia="zh-CN"/>
        </w:rPr>
        <w:t>się</w:t>
      </w:r>
      <w:r w:rsidRPr="00B318EC">
        <w:rPr>
          <w:rFonts w:eastAsia="Arial"/>
          <w:color w:val="000000"/>
          <w:kern w:val="3"/>
          <w:lang w:eastAsia="zh-CN"/>
        </w:rPr>
        <w:t xml:space="preserve"> </w:t>
      </w:r>
      <w:r w:rsidRPr="00B318EC">
        <w:rPr>
          <w:color w:val="000000"/>
          <w:kern w:val="3"/>
          <w:lang w:eastAsia="zh-CN"/>
        </w:rPr>
        <w:t>w</w:t>
      </w:r>
      <w:r w:rsidRPr="00B318EC">
        <w:rPr>
          <w:rFonts w:eastAsia="Arial"/>
          <w:color w:val="000000"/>
          <w:kern w:val="3"/>
          <w:lang w:eastAsia="zh-CN"/>
        </w:rPr>
        <w:t xml:space="preserve"> </w:t>
      </w:r>
      <w:r w:rsidRPr="00B318EC">
        <w:rPr>
          <w:color w:val="000000"/>
          <w:kern w:val="3"/>
          <w:lang w:eastAsia="zh-CN"/>
        </w:rPr>
        <w:t>tygodniowym</w:t>
      </w:r>
      <w:r w:rsidRPr="00B318EC">
        <w:rPr>
          <w:rFonts w:eastAsia="Arial"/>
          <w:color w:val="000000"/>
          <w:kern w:val="3"/>
          <w:lang w:eastAsia="zh-CN"/>
        </w:rPr>
        <w:t xml:space="preserve"> </w:t>
      </w:r>
      <w:r w:rsidRPr="00B318EC">
        <w:rPr>
          <w:color w:val="000000"/>
          <w:kern w:val="3"/>
          <w:lang w:eastAsia="zh-CN"/>
        </w:rPr>
        <w:t>planie</w:t>
      </w:r>
      <w:r w:rsidRPr="00B318EC">
        <w:rPr>
          <w:rFonts w:eastAsia="Arial"/>
          <w:color w:val="000000"/>
          <w:kern w:val="3"/>
          <w:lang w:eastAsia="zh-CN"/>
        </w:rPr>
        <w:t xml:space="preserve"> </w:t>
      </w:r>
      <w:r w:rsidRPr="00B318EC">
        <w:rPr>
          <w:color w:val="000000"/>
          <w:kern w:val="3"/>
          <w:lang w:eastAsia="zh-CN"/>
        </w:rPr>
        <w:t>lekcyjnym</w:t>
      </w:r>
      <w:r w:rsidRPr="00B318EC">
        <w:rPr>
          <w:rFonts w:eastAsia="Arial"/>
          <w:color w:val="000000"/>
          <w:kern w:val="3"/>
          <w:lang w:eastAsia="zh-CN"/>
        </w:rPr>
        <w:t xml:space="preserve"> </w:t>
      </w:r>
      <w:r w:rsidRPr="00B318EC">
        <w:rPr>
          <w:color w:val="000000"/>
          <w:kern w:val="3"/>
          <w:lang w:eastAsia="zh-CN"/>
        </w:rPr>
        <w:t>szkoły.</w:t>
      </w:r>
    </w:p>
    <w:p w:rsidR="00B764F3" w:rsidRPr="00B318EC" w:rsidRDefault="00B764F3" w:rsidP="00F9741A">
      <w:pPr>
        <w:shd w:val="clear" w:color="auto" w:fill="FFFFFF"/>
        <w:tabs>
          <w:tab w:val="left" w:pos="284"/>
        </w:tabs>
        <w:suppressAutoHyphens/>
        <w:autoSpaceDN w:val="0"/>
        <w:textAlignment w:val="baseline"/>
        <w:rPr>
          <w:color w:val="000000"/>
          <w:kern w:val="3"/>
          <w:lang w:eastAsia="zh-CN"/>
        </w:rPr>
      </w:pPr>
      <w:r w:rsidRPr="00B318EC">
        <w:rPr>
          <w:color w:val="000000"/>
          <w:kern w:val="3"/>
          <w:lang w:eastAsia="zh-CN"/>
        </w:rPr>
        <w:t>4. Rozkład</w:t>
      </w:r>
      <w:r w:rsidRPr="00B318EC">
        <w:rPr>
          <w:rFonts w:eastAsia="Arial"/>
          <w:color w:val="000000"/>
          <w:kern w:val="3"/>
          <w:lang w:eastAsia="zh-CN"/>
        </w:rPr>
        <w:t xml:space="preserve"> </w:t>
      </w:r>
      <w:r w:rsidRPr="00B318EC">
        <w:rPr>
          <w:color w:val="000000"/>
          <w:kern w:val="3"/>
          <w:lang w:eastAsia="zh-CN"/>
        </w:rPr>
        <w:t>wymienionych</w:t>
      </w:r>
      <w:r w:rsidRPr="00B318EC">
        <w:rPr>
          <w:rFonts w:eastAsia="Arial"/>
          <w:color w:val="000000"/>
          <w:kern w:val="3"/>
          <w:lang w:eastAsia="zh-CN"/>
        </w:rPr>
        <w:t xml:space="preserve"> </w:t>
      </w:r>
      <w:r w:rsidRPr="00B318EC">
        <w:rPr>
          <w:color w:val="000000"/>
          <w:kern w:val="3"/>
          <w:lang w:eastAsia="zh-CN"/>
        </w:rPr>
        <w:t>zajęć</w:t>
      </w:r>
      <w:r w:rsidRPr="00B318EC">
        <w:rPr>
          <w:rFonts w:eastAsia="Arial"/>
          <w:color w:val="000000"/>
          <w:kern w:val="3"/>
          <w:lang w:eastAsia="zh-CN"/>
        </w:rPr>
        <w:t xml:space="preserve"> </w:t>
      </w:r>
      <w:r w:rsidRPr="00B318EC">
        <w:rPr>
          <w:color w:val="000000"/>
          <w:kern w:val="3"/>
          <w:lang w:eastAsia="zh-CN"/>
        </w:rPr>
        <w:t>umożliwia</w:t>
      </w:r>
      <w:r w:rsidRPr="00B318EC">
        <w:rPr>
          <w:rFonts w:eastAsia="Arial"/>
          <w:color w:val="000000"/>
          <w:kern w:val="3"/>
          <w:lang w:eastAsia="zh-CN"/>
        </w:rPr>
        <w:t xml:space="preserve"> </w:t>
      </w:r>
      <w:r w:rsidRPr="00B318EC">
        <w:rPr>
          <w:color w:val="000000"/>
          <w:kern w:val="3"/>
          <w:lang w:eastAsia="zh-CN"/>
        </w:rPr>
        <w:t>uczestnictwo</w:t>
      </w:r>
      <w:r w:rsidRPr="00B318EC">
        <w:rPr>
          <w:rFonts w:eastAsia="Arial"/>
          <w:color w:val="000000"/>
          <w:kern w:val="3"/>
          <w:lang w:eastAsia="zh-CN"/>
        </w:rPr>
        <w:t xml:space="preserve"> </w:t>
      </w:r>
      <w:r w:rsidRPr="00B318EC">
        <w:rPr>
          <w:color w:val="000000"/>
          <w:kern w:val="3"/>
          <w:lang w:eastAsia="zh-CN"/>
        </w:rPr>
        <w:t>wszystkich</w:t>
      </w:r>
      <w:r w:rsidRPr="00B318EC">
        <w:rPr>
          <w:rFonts w:eastAsia="Arial"/>
          <w:color w:val="000000"/>
          <w:kern w:val="3"/>
          <w:lang w:eastAsia="zh-CN"/>
        </w:rPr>
        <w:t xml:space="preserve"> </w:t>
      </w:r>
      <w:r w:rsidRPr="00B318EC">
        <w:rPr>
          <w:color w:val="000000"/>
          <w:kern w:val="3"/>
          <w:lang w:eastAsia="zh-CN"/>
        </w:rPr>
        <w:t>zainteresowanych</w:t>
      </w:r>
      <w:r w:rsidRPr="00B318EC">
        <w:rPr>
          <w:rFonts w:eastAsia="Arial"/>
          <w:color w:val="000000"/>
          <w:kern w:val="3"/>
          <w:lang w:eastAsia="zh-CN"/>
        </w:rPr>
        <w:t xml:space="preserve"> </w:t>
      </w:r>
      <w:r w:rsidRPr="00B318EC">
        <w:rPr>
          <w:color w:val="000000"/>
          <w:kern w:val="3"/>
          <w:lang w:eastAsia="zh-CN"/>
        </w:rPr>
        <w:t>uczniów.</w:t>
      </w:r>
    </w:p>
    <w:p w:rsidR="00B764F3" w:rsidRPr="00B318EC" w:rsidRDefault="00B764F3" w:rsidP="00F9741A">
      <w:pPr>
        <w:shd w:val="clear" w:color="auto" w:fill="FFFFFF"/>
        <w:tabs>
          <w:tab w:val="left" w:pos="284"/>
        </w:tabs>
        <w:suppressAutoHyphens/>
        <w:autoSpaceDN w:val="0"/>
        <w:textAlignment w:val="baseline"/>
        <w:rPr>
          <w:color w:val="000000"/>
          <w:kern w:val="3"/>
          <w:lang w:eastAsia="zh-CN"/>
        </w:rPr>
      </w:pPr>
      <w:r w:rsidRPr="00B318EC">
        <w:rPr>
          <w:color w:val="000000"/>
          <w:kern w:val="3"/>
          <w:lang w:eastAsia="zh-CN"/>
        </w:rPr>
        <w:t>5. Przy</w:t>
      </w:r>
      <w:r w:rsidRPr="00B318EC">
        <w:rPr>
          <w:rFonts w:eastAsia="Arial"/>
          <w:color w:val="000000"/>
          <w:kern w:val="3"/>
          <w:lang w:eastAsia="zh-CN"/>
        </w:rPr>
        <w:t xml:space="preserve"> </w:t>
      </w:r>
      <w:r w:rsidRPr="00B318EC">
        <w:rPr>
          <w:color w:val="000000"/>
          <w:kern w:val="3"/>
          <w:lang w:eastAsia="zh-CN"/>
        </w:rPr>
        <w:t>tworzeniu</w:t>
      </w:r>
      <w:r w:rsidRPr="00B318EC">
        <w:rPr>
          <w:rFonts w:eastAsia="Arial"/>
          <w:color w:val="000000"/>
          <w:kern w:val="3"/>
          <w:lang w:eastAsia="zh-CN"/>
        </w:rPr>
        <w:t xml:space="preserve"> </w:t>
      </w:r>
      <w:r w:rsidRPr="00B318EC">
        <w:rPr>
          <w:color w:val="000000"/>
          <w:kern w:val="3"/>
          <w:lang w:eastAsia="zh-CN"/>
        </w:rPr>
        <w:t>kół</w:t>
      </w:r>
      <w:r w:rsidRPr="00B318EC">
        <w:rPr>
          <w:rFonts w:eastAsia="Arial"/>
          <w:color w:val="000000"/>
          <w:kern w:val="3"/>
          <w:lang w:eastAsia="zh-CN"/>
        </w:rPr>
        <w:t xml:space="preserve"> </w:t>
      </w:r>
      <w:r w:rsidRPr="00B318EC">
        <w:rPr>
          <w:color w:val="000000"/>
          <w:kern w:val="3"/>
          <w:lang w:eastAsia="zh-CN"/>
        </w:rPr>
        <w:t>zainteresowań</w:t>
      </w:r>
      <w:r w:rsidRPr="00B318EC">
        <w:rPr>
          <w:rFonts w:eastAsia="Arial"/>
          <w:color w:val="000000"/>
          <w:kern w:val="3"/>
          <w:lang w:eastAsia="zh-CN"/>
        </w:rPr>
        <w:t xml:space="preserve"> </w:t>
      </w:r>
      <w:r w:rsidRPr="00B318EC">
        <w:rPr>
          <w:color w:val="000000"/>
          <w:kern w:val="3"/>
          <w:lang w:eastAsia="zh-CN"/>
        </w:rPr>
        <w:t>dopuszcza</w:t>
      </w:r>
      <w:r w:rsidRPr="00B318EC">
        <w:rPr>
          <w:rFonts w:eastAsia="Arial"/>
          <w:color w:val="000000"/>
          <w:kern w:val="3"/>
          <w:lang w:eastAsia="zh-CN"/>
        </w:rPr>
        <w:t xml:space="preserve"> </w:t>
      </w:r>
      <w:r w:rsidRPr="00B318EC">
        <w:rPr>
          <w:color w:val="000000"/>
          <w:kern w:val="3"/>
          <w:lang w:eastAsia="zh-CN"/>
        </w:rPr>
        <w:t>się</w:t>
      </w:r>
      <w:r w:rsidRPr="00B318EC">
        <w:rPr>
          <w:rFonts w:eastAsia="Arial"/>
          <w:color w:val="000000"/>
          <w:kern w:val="3"/>
          <w:lang w:eastAsia="zh-CN"/>
        </w:rPr>
        <w:t xml:space="preserve"> </w:t>
      </w:r>
      <w:r w:rsidRPr="00B318EC">
        <w:rPr>
          <w:color w:val="000000"/>
          <w:kern w:val="3"/>
          <w:lang w:eastAsia="zh-CN"/>
        </w:rPr>
        <w:t>możliwość</w:t>
      </w:r>
      <w:r w:rsidRPr="00B318EC">
        <w:rPr>
          <w:rFonts w:eastAsia="Arial"/>
          <w:color w:val="000000"/>
          <w:kern w:val="3"/>
          <w:lang w:eastAsia="zh-CN"/>
        </w:rPr>
        <w:t xml:space="preserve"> </w:t>
      </w:r>
      <w:r w:rsidRPr="00B318EC">
        <w:rPr>
          <w:color w:val="000000"/>
          <w:kern w:val="3"/>
          <w:lang w:eastAsia="zh-CN"/>
        </w:rPr>
        <w:t>tworzenia</w:t>
      </w:r>
      <w:r w:rsidRPr="00B318EC">
        <w:rPr>
          <w:rFonts w:eastAsia="Arial"/>
          <w:color w:val="000000"/>
          <w:kern w:val="3"/>
          <w:lang w:eastAsia="zh-CN"/>
        </w:rPr>
        <w:t xml:space="preserve"> </w:t>
      </w:r>
      <w:r w:rsidRPr="00B318EC">
        <w:rPr>
          <w:color w:val="000000"/>
          <w:kern w:val="3"/>
          <w:lang w:eastAsia="zh-CN"/>
        </w:rPr>
        <w:t>grup</w:t>
      </w:r>
      <w:r w:rsidRPr="00B318EC">
        <w:rPr>
          <w:rFonts w:eastAsia="Arial"/>
          <w:color w:val="000000"/>
          <w:kern w:val="3"/>
          <w:lang w:eastAsia="zh-CN"/>
        </w:rPr>
        <w:t xml:space="preserve"> </w:t>
      </w:r>
      <w:r w:rsidRPr="00B318EC">
        <w:rPr>
          <w:color w:val="000000"/>
          <w:kern w:val="3"/>
          <w:lang w:eastAsia="zh-CN"/>
        </w:rPr>
        <w:t>między klasowych.</w:t>
      </w:r>
    </w:p>
    <w:p w:rsidR="00B764F3" w:rsidRPr="00B318EC" w:rsidRDefault="00B764F3" w:rsidP="00012EF3">
      <w:pPr>
        <w:tabs>
          <w:tab w:val="left" w:pos="284"/>
        </w:tabs>
        <w:suppressAutoHyphens/>
        <w:autoSpaceDN w:val="0"/>
        <w:jc w:val="center"/>
        <w:textAlignment w:val="baseline"/>
        <w:rPr>
          <w:b/>
          <w:bCs/>
          <w:color w:val="000000"/>
          <w:kern w:val="3"/>
          <w:lang w:eastAsia="zh-CN"/>
        </w:rPr>
      </w:pPr>
    </w:p>
    <w:p w:rsidR="00B764F3" w:rsidRPr="00B318EC" w:rsidRDefault="000C3E4D" w:rsidP="00012EF3">
      <w:pPr>
        <w:tabs>
          <w:tab w:val="left" w:pos="284"/>
        </w:tabs>
        <w:suppressAutoHyphens/>
        <w:autoSpaceDN w:val="0"/>
        <w:jc w:val="center"/>
        <w:textAlignment w:val="baseline"/>
        <w:rPr>
          <w:b/>
          <w:bCs/>
          <w:color w:val="000000"/>
          <w:kern w:val="3"/>
          <w:lang w:eastAsia="zh-CN"/>
        </w:rPr>
      </w:pPr>
      <w:r w:rsidRPr="00B318EC">
        <w:rPr>
          <w:b/>
          <w:bCs/>
          <w:color w:val="000000"/>
          <w:kern w:val="3"/>
          <w:lang w:eastAsia="zh-CN"/>
        </w:rPr>
        <w:t>§ 8d</w:t>
      </w:r>
    </w:p>
    <w:p w:rsidR="00B764F3" w:rsidRPr="00B318EC" w:rsidRDefault="00B764F3" w:rsidP="00012EF3">
      <w:pPr>
        <w:tabs>
          <w:tab w:val="left" w:pos="284"/>
        </w:tabs>
        <w:suppressAutoHyphens/>
        <w:autoSpaceDN w:val="0"/>
        <w:jc w:val="center"/>
        <w:textAlignment w:val="baseline"/>
        <w:rPr>
          <w:b/>
          <w:bCs/>
          <w:color w:val="000000"/>
          <w:kern w:val="3"/>
          <w:lang w:eastAsia="zh-CN"/>
        </w:rPr>
      </w:pPr>
    </w:p>
    <w:p w:rsidR="00B764F3" w:rsidRPr="00B318EC" w:rsidRDefault="00012EF3" w:rsidP="00012EF3">
      <w:pPr>
        <w:tabs>
          <w:tab w:val="left" w:pos="284"/>
        </w:tabs>
        <w:suppressAutoHyphens/>
        <w:autoSpaceDN w:val="0"/>
        <w:jc w:val="center"/>
        <w:textAlignment w:val="baseline"/>
        <w:rPr>
          <w:b/>
          <w:bCs/>
          <w:color w:val="000000"/>
          <w:kern w:val="3"/>
          <w:lang w:eastAsia="zh-CN"/>
        </w:rPr>
      </w:pPr>
      <w:r w:rsidRPr="00B318EC">
        <w:rPr>
          <w:b/>
          <w:bCs/>
          <w:color w:val="000000"/>
          <w:kern w:val="3"/>
          <w:lang w:eastAsia="zh-CN"/>
        </w:rPr>
        <w:t>RELIGI I ETYKA.</w:t>
      </w:r>
    </w:p>
    <w:p w:rsidR="00B764F3" w:rsidRPr="00B318EC" w:rsidRDefault="00B764F3" w:rsidP="00F9741A">
      <w:pPr>
        <w:tabs>
          <w:tab w:val="left" w:pos="284"/>
        </w:tabs>
        <w:suppressAutoHyphens/>
        <w:autoSpaceDN w:val="0"/>
        <w:textAlignment w:val="baseline"/>
        <w:rPr>
          <w:b/>
          <w:bCs/>
          <w:color w:val="000000"/>
          <w:kern w:val="3"/>
          <w:lang w:eastAsia="zh-CN"/>
        </w:rPr>
      </w:pPr>
    </w:p>
    <w:p w:rsidR="00B764F3" w:rsidRPr="00B318EC" w:rsidRDefault="00B764F3" w:rsidP="00F9741A">
      <w:pPr>
        <w:tabs>
          <w:tab w:val="left" w:pos="284"/>
        </w:tabs>
        <w:suppressAutoHyphens/>
        <w:autoSpaceDN w:val="0"/>
        <w:textAlignment w:val="baseline"/>
        <w:rPr>
          <w:color w:val="000000"/>
          <w:kern w:val="3"/>
          <w:lang w:eastAsia="zh-CN"/>
        </w:rPr>
      </w:pPr>
      <w:r w:rsidRPr="00B318EC">
        <w:rPr>
          <w:b/>
          <w:bCs/>
          <w:color w:val="000000"/>
          <w:kern w:val="3"/>
          <w:lang w:eastAsia="zh-CN"/>
        </w:rPr>
        <w:t>1.</w:t>
      </w:r>
      <w:r w:rsidRPr="00B318EC">
        <w:rPr>
          <w:bCs/>
          <w:color w:val="000000"/>
          <w:kern w:val="3"/>
          <w:lang w:eastAsia="zh-CN"/>
        </w:rPr>
        <w:tab/>
        <w:t>Na życzenie rodziców ( w formie pisemnego oświadczenia) w szkole organizuje się  w ramach planu zajęć szkolnych naukę religii i etyki.</w:t>
      </w:r>
    </w:p>
    <w:p w:rsidR="00B764F3" w:rsidRPr="00B318EC" w:rsidRDefault="00B764F3" w:rsidP="00F9741A">
      <w:pPr>
        <w:tabs>
          <w:tab w:val="left" w:pos="284"/>
        </w:tabs>
        <w:suppressAutoHyphens/>
        <w:autoSpaceDN w:val="0"/>
        <w:textAlignment w:val="baseline"/>
        <w:rPr>
          <w:bCs/>
          <w:color w:val="000000"/>
          <w:kern w:val="3"/>
          <w:lang w:eastAsia="zh-CN"/>
        </w:rPr>
      </w:pPr>
      <w:r w:rsidRPr="00B318EC">
        <w:rPr>
          <w:bCs/>
          <w:color w:val="000000"/>
          <w:kern w:val="3"/>
          <w:lang w:eastAsia="zh-CN"/>
        </w:rPr>
        <w:t>2.</w:t>
      </w:r>
      <w:r w:rsidRPr="00B318EC">
        <w:rPr>
          <w:bCs/>
          <w:color w:val="000000"/>
          <w:kern w:val="3"/>
          <w:lang w:eastAsia="zh-CN"/>
        </w:rPr>
        <w:tab/>
        <w:t>Lekcje religii organizowane są dla grupy nie mniej niż 7 uczniów.</w:t>
      </w:r>
    </w:p>
    <w:p w:rsidR="00B764F3" w:rsidRPr="00B318EC" w:rsidRDefault="00B764F3" w:rsidP="00F9741A">
      <w:pPr>
        <w:tabs>
          <w:tab w:val="left" w:pos="284"/>
        </w:tabs>
        <w:suppressAutoHyphens/>
        <w:autoSpaceDN w:val="0"/>
        <w:textAlignment w:val="baseline"/>
        <w:rPr>
          <w:bCs/>
          <w:color w:val="000000"/>
          <w:kern w:val="3"/>
          <w:lang w:eastAsia="zh-CN"/>
        </w:rPr>
      </w:pPr>
      <w:r w:rsidRPr="00B318EC">
        <w:rPr>
          <w:bCs/>
          <w:color w:val="000000"/>
          <w:kern w:val="3"/>
          <w:lang w:eastAsia="zh-CN"/>
        </w:rPr>
        <w:t>3.</w:t>
      </w:r>
      <w:r w:rsidRPr="00B318EC">
        <w:rPr>
          <w:bCs/>
          <w:color w:val="000000"/>
          <w:kern w:val="3"/>
          <w:lang w:eastAsia="zh-CN"/>
        </w:rPr>
        <w:tab/>
        <w:t>Dla mniejszej liczby uczniów w oddziale klasy organizuje się lekcję religii w grupach łączonych.</w:t>
      </w:r>
    </w:p>
    <w:p w:rsidR="00B764F3" w:rsidRPr="00B318EC" w:rsidRDefault="00B764F3" w:rsidP="00F9741A">
      <w:pPr>
        <w:tabs>
          <w:tab w:val="left" w:pos="284"/>
        </w:tabs>
        <w:suppressAutoHyphens/>
        <w:autoSpaceDN w:val="0"/>
        <w:textAlignment w:val="baseline"/>
        <w:rPr>
          <w:bCs/>
          <w:color w:val="000000"/>
          <w:kern w:val="3"/>
          <w:lang w:eastAsia="zh-CN"/>
        </w:rPr>
      </w:pPr>
      <w:r w:rsidRPr="00B318EC">
        <w:rPr>
          <w:bCs/>
          <w:color w:val="000000"/>
          <w:kern w:val="3"/>
          <w:lang w:eastAsia="zh-CN"/>
        </w:rPr>
        <w:t>4.</w:t>
      </w:r>
      <w:r w:rsidRPr="00B318EC">
        <w:rPr>
          <w:bCs/>
          <w:color w:val="000000"/>
          <w:kern w:val="3"/>
          <w:lang w:eastAsia="zh-CN"/>
        </w:rPr>
        <w:tab/>
        <w:t>Szkoła jest obowiązana zapewnić w czasie trwania lekcji religii lub etyki opiekę lub zajęcia wychowawcze uczniom, którzy nie korzystają z lekcji religii lub etyki w szkole.</w:t>
      </w:r>
    </w:p>
    <w:p w:rsidR="00B764F3" w:rsidRPr="00B318EC" w:rsidRDefault="00B764F3" w:rsidP="00F9741A">
      <w:pPr>
        <w:shd w:val="clear" w:color="auto" w:fill="FFFFFF"/>
        <w:tabs>
          <w:tab w:val="left" w:pos="284"/>
        </w:tabs>
        <w:autoSpaceDN w:val="0"/>
        <w:rPr>
          <w:rFonts w:ascii="Calibri" w:hAnsi="Calibri" w:cs="Calibri"/>
          <w:color w:val="000000"/>
          <w:kern w:val="3"/>
          <w:sz w:val="22"/>
          <w:szCs w:val="22"/>
          <w:lang w:eastAsia="zh-CN"/>
        </w:rPr>
      </w:pPr>
      <w:r w:rsidRPr="00B318EC">
        <w:rPr>
          <w:color w:val="000000"/>
        </w:rPr>
        <w:t xml:space="preserve">5.  Jeżeli w szkole na naukę religii danego wyznania zgłosi się mniej niż siedmiu uczniów, organ prowadzący szkołę – w porozumieniu z rodzicami oraz właściwym kościołem lub </w:t>
      </w:r>
      <w:r w:rsidRPr="00B318EC">
        <w:rPr>
          <w:color w:val="000000"/>
        </w:rPr>
        <w:lastRenderedPageBreak/>
        <w:t>związkiem wyznaniowym organizuje lekcje religii w grupie międzyszkolnej lub w pozaszkolnym punkcie katechetycznym. Liczba uczniów w grupie lub w punkcie katechetycznym nie powinna być mniejsza niż 3.</w:t>
      </w:r>
    </w:p>
    <w:p w:rsidR="00B764F3" w:rsidRPr="00B318EC" w:rsidRDefault="00B764F3" w:rsidP="00F9741A">
      <w:pPr>
        <w:shd w:val="clear" w:color="auto" w:fill="FFFFFF"/>
        <w:tabs>
          <w:tab w:val="left" w:pos="284"/>
        </w:tabs>
        <w:autoSpaceDN w:val="0"/>
        <w:rPr>
          <w:rFonts w:eastAsia="SimSun" w:cs="Mangal"/>
          <w:color w:val="000000"/>
          <w:kern w:val="3"/>
          <w:lang w:eastAsia="zh-CN" w:bidi="hi-IN"/>
        </w:rPr>
      </w:pPr>
      <w:r w:rsidRPr="00B318EC">
        <w:rPr>
          <w:color w:val="000000"/>
        </w:rPr>
        <w:t> 6. W szczególnie uzasadnionych przypadkach organ prowadzący szkołę w ramach posiadanych środków może na wniosek kościoła lub związku wyznaniowego zorganizować nauczanie religii w sposób odmienny niż wyżej wymieniony. </w:t>
      </w:r>
    </w:p>
    <w:p w:rsidR="00461CA1" w:rsidRPr="00B318EC" w:rsidRDefault="00461CA1" w:rsidP="00F9741A">
      <w:pPr>
        <w:tabs>
          <w:tab w:val="left" w:pos="284"/>
        </w:tabs>
        <w:outlineLvl w:val="0"/>
        <w:rPr>
          <w:color w:val="000000"/>
        </w:rPr>
      </w:pPr>
    </w:p>
    <w:p w:rsidR="00576476" w:rsidRPr="00B318EC" w:rsidRDefault="00542C41" w:rsidP="00F9741A">
      <w:pPr>
        <w:tabs>
          <w:tab w:val="left" w:pos="284"/>
        </w:tabs>
        <w:jc w:val="center"/>
        <w:rPr>
          <w:b/>
          <w:color w:val="000000"/>
          <w:szCs w:val="32"/>
        </w:rPr>
      </w:pPr>
      <w:r w:rsidRPr="00B318EC">
        <w:rPr>
          <w:b/>
          <w:color w:val="000000"/>
          <w:szCs w:val="32"/>
        </w:rPr>
        <w:t>ROZDZIAŁ 3</w:t>
      </w:r>
    </w:p>
    <w:p w:rsidR="00576476" w:rsidRPr="00B318EC" w:rsidRDefault="00576476" w:rsidP="00F9741A">
      <w:pPr>
        <w:tabs>
          <w:tab w:val="left" w:pos="284"/>
        </w:tabs>
        <w:jc w:val="center"/>
        <w:rPr>
          <w:b/>
          <w:color w:val="000000"/>
          <w:szCs w:val="32"/>
        </w:rPr>
      </w:pPr>
      <w:r w:rsidRPr="00B318EC">
        <w:rPr>
          <w:b/>
          <w:color w:val="000000"/>
          <w:szCs w:val="32"/>
        </w:rPr>
        <w:t>ORGANA SZKOŁY</w:t>
      </w:r>
    </w:p>
    <w:p w:rsidR="00576476" w:rsidRPr="00B318EC" w:rsidRDefault="00576476" w:rsidP="00F9741A">
      <w:pPr>
        <w:tabs>
          <w:tab w:val="left" w:pos="284"/>
        </w:tabs>
        <w:rPr>
          <w:color w:val="000000"/>
          <w:szCs w:val="32"/>
        </w:rPr>
      </w:pPr>
    </w:p>
    <w:p w:rsidR="00576476" w:rsidRPr="00B318EC" w:rsidRDefault="00012EF3" w:rsidP="00012EF3">
      <w:pPr>
        <w:tabs>
          <w:tab w:val="left" w:pos="284"/>
        </w:tabs>
        <w:autoSpaceDE w:val="0"/>
        <w:autoSpaceDN w:val="0"/>
        <w:adjustRightInd w:val="0"/>
        <w:jc w:val="center"/>
        <w:rPr>
          <w:b/>
          <w:color w:val="000000"/>
        </w:rPr>
      </w:pPr>
      <w:r w:rsidRPr="00B318EC">
        <w:rPr>
          <w:b/>
          <w:color w:val="000000"/>
        </w:rPr>
        <w:t>§9</w:t>
      </w:r>
    </w:p>
    <w:p w:rsidR="00012EF3" w:rsidRPr="00B318EC" w:rsidRDefault="00012EF3" w:rsidP="00012EF3">
      <w:pPr>
        <w:tabs>
          <w:tab w:val="left" w:pos="284"/>
        </w:tabs>
        <w:autoSpaceDE w:val="0"/>
        <w:autoSpaceDN w:val="0"/>
        <w:adjustRightInd w:val="0"/>
        <w:jc w:val="center"/>
        <w:rPr>
          <w:b/>
          <w:color w:val="000000"/>
        </w:rPr>
      </w:pPr>
    </w:p>
    <w:p w:rsidR="00576476" w:rsidRPr="00B318EC" w:rsidRDefault="00576476" w:rsidP="00F9741A">
      <w:pPr>
        <w:numPr>
          <w:ilvl w:val="0"/>
          <w:numId w:val="56"/>
        </w:numPr>
        <w:tabs>
          <w:tab w:val="left" w:pos="284"/>
        </w:tabs>
        <w:autoSpaceDE w:val="0"/>
        <w:autoSpaceDN w:val="0"/>
        <w:adjustRightInd w:val="0"/>
        <w:ind w:left="0" w:firstLine="0"/>
        <w:jc w:val="both"/>
        <w:rPr>
          <w:color w:val="000000"/>
        </w:rPr>
      </w:pPr>
      <w:r w:rsidRPr="00B318EC">
        <w:rPr>
          <w:b/>
          <w:color w:val="000000"/>
        </w:rPr>
        <w:t>Organami szkoły są:</w:t>
      </w:r>
    </w:p>
    <w:p w:rsidR="00576476" w:rsidRPr="00B318EC" w:rsidRDefault="00461CA1" w:rsidP="00F9741A">
      <w:pPr>
        <w:numPr>
          <w:ilvl w:val="0"/>
          <w:numId w:val="37"/>
        </w:numPr>
        <w:tabs>
          <w:tab w:val="left" w:pos="284"/>
        </w:tabs>
        <w:autoSpaceDE w:val="0"/>
        <w:autoSpaceDN w:val="0"/>
        <w:adjustRightInd w:val="0"/>
        <w:ind w:left="0" w:firstLine="0"/>
        <w:jc w:val="both"/>
        <w:rPr>
          <w:color w:val="000000"/>
        </w:rPr>
      </w:pPr>
      <w:r w:rsidRPr="00B318EC">
        <w:rPr>
          <w:color w:val="000000"/>
        </w:rPr>
        <w:t>Dyrektor Szkoły,</w:t>
      </w:r>
    </w:p>
    <w:p w:rsidR="00576476" w:rsidRPr="00B318EC" w:rsidRDefault="00461CA1" w:rsidP="00F9741A">
      <w:pPr>
        <w:numPr>
          <w:ilvl w:val="0"/>
          <w:numId w:val="37"/>
        </w:numPr>
        <w:tabs>
          <w:tab w:val="left" w:pos="284"/>
        </w:tabs>
        <w:autoSpaceDE w:val="0"/>
        <w:autoSpaceDN w:val="0"/>
        <w:adjustRightInd w:val="0"/>
        <w:ind w:left="0" w:firstLine="0"/>
        <w:jc w:val="both"/>
        <w:rPr>
          <w:color w:val="000000"/>
        </w:rPr>
      </w:pPr>
      <w:r w:rsidRPr="00B318EC">
        <w:rPr>
          <w:color w:val="000000"/>
        </w:rPr>
        <w:t>Rada Pedagogiczna,</w:t>
      </w:r>
    </w:p>
    <w:p w:rsidR="00576476" w:rsidRPr="00B318EC" w:rsidRDefault="00576476" w:rsidP="00F9741A">
      <w:pPr>
        <w:numPr>
          <w:ilvl w:val="0"/>
          <w:numId w:val="37"/>
        </w:numPr>
        <w:tabs>
          <w:tab w:val="left" w:pos="284"/>
        </w:tabs>
        <w:autoSpaceDE w:val="0"/>
        <w:autoSpaceDN w:val="0"/>
        <w:adjustRightInd w:val="0"/>
        <w:ind w:left="0" w:firstLine="0"/>
        <w:jc w:val="both"/>
        <w:rPr>
          <w:color w:val="000000"/>
        </w:rPr>
      </w:pPr>
      <w:r w:rsidRPr="00B318EC">
        <w:rPr>
          <w:color w:val="000000"/>
        </w:rPr>
        <w:t>Rada Rodziców,</w:t>
      </w:r>
    </w:p>
    <w:p w:rsidR="00576476" w:rsidRPr="00B318EC" w:rsidRDefault="00461CA1" w:rsidP="00F9741A">
      <w:pPr>
        <w:numPr>
          <w:ilvl w:val="0"/>
          <w:numId w:val="37"/>
        </w:numPr>
        <w:tabs>
          <w:tab w:val="left" w:pos="284"/>
        </w:tabs>
        <w:autoSpaceDE w:val="0"/>
        <w:autoSpaceDN w:val="0"/>
        <w:adjustRightInd w:val="0"/>
        <w:ind w:left="0" w:firstLine="0"/>
        <w:jc w:val="both"/>
        <w:rPr>
          <w:color w:val="000000"/>
        </w:rPr>
      </w:pPr>
      <w:r w:rsidRPr="00B318EC">
        <w:rPr>
          <w:color w:val="000000"/>
        </w:rPr>
        <w:t>Samorząd Uczniowski,</w:t>
      </w:r>
    </w:p>
    <w:p w:rsidR="00576476" w:rsidRPr="00B318EC" w:rsidRDefault="00576476" w:rsidP="00F9741A">
      <w:pPr>
        <w:numPr>
          <w:ilvl w:val="0"/>
          <w:numId w:val="57"/>
        </w:numPr>
        <w:tabs>
          <w:tab w:val="clear" w:pos="1980"/>
          <w:tab w:val="left" w:pos="284"/>
          <w:tab w:val="num" w:pos="720"/>
        </w:tabs>
        <w:autoSpaceDE w:val="0"/>
        <w:autoSpaceDN w:val="0"/>
        <w:adjustRightInd w:val="0"/>
        <w:ind w:left="0" w:firstLine="0"/>
        <w:jc w:val="both"/>
        <w:rPr>
          <w:color w:val="000000"/>
        </w:rPr>
      </w:pPr>
      <w:r w:rsidRPr="00B318EC">
        <w:rPr>
          <w:color w:val="000000"/>
        </w:rPr>
        <w:t>Każdy z wymienionych w § 9 organów działa zgodnie z ustawą a ponadto organy kolegialne funkcjonują wg odrębnych regulaminów uchwalonych przez te organy.</w:t>
      </w:r>
    </w:p>
    <w:p w:rsidR="00576476" w:rsidRPr="00B318EC" w:rsidRDefault="00576476" w:rsidP="00F9741A">
      <w:pPr>
        <w:numPr>
          <w:ilvl w:val="0"/>
          <w:numId w:val="57"/>
        </w:numPr>
        <w:tabs>
          <w:tab w:val="clear" w:pos="1980"/>
          <w:tab w:val="left" w:pos="284"/>
          <w:tab w:val="num" w:pos="720"/>
        </w:tabs>
        <w:autoSpaceDE w:val="0"/>
        <w:autoSpaceDN w:val="0"/>
        <w:adjustRightInd w:val="0"/>
        <w:ind w:left="0" w:firstLine="0"/>
        <w:jc w:val="both"/>
        <w:rPr>
          <w:color w:val="000000"/>
        </w:rPr>
      </w:pPr>
      <w:r w:rsidRPr="00B318EC">
        <w:rPr>
          <w:color w:val="000000"/>
        </w:rPr>
        <w:t>Regulaminy te nie mogą by</w:t>
      </w:r>
      <w:r w:rsidR="00461CA1" w:rsidRPr="00B318EC">
        <w:rPr>
          <w:color w:val="000000"/>
        </w:rPr>
        <w:t>ć sprzeczne ze statutem szkoły.</w:t>
      </w:r>
    </w:p>
    <w:p w:rsidR="00576476" w:rsidRPr="00B318EC" w:rsidRDefault="00576476" w:rsidP="00F9741A">
      <w:pPr>
        <w:numPr>
          <w:ilvl w:val="0"/>
          <w:numId w:val="57"/>
        </w:numPr>
        <w:tabs>
          <w:tab w:val="left" w:pos="284"/>
          <w:tab w:val="left" w:pos="720"/>
        </w:tabs>
        <w:autoSpaceDE w:val="0"/>
        <w:autoSpaceDN w:val="0"/>
        <w:adjustRightInd w:val="0"/>
        <w:ind w:left="0" w:firstLine="0"/>
        <w:jc w:val="both"/>
        <w:rPr>
          <w:b/>
          <w:color w:val="000000"/>
        </w:rPr>
      </w:pPr>
      <w:r w:rsidRPr="00B318EC">
        <w:rPr>
          <w:color w:val="000000"/>
        </w:rPr>
        <w:t xml:space="preserve">W szkole oprócz organów wymienionych w § 9 działają: </w:t>
      </w:r>
      <w:r w:rsidR="00461CA1" w:rsidRPr="00B318EC">
        <w:rPr>
          <w:b/>
          <w:color w:val="000000"/>
        </w:rPr>
        <w:t>wicedyrektor i pedagog szkolny.</w:t>
      </w:r>
    </w:p>
    <w:p w:rsidR="00576476" w:rsidRPr="00B318EC" w:rsidRDefault="00576476" w:rsidP="00012EF3">
      <w:pPr>
        <w:tabs>
          <w:tab w:val="left" w:pos="284"/>
        </w:tabs>
        <w:autoSpaceDE w:val="0"/>
        <w:autoSpaceDN w:val="0"/>
        <w:adjustRightInd w:val="0"/>
        <w:jc w:val="center"/>
        <w:rPr>
          <w:color w:val="000000"/>
        </w:rPr>
      </w:pPr>
    </w:p>
    <w:p w:rsidR="00576476" w:rsidRPr="00B318EC" w:rsidRDefault="00576476" w:rsidP="00012EF3">
      <w:pPr>
        <w:tabs>
          <w:tab w:val="left" w:pos="284"/>
        </w:tabs>
        <w:jc w:val="center"/>
        <w:rPr>
          <w:b/>
          <w:color w:val="000000"/>
        </w:rPr>
      </w:pPr>
      <w:r w:rsidRPr="00B318EC">
        <w:rPr>
          <w:b/>
          <w:color w:val="000000"/>
        </w:rPr>
        <w:t>§10.</w:t>
      </w:r>
    </w:p>
    <w:p w:rsidR="00012EF3" w:rsidRPr="00B318EC" w:rsidRDefault="00012EF3" w:rsidP="00012EF3">
      <w:pPr>
        <w:tabs>
          <w:tab w:val="left" w:pos="284"/>
        </w:tabs>
        <w:jc w:val="center"/>
        <w:rPr>
          <w:b/>
          <w:color w:val="000000"/>
        </w:rPr>
      </w:pPr>
    </w:p>
    <w:p w:rsidR="00461CA1" w:rsidRPr="00B318EC" w:rsidRDefault="00576476" w:rsidP="00F9741A">
      <w:pPr>
        <w:numPr>
          <w:ilvl w:val="0"/>
          <w:numId w:val="58"/>
        </w:numPr>
        <w:tabs>
          <w:tab w:val="clear" w:pos="1980"/>
          <w:tab w:val="left" w:pos="284"/>
          <w:tab w:val="num" w:pos="720"/>
        </w:tabs>
        <w:ind w:left="0" w:firstLine="0"/>
        <w:jc w:val="both"/>
        <w:rPr>
          <w:strike/>
          <w:color w:val="000000"/>
        </w:rPr>
      </w:pPr>
      <w:r w:rsidRPr="00B318EC">
        <w:rPr>
          <w:color w:val="000000"/>
        </w:rPr>
        <w:t>Gimnazjum kieruje dyrektor zespołu, który reprezentuje je na zewnątrz. Tryb i zasady powoływania i odwoływania dyrektora określa ustawa o systemie</w:t>
      </w:r>
      <w:r w:rsidR="0040759C" w:rsidRPr="00B318EC">
        <w:rPr>
          <w:color w:val="000000"/>
        </w:rPr>
        <w:t>.</w:t>
      </w:r>
      <w:r w:rsidRPr="00B318EC">
        <w:rPr>
          <w:color w:val="000000"/>
        </w:rPr>
        <w:t xml:space="preserve"> </w:t>
      </w:r>
    </w:p>
    <w:p w:rsidR="00576476" w:rsidRPr="00B318EC" w:rsidRDefault="00576476" w:rsidP="00F9741A">
      <w:pPr>
        <w:numPr>
          <w:ilvl w:val="0"/>
          <w:numId w:val="58"/>
        </w:numPr>
        <w:tabs>
          <w:tab w:val="clear" w:pos="1980"/>
          <w:tab w:val="left" w:pos="284"/>
        </w:tabs>
        <w:autoSpaceDE w:val="0"/>
        <w:autoSpaceDN w:val="0"/>
        <w:adjustRightInd w:val="0"/>
        <w:ind w:left="0" w:firstLine="0"/>
        <w:jc w:val="both"/>
        <w:rPr>
          <w:b/>
          <w:color w:val="000000"/>
        </w:rPr>
      </w:pPr>
      <w:r w:rsidRPr="00B318EC">
        <w:rPr>
          <w:b/>
          <w:color w:val="000000"/>
        </w:rPr>
        <w:t>Dyrektor Szkoły:</w:t>
      </w:r>
    </w:p>
    <w:p w:rsidR="00576476" w:rsidRPr="00B318EC" w:rsidRDefault="00576476" w:rsidP="00F9741A">
      <w:pPr>
        <w:numPr>
          <w:ilvl w:val="0"/>
          <w:numId w:val="38"/>
        </w:numPr>
        <w:tabs>
          <w:tab w:val="clear" w:pos="806"/>
          <w:tab w:val="left" w:pos="284"/>
          <w:tab w:val="num" w:pos="851"/>
        </w:tabs>
        <w:autoSpaceDE w:val="0"/>
        <w:autoSpaceDN w:val="0"/>
        <w:adjustRightInd w:val="0"/>
        <w:ind w:left="0" w:firstLine="0"/>
        <w:jc w:val="both"/>
        <w:rPr>
          <w:color w:val="000000"/>
        </w:rPr>
      </w:pPr>
      <w:r w:rsidRPr="00B318EC">
        <w:rPr>
          <w:color w:val="000000"/>
        </w:rPr>
        <w:t>kieruje szkołą jako jednostką organizacyjną samorządu gminnego,</w:t>
      </w:r>
    </w:p>
    <w:p w:rsidR="00576476" w:rsidRPr="00B318EC" w:rsidRDefault="00576476" w:rsidP="00F9741A">
      <w:pPr>
        <w:numPr>
          <w:ilvl w:val="0"/>
          <w:numId w:val="38"/>
        </w:numPr>
        <w:tabs>
          <w:tab w:val="left" w:pos="284"/>
          <w:tab w:val="num" w:pos="851"/>
        </w:tabs>
        <w:autoSpaceDE w:val="0"/>
        <w:autoSpaceDN w:val="0"/>
        <w:adjustRightInd w:val="0"/>
        <w:ind w:left="0" w:firstLine="0"/>
        <w:jc w:val="both"/>
        <w:rPr>
          <w:color w:val="000000"/>
        </w:rPr>
      </w:pPr>
      <w:r w:rsidRPr="00B318EC">
        <w:rPr>
          <w:color w:val="000000"/>
        </w:rPr>
        <w:t>jest osobą działającą w imieniu pracodawcy,</w:t>
      </w:r>
    </w:p>
    <w:p w:rsidR="00576476" w:rsidRPr="00B318EC" w:rsidRDefault="00576476" w:rsidP="00F9741A">
      <w:pPr>
        <w:numPr>
          <w:ilvl w:val="0"/>
          <w:numId w:val="38"/>
        </w:numPr>
        <w:tabs>
          <w:tab w:val="left" w:pos="284"/>
          <w:tab w:val="num" w:pos="851"/>
        </w:tabs>
        <w:autoSpaceDE w:val="0"/>
        <w:autoSpaceDN w:val="0"/>
        <w:adjustRightInd w:val="0"/>
        <w:ind w:left="0" w:firstLine="0"/>
        <w:jc w:val="both"/>
        <w:rPr>
          <w:color w:val="000000"/>
        </w:rPr>
      </w:pPr>
      <w:r w:rsidRPr="00B318EC">
        <w:rPr>
          <w:color w:val="000000"/>
        </w:rPr>
        <w:t>prowadzi politykę kadrową, zapewniając jak najwyższy poziom realizacji zadań dydaktycznych, wychowawczych i opiekuńczych,</w:t>
      </w:r>
    </w:p>
    <w:p w:rsidR="00576476" w:rsidRPr="00B318EC" w:rsidRDefault="00576476" w:rsidP="00F9741A">
      <w:pPr>
        <w:numPr>
          <w:ilvl w:val="0"/>
          <w:numId w:val="38"/>
        </w:numPr>
        <w:tabs>
          <w:tab w:val="left" w:pos="284"/>
          <w:tab w:val="num" w:pos="851"/>
        </w:tabs>
        <w:autoSpaceDE w:val="0"/>
        <w:autoSpaceDN w:val="0"/>
        <w:adjustRightInd w:val="0"/>
        <w:ind w:left="0" w:firstLine="0"/>
        <w:jc w:val="both"/>
        <w:rPr>
          <w:color w:val="000000"/>
        </w:rPr>
      </w:pPr>
      <w:r w:rsidRPr="00B318EC">
        <w:rPr>
          <w:color w:val="000000"/>
        </w:rPr>
        <w:t>powołuje i odwołuje wicedyrektora szkoły i innych pracowników pełniących funkcje kierownicze zgodnie z obowiązującymi przepisami,</w:t>
      </w:r>
    </w:p>
    <w:p w:rsidR="00576476" w:rsidRPr="00B318EC" w:rsidRDefault="00576476" w:rsidP="00F9741A">
      <w:pPr>
        <w:numPr>
          <w:ilvl w:val="0"/>
          <w:numId w:val="38"/>
        </w:numPr>
        <w:tabs>
          <w:tab w:val="left" w:pos="284"/>
          <w:tab w:val="num" w:pos="851"/>
        </w:tabs>
        <w:autoSpaceDE w:val="0"/>
        <w:autoSpaceDN w:val="0"/>
        <w:adjustRightInd w:val="0"/>
        <w:ind w:left="0" w:firstLine="0"/>
        <w:jc w:val="both"/>
        <w:rPr>
          <w:color w:val="000000"/>
        </w:rPr>
      </w:pPr>
      <w:r w:rsidRPr="00B318EC">
        <w:rPr>
          <w:color w:val="000000"/>
        </w:rPr>
        <w:t>pełni nadzór pedagogiczny,</w:t>
      </w:r>
    </w:p>
    <w:p w:rsidR="00576476" w:rsidRPr="00B318EC" w:rsidRDefault="00576476" w:rsidP="00F9741A">
      <w:pPr>
        <w:numPr>
          <w:ilvl w:val="0"/>
          <w:numId w:val="38"/>
        </w:numPr>
        <w:tabs>
          <w:tab w:val="left" w:pos="284"/>
          <w:tab w:val="num" w:pos="851"/>
        </w:tabs>
        <w:autoSpaceDE w:val="0"/>
        <w:autoSpaceDN w:val="0"/>
        <w:adjustRightInd w:val="0"/>
        <w:ind w:left="0" w:firstLine="0"/>
        <w:jc w:val="both"/>
        <w:rPr>
          <w:color w:val="000000"/>
        </w:rPr>
      </w:pPr>
      <w:r w:rsidRPr="00B318EC">
        <w:rPr>
          <w:color w:val="000000"/>
        </w:rPr>
        <w:t>reprezentuje szkołę na zewnątrz,</w:t>
      </w:r>
    </w:p>
    <w:p w:rsidR="00576476" w:rsidRPr="00B318EC" w:rsidRDefault="00576476" w:rsidP="00F9741A">
      <w:pPr>
        <w:numPr>
          <w:ilvl w:val="0"/>
          <w:numId w:val="38"/>
        </w:numPr>
        <w:tabs>
          <w:tab w:val="left" w:pos="284"/>
          <w:tab w:val="num" w:pos="851"/>
        </w:tabs>
        <w:autoSpaceDE w:val="0"/>
        <w:autoSpaceDN w:val="0"/>
        <w:adjustRightInd w:val="0"/>
        <w:ind w:left="0" w:firstLine="0"/>
        <w:jc w:val="both"/>
        <w:rPr>
          <w:color w:val="000000"/>
        </w:rPr>
      </w:pPr>
      <w:r w:rsidRPr="00B318EC">
        <w:rPr>
          <w:color w:val="000000"/>
        </w:rPr>
        <w:t>odpowiada za prawidłowe wykorzystanie środków finansowych,</w:t>
      </w:r>
    </w:p>
    <w:p w:rsidR="00576476" w:rsidRPr="00B318EC" w:rsidRDefault="00576476" w:rsidP="00F9741A">
      <w:pPr>
        <w:numPr>
          <w:ilvl w:val="0"/>
          <w:numId w:val="38"/>
        </w:numPr>
        <w:tabs>
          <w:tab w:val="left" w:pos="284"/>
          <w:tab w:val="num" w:pos="851"/>
        </w:tabs>
        <w:autoSpaceDE w:val="0"/>
        <w:autoSpaceDN w:val="0"/>
        <w:adjustRightInd w:val="0"/>
        <w:ind w:left="0" w:firstLine="0"/>
        <w:jc w:val="both"/>
        <w:rPr>
          <w:color w:val="000000"/>
        </w:rPr>
      </w:pPr>
      <w:r w:rsidRPr="00B318EC">
        <w:rPr>
          <w:color w:val="000000"/>
        </w:rPr>
        <w:t>opracowuje arkusz organizacji szkoły oraz plany pracy szkoły i nadzoruje ich realizację,</w:t>
      </w:r>
    </w:p>
    <w:p w:rsidR="005E39A8" w:rsidRPr="00B318EC" w:rsidRDefault="00576476" w:rsidP="00F9741A">
      <w:pPr>
        <w:numPr>
          <w:ilvl w:val="0"/>
          <w:numId w:val="38"/>
        </w:numPr>
        <w:tabs>
          <w:tab w:val="left" w:pos="284"/>
          <w:tab w:val="num" w:pos="851"/>
        </w:tabs>
        <w:autoSpaceDE w:val="0"/>
        <w:autoSpaceDN w:val="0"/>
        <w:adjustRightInd w:val="0"/>
        <w:ind w:left="0" w:firstLine="0"/>
        <w:jc w:val="both"/>
        <w:rPr>
          <w:color w:val="000000"/>
        </w:rPr>
      </w:pPr>
      <w:r w:rsidRPr="00B318EC">
        <w:rPr>
          <w:color w:val="000000"/>
        </w:rPr>
        <w:t>przyznaje nagrody dyrektora, wymierza kary oraz wni</w:t>
      </w:r>
      <w:r w:rsidR="005E39A8" w:rsidRPr="00B318EC">
        <w:rPr>
          <w:color w:val="000000"/>
        </w:rPr>
        <w:t>oskuje o nagrody, odznaczenia i </w:t>
      </w:r>
      <w:r w:rsidRPr="00B318EC">
        <w:rPr>
          <w:color w:val="000000"/>
        </w:rPr>
        <w:t>wyróżnienia,</w:t>
      </w:r>
    </w:p>
    <w:p w:rsidR="005E39A8" w:rsidRPr="00B318EC" w:rsidRDefault="00576476" w:rsidP="00012EF3">
      <w:pPr>
        <w:numPr>
          <w:ilvl w:val="0"/>
          <w:numId w:val="38"/>
        </w:numPr>
        <w:tabs>
          <w:tab w:val="clear" w:pos="806"/>
          <w:tab w:val="left" w:pos="284"/>
          <w:tab w:val="num" w:pos="426"/>
          <w:tab w:val="num" w:pos="851"/>
        </w:tabs>
        <w:autoSpaceDE w:val="0"/>
        <w:autoSpaceDN w:val="0"/>
        <w:adjustRightInd w:val="0"/>
        <w:ind w:left="0" w:firstLine="0"/>
        <w:jc w:val="both"/>
        <w:rPr>
          <w:color w:val="000000"/>
        </w:rPr>
      </w:pPr>
      <w:r w:rsidRPr="00B318EC">
        <w:rPr>
          <w:color w:val="000000"/>
        </w:rPr>
        <w:t>pełni funkcję przewodniczącego Rad Pedagogicznych,</w:t>
      </w:r>
    </w:p>
    <w:p w:rsidR="005E39A8" w:rsidRPr="00B318EC" w:rsidRDefault="00576476" w:rsidP="00012EF3">
      <w:pPr>
        <w:numPr>
          <w:ilvl w:val="0"/>
          <w:numId w:val="38"/>
        </w:numPr>
        <w:tabs>
          <w:tab w:val="clear" w:pos="806"/>
          <w:tab w:val="left" w:pos="284"/>
          <w:tab w:val="num" w:pos="426"/>
          <w:tab w:val="num" w:pos="851"/>
        </w:tabs>
        <w:autoSpaceDE w:val="0"/>
        <w:autoSpaceDN w:val="0"/>
        <w:adjustRightInd w:val="0"/>
        <w:ind w:left="0" w:firstLine="0"/>
        <w:jc w:val="both"/>
        <w:rPr>
          <w:color w:val="000000"/>
        </w:rPr>
      </w:pPr>
      <w:r w:rsidRPr="00B318EC">
        <w:rPr>
          <w:color w:val="000000"/>
        </w:rPr>
        <w:t>sprawuje nadzór nad realizacją obowiązku szkolnego przez uczniów,</w:t>
      </w:r>
    </w:p>
    <w:p w:rsidR="005E39A8" w:rsidRPr="00B318EC" w:rsidRDefault="00576476" w:rsidP="00012EF3">
      <w:pPr>
        <w:numPr>
          <w:ilvl w:val="0"/>
          <w:numId w:val="38"/>
        </w:numPr>
        <w:tabs>
          <w:tab w:val="clear" w:pos="806"/>
          <w:tab w:val="left" w:pos="284"/>
          <w:tab w:val="num" w:pos="426"/>
          <w:tab w:val="num" w:pos="851"/>
        </w:tabs>
        <w:autoSpaceDE w:val="0"/>
        <w:autoSpaceDN w:val="0"/>
        <w:adjustRightInd w:val="0"/>
        <w:ind w:left="0" w:firstLine="0"/>
        <w:jc w:val="both"/>
        <w:rPr>
          <w:color w:val="000000"/>
        </w:rPr>
      </w:pPr>
      <w:r w:rsidRPr="00B318EC">
        <w:rPr>
          <w:color w:val="000000"/>
        </w:rPr>
        <w:t>zezwala na spełnianie obowiązku szkolnego poza szkołą na pisemny wniosek rodziców, organizuje nauczanie indywidualne,</w:t>
      </w:r>
    </w:p>
    <w:p w:rsidR="005E39A8" w:rsidRPr="00B318EC" w:rsidRDefault="00576476" w:rsidP="00012EF3">
      <w:pPr>
        <w:numPr>
          <w:ilvl w:val="0"/>
          <w:numId w:val="38"/>
        </w:numPr>
        <w:tabs>
          <w:tab w:val="clear" w:pos="806"/>
          <w:tab w:val="left" w:pos="284"/>
          <w:tab w:val="num" w:pos="426"/>
          <w:tab w:val="num" w:pos="851"/>
        </w:tabs>
        <w:autoSpaceDE w:val="0"/>
        <w:autoSpaceDN w:val="0"/>
        <w:adjustRightInd w:val="0"/>
        <w:ind w:left="0" w:firstLine="0"/>
        <w:jc w:val="both"/>
        <w:rPr>
          <w:color w:val="000000"/>
        </w:rPr>
      </w:pPr>
      <w:r w:rsidRPr="00B318EC">
        <w:rPr>
          <w:color w:val="000000"/>
        </w:rPr>
        <w:t>podejmuje decyzje o przeniesieniu uczniów do równ</w:t>
      </w:r>
      <w:r w:rsidR="005E39A8" w:rsidRPr="00B318EC">
        <w:rPr>
          <w:color w:val="000000"/>
        </w:rPr>
        <w:t>oległych klas i może wystąpić z </w:t>
      </w:r>
      <w:r w:rsidRPr="00B318EC">
        <w:rPr>
          <w:color w:val="000000"/>
        </w:rPr>
        <w:t>wnioskiem do Kuratorium o przeniesienie ucznia do innej szkoły,</w:t>
      </w:r>
    </w:p>
    <w:p w:rsidR="005E39A8" w:rsidRPr="00B318EC" w:rsidRDefault="00576476" w:rsidP="00012EF3">
      <w:pPr>
        <w:numPr>
          <w:ilvl w:val="0"/>
          <w:numId w:val="38"/>
        </w:numPr>
        <w:tabs>
          <w:tab w:val="clear" w:pos="806"/>
          <w:tab w:val="left" w:pos="284"/>
          <w:tab w:val="num" w:pos="426"/>
          <w:tab w:val="num" w:pos="851"/>
        </w:tabs>
        <w:autoSpaceDE w:val="0"/>
        <w:autoSpaceDN w:val="0"/>
        <w:adjustRightInd w:val="0"/>
        <w:ind w:left="0" w:firstLine="0"/>
        <w:jc w:val="both"/>
        <w:rPr>
          <w:color w:val="000000"/>
        </w:rPr>
      </w:pPr>
      <w:r w:rsidRPr="00B318EC">
        <w:rPr>
          <w:color w:val="000000"/>
        </w:rPr>
        <w:t>zwalnia uczniów z realizacji niektórych przedmiotów, projektów,</w:t>
      </w:r>
    </w:p>
    <w:p w:rsidR="00576476" w:rsidRPr="00B318EC" w:rsidRDefault="00576476" w:rsidP="00012EF3">
      <w:pPr>
        <w:numPr>
          <w:ilvl w:val="0"/>
          <w:numId w:val="38"/>
        </w:numPr>
        <w:tabs>
          <w:tab w:val="clear" w:pos="806"/>
          <w:tab w:val="left" w:pos="284"/>
          <w:tab w:val="num" w:pos="426"/>
          <w:tab w:val="num" w:pos="851"/>
        </w:tabs>
        <w:autoSpaceDE w:val="0"/>
        <w:autoSpaceDN w:val="0"/>
        <w:adjustRightInd w:val="0"/>
        <w:ind w:left="0" w:firstLine="0"/>
        <w:jc w:val="both"/>
        <w:rPr>
          <w:color w:val="000000"/>
        </w:rPr>
      </w:pPr>
      <w:r w:rsidRPr="00B318EC">
        <w:rPr>
          <w:color w:val="000000"/>
        </w:rPr>
        <w:t>wykonuje inne zadania wynik</w:t>
      </w:r>
      <w:r w:rsidR="00F01456" w:rsidRPr="00B318EC">
        <w:rPr>
          <w:color w:val="000000"/>
        </w:rPr>
        <w:t>ające z przepisów szczegółowych;</w:t>
      </w:r>
    </w:p>
    <w:p w:rsidR="00F01456" w:rsidRPr="00B318EC" w:rsidRDefault="00F01456" w:rsidP="00012EF3">
      <w:pPr>
        <w:pStyle w:val="Akapitzlist"/>
        <w:numPr>
          <w:ilvl w:val="0"/>
          <w:numId w:val="38"/>
        </w:numPr>
        <w:tabs>
          <w:tab w:val="clear" w:pos="806"/>
          <w:tab w:val="left" w:pos="284"/>
          <w:tab w:val="num" w:pos="426"/>
        </w:tabs>
        <w:autoSpaceDN w:val="0"/>
        <w:ind w:left="0" w:firstLine="0"/>
        <w:textAlignment w:val="baseline"/>
        <w:rPr>
          <w:color w:val="000000"/>
        </w:rPr>
      </w:pPr>
      <w:r w:rsidRPr="00B318EC">
        <w:rPr>
          <w:color w:val="000000"/>
          <w:shd w:val="clear" w:color="auto" w:fill="FFFFFF"/>
        </w:rPr>
        <w:t xml:space="preserve"> </w:t>
      </w:r>
      <w:r w:rsidR="0040759C" w:rsidRPr="00B318EC">
        <w:rPr>
          <w:color w:val="000000"/>
          <w:shd w:val="clear" w:color="auto" w:fill="FFFFFF"/>
        </w:rPr>
        <w:t xml:space="preserve">wydaje decyzje w sprawie skreślenia ucznia z listy uczniów szkoły na podstawie uchwały rady pedagogicznej, po zasięgnięciu opinii samorządu uczniowskiego; Nie dotyczy </w:t>
      </w:r>
      <w:r w:rsidR="0040759C" w:rsidRPr="00B318EC">
        <w:rPr>
          <w:color w:val="000000"/>
          <w:shd w:val="clear" w:color="auto" w:fill="FFFFFF"/>
        </w:rPr>
        <w:lastRenderedPageBreak/>
        <w:t>to ucznia objętego obowiązkiem szkolnym, w uzasadnionych przypadkach uczeń ten na wniosek dyrektora szkoły, może zostać przeniesiony przez k</w:t>
      </w:r>
      <w:r w:rsidRPr="00B318EC">
        <w:rPr>
          <w:color w:val="000000"/>
          <w:shd w:val="clear" w:color="auto" w:fill="FFFFFF"/>
        </w:rPr>
        <w:t>uratora oświaty do innej szkoły;</w:t>
      </w:r>
    </w:p>
    <w:p w:rsidR="00F01456" w:rsidRPr="00B318EC" w:rsidRDefault="00F01456" w:rsidP="00012EF3">
      <w:pPr>
        <w:pStyle w:val="Akapitzlist"/>
        <w:numPr>
          <w:ilvl w:val="0"/>
          <w:numId w:val="38"/>
        </w:numPr>
        <w:tabs>
          <w:tab w:val="clear" w:pos="806"/>
          <w:tab w:val="left" w:pos="284"/>
          <w:tab w:val="num" w:pos="426"/>
        </w:tabs>
        <w:autoSpaceDN w:val="0"/>
        <w:ind w:left="0" w:firstLine="0"/>
        <w:textAlignment w:val="baseline"/>
        <w:rPr>
          <w:color w:val="000000"/>
        </w:rPr>
      </w:pPr>
      <w:r w:rsidRPr="00B318EC">
        <w:rPr>
          <w:color w:val="000000"/>
        </w:rPr>
        <w:t>Odpowiada za właściwą organizację i przebieg egzaminu gimnazjalnego przeprowadzonego w szkole;</w:t>
      </w:r>
    </w:p>
    <w:p w:rsidR="00F01456" w:rsidRPr="00B318EC" w:rsidRDefault="00F01456" w:rsidP="00012EF3">
      <w:pPr>
        <w:pStyle w:val="Akapitzlist"/>
        <w:numPr>
          <w:ilvl w:val="0"/>
          <w:numId w:val="38"/>
        </w:numPr>
        <w:tabs>
          <w:tab w:val="clear" w:pos="806"/>
          <w:tab w:val="left" w:pos="284"/>
          <w:tab w:val="num" w:pos="426"/>
        </w:tabs>
        <w:autoSpaceDN w:val="0"/>
        <w:ind w:left="0" w:firstLine="0"/>
        <w:textAlignment w:val="baseline"/>
        <w:rPr>
          <w:color w:val="000000"/>
        </w:rPr>
      </w:pPr>
      <w:r w:rsidRPr="00B318EC">
        <w:rPr>
          <w:color w:val="000000"/>
          <w:shd w:val="clear" w:color="auto" w:fill="FFFFFF"/>
        </w:rPr>
        <w:t>odpowiada za realizację zaleceń wynikających z orzeczenia o potrzebie kształcenia specjalnego ucznia.</w:t>
      </w:r>
    </w:p>
    <w:p w:rsidR="00F01456" w:rsidRPr="00B318EC" w:rsidRDefault="00F01456" w:rsidP="00F9741A">
      <w:pPr>
        <w:pStyle w:val="Standard"/>
        <w:numPr>
          <w:ilvl w:val="0"/>
          <w:numId w:val="58"/>
        </w:numPr>
        <w:shd w:val="clear" w:color="auto" w:fill="FFFFFF"/>
        <w:tabs>
          <w:tab w:val="clear" w:pos="1980"/>
          <w:tab w:val="left" w:pos="284"/>
          <w:tab w:val="num" w:pos="567"/>
        </w:tabs>
        <w:suppressAutoHyphens w:val="0"/>
        <w:ind w:left="0" w:firstLine="0"/>
        <w:rPr>
          <w:color w:val="000000"/>
        </w:rPr>
      </w:pPr>
      <w:r w:rsidRPr="00B318EC">
        <w:rPr>
          <w:color w:val="000000"/>
          <w:shd w:val="clear" w:color="auto" w:fill="FFFFFF"/>
        </w:rPr>
        <w:t>Dyrektor stwarza warunki do działania w szkole wolontariuszy, stowarzyszeń i innych organizacji, w szczególności organizacji harcerskich, których celem jest działalność wychowawcza lub rozszerzenie i wzbogacanie form działalności dydaktycznej, wychowawczej i opiekuńczej.</w:t>
      </w:r>
    </w:p>
    <w:p w:rsidR="00F01456" w:rsidRPr="00B318EC" w:rsidRDefault="00F01456" w:rsidP="00F9741A">
      <w:pPr>
        <w:pStyle w:val="TableContents"/>
        <w:numPr>
          <w:ilvl w:val="0"/>
          <w:numId w:val="58"/>
        </w:numPr>
        <w:shd w:val="clear" w:color="auto" w:fill="FFFFFF"/>
        <w:tabs>
          <w:tab w:val="clear" w:pos="1980"/>
          <w:tab w:val="left" w:pos="284"/>
          <w:tab w:val="num" w:pos="567"/>
        </w:tabs>
        <w:suppressAutoHyphens w:val="0"/>
        <w:ind w:left="0" w:firstLine="0"/>
        <w:rPr>
          <w:color w:val="000000"/>
        </w:rPr>
      </w:pPr>
      <w:r w:rsidRPr="00B318EC">
        <w:rPr>
          <w:color w:val="000000"/>
          <w:shd w:val="clear" w:color="auto" w:fill="FFFFFF"/>
        </w:rPr>
        <w:t xml:space="preserve">W szkole, która liczy co najmniej 12 oddziałów tworzy się stanowisko wicedyrektora. Dyrektor szkoły z a zgodą organu prowadzącego szkołę może tworzyć dodatkowe stanowiska wicedyrektorów lub inne stanowiska kierownicze.  </w:t>
      </w:r>
    </w:p>
    <w:p w:rsidR="005E39A8" w:rsidRPr="00B318EC" w:rsidRDefault="00F01456" w:rsidP="00012EF3">
      <w:pPr>
        <w:pStyle w:val="Standard"/>
        <w:numPr>
          <w:ilvl w:val="0"/>
          <w:numId w:val="58"/>
        </w:numPr>
        <w:shd w:val="clear" w:color="auto" w:fill="FFFFFF"/>
        <w:tabs>
          <w:tab w:val="clear" w:pos="1980"/>
          <w:tab w:val="left" w:pos="284"/>
          <w:tab w:val="num" w:pos="567"/>
        </w:tabs>
        <w:suppressAutoHyphens w:val="0"/>
        <w:ind w:left="0" w:firstLine="0"/>
        <w:rPr>
          <w:color w:val="000000"/>
        </w:rPr>
      </w:pPr>
      <w:r w:rsidRPr="00B318EC">
        <w:rPr>
          <w:color w:val="000000"/>
        </w:rPr>
        <w:t>Dyrektor wykonuje inne zadania wynikające z przepisów szczególnych .</w:t>
      </w:r>
      <w:r w:rsidRPr="00B318EC">
        <w:rPr>
          <w:color w:val="000000"/>
        </w:rPr>
        <w:br/>
      </w:r>
    </w:p>
    <w:p w:rsidR="005E39A8" w:rsidRPr="00B318EC" w:rsidRDefault="000C3E4D" w:rsidP="00012EF3">
      <w:pPr>
        <w:tabs>
          <w:tab w:val="left" w:pos="284"/>
          <w:tab w:val="num" w:pos="720"/>
        </w:tabs>
        <w:autoSpaceDE w:val="0"/>
        <w:autoSpaceDN w:val="0"/>
        <w:adjustRightInd w:val="0"/>
        <w:jc w:val="center"/>
        <w:rPr>
          <w:b/>
          <w:color w:val="000000"/>
        </w:rPr>
      </w:pPr>
      <w:r w:rsidRPr="00B318EC">
        <w:rPr>
          <w:b/>
          <w:color w:val="000000"/>
        </w:rPr>
        <w:t>§ 10a</w:t>
      </w:r>
    </w:p>
    <w:p w:rsidR="005E39A8" w:rsidRPr="00B318EC" w:rsidRDefault="005E39A8" w:rsidP="00012EF3">
      <w:pPr>
        <w:tabs>
          <w:tab w:val="left" w:pos="284"/>
          <w:tab w:val="num" w:pos="720"/>
        </w:tabs>
        <w:autoSpaceDE w:val="0"/>
        <w:autoSpaceDN w:val="0"/>
        <w:adjustRightInd w:val="0"/>
        <w:jc w:val="center"/>
        <w:rPr>
          <w:color w:val="000000"/>
        </w:rPr>
      </w:pPr>
    </w:p>
    <w:p w:rsidR="00576476" w:rsidRPr="00B318EC" w:rsidRDefault="00012EF3" w:rsidP="00012EF3">
      <w:pPr>
        <w:tabs>
          <w:tab w:val="left" w:pos="284"/>
        </w:tabs>
        <w:autoSpaceDE w:val="0"/>
        <w:autoSpaceDN w:val="0"/>
        <w:adjustRightInd w:val="0"/>
        <w:jc w:val="center"/>
        <w:rPr>
          <w:b/>
          <w:color w:val="000000"/>
        </w:rPr>
      </w:pPr>
      <w:r w:rsidRPr="00B318EC">
        <w:rPr>
          <w:b/>
          <w:color w:val="000000"/>
        </w:rPr>
        <w:t>WICEDYREKTOR SZKOŁY</w:t>
      </w:r>
    </w:p>
    <w:p w:rsidR="005E39A8" w:rsidRPr="00B318EC" w:rsidRDefault="005E39A8" w:rsidP="00F9741A">
      <w:pPr>
        <w:tabs>
          <w:tab w:val="left" w:pos="284"/>
        </w:tabs>
        <w:autoSpaceDE w:val="0"/>
        <w:autoSpaceDN w:val="0"/>
        <w:adjustRightInd w:val="0"/>
        <w:rPr>
          <w:color w:val="000000"/>
        </w:rPr>
      </w:pPr>
    </w:p>
    <w:p w:rsidR="00576476" w:rsidRPr="00B318EC" w:rsidRDefault="00F01456" w:rsidP="00012EF3">
      <w:pPr>
        <w:tabs>
          <w:tab w:val="left" w:pos="284"/>
        </w:tabs>
        <w:jc w:val="both"/>
        <w:rPr>
          <w:color w:val="000000"/>
        </w:rPr>
      </w:pPr>
      <w:r w:rsidRPr="00B318EC">
        <w:rPr>
          <w:color w:val="000000"/>
        </w:rPr>
        <w:t xml:space="preserve">1. </w:t>
      </w:r>
      <w:r w:rsidR="00576476" w:rsidRPr="00B318EC">
        <w:rPr>
          <w:color w:val="000000"/>
        </w:rPr>
        <w:t>Wicedyrektor Szkoły przyjmuje na siebie część zadań Dyrek</w:t>
      </w:r>
      <w:r w:rsidR="005E39A8" w:rsidRPr="00B318EC">
        <w:rPr>
          <w:color w:val="000000"/>
        </w:rPr>
        <w:t>tora Szkoły, a w szczególności:</w:t>
      </w:r>
    </w:p>
    <w:p w:rsidR="00576476" w:rsidRPr="00B318EC" w:rsidRDefault="00576476" w:rsidP="00012EF3">
      <w:pPr>
        <w:numPr>
          <w:ilvl w:val="0"/>
          <w:numId w:val="39"/>
        </w:numPr>
        <w:tabs>
          <w:tab w:val="left" w:pos="284"/>
        </w:tabs>
        <w:ind w:left="0" w:firstLine="0"/>
        <w:jc w:val="both"/>
        <w:rPr>
          <w:color w:val="000000"/>
        </w:rPr>
      </w:pPr>
      <w:r w:rsidRPr="00B318EC">
        <w:rPr>
          <w:color w:val="000000"/>
        </w:rPr>
        <w:t>pełni funkcję Dyrektora Szkoły w przypadku jego nieobecności w szkole,</w:t>
      </w:r>
    </w:p>
    <w:p w:rsidR="00576476" w:rsidRPr="00B318EC" w:rsidRDefault="00576476" w:rsidP="00012EF3">
      <w:pPr>
        <w:numPr>
          <w:ilvl w:val="0"/>
          <w:numId w:val="39"/>
        </w:numPr>
        <w:tabs>
          <w:tab w:val="left" w:pos="284"/>
        </w:tabs>
        <w:ind w:left="0" w:firstLine="0"/>
        <w:jc w:val="both"/>
        <w:rPr>
          <w:color w:val="000000"/>
        </w:rPr>
      </w:pPr>
      <w:r w:rsidRPr="00B318EC">
        <w:rPr>
          <w:color w:val="000000"/>
        </w:rPr>
        <w:t>jest przełożonym służbowym wszystkich pracowników, ma prawo przydzielania zadań służbowych i wydawania poleceń,</w:t>
      </w:r>
    </w:p>
    <w:p w:rsidR="00576476" w:rsidRPr="00B318EC" w:rsidRDefault="00576476" w:rsidP="00012EF3">
      <w:pPr>
        <w:numPr>
          <w:ilvl w:val="0"/>
          <w:numId w:val="39"/>
        </w:numPr>
        <w:tabs>
          <w:tab w:val="left" w:pos="284"/>
        </w:tabs>
        <w:ind w:left="0" w:firstLine="0"/>
        <w:jc w:val="both"/>
        <w:rPr>
          <w:color w:val="000000"/>
        </w:rPr>
      </w:pPr>
      <w:r w:rsidRPr="00B318EC">
        <w:rPr>
          <w:color w:val="000000"/>
        </w:rPr>
        <w:t>prowadzi czynności związane z nadzorem pedagogicznym, formułowaniem projektu oceny pracy podległych bezpośrednio nauczycieli, a także bierze udział w sprawach oceny pracy wszystkich nauczycieli i pracowników,</w:t>
      </w:r>
    </w:p>
    <w:p w:rsidR="00576476" w:rsidRPr="00B318EC" w:rsidRDefault="00576476" w:rsidP="00012EF3">
      <w:pPr>
        <w:numPr>
          <w:ilvl w:val="0"/>
          <w:numId w:val="39"/>
        </w:numPr>
        <w:tabs>
          <w:tab w:val="left" w:pos="284"/>
        </w:tabs>
        <w:ind w:left="0" w:firstLine="0"/>
        <w:jc w:val="both"/>
        <w:rPr>
          <w:color w:val="000000"/>
        </w:rPr>
      </w:pPr>
      <w:r w:rsidRPr="00B318EC">
        <w:rPr>
          <w:color w:val="000000"/>
        </w:rPr>
        <w:t>ma prawo wnioskowania do Dyrektora Szkoły w sprawach nagród i wyróżnień oraz kar porządkowych nauczycieli i innych pracowników,</w:t>
      </w:r>
    </w:p>
    <w:p w:rsidR="00576476" w:rsidRPr="00B318EC" w:rsidRDefault="00576476" w:rsidP="00012EF3">
      <w:pPr>
        <w:numPr>
          <w:ilvl w:val="0"/>
          <w:numId w:val="39"/>
        </w:numPr>
        <w:tabs>
          <w:tab w:val="left" w:pos="284"/>
        </w:tabs>
        <w:ind w:left="0" w:firstLine="0"/>
        <w:jc w:val="both"/>
        <w:rPr>
          <w:color w:val="000000"/>
        </w:rPr>
      </w:pPr>
      <w:r w:rsidRPr="00B318EC">
        <w:rPr>
          <w:color w:val="000000"/>
        </w:rPr>
        <w:t>ma prawo używania pieczątki osobowej z tytułem wicedyrektora szkoły oraz podpisywania pism,</w:t>
      </w:r>
    </w:p>
    <w:p w:rsidR="00576476" w:rsidRPr="00B318EC" w:rsidRDefault="00576476" w:rsidP="00012EF3">
      <w:pPr>
        <w:numPr>
          <w:ilvl w:val="0"/>
          <w:numId w:val="39"/>
        </w:numPr>
        <w:tabs>
          <w:tab w:val="left" w:pos="284"/>
        </w:tabs>
        <w:ind w:left="0" w:firstLine="0"/>
        <w:jc w:val="both"/>
        <w:rPr>
          <w:color w:val="000000"/>
        </w:rPr>
      </w:pPr>
      <w:r w:rsidRPr="00B318EC">
        <w:rPr>
          <w:color w:val="000000"/>
        </w:rPr>
        <w:t>czuwa nad prawidłową realizacją projektów edukacyjnych.</w:t>
      </w:r>
    </w:p>
    <w:p w:rsidR="00576476" w:rsidRPr="00B318EC" w:rsidRDefault="00012EF3" w:rsidP="00012EF3">
      <w:pPr>
        <w:tabs>
          <w:tab w:val="left" w:pos="284"/>
        </w:tabs>
        <w:rPr>
          <w:b/>
          <w:color w:val="000000"/>
        </w:rPr>
      </w:pPr>
      <w:r w:rsidRPr="00B318EC">
        <w:rPr>
          <w:b/>
          <w:color w:val="000000"/>
        </w:rPr>
        <w:t>Pedagog szkolny.</w:t>
      </w:r>
    </w:p>
    <w:p w:rsidR="00576476" w:rsidRPr="00B318EC" w:rsidRDefault="00576476" w:rsidP="00012EF3">
      <w:pPr>
        <w:numPr>
          <w:ilvl w:val="0"/>
          <w:numId w:val="56"/>
        </w:numPr>
        <w:tabs>
          <w:tab w:val="left" w:pos="284"/>
        </w:tabs>
        <w:ind w:left="0" w:firstLine="0"/>
        <w:rPr>
          <w:color w:val="000000"/>
        </w:rPr>
      </w:pPr>
      <w:r w:rsidRPr="00B318EC">
        <w:rPr>
          <w:color w:val="000000"/>
        </w:rPr>
        <w:t>Do zadań pedagoga należy:</w:t>
      </w:r>
    </w:p>
    <w:p w:rsidR="005E39A8" w:rsidRPr="00B318EC" w:rsidRDefault="00576476" w:rsidP="00F9741A">
      <w:pPr>
        <w:numPr>
          <w:ilvl w:val="0"/>
          <w:numId w:val="109"/>
        </w:numPr>
        <w:tabs>
          <w:tab w:val="left" w:pos="284"/>
          <w:tab w:val="left" w:pos="720"/>
        </w:tabs>
        <w:ind w:left="0" w:firstLine="0"/>
        <w:jc w:val="both"/>
        <w:rPr>
          <w:color w:val="000000"/>
        </w:rPr>
      </w:pPr>
      <w:r w:rsidRPr="00B318EC">
        <w:rPr>
          <w:color w:val="000000"/>
        </w:rPr>
        <w:t>rozpoznawanie indywidualnych potrzeb uczniów oraz analizowanie przyczyn niepowodzeń szkolnych,</w:t>
      </w:r>
    </w:p>
    <w:p w:rsidR="005E39A8" w:rsidRPr="00B318EC" w:rsidRDefault="00576476" w:rsidP="00F9741A">
      <w:pPr>
        <w:numPr>
          <w:ilvl w:val="0"/>
          <w:numId w:val="109"/>
        </w:numPr>
        <w:tabs>
          <w:tab w:val="left" w:pos="284"/>
          <w:tab w:val="left" w:pos="720"/>
        </w:tabs>
        <w:ind w:left="0" w:firstLine="0"/>
        <w:jc w:val="both"/>
        <w:rPr>
          <w:color w:val="000000"/>
        </w:rPr>
      </w:pPr>
      <w:r w:rsidRPr="00B318EC">
        <w:rPr>
          <w:color w:val="000000"/>
        </w:rPr>
        <w:t>określanie form i sposobów pomocy psycholo</w:t>
      </w:r>
      <w:r w:rsidR="005E39A8" w:rsidRPr="00B318EC">
        <w:rPr>
          <w:color w:val="000000"/>
        </w:rPr>
        <w:t>giczno-pedagogicznej uczniom, w </w:t>
      </w:r>
      <w:r w:rsidRPr="00B318EC">
        <w:rPr>
          <w:color w:val="000000"/>
        </w:rPr>
        <w:t>tym uczniom z wybitnymi uzdolnieniami odpowiednio do potrzeb,</w:t>
      </w:r>
    </w:p>
    <w:p w:rsidR="005E39A8" w:rsidRPr="00B318EC" w:rsidRDefault="00576476" w:rsidP="00F9741A">
      <w:pPr>
        <w:numPr>
          <w:ilvl w:val="0"/>
          <w:numId w:val="109"/>
        </w:numPr>
        <w:tabs>
          <w:tab w:val="left" w:pos="284"/>
          <w:tab w:val="left" w:pos="720"/>
        </w:tabs>
        <w:ind w:left="0" w:firstLine="0"/>
        <w:jc w:val="both"/>
        <w:rPr>
          <w:color w:val="000000"/>
        </w:rPr>
      </w:pPr>
      <w:r w:rsidRPr="00B318EC">
        <w:rPr>
          <w:color w:val="000000"/>
        </w:rPr>
        <w:t>organizowanie i prowadzenie rożnych form pomocy psychologicz</w:t>
      </w:r>
      <w:r w:rsidR="005E39A8" w:rsidRPr="00B318EC">
        <w:rPr>
          <w:color w:val="000000"/>
        </w:rPr>
        <w:t>nej i </w:t>
      </w:r>
      <w:r w:rsidRPr="00B318EC">
        <w:rPr>
          <w:color w:val="000000"/>
        </w:rPr>
        <w:t>pedagogicznej dla uczniów, rodziców i nauczycieli,</w:t>
      </w:r>
    </w:p>
    <w:p w:rsidR="005E39A8" w:rsidRPr="00B318EC" w:rsidRDefault="00576476" w:rsidP="00F9741A">
      <w:pPr>
        <w:numPr>
          <w:ilvl w:val="0"/>
          <w:numId w:val="109"/>
        </w:numPr>
        <w:tabs>
          <w:tab w:val="left" w:pos="284"/>
          <w:tab w:val="left" w:pos="720"/>
        </w:tabs>
        <w:ind w:left="0" w:firstLine="0"/>
        <w:jc w:val="both"/>
        <w:rPr>
          <w:color w:val="000000"/>
        </w:rPr>
      </w:pPr>
      <w:r w:rsidRPr="00B318EC">
        <w:rPr>
          <w:color w:val="000000"/>
        </w:rPr>
        <w:t>podejmowanie działań  profilaktyczno</w:t>
      </w:r>
      <w:r w:rsidR="005E39A8" w:rsidRPr="00B318EC">
        <w:rPr>
          <w:color w:val="000000"/>
        </w:rPr>
        <w:t xml:space="preserve"> - wychowawczych wynikających z </w:t>
      </w:r>
      <w:r w:rsidRPr="00B318EC">
        <w:rPr>
          <w:color w:val="000000"/>
        </w:rPr>
        <w:t>programu wychowawczego szkoły w stosunku do uczniów, z udziałem rodziców i nauczycieli,</w:t>
      </w:r>
    </w:p>
    <w:p w:rsidR="005E39A8" w:rsidRPr="00B318EC" w:rsidRDefault="00576476" w:rsidP="00F9741A">
      <w:pPr>
        <w:numPr>
          <w:ilvl w:val="0"/>
          <w:numId w:val="109"/>
        </w:numPr>
        <w:tabs>
          <w:tab w:val="left" w:pos="284"/>
          <w:tab w:val="left" w:pos="720"/>
        </w:tabs>
        <w:ind w:left="0" w:firstLine="0"/>
        <w:jc w:val="both"/>
        <w:rPr>
          <w:color w:val="000000"/>
        </w:rPr>
      </w:pPr>
      <w:r w:rsidRPr="00B318EC">
        <w:rPr>
          <w:color w:val="000000"/>
        </w:rPr>
        <w:t>wspieranie działań opiekuńczo - wychowawcz</w:t>
      </w:r>
      <w:r w:rsidR="005E39A8" w:rsidRPr="00B318EC">
        <w:rPr>
          <w:color w:val="000000"/>
        </w:rPr>
        <w:t>ych nauczycieli, wynikających z </w:t>
      </w:r>
      <w:r w:rsidRPr="00B318EC">
        <w:rPr>
          <w:color w:val="000000"/>
        </w:rPr>
        <w:t>programu wychowawczego szkoły,</w:t>
      </w:r>
    </w:p>
    <w:p w:rsidR="005E39A8" w:rsidRPr="00B318EC" w:rsidRDefault="00576476" w:rsidP="00F9741A">
      <w:pPr>
        <w:numPr>
          <w:ilvl w:val="0"/>
          <w:numId w:val="109"/>
        </w:numPr>
        <w:tabs>
          <w:tab w:val="left" w:pos="284"/>
          <w:tab w:val="left" w:pos="720"/>
        </w:tabs>
        <w:ind w:left="0" w:firstLine="0"/>
        <w:jc w:val="both"/>
        <w:rPr>
          <w:color w:val="000000"/>
        </w:rPr>
      </w:pPr>
      <w:r w:rsidRPr="00B318EC">
        <w:rPr>
          <w:color w:val="000000"/>
        </w:rPr>
        <w:t>planowanie i koordynowanie zadań realizowanych przez szkołę na rzecz uczniów, rodziców i nauczycieli w zakresie wyboru kierunku zainteresowań,</w:t>
      </w:r>
    </w:p>
    <w:p w:rsidR="005E39A8" w:rsidRPr="00B318EC" w:rsidRDefault="00576476" w:rsidP="00F9741A">
      <w:pPr>
        <w:numPr>
          <w:ilvl w:val="0"/>
          <w:numId w:val="109"/>
        </w:numPr>
        <w:tabs>
          <w:tab w:val="left" w:pos="284"/>
          <w:tab w:val="left" w:pos="720"/>
        </w:tabs>
        <w:ind w:left="0" w:firstLine="0"/>
        <w:jc w:val="both"/>
        <w:rPr>
          <w:color w:val="000000"/>
        </w:rPr>
      </w:pPr>
      <w:r w:rsidRPr="00B318EC">
        <w:rPr>
          <w:color w:val="000000"/>
        </w:rPr>
        <w:t>działanie na</w:t>
      </w:r>
      <w:r w:rsidRPr="00B318EC">
        <w:rPr>
          <w:b/>
          <w:color w:val="000000"/>
        </w:rPr>
        <w:t xml:space="preserve"> </w:t>
      </w:r>
      <w:r w:rsidRPr="00B318EC">
        <w:rPr>
          <w:color w:val="000000"/>
        </w:rPr>
        <w:t>rzecz zorganizowania opieki i pomocy materialnej uczniom znajdującym się w trudnej sytuacji życiowej,</w:t>
      </w:r>
    </w:p>
    <w:p w:rsidR="005E39A8" w:rsidRPr="00B318EC" w:rsidRDefault="00576476" w:rsidP="00F9741A">
      <w:pPr>
        <w:numPr>
          <w:ilvl w:val="0"/>
          <w:numId w:val="109"/>
        </w:numPr>
        <w:tabs>
          <w:tab w:val="left" w:pos="284"/>
          <w:tab w:val="left" w:pos="720"/>
        </w:tabs>
        <w:ind w:left="0" w:firstLine="0"/>
        <w:jc w:val="both"/>
        <w:rPr>
          <w:color w:val="000000"/>
        </w:rPr>
      </w:pPr>
      <w:r w:rsidRPr="00B318EC">
        <w:rPr>
          <w:color w:val="000000"/>
        </w:rPr>
        <w:t>prowadzenie akcji informacyjnej o wyższych etapach edukacji.</w:t>
      </w:r>
    </w:p>
    <w:p w:rsidR="005E39A8" w:rsidRPr="00B318EC" w:rsidRDefault="00576476" w:rsidP="00F9741A">
      <w:pPr>
        <w:numPr>
          <w:ilvl w:val="0"/>
          <w:numId w:val="109"/>
        </w:numPr>
        <w:tabs>
          <w:tab w:val="left" w:pos="284"/>
          <w:tab w:val="left" w:pos="720"/>
        </w:tabs>
        <w:ind w:left="0" w:firstLine="0"/>
        <w:jc w:val="both"/>
        <w:rPr>
          <w:color w:val="000000"/>
        </w:rPr>
      </w:pPr>
      <w:r w:rsidRPr="00B318EC">
        <w:rPr>
          <w:rFonts w:ascii="TimesNewRomanPSMT" w:hAnsi="TimesNewRomanPSMT"/>
          <w:color w:val="000000"/>
          <w:szCs w:val="20"/>
        </w:rPr>
        <w:lastRenderedPageBreak/>
        <w:t>prowadzenie badań i działań diagnostycznych uczniów, w tym diagnozowanie indywidualnych potrzeb rozwojowych i edukacyjnych oraz możliwości psychofizycznych uczniów w celu określenia przyczyn niepowodzeń edukacyjnych oraz wspierania mocnych stron uczniów;</w:t>
      </w:r>
    </w:p>
    <w:p w:rsidR="005E39A8" w:rsidRPr="00B318EC" w:rsidRDefault="00576476" w:rsidP="00012EF3">
      <w:pPr>
        <w:numPr>
          <w:ilvl w:val="0"/>
          <w:numId w:val="109"/>
        </w:numPr>
        <w:tabs>
          <w:tab w:val="left" w:pos="284"/>
          <w:tab w:val="left" w:pos="426"/>
        </w:tabs>
        <w:ind w:left="0" w:firstLine="0"/>
        <w:jc w:val="both"/>
        <w:rPr>
          <w:color w:val="000000"/>
        </w:rPr>
      </w:pPr>
      <w:r w:rsidRPr="00B318EC">
        <w:rPr>
          <w:rFonts w:ascii="TimesNewRomanPSMT" w:hAnsi="TimesNewRomanPSMT"/>
          <w:color w:val="000000"/>
          <w:szCs w:val="20"/>
        </w:rPr>
        <w:t>diagnozowanie sytuacji wychowawczych w szkole w celu rozwiązywania problemów wychowawczych oraz wspierania rozwoju uczniów;</w:t>
      </w:r>
    </w:p>
    <w:p w:rsidR="005E39A8" w:rsidRPr="00B318EC" w:rsidRDefault="00576476" w:rsidP="00012EF3">
      <w:pPr>
        <w:numPr>
          <w:ilvl w:val="0"/>
          <w:numId w:val="109"/>
        </w:numPr>
        <w:tabs>
          <w:tab w:val="left" w:pos="284"/>
          <w:tab w:val="left" w:pos="426"/>
        </w:tabs>
        <w:ind w:left="0" w:firstLine="0"/>
        <w:jc w:val="both"/>
        <w:rPr>
          <w:color w:val="000000"/>
        </w:rPr>
      </w:pPr>
      <w:r w:rsidRPr="00B318EC">
        <w:rPr>
          <w:rFonts w:ascii="TimesNewRomanPSMT" w:hAnsi="TimesNewRomanPSMT"/>
          <w:color w:val="000000"/>
          <w:szCs w:val="20"/>
        </w:rPr>
        <w:t>udzielanie pomocy psychologiczno-pedagogi</w:t>
      </w:r>
      <w:r w:rsidR="005E39A8" w:rsidRPr="00B318EC">
        <w:rPr>
          <w:rFonts w:ascii="TimesNewRomanPSMT" w:hAnsi="TimesNewRomanPSMT"/>
          <w:color w:val="000000"/>
          <w:szCs w:val="20"/>
        </w:rPr>
        <w:t>cznej w formach odpowiednich do </w:t>
      </w:r>
      <w:r w:rsidRPr="00B318EC">
        <w:rPr>
          <w:rFonts w:ascii="TimesNewRomanPSMT" w:hAnsi="TimesNewRomanPSMT"/>
          <w:color w:val="000000"/>
          <w:szCs w:val="20"/>
        </w:rPr>
        <w:t>rozpoznanych potrzeb;</w:t>
      </w:r>
    </w:p>
    <w:p w:rsidR="005E39A8" w:rsidRPr="00B318EC" w:rsidRDefault="00576476" w:rsidP="00012EF3">
      <w:pPr>
        <w:numPr>
          <w:ilvl w:val="0"/>
          <w:numId w:val="109"/>
        </w:numPr>
        <w:tabs>
          <w:tab w:val="left" w:pos="284"/>
          <w:tab w:val="left" w:pos="426"/>
        </w:tabs>
        <w:ind w:left="0" w:firstLine="0"/>
        <w:jc w:val="both"/>
        <w:rPr>
          <w:color w:val="000000"/>
        </w:rPr>
      </w:pPr>
      <w:r w:rsidRPr="00B318EC">
        <w:rPr>
          <w:rFonts w:ascii="TimesNewRomanPSMT" w:hAnsi="TimesNewRomanPSMT"/>
          <w:color w:val="000000"/>
          <w:szCs w:val="20"/>
        </w:rPr>
        <w:t>podejmowanie działań z zakresu profilaktyki uzależnień i innych problemów dzieci i młodzieży;</w:t>
      </w:r>
    </w:p>
    <w:p w:rsidR="005E39A8" w:rsidRPr="00B318EC" w:rsidRDefault="00576476" w:rsidP="00012EF3">
      <w:pPr>
        <w:numPr>
          <w:ilvl w:val="0"/>
          <w:numId w:val="109"/>
        </w:numPr>
        <w:tabs>
          <w:tab w:val="left" w:pos="284"/>
          <w:tab w:val="left" w:pos="426"/>
        </w:tabs>
        <w:ind w:left="0" w:firstLine="0"/>
        <w:jc w:val="both"/>
        <w:rPr>
          <w:color w:val="000000"/>
        </w:rPr>
      </w:pPr>
      <w:r w:rsidRPr="00B318EC">
        <w:rPr>
          <w:rFonts w:ascii="TimesNewRomanPSMT" w:hAnsi="TimesNewRomanPSMT"/>
          <w:color w:val="000000"/>
          <w:szCs w:val="20"/>
        </w:rPr>
        <w:t>minimalizowanie skutków zaburzeń rozwojowych, zapobieganie zaburzeniom zachowania oraz inicjowanie różnych form</w:t>
      </w:r>
      <w:r w:rsidR="005E39A8" w:rsidRPr="00B318EC">
        <w:rPr>
          <w:rFonts w:ascii="TimesNewRomanPSMT" w:hAnsi="TimesNewRomanPSMT"/>
          <w:color w:val="000000"/>
          <w:szCs w:val="20"/>
        </w:rPr>
        <w:t xml:space="preserve"> pomocy w środowisku szkolnym i </w:t>
      </w:r>
      <w:r w:rsidRPr="00B318EC">
        <w:rPr>
          <w:rFonts w:ascii="TimesNewRomanPSMT" w:hAnsi="TimesNewRomanPSMT"/>
          <w:color w:val="000000"/>
          <w:szCs w:val="20"/>
        </w:rPr>
        <w:t>pozaszkolnym uczniów;</w:t>
      </w:r>
    </w:p>
    <w:p w:rsidR="005E39A8" w:rsidRPr="00B318EC" w:rsidRDefault="00576476" w:rsidP="00012EF3">
      <w:pPr>
        <w:numPr>
          <w:ilvl w:val="0"/>
          <w:numId w:val="109"/>
        </w:numPr>
        <w:tabs>
          <w:tab w:val="left" w:pos="284"/>
          <w:tab w:val="left" w:pos="426"/>
        </w:tabs>
        <w:ind w:left="0" w:firstLine="0"/>
        <w:jc w:val="both"/>
        <w:rPr>
          <w:color w:val="000000"/>
        </w:rPr>
      </w:pPr>
      <w:r w:rsidRPr="00B318EC">
        <w:rPr>
          <w:rFonts w:ascii="TimesNewRomanPSMT" w:hAnsi="TimesNewRomanPSMT"/>
          <w:color w:val="000000"/>
          <w:szCs w:val="20"/>
        </w:rPr>
        <w:t>inicjowanie i prowadzenie działań mediacyjnych i interwencyjnych w sytuacjach kryzysowych;</w:t>
      </w:r>
    </w:p>
    <w:p w:rsidR="005E39A8" w:rsidRPr="00B318EC" w:rsidRDefault="00576476" w:rsidP="00012EF3">
      <w:pPr>
        <w:numPr>
          <w:ilvl w:val="0"/>
          <w:numId w:val="109"/>
        </w:numPr>
        <w:tabs>
          <w:tab w:val="left" w:pos="284"/>
          <w:tab w:val="left" w:pos="426"/>
        </w:tabs>
        <w:ind w:left="0" w:firstLine="0"/>
        <w:jc w:val="both"/>
        <w:rPr>
          <w:color w:val="000000"/>
        </w:rPr>
      </w:pPr>
      <w:r w:rsidRPr="00B318EC">
        <w:rPr>
          <w:rFonts w:ascii="TimesNewRomanPSMT" w:hAnsi="TimesNewRomanPSMT"/>
          <w:color w:val="000000"/>
          <w:szCs w:val="20"/>
        </w:rPr>
        <w:t>pomoc rodzicom i nauczycielom w rozpoznawaniu i rozwijaniu indywidualnych możliwości, predyspozycji i uzdolnień uczniów;</w:t>
      </w:r>
    </w:p>
    <w:p w:rsidR="00576476" w:rsidRPr="00B318EC" w:rsidRDefault="00576476" w:rsidP="00012EF3">
      <w:pPr>
        <w:numPr>
          <w:ilvl w:val="0"/>
          <w:numId w:val="109"/>
        </w:numPr>
        <w:tabs>
          <w:tab w:val="left" w:pos="284"/>
          <w:tab w:val="left" w:pos="426"/>
        </w:tabs>
        <w:ind w:left="0" w:firstLine="0"/>
        <w:jc w:val="both"/>
        <w:rPr>
          <w:color w:val="000000"/>
        </w:rPr>
      </w:pPr>
      <w:r w:rsidRPr="00B318EC">
        <w:rPr>
          <w:rFonts w:ascii="TimesNewRomanPSMT" w:hAnsi="TimesNewRomanPSMT"/>
          <w:color w:val="000000"/>
          <w:szCs w:val="20"/>
        </w:rPr>
        <w:t>wspieranie nauczycieli, wychowawców grup wychowawczych i innych specjalistów w udzielaniu pomocy psychologiczno-pedagogicznej.</w:t>
      </w:r>
    </w:p>
    <w:p w:rsidR="005E39A8" w:rsidRPr="00B318EC" w:rsidRDefault="005E39A8" w:rsidP="00F9741A">
      <w:pPr>
        <w:tabs>
          <w:tab w:val="left" w:pos="284"/>
        </w:tabs>
        <w:jc w:val="both"/>
        <w:rPr>
          <w:color w:val="000000"/>
        </w:rPr>
      </w:pPr>
    </w:p>
    <w:p w:rsidR="00576476" w:rsidRPr="00B318EC" w:rsidRDefault="00576476" w:rsidP="00012EF3">
      <w:pPr>
        <w:tabs>
          <w:tab w:val="left" w:pos="284"/>
        </w:tabs>
        <w:jc w:val="center"/>
        <w:rPr>
          <w:b/>
          <w:color w:val="000000"/>
        </w:rPr>
      </w:pPr>
      <w:r w:rsidRPr="00B318EC">
        <w:rPr>
          <w:b/>
          <w:color w:val="000000"/>
        </w:rPr>
        <w:t>§11.</w:t>
      </w:r>
    </w:p>
    <w:p w:rsidR="005E39A8" w:rsidRPr="00B318EC" w:rsidRDefault="005E39A8" w:rsidP="00F9741A">
      <w:pPr>
        <w:tabs>
          <w:tab w:val="left" w:pos="284"/>
        </w:tabs>
        <w:rPr>
          <w:color w:val="000000"/>
        </w:rPr>
      </w:pPr>
    </w:p>
    <w:p w:rsidR="00576476" w:rsidRPr="00B318EC" w:rsidRDefault="00576476" w:rsidP="00F9741A">
      <w:pPr>
        <w:numPr>
          <w:ilvl w:val="0"/>
          <w:numId w:val="6"/>
        </w:numPr>
        <w:tabs>
          <w:tab w:val="left" w:pos="284"/>
        </w:tabs>
        <w:outlineLvl w:val="0"/>
        <w:rPr>
          <w:color w:val="000000"/>
        </w:rPr>
      </w:pPr>
      <w:r w:rsidRPr="00B318EC">
        <w:rPr>
          <w:color w:val="000000"/>
        </w:rPr>
        <w:t>Dyrektor szkoły może być odwołany na podstawie Art. 38 ustawy o syste</w:t>
      </w:r>
      <w:r w:rsidR="005E39A8" w:rsidRPr="00B318EC">
        <w:rPr>
          <w:color w:val="000000"/>
        </w:rPr>
        <w:t>mie oświaty z dn. 7.09.1991 r.:</w:t>
      </w:r>
    </w:p>
    <w:p w:rsidR="005E39A8" w:rsidRPr="00B318EC" w:rsidRDefault="00576476" w:rsidP="00F9741A">
      <w:pPr>
        <w:pStyle w:val="Stopka"/>
        <w:numPr>
          <w:ilvl w:val="0"/>
          <w:numId w:val="110"/>
        </w:numPr>
        <w:tabs>
          <w:tab w:val="clear" w:pos="4536"/>
          <w:tab w:val="clear" w:pos="9072"/>
          <w:tab w:val="left" w:pos="284"/>
        </w:tabs>
        <w:ind w:left="0" w:firstLine="0"/>
        <w:jc w:val="both"/>
        <w:outlineLvl w:val="1"/>
        <w:rPr>
          <w:color w:val="000000"/>
        </w:rPr>
      </w:pPr>
      <w:r w:rsidRPr="00B318EC">
        <w:rPr>
          <w:color w:val="000000"/>
        </w:rPr>
        <w:t xml:space="preserve">na własną prośbę - </w:t>
      </w:r>
      <w:r w:rsidR="005E39A8" w:rsidRPr="00B318EC">
        <w:rPr>
          <w:color w:val="000000"/>
        </w:rPr>
        <w:t>z 3-miesięcznym wypowiedzeniem,</w:t>
      </w:r>
    </w:p>
    <w:p w:rsidR="005E39A8" w:rsidRPr="00B318EC" w:rsidRDefault="00576476" w:rsidP="00F9741A">
      <w:pPr>
        <w:pStyle w:val="Stopka"/>
        <w:numPr>
          <w:ilvl w:val="0"/>
          <w:numId w:val="110"/>
        </w:numPr>
        <w:tabs>
          <w:tab w:val="clear" w:pos="4536"/>
          <w:tab w:val="clear" w:pos="9072"/>
          <w:tab w:val="left" w:pos="284"/>
        </w:tabs>
        <w:ind w:left="0" w:firstLine="0"/>
        <w:jc w:val="both"/>
        <w:outlineLvl w:val="1"/>
        <w:rPr>
          <w:color w:val="000000"/>
        </w:rPr>
      </w:pPr>
      <w:r w:rsidRPr="00B318EC">
        <w:rPr>
          <w:color w:val="000000"/>
        </w:rPr>
        <w:t>w przypadku ustalania przez organ</w:t>
      </w:r>
      <w:r w:rsidR="005E39A8" w:rsidRPr="00B318EC">
        <w:rPr>
          <w:color w:val="000000"/>
        </w:rPr>
        <w:t xml:space="preserve"> prowadzący negatywnej oceny za </w:t>
      </w:r>
      <w:r w:rsidRPr="00B318EC">
        <w:rPr>
          <w:color w:val="000000"/>
        </w:rPr>
        <w:t>nieprzestrzeganie obowiązujących przepisów dotyczących bezpie</w:t>
      </w:r>
      <w:r w:rsidR="005E39A8" w:rsidRPr="00B318EC">
        <w:rPr>
          <w:color w:val="000000"/>
        </w:rPr>
        <w:t>czeństwa i </w:t>
      </w:r>
      <w:r w:rsidRPr="00B318EC">
        <w:rPr>
          <w:color w:val="000000"/>
        </w:rPr>
        <w:t>higieny pracy pracowników i uczniów - bez wypowiedzenia,</w:t>
      </w:r>
    </w:p>
    <w:p w:rsidR="005E39A8" w:rsidRPr="00B318EC" w:rsidRDefault="00576476" w:rsidP="00F9741A">
      <w:pPr>
        <w:pStyle w:val="Stopka"/>
        <w:numPr>
          <w:ilvl w:val="0"/>
          <w:numId w:val="110"/>
        </w:numPr>
        <w:tabs>
          <w:tab w:val="clear" w:pos="4536"/>
          <w:tab w:val="clear" w:pos="9072"/>
          <w:tab w:val="left" w:pos="284"/>
        </w:tabs>
        <w:ind w:left="0" w:firstLine="0"/>
        <w:jc w:val="both"/>
        <w:outlineLvl w:val="1"/>
        <w:rPr>
          <w:color w:val="000000"/>
        </w:rPr>
      </w:pPr>
      <w:r w:rsidRPr="00B318EC">
        <w:rPr>
          <w:color w:val="000000"/>
        </w:rPr>
        <w:t>w razie ustalenia przez organ sprawujący nadzór pedagogiczny negatywnej oceny pracy - bez wypowiedzenia,</w:t>
      </w:r>
    </w:p>
    <w:p w:rsidR="005E39A8" w:rsidRPr="00B318EC" w:rsidRDefault="00576476" w:rsidP="00F9741A">
      <w:pPr>
        <w:pStyle w:val="Stopka"/>
        <w:numPr>
          <w:ilvl w:val="0"/>
          <w:numId w:val="110"/>
        </w:numPr>
        <w:tabs>
          <w:tab w:val="clear" w:pos="4536"/>
          <w:tab w:val="clear" w:pos="9072"/>
          <w:tab w:val="left" w:pos="284"/>
        </w:tabs>
        <w:ind w:left="0" w:firstLine="0"/>
        <w:jc w:val="both"/>
        <w:outlineLvl w:val="1"/>
        <w:rPr>
          <w:color w:val="000000"/>
        </w:rPr>
      </w:pPr>
      <w:r w:rsidRPr="00B318EC">
        <w:rPr>
          <w:color w:val="000000"/>
        </w:rPr>
        <w:t>w przypadkach szczególnie uzasadnionych, w czasie roku szkolnego - bez wypowiedzenia,</w:t>
      </w:r>
    </w:p>
    <w:p w:rsidR="005E39A8" w:rsidRPr="00B318EC" w:rsidRDefault="005E39A8" w:rsidP="00F9741A">
      <w:pPr>
        <w:pStyle w:val="Stopka"/>
        <w:numPr>
          <w:ilvl w:val="0"/>
          <w:numId w:val="110"/>
        </w:numPr>
        <w:tabs>
          <w:tab w:val="clear" w:pos="4536"/>
          <w:tab w:val="clear" w:pos="9072"/>
          <w:tab w:val="left" w:pos="284"/>
        </w:tabs>
        <w:ind w:left="0" w:firstLine="0"/>
        <w:jc w:val="both"/>
        <w:outlineLvl w:val="1"/>
        <w:rPr>
          <w:color w:val="000000"/>
        </w:rPr>
      </w:pPr>
      <w:r w:rsidRPr="00B318EC">
        <w:rPr>
          <w:color w:val="000000"/>
        </w:rPr>
        <w:t>z</w:t>
      </w:r>
      <w:r w:rsidR="00576476" w:rsidRPr="00B318EC">
        <w:rPr>
          <w:color w:val="000000"/>
        </w:rPr>
        <w:t>a nieprawidłowe dysponowanie przyznanymi gimnazjum środkami budżetowymi oraz gospodarowanie mieniem - bez wypowiedzenia,</w:t>
      </w:r>
    </w:p>
    <w:p w:rsidR="005E39A8" w:rsidRPr="00B318EC" w:rsidRDefault="00576476" w:rsidP="00F9741A">
      <w:pPr>
        <w:pStyle w:val="Stopka"/>
        <w:numPr>
          <w:ilvl w:val="0"/>
          <w:numId w:val="110"/>
        </w:numPr>
        <w:tabs>
          <w:tab w:val="clear" w:pos="4536"/>
          <w:tab w:val="clear" w:pos="9072"/>
          <w:tab w:val="left" w:pos="284"/>
        </w:tabs>
        <w:ind w:left="0" w:firstLine="0"/>
        <w:jc w:val="both"/>
        <w:outlineLvl w:val="1"/>
        <w:rPr>
          <w:color w:val="000000"/>
        </w:rPr>
      </w:pPr>
      <w:r w:rsidRPr="00B318EC">
        <w:rPr>
          <w:color w:val="000000"/>
        </w:rPr>
        <w:t>za nieprzestrzeganie przepisów dotyczących organizacji pr</w:t>
      </w:r>
      <w:r w:rsidR="005E39A8" w:rsidRPr="00B318EC">
        <w:rPr>
          <w:color w:val="000000"/>
        </w:rPr>
        <w:t>acy szkoły - bez wypowiedzenia.</w:t>
      </w:r>
    </w:p>
    <w:p w:rsidR="000A5D02" w:rsidRPr="00B318EC" w:rsidRDefault="000A5D02" w:rsidP="00F9741A">
      <w:pPr>
        <w:pStyle w:val="Stopka"/>
        <w:tabs>
          <w:tab w:val="clear" w:pos="4536"/>
          <w:tab w:val="clear" w:pos="9072"/>
          <w:tab w:val="left" w:pos="284"/>
        </w:tabs>
        <w:jc w:val="both"/>
        <w:outlineLvl w:val="1"/>
        <w:rPr>
          <w:b/>
          <w:color w:val="000000"/>
        </w:rPr>
      </w:pPr>
    </w:p>
    <w:p w:rsidR="00576476" w:rsidRPr="00B318EC" w:rsidRDefault="00576476" w:rsidP="00012EF3">
      <w:pPr>
        <w:pStyle w:val="Stopka"/>
        <w:tabs>
          <w:tab w:val="clear" w:pos="4536"/>
          <w:tab w:val="clear" w:pos="9072"/>
          <w:tab w:val="left" w:pos="284"/>
        </w:tabs>
        <w:jc w:val="center"/>
        <w:outlineLvl w:val="1"/>
        <w:rPr>
          <w:color w:val="000000"/>
        </w:rPr>
      </w:pPr>
      <w:r w:rsidRPr="00B318EC">
        <w:rPr>
          <w:b/>
          <w:color w:val="000000"/>
        </w:rPr>
        <w:t>§12.</w:t>
      </w:r>
    </w:p>
    <w:p w:rsidR="005E39A8" w:rsidRPr="00B318EC" w:rsidRDefault="005E39A8" w:rsidP="00F9741A">
      <w:pPr>
        <w:tabs>
          <w:tab w:val="left" w:pos="284"/>
        </w:tabs>
        <w:rPr>
          <w:color w:val="000000"/>
        </w:rPr>
      </w:pPr>
    </w:p>
    <w:p w:rsidR="00576476" w:rsidRPr="00B318EC" w:rsidRDefault="00576476" w:rsidP="00F9741A">
      <w:pPr>
        <w:numPr>
          <w:ilvl w:val="0"/>
          <w:numId w:val="7"/>
        </w:numPr>
        <w:tabs>
          <w:tab w:val="left" w:pos="284"/>
        </w:tabs>
        <w:jc w:val="both"/>
        <w:outlineLvl w:val="0"/>
        <w:rPr>
          <w:color w:val="000000"/>
        </w:rPr>
      </w:pPr>
      <w:r w:rsidRPr="00B318EC">
        <w:rPr>
          <w:color w:val="000000"/>
        </w:rPr>
        <w:t xml:space="preserve">W gimnazjum działa </w:t>
      </w:r>
      <w:r w:rsidRPr="00B318EC">
        <w:rPr>
          <w:b/>
          <w:color w:val="000000"/>
        </w:rPr>
        <w:t>rada pedagogiczna</w:t>
      </w:r>
      <w:r w:rsidRPr="00B318EC">
        <w:rPr>
          <w:color w:val="000000"/>
        </w:rPr>
        <w:t>, która jest kolegialnym organem w zakresie realizacji jego statutowych zadań dotyczących ks</w:t>
      </w:r>
      <w:r w:rsidR="005E39A8" w:rsidRPr="00B318EC">
        <w:rPr>
          <w:color w:val="000000"/>
        </w:rPr>
        <w:t>ztałcenia, wychowania i opieki.</w:t>
      </w:r>
    </w:p>
    <w:p w:rsidR="00576476" w:rsidRPr="00B318EC" w:rsidRDefault="00576476" w:rsidP="00F9741A">
      <w:pPr>
        <w:numPr>
          <w:ilvl w:val="0"/>
          <w:numId w:val="7"/>
        </w:numPr>
        <w:tabs>
          <w:tab w:val="left" w:pos="284"/>
        </w:tabs>
        <w:jc w:val="both"/>
        <w:outlineLvl w:val="0"/>
        <w:rPr>
          <w:color w:val="000000"/>
        </w:rPr>
      </w:pPr>
      <w:r w:rsidRPr="00B318EC">
        <w:rPr>
          <w:color w:val="000000"/>
        </w:rPr>
        <w:t>Radę pedagogiczną tworzą i biorą w jej posiedzeniach udział wszyscy pracownicy pedagogiczni szkoły bez wzgl</w:t>
      </w:r>
      <w:r w:rsidR="005E39A8" w:rsidRPr="00B318EC">
        <w:rPr>
          <w:color w:val="000000"/>
        </w:rPr>
        <w:t>ędu na wymiar czasu pracy.</w:t>
      </w:r>
    </w:p>
    <w:p w:rsidR="00576476" w:rsidRPr="00B318EC" w:rsidRDefault="00576476" w:rsidP="00F9741A">
      <w:pPr>
        <w:numPr>
          <w:ilvl w:val="0"/>
          <w:numId w:val="7"/>
        </w:numPr>
        <w:tabs>
          <w:tab w:val="left" w:pos="284"/>
        </w:tabs>
        <w:jc w:val="both"/>
        <w:outlineLvl w:val="0"/>
        <w:rPr>
          <w:color w:val="000000"/>
        </w:rPr>
      </w:pPr>
      <w:r w:rsidRPr="00B318EC">
        <w:rPr>
          <w:color w:val="000000"/>
        </w:rPr>
        <w:t>Przewodniczącym rady pedagog</w:t>
      </w:r>
      <w:r w:rsidR="005E39A8" w:rsidRPr="00B318EC">
        <w:rPr>
          <w:color w:val="000000"/>
        </w:rPr>
        <w:t>icznej jest dyrektor gimnazjum.</w:t>
      </w:r>
    </w:p>
    <w:p w:rsidR="00576476" w:rsidRPr="00B318EC" w:rsidRDefault="00576476" w:rsidP="00F9741A">
      <w:pPr>
        <w:numPr>
          <w:ilvl w:val="0"/>
          <w:numId w:val="7"/>
        </w:numPr>
        <w:tabs>
          <w:tab w:val="left" w:pos="284"/>
        </w:tabs>
        <w:jc w:val="both"/>
        <w:outlineLvl w:val="0"/>
        <w:rPr>
          <w:color w:val="000000"/>
        </w:rPr>
      </w:pPr>
      <w:r w:rsidRPr="00B318EC">
        <w:rPr>
          <w:color w:val="000000"/>
        </w:rPr>
        <w:t xml:space="preserve">Zebrania rady </w:t>
      </w:r>
      <w:r w:rsidR="005E39A8" w:rsidRPr="00B318EC">
        <w:rPr>
          <w:color w:val="000000"/>
        </w:rPr>
        <w:t>pedagogicznej są protokołowane.</w:t>
      </w:r>
    </w:p>
    <w:p w:rsidR="00576476" w:rsidRPr="00B318EC" w:rsidRDefault="00576476" w:rsidP="00F9741A">
      <w:pPr>
        <w:numPr>
          <w:ilvl w:val="0"/>
          <w:numId w:val="7"/>
        </w:numPr>
        <w:tabs>
          <w:tab w:val="left" w:pos="284"/>
        </w:tabs>
        <w:jc w:val="both"/>
        <w:outlineLvl w:val="0"/>
        <w:rPr>
          <w:color w:val="000000"/>
        </w:rPr>
      </w:pPr>
      <w:r w:rsidRPr="00B318EC">
        <w:rPr>
          <w:color w:val="000000"/>
        </w:rPr>
        <w:t>W zebraniach rady pedagogicznej mogą także brać udział - z głosem doradczym - osoby zapraszane przez jej przewodniczącego za zgodą lub</w:t>
      </w:r>
      <w:r w:rsidR="005E39A8" w:rsidRPr="00B318EC">
        <w:rPr>
          <w:color w:val="000000"/>
        </w:rPr>
        <w:t xml:space="preserve"> na wniosek rady pedagogicznej.</w:t>
      </w:r>
    </w:p>
    <w:p w:rsidR="00576476" w:rsidRPr="00B318EC" w:rsidRDefault="00576476" w:rsidP="00F9741A">
      <w:pPr>
        <w:numPr>
          <w:ilvl w:val="0"/>
          <w:numId w:val="7"/>
        </w:numPr>
        <w:tabs>
          <w:tab w:val="left" w:pos="284"/>
        </w:tabs>
        <w:jc w:val="both"/>
        <w:outlineLvl w:val="0"/>
        <w:rPr>
          <w:color w:val="000000"/>
        </w:rPr>
      </w:pPr>
      <w:r w:rsidRPr="00B318EC">
        <w:rPr>
          <w:color w:val="000000"/>
        </w:rPr>
        <w:t>Do kompetencji stanowią</w:t>
      </w:r>
      <w:r w:rsidR="005E39A8" w:rsidRPr="00B318EC">
        <w:rPr>
          <w:color w:val="000000"/>
        </w:rPr>
        <w:t>cych rady pedagogicznej należy:</w:t>
      </w:r>
    </w:p>
    <w:p w:rsidR="00576476" w:rsidRPr="00B318EC" w:rsidRDefault="00576476" w:rsidP="00F9741A">
      <w:pPr>
        <w:numPr>
          <w:ilvl w:val="1"/>
          <w:numId w:val="8"/>
        </w:numPr>
        <w:tabs>
          <w:tab w:val="left" w:pos="284"/>
          <w:tab w:val="num" w:pos="1440"/>
        </w:tabs>
        <w:ind w:left="0" w:firstLine="0"/>
        <w:jc w:val="both"/>
        <w:outlineLvl w:val="1"/>
        <w:rPr>
          <w:color w:val="000000"/>
        </w:rPr>
      </w:pPr>
      <w:r w:rsidRPr="00B318EC">
        <w:rPr>
          <w:color w:val="000000"/>
        </w:rPr>
        <w:t>zatwie</w:t>
      </w:r>
      <w:r w:rsidR="005E39A8" w:rsidRPr="00B318EC">
        <w:rPr>
          <w:color w:val="000000"/>
        </w:rPr>
        <w:t>rdzanie planów pracy gimnazjum,</w:t>
      </w:r>
    </w:p>
    <w:p w:rsidR="00576476" w:rsidRPr="00B318EC" w:rsidRDefault="00576476" w:rsidP="00F9741A">
      <w:pPr>
        <w:numPr>
          <w:ilvl w:val="1"/>
          <w:numId w:val="8"/>
        </w:numPr>
        <w:tabs>
          <w:tab w:val="left" w:pos="284"/>
          <w:tab w:val="num" w:pos="1440"/>
        </w:tabs>
        <w:ind w:left="0" w:firstLine="0"/>
        <w:jc w:val="both"/>
        <w:outlineLvl w:val="1"/>
        <w:rPr>
          <w:color w:val="000000"/>
        </w:rPr>
      </w:pPr>
      <w:r w:rsidRPr="00B318EC">
        <w:rPr>
          <w:color w:val="000000"/>
        </w:rPr>
        <w:t>zatwierdzanie wyników k</w:t>
      </w:r>
      <w:r w:rsidR="005E39A8" w:rsidRPr="00B318EC">
        <w:rPr>
          <w:color w:val="000000"/>
        </w:rPr>
        <w:t>lasyfikacji i promocji uczniów,</w:t>
      </w:r>
    </w:p>
    <w:p w:rsidR="00576476" w:rsidRPr="00B318EC" w:rsidRDefault="00576476" w:rsidP="00F9741A">
      <w:pPr>
        <w:numPr>
          <w:ilvl w:val="1"/>
          <w:numId w:val="8"/>
        </w:numPr>
        <w:tabs>
          <w:tab w:val="left" w:pos="284"/>
          <w:tab w:val="num" w:pos="1440"/>
        </w:tabs>
        <w:ind w:left="0" w:firstLine="0"/>
        <w:jc w:val="both"/>
        <w:outlineLvl w:val="1"/>
        <w:rPr>
          <w:color w:val="000000"/>
        </w:rPr>
      </w:pPr>
      <w:r w:rsidRPr="00B318EC">
        <w:rPr>
          <w:color w:val="000000"/>
        </w:rPr>
        <w:lastRenderedPageBreak/>
        <w:t>podejmowanie uchwał w sprawie innowacji i eksperymentów pe</w:t>
      </w:r>
      <w:r w:rsidR="005E39A8" w:rsidRPr="00B318EC">
        <w:rPr>
          <w:color w:val="000000"/>
        </w:rPr>
        <w:t xml:space="preserve">dagogicznych </w:t>
      </w:r>
      <w:r w:rsidRPr="00B318EC">
        <w:rPr>
          <w:color w:val="000000"/>
        </w:rPr>
        <w:t xml:space="preserve">w gimnazjum, </w:t>
      </w:r>
    </w:p>
    <w:p w:rsidR="00576476" w:rsidRPr="00B318EC" w:rsidRDefault="00576476" w:rsidP="00F9741A">
      <w:pPr>
        <w:numPr>
          <w:ilvl w:val="1"/>
          <w:numId w:val="8"/>
        </w:numPr>
        <w:tabs>
          <w:tab w:val="left" w:pos="284"/>
          <w:tab w:val="num" w:pos="1440"/>
        </w:tabs>
        <w:ind w:left="0" w:firstLine="0"/>
        <w:jc w:val="both"/>
        <w:outlineLvl w:val="1"/>
        <w:rPr>
          <w:color w:val="000000"/>
        </w:rPr>
      </w:pPr>
      <w:r w:rsidRPr="00B318EC">
        <w:rPr>
          <w:color w:val="000000"/>
        </w:rPr>
        <w:t>ustalenie organizacji doskonalenia za</w:t>
      </w:r>
      <w:r w:rsidR="005E39A8" w:rsidRPr="00B318EC">
        <w:rPr>
          <w:color w:val="000000"/>
        </w:rPr>
        <w:t>wodowego nauczycieli gimnazjum,</w:t>
      </w:r>
    </w:p>
    <w:p w:rsidR="00576476" w:rsidRPr="00B318EC" w:rsidRDefault="00576476" w:rsidP="00F9741A">
      <w:pPr>
        <w:pStyle w:val="Akapitzlist"/>
        <w:tabs>
          <w:tab w:val="left" w:pos="284"/>
        </w:tabs>
        <w:ind w:left="0"/>
        <w:jc w:val="both"/>
        <w:rPr>
          <w:color w:val="000000"/>
          <w:kern w:val="3"/>
          <w:lang w:eastAsia="zh-CN"/>
        </w:rPr>
      </w:pPr>
      <w:r w:rsidRPr="00B318EC">
        <w:rPr>
          <w:color w:val="000000"/>
        </w:rPr>
        <w:t>podejmowanie uchwał w spraw</w:t>
      </w:r>
      <w:r w:rsidR="005E39A8" w:rsidRPr="00B318EC">
        <w:rPr>
          <w:color w:val="000000"/>
        </w:rPr>
        <w:t>ach skreślenia z listy uczniów,</w:t>
      </w:r>
      <w:r w:rsidR="00397A29" w:rsidRPr="00B318EC">
        <w:rPr>
          <w:color w:val="000000"/>
          <w:kern w:val="3"/>
          <w:lang w:eastAsia="zh-CN"/>
        </w:rPr>
        <w:t xml:space="preserve"> (nie dotyczy uczniów objętych obowiązkiem szkolnym);</w:t>
      </w:r>
    </w:p>
    <w:p w:rsidR="00576476" w:rsidRPr="00B318EC" w:rsidRDefault="00576476" w:rsidP="00F9741A">
      <w:pPr>
        <w:numPr>
          <w:ilvl w:val="1"/>
          <w:numId w:val="8"/>
        </w:numPr>
        <w:tabs>
          <w:tab w:val="left" w:pos="284"/>
          <w:tab w:val="num" w:pos="1440"/>
        </w:tabs>
        <w:ind w:left="0" w:firstLine="0"/>
        <w:jc w:val="both"/>
        <w:outlineLvl w:val="1"/>
        <w:rPr>
          <w:color w:val="000000"/>
        </w:rPr>
      </w:pPr>
      <w:r w:rsidRPr="00B318EC">
        <w:rPr>
          <w:color w:val="000000"/>
        </w:rPr>
        <w:t>przygotowanie projektu statutu gimna</w:t>
      </w:r>
      <w:r w:rsidR="005E39A8" w:rsidRPr="00B318EC">
        <w:rPr>
          <w:color w:val="000000"/>
        </w:rPr>
        <w:t>z</w:t>
      </w:r>
      <w:r w:rsidR="00397A29" w:rsidRPr="00B318EC">
        <w:rPr>
          <w:color w:val="000000"/>
        </w:rPr>
        <w:t>jum i ewentualnych jego zmian;</w:t>
      </w:r>
    </w:p>
    <w:p w:rsidR="00397A29" w:rsidRPr="00B318EC" w:rsidRDefault="00397A29" w:rsidP="00F9741A">
      <w:pPr>
        <w:numPr>
          <w:ilvl w:val="1"/>
          <w:numId w:val="8"/>
        </w:numPr>
        <w:tabs>
          <w:tab w:val="left" w:pos="284"/>
          <w:tab w:val="num" w:pos="1440"/>
        </w:tabs>
        <w:ind w:left="0" w:firstLine="0"/>
        <w:jc w:val="both"/>
        <w:outlineLvl w:val="1"/>
        <w:rPr>
          <w:color w:val="000000"/>
        </w:rPr>
      </w:pPr>
      <w:r w:rsidRPr="00B318EC">
        <w:rPr>
          <w:color w:val="000000"/>
          <w:shd w:val="clear" w:color="auto" w:fill="FFFFFF"/>
        </w:rPr>
        <w:t xml:space="preserve"> ustala sposób wykorzystania wyników nadzoru pedagogicznego, w tym sprawowanego nad szkołą przez organ sprawujący nadzór pedagogiczny w celu doskonalenia pracy szkoły.</w:t>
      </w:r>
    </w:p>
    <w:p w:rsidR="00576476" w:rsidRPr="00B318EC" w:rsidRDefault="00576476" w:rsidP="00F9741A">
      <w:pPr>
        <w:numPr>
          <w:ilvl w:val="0"/>
          <w:numId w:val="7"/>
        </w:numPr>
        <w:tabs>
          <w:tab w:val="left" w:pos="284"/>
        </w:tabs>
        <w:jc w:val="both"/>
        <w:outlineLvl w:val="0"/>
        <w:rPr>
          <w:color w:val="000000"/>
        </w:rPr>
      </w:pPr>
      <w:r w:rsidRPr="00B318EC">
        <w:rPr>
          <w:color w:val="000000"/>
        </w:rPr>
        <w:t>Rada pedagogiczna opiniuje</w:t>
      </w:r>
      <w:r w:rsidR="005E39A8" w:rsidRPr="00B318EC">
        <w:rPr>
          <w:color w:val="000000"/>
        </w:rPr>
        <w:t xml:space="preserve"> w szczególności:</w:t>
      </w:r>
    </w:p>
    <w:p w:rsidR="00576476" w:rsidRPr="00B318EC" w:rsidRDefault="00576476" w:rsidP="00F9741A">
      <w:pPr>
        <w:numPr>
          <w:ilvl w:val="1"/>
          <w:numId w:val="8"/>
        </w:numPr>
        <w:tabs>
          <w:tab w:val="clear" w:pos="720"/>
          <w:tab w:val="left" w:pos="284"/>
        </w:tabs>
        <w:ind w:left="0" w:firstLine="0"/>
        <w:jc w:val="both"/>
        <w:outlineLvl w:val="1"/>
        <w:rPr>
          <w:color w:val="000000"/>
        </w:rPr>
      </w:pPr>
      <w:r w:rsidRPr="00B318EC">
        <w:rPr>
          <w:color w:val="000000"/>
        </w:rPr>
        <w:t>organizację pracy gimnazjum, w tym zwłaszcza tygodniowy rozkład zaj</w:t>
      </w:r>
      <w:r w:rsidR="000A5D02" w:rsidRPr="00B318EC">
        <w:rPr>
          <w:color w:val="000000"/>
        </w:rPr>
        <w:t>ęć lekcyjnych i pozalekcyjnych;</w:t>
      </w:r>
    </w:p>
    <w:p w:rsidR="00576476" w:rsidRPr="00B318EC" w:rsidRDefault="00576476" w:rsidP="00F9741A">
      <w:pPr>
        <w:numPr>
          <w:ilvl w:val="1"/>
          <w:numId w:val="8"/>
        </w:numPr>
        <w:tabs>
          <w:tab w:val="clear" w:pos="720"/>
          <w:tab w:val="left" w:pos="284"/>
        </w:tabs>
        <w:ind w:left="0" w:firstLine="0"/>
        <w:jc w:val="both"/>
        <w:outlineLvl w:val="1"/>
        <w:rPr>
          <w:color w:val="000000"/>
        </w:rPr>
      </w:pPr>
      <w:r w:rsidRPr="00B318EC">
        <w:rPr>
          <w:color w:val="000000"/>
        </w:rPr>
        <w:t>proje</w:t>
      </w:r>
      <w:r w:rsidR="005E39A8" w:rsidRPr="00B318EC">
        <w:rPr>
          <w:color w:val="000000"/>
        </w:rPr>
        <w:t>kt planu finansowego gimnazjum,</w:t>
      </w:r>
      <w:r w:rsidR="000A5D02" w:rsidRPr="00B318EC">
        <w:rPr>
          <w:color w:val="000000"/>
        </w:rPr>
        <w:t xml:space="preserve"> składanego przez Dyrektora Szkoły;</w:t>
      </w:r>
    </w:p>
    <w:p w:rsidR="00576476" w:rsidRPr="00B318EC" w:rsidRDefault="00576476" w:rsidP="00F9741A">
      <w:pPr>
        <w:numPr>
          <w:ilvl w:val="1"/>
          <w:numId w:val="8"/>
        </w:numPr>
        <w:tabs>
          <w:tab w:val="clear" w:pos="720"/>
          <w:tab w:val="left" w:pos="284"/>
        </w:tabs>
        <w:ind w:left="0" w:firstLine="0"/>
        <w:jc w:val="both"/>
        <w:outlineLvl w:val="1"/>
        <w:rPr>
          <w:color w:val="000000"/>
        </w:rPr>
      </w:pPr>
      <w:r w:rsidRPr="00B318EC">
        <w:rPr>
          <w:color w:val="000000"/>
        </w:rPr>
        <w:t>wnioski dyrektora gimnazjum w sprawie przyznania nauczycielom odzna</w:t>
      </w:r>
      <w:r w:rsidR="000A5D02" w:rsidRPr="00B318EC">
        <w:rPr>
          <w:color w:val="000000"/>
        </w:rPr>
        <w:t>czeń, nagród i innych wyróżnień;</w:t>
      </w:r>
    </w:p>
    <w:p w:rsidR="00576476" w:rsidRPr="00B318EC" w:rsidRDefault="00576476" w:rsidP="00F9741A">
      <w:pPr>
        <w:numPr>
          <w:ilvl w:val="1"/>
          <w:numId w:val="8"/>
        </w:numPr>
        <w:tabs>
          <w:tab w:val="clear" w:pos="720"/>
          <w:tab w:val="left" w:pos="284"/>
        </w:tabs>
        <w:ind w:left="0" w:firstLine="0"/>
        <w:jc w:val="both"/>
        <w:outlineLvl w:val="1"/>
        <w:rPr>
          <w:color w:val="000000"/>
        </w:rPr>
      </w:pPr>
      <w:r w:rsidRPr="00B318EC">
        <w:rPr>
          <w:color w:val="000000"/>
        </w:rPr>
        <w:t>propozycje dyrektora gimnazjum w sprawach przydziału nauczycielom stałych prac i zajęć w ramach wynagrodzenia zasadniczego oraz dodatkowo płatnych zajęć dydaktycznych</w:t>
      </w:r>
      <w:r w:rsidR="005E39A8" w:rsidRPr="00B318EC">
        <w:rPr>
          <w:color w:val="000000"/>
        </w:rPr>
        <w:t>, wychowawczych i opiekuńczych,</w:t>
      </w:r>
    </w:p>
    <w:p w:rsidR="00576476" w:rsidRPr="00B318EC" w:rsidRDefault="00576476" w:rsidP="00F9741A">
      <w:pPr>
        <w:numPr>
          <w:ilvl w:val="0"/>
          <w:numId w:val="7"/>
        </w:numPr>
        <w:tabs>
          <w:tab w:val="left" w:pos="284"/>
        </w:tabs>
        <w:jc w:val="both"/>
        <w:outlineLvl w:val="0"/>
        <w:rPr>
          <w:color w:val="000000"/>
        </w:rPr>
      </w:pPr>
      <w:r w:rsidRPr="00B318EC">
        <w:rPr>
          <w:color w:val="000000"/>
        </w:rPr>
        <w:t xml:space="preserve">Dyrektor zespołu wstrzymuje wykonanie uchwał, o których mowa w pkt. 6, niezgodnych z przepisami prawa. O wstrzymaniu wykonania uchwały dyrektor niezwłocznie zawiadamia organ prowadzący gimnazjum oraz organ </w:t>
      </w:r>
      <w:r w:rsidR="005E39A8" w:rsidRPr="00B318EC">
        <w:rPr>
          <w:color w:val="000000"/>
        </w:rPr>
        <w:t>sprawujący nadzór pedagogiczny.</w:t>
      </w:r>
    </w:p>
    <w:p w:rsidR="00576476" w:rsidRPr="00B318EC" w:rsidRDefault="00576476" w:rsidP="00F9741A">
      <w:pPr>
        <w:numPr>
          <w:ilvl w:val="0"/>
          <w:numId w:val="7"/>
        </w:numPr>
        <w:tabs>
          <w:tab w:val="left" w:pos="284"/>
        </w:tabs>
        <w:jc w:val="both"/>
        <w:outlineLvl w:val="0"/>
        <w:rPr>
          <w:color w:val="000000"/>
        </w:rPr>
      </w:pPr>
      <w:r w:rsidRPr="00B318EC">
        <w:rPr>
          <w:color w:val="000000"/>
        </w:rPr>
        <w:t>Rada pedagogiczna może występować z wnioskiem o odwołanie nauczyciela za stanowiska dyrektora lub do dyrektora o odwołanie nauczyciela z innej fu</w:t>
      </w:r>
      <w:r w:rsidR="005E39A8" w:rsidRPr="00B318EC">
        <w:rPr>
          <w:color w:val="000000"/>
        </w:rPr>
        <w:t>nkcji kierowniczej w gimnazjum.</w:t>
      </w:r>
    </w:p>
    <w:p w:rsidR="00576476" w:rsidRPr="00B318EC" w:rsidRDefault="00576476" w:rsidP="00F9741A">
      <w:pPr>
        <w:numPr>
          <w:ilvl w:val="0"/>
          <w:numId w:val="7"/>
        </w:numPr>
        <w:tabs>
          <w:tab w:val="left" w:pos="284"/>
        </w:tabs>
        <w:jc w:val="both"/>
        <w:outlineLvl w:val="0"/>
        <w:rPr>
          <w:color w:val="000000"/>
        </w:rPr>
      </w:pPr>
      <w:r w:rsidRPr="00B318EC">
        <w:rPr>
          <w:color w:val="000000"/>
        </w:rPr>
        <w:t>W przypadku określonym w pkt. 9 organ uprawniony do odwołania jest obowiązany przeprowadzić postępowanie wyjaśniające i powiadomić o jego wyniku radę pedagogiczną w ciąg</w:t>
      </w:r>
      <w:r w:rsidR="005E39A8" w:rsidRPr="00B318EC">
        <w:rPr>
          <w:color w:val="000000"/>
        </w:rPr>
        <w:t>u 14 dni od otrzymania wniosku.</w:t>
      </w:r>
    </w:p>
    <w:p w:rsidR="00576476" w:rsidRPr="00B318EC" w:rsidRDefault="00576476" w:rsidP="00F9741A">
      <w:pPr>
        <w:numPr>
          <w:ilvl w:val="0"/>
          <w:numId w:val="7"/>
        </w:numPr>
        <w:tabs>
          <w:tab w:val="left" w:pos="284"/>
        </w:tabs>
        <w:jc w:val="both"/>
        <w:outlineLvl w:val="0"/>
        <w:rPr>
          <w:color w:val="000000"/>
        </w:rPr>
      </w:pPr>
      <w:r w:rsidRPr="00B318EC">
        <w:rPr>
          <w:color w:val="000000"/>
        </w:rPr>
        <w:t>Tryb zwoływania, zasady działania i inne kwestie związane z funkcjonowaniem rady pedagogicznej ustala regulamin działania rady pedagogicznej ustal</w:t>
      </w:r>
      <w:r w:rsidR="005E39A8" w:rsidRPr="00B318EC">
        <w:rPr>
          <w:color w:val="000000"/>
        </w:rPr>
        <w:t>ony przez tę radę pedagogiczną.</w:t>
      </w:r>
    </w:p>
    <w:p w:rsidR="00576476" w:rsidRPr="00B318EC" w:rsidRDefault="00576476" w:rsidP="00F9741A">
      <w:pPr>
        <w:numPr>
          <w:ilvl w:val="0"/>
          <w:numId w:val="7"/>
        </w:numPr>
        <w:tabs>
          <w:tab w:val="left" w:pos="284"/>
        </w:tabs>
        <w:jc w:val="both"/>
        <w:outlineLvl w:val="0"/>
        <w:rPr>
          <w:color w:val="000000"/>
        </w:rPr>
      </w:pPr>
      <w:r w:rsidRPr="00B318EC">
        <w:rPr>
          <w:color w:val="000000"/>
        </w:rPr>
        <w:t>Rada pedagogiczna jest zobowiązana zasięgać opinii</w:t>
      </w:r>
      <w:r w:rsidR="005E39A8" w:rsidRPr="00B318EC">
        <w:rPr>
          <w:color w:val="000000"/>
        </w:rPr>
        <w:t xml:space="preserve"> rodziców i uczniów w sprawach:</w:t>
      </w:r>
    </w:p>
    <w:p w:rsidR="00576476" w:rsidRPr="00B318EC" w:rsidRDefault="00576476" w:rsidP="00F9741A">
      <w:pPr>
        <w:tabs>
          <w:tab w:val="left" w:pos="284"/>
        </w:tabs>
        <w:jc w:val="both"/>
        <w:outlineLvl w:val="1"/>
        <w:rPr>
          <w:color w:val="000000"/>
        </w:rPr>
      </w:pPr>
    </w:p>
    <w:p w:rsidR="00576476" w:rsidRPr="00B318EC" w:rsidRDefault="00576476" w:rsidP="00F9741A">
      <w:pPr>
        <w:numPr>
          <w:ilvl w:val="1"/>
          <w:numId w:val="59"/>
        </w:numPr>
        <w:tabs>
          <w:tab w:val="left" w:pos="284"/>
        </w:tabs>
        <w:ind w:left="0" w:firstLine="0"/>
        <w:jc w:val="both"/>
        <w:outlineLvl w:val="1"/>
        <w:rPr>
          <w:color w:val="000000"/>
        </w:rPr>
      </w:pPr>
      <w:r w:rsidRPr="00B318EC">
        <w:rPr>
          <w:color w:val="000000"/>
        </w:rPr>
        <w:t xml:space="preserve">projektów innowacji </w:t>
      </w:r>
      <w:r w:rsidR="005E39A8" w:rsidRPr="00B318EC">
        <w:rPr>
          <w:color w:val="000000"/>
        </w:rPr>
        <w:t>i eksperymentów pedagogicznych,</w:t>
      </w:r>
    </w:p>
    <w:p w:rsidR="00576476" w:rsidRPr="00B318EC" w:rsidRDefault="00576476" w:rsidP="00F9741A">
      <w:pPr>
        <w:numPr>
          <w:ilvl w:val="1"/>
          <w:numId w:val="59"/>
        </w:numPr>
        <w:tabs>
          <w:tab w:val="left" w:pos="284"/>
        </w:tabs>
        <w:ind w:left="0" w:firstLine="0"/>
        <w:jc w:val="both"/>
        <w:outlineLvl w:val="1"/>
        <w:rPr>
          <w:color w:val="000000"/>
        </w:rPr>
      </w:pPr>
      <w:r w:rsidRPr="00B318EC">
        <w:rPr>
          <w:color w:val="000000"/>
        </w:rPr>
        <w:t xml:space="preserve">organizacji zajęć pozalekcyjnych </w:t>
      </w:r>
      <w:r w:rsidR="005E39A8" w:rsidRPr="00B318EC">
        <w:rPr>
          <w:color w:val="000000"/>
        </w:rPr>
        <w:t>i przedmiotów nadobowiązkowych.</w:t>
      </w:r>
    </w:p>
    <w:p w:rsidR="00397A29" w:rsidRPr="00B318EC" w:rsidRDefault="00397A29" w:rsidP="00F9741A">
      <w:pPr>
        <w:tabs>
          <w:tab w:val="left" w:pos="284"/>
        </w:tabs>
        <w:rPr>
          <w:b/>
          <w:color w:val="000000"/>
        </w:rPr>
      </w:pPr>
    </w:p>
    <w:p w:rsidR="00576476" w:rsidRPr="00B318EC" w:rsidRDefault="00576476" w:rsidP="00012EF3">
      <w:pPr>
        <w:tabs>
          <w:tab w:val="left" w:pos="284"/>
        </w:tabs>
        <w:jc w:val="center"/>
        <w:rPr>
          <w:b/>
          <w:color w:val="000000"/>
        </w:rPr>
      </w:pPr>
      <w:r w:rsidRPr="00B318EC">
        <w:rPr>
          <w:b/>
          <w:color w:val="000000"/>
        </w:rPr>
        <w:t>§13.</w:t>
      </w:r>
    </w:p>
    <w:p w:rsidR="005E39A8" w:rsidRPr="00B318EC" w:rsidRDefault="005E39A8" w:rsidP="00F9741A">
      <w:pPr>
        <w:tabs>
          <w:tab w:val="left" w:pos="284"/>
        </w:tabs>
        <w:rPr>
          <w:color w:val="000000"/>
        </w:rPr>
      </w:pPr>
    </w:p>
    <w:p w:rsidR="00576476" w:rsidRPr="00B318EC" w:rsidRDefault="00576476" w:rsidP="00F9741A">
      <w:pPr>
        <w:numPr>
          <w:ilvl w:val="0"/>
          <w:numId w:val="9"/>
        </w:numPr>
        <w:tabs>
          <w:tab w:val="left" w:pos="284"/>
        </w:tabs>
        <w:jc w:val="both"/>
        <w:outlineLvl w:val="0"/>
        <w:rPr>
          <w:color w:val="000000"/>
        </w:rPr>
      </w:pPr>
      <w:r w:rsidRPr="00B318EC">
        <w:rPr>
          <w:color w:val="000000"/>
        </w:rPr>
        <w:t xml:space="preserve">W gimnazjum może działać rada gimnazjum, której zasady działania i zadania określa Statut Rady Gimnazjum. </w:t>
      </w:r>
    </w:p>
    <w:p w:rsidR="00576476" w:rsidRPr="00B318EC" w:rsidRDefault="00576476" w:rsidP="00F9741A">
      <w:pPr>
        <w:tabs>
          <w:tab w:val="left" w:pos="284"/>
        </w:tabs>
        <w:rPr>
          <w:color w:val="000000"/>
        </w:rPr>
      </w:pPr>
    </w:p>
    <w:p w:rsidR="00576476" w:rsidRPr="00B318EC" w:rsidRDefault="00576476" w:rsidP="00012EF3">
      <w:pPr>
        <w:tabs>
          <w:tab w:val="left" w:pos="284"/>
        </w:tabs>
        <w:jc w:val="center"/>
        <w:rPr>
          <w:color w:val="000000"/>
        </w:rPr>
      </w:pPr>
      <w:r w:rsidRPr="00B318EC">
        <w:rPr>
          <w:b/>
          <w:color w:val="000000"/>
        </w:rPr>
        <w:t>§14</w:t>
      </w:r>
      <w:r w:rsidRPr="00B318EC">
        <w:rPr>
          <w:color w:val="000000"/>
        </w:rPr>
        <w:t>.</w:t>
      </w:r>
    </w:p>
    <w:p w:rsidR="005E39A8" w:rsidRPr="00B318EC" w:rsidRDefault="005E39A8" w:rsidP="00F9741A">
      <w:pPr>
        <w:tabs>
          <w:tab w:val="left" w:pos="284"/>
        </w:tabs>
        <w:rPr>
          <w:color w:val="000000"/>
        </w:rPr>
      </w:pPr>
    </w:p>
    <w:p w:rsidR="00576476" w:rsidRPr="00B318EC" w:rsidRDefault="00576476" w:rsidP="00F9741A">
      <w:pPr>
        <w:numPr>
          <w:ilvl w:val="0"/>
          <w:numId w:val="60"/>
        </w:numPr>
        <w:tabs>
          <w:tab w:val="clear" w:pos="1980"/>
          <w:tab w:val="left" w:pos="284"/>
          <w:tab w:val="num" w:pos="720"/>
        </w:tabs>
        <w:ind w:left="0" w:firstLine="0"/>
        <w:jc w:val="both"/>
        <w:outlineLvl w:val="0"/>
        <w:rPr>
          <w:color w:val="000000"/>
        </w:rPr>
      </w:pPr>
      <w:r w:rsidRPr="00B318EC">
        <w:rPr>
          <w:color w:val="000000"/>
        </w:rPr>
        <w:t xml:space="preserve">W gimnazjum działa rada rodziców, stanowiąca reprezentacje rodziców uczniów. </w:t>
      </w:r>
    </w:p>
    <w:p w:rsidR="00576476" w:rsidRPr="00B318EC" w:rsidRDefault="00576476" w:rsidP="00F9741A">
      <w:pPr>
        <w:numPr>
          <w:ilvl w:val="0"/>
          <w:numId w:val="60"/>
        </w:numPr>
        <w:tabs>
          <w:tab w:val="clear" w:pos="1980"/>
          <w:tab w:val="left" w:pos="284"/>
          <w:tab w:val="num" w:pos="720"/>
        </w:tabs>
        <w:ind w:left="0" w:firstLine="0"/>
        <w:jc w:val="both"/>
        <w:outlineLvl w:val="0"/>
        <w:rPr>
          <w:color w:val="000000"/>
        </w:rPr>
      </w:pPr>
      <w:r w:rsidRPr="00B318EC">
        <w:rPr>
          <w:color w:val="000000"/>
        </w:rPr>
        <w:t>Członkowie rady rodziców są wybierani w tajnych wyborach.</w:t>
      </w:r>
    </w:p>
    <w:p w:rsidR="00576476" w:rsidRPr="00B318EC" w:rsidRDefault="00576476" w:rsidP="00F9741A">
      <w:pPr>
        <w:numPr>
          <w:ilvl w:val="0"/>
          <w:numId w:val="60"/>
        </w:numPr>
        <w:tabs>
          <w:tab w:val="clear" w:pos="1980"/>
          <w:tab w:val="left" w:pos="284"/>
          <w:tab w:val="num" w:pos="720"/>
        </w:tabs>
        <w:ind w:left="0" w:firstLine="0"/>
        <w:jc w:val="both"/>
        <w:rPr>
          <w:color w:val="000000"/>
        </w:rPr>
      </w:pPr>
      <w:r w:rsidRPr="00B318EC">
        <w:rPr>
          <w:color w:val="000000"/>
        </w:rPr>
        <w:t>W skład rad rodziców wchodzą po jednym przedstawicielu rad oddziałowych, wybranych w tajnych wyborach przez zebranie rodziców uczniów danego oddziału.</w:t>
      </w:r>
    </w:p>
    <w:p w:rsidR="00576476" w:rsidRPr="00B318EC" w:rsidRDefault="00576476" w:rsidP="00F9741A">
      <w:pPr>
        <w:numPr>
          <w:ilvl w:val="0"/>
          <w:numId w:val="60"/>
        </w:numPr>
        <w:tabs>
          <w:tab w:val="clear" w:pos="1980"/>
          <w:tab w:val="left" w:pos="284"/>
          <w:tab w:val="num" w:pos="720"/>
        </w:tabs>
        <w:ind w:left="0" w:firstLine="0"/>
        <w:jc w:val="both"/>
        <w:outlineLvl w:val="0"/>
        <w:rPr>
          <w:color w:val="000000"/>
        </w:rPr>
      </w:pPr>
      <w:r w:rsidRPr="00B318EC">
        <w:rPr>
          <w:color w:val="000000"/>
        </w:rPr>
        <w:t>W wyborach jednego ucznia reprezentuje jeden rodzic.</w:t>
      </w:r>
    </w:p>
    <w:p w:rsidR="00576476" w:rsidRPr="00B318EC" w:rsidRDefault="00576476" w:rsidP="00F9741A">
      <w:pPr>
        <w:numPr>
          <w:ilvl w:val="0"/>
          <w:numId w:val="60"/>
        </w:numPr>
        <w:tabs>
          <w:tab w:val="clear" w:pos="1980"/>
          <w:tab w:val="left" w:pos="284"/>
          <w:tab w:val="num" w:pos="720"/>
        </w:tabs>
        <w:ind w:left="0" w:firstLine="0"/>
        <w:jc w:val="both"/>
        <w:outlineLvl w:val="0"/>
        <w:rPr>
          <w:color w:val="000000"/>
        </w:rPr>
      </w:pPr>
      <w:r w:rsidRPr="00B318EC">
        <w:rPr>
          <w:color w:val="000000"/>
        </w:rPr>
        <w:t>Wybory przeprowadza się w każdym roku szkolnym na pierwszym zebraniu.</w:t>
      </w:r>
    </w:p>
    <w:p w:rsidR="005E39A8" w:rsidRPr="00B318EC" w:rsidRDefault="005E39A8" w:rsidP="00F9741A">
      <w:pPr>
        <w:pStyle w:val="Tekstpodstawowy"/>
        <w:tabs>
          <w:tab w:val="left" w:pos="284"/>
        </w:tabs>
        <w:autoSpaceDE w:val="0"/>
        <w:autoSpaceDN w:val="0"/>
        <w:adjustRightInd w:val="0"/>
        <w:rPr>
          <w:color w:val="000000"/>
        </w:rPr>
      </w:pPr>
    </w:p>
    <w:p w:rsidR="00012EF3" w:rsidRPr="00B318EC" w:rsidRDefault="00012EF3" w:rsidP="00012EF3">
      <w:pPr>
        <w:pStyle w:val="Tekstpodstawowy"/>
        <w:tabs>
          <w:tab w:val="left" w:pos="284"/>
        </w:tabs>
        <w:autoSpaceDE w:val="0"/>
        <w:autoSpaceDN w:val="0"/>
        <w:adjustRightInd w:val="0"/>
        <w:jc w:val="center"/>
        <w:rPr>
          <w:b/>
          <w:color w:val="000000"/>
        </w:rPr>
      </w:pPr>
    </w:p>
    <w:p w:rsidR="00576476" w:rsidRPr="00B318EC" w:rsidRDefault="00576476" w:rsidP="00012EF3">
      <w:pPr>
        <w:pStyle w:val="Tekstpodstawowy"/>
        <w:tabs>
          <w:tab w:val="left" w:pos="284"/>
        </w:tabs>
        <w:autoSpaceDE w:val="0"/>
        <w:autoSpaceDN w:val="0"/>
        <w:adjustRightInd w:val="0"/>
        <w:jc w:val="center"/>
        <w:rPr>
          <w:b/>
          <w:color w:val="000000"/>
        </w:rPr>
      </w:pPr>
      <w:r w:rsidRPr="00B318EC">
        <w:rPr>
          <w:b/>
          <w:color w:val="000000"/>
        </w:rPr>
        <w:lastRenderedPageBreak/>
        <w:t>§15.</w:t>
      </w:r>
    </w:p>
    <w:p w:rsidR="005E39A8" w:rsidRPr="00B318EC" w:rsidRDefault="005E39A8" w:rsidP="00F9741A">
      <w:pPr>
        <w:pStyle w:val="Tekstpodstawowy"/>
        <w:tabs>
          <w:tab w:val="left" w:pos="284"/>
        </w:tabs>
        <w:autoSpaceDE w:val="0"/>
        <w:autoSpaceDN w:val="0"/>
        <w:adjustRightInd w:val="0"/>
        <w:rPr>
          <w:color w:val="000000"/>
        </w:rPr>
      </w:pPr>
    </w:p>
    <w:p w:rsidR="00576476" w:rsidRPr="00B318EC" w:rsidRDefault="00576476" w:rsidP="00F9741A">
      <w:pPr>
        <w:pStyle w:val="Tekstpodstawowy"/>
        <w:numPr>
          <w:ilvl w:val="0"/>
          <w:numId w:val="61"/>
        </w:numPr>
        <w:tabs>
          <w:tab w:val="clear" w:pos="1980"/>
          <w:tab w:val="left" w:pos="284"/>
          <w:tab w:val="num" w:pos="720"/>
        </w:tabs>
        <w:autoSpaceDE w:val="0"/>
        <w:autoSpaceDN w:val="0"/>
        <w:adjustRightInd w:val="0"/>
        <w:ind w:left="0" w:firstLine="0"/>
        <w:jc w:val="both"/>
        <w:rPr>
          <w:color w:val="000000"/>
        </w:rPr>
      </w:pPr>
      <w:r w:rsidRPr="00B318EC">
        <w:rPr>
          <w:color w:val="000000"/>
        </w:rPr>
        <w:t>Władzami rady rodziców są:</w:t>
      </w:r>
    </w:p>
    <w:p w:rsidR="00576476" w:rsidRPr="00B318EC" w:rsidRDefault="00576476" w:rsidP="00F9741A">
      <w:pPr>
        <w:pStyle w:val="Tekstpodstawowy"/>
        <w:numPr>
          <w:ilvl w:val="1"/>
          <w:numId w:val="61"/>
        </w:numPr>
        <w:tabs>
          <w:tab w:val="left" w:pos="284"/>
        </w:tabs>
        <w:autoSpaceDE w:val="0"/>
        <w:autoSpaceDN w:val="0"/>
        <w:adjustRightInd w:val="0"/>
        <w:ind w:left="0" w:firstLine="0"/>
        <w:jc w:val="both"/>
        <w:rPr>
          <w:bCs/>
          <w:color w:val="000000"/>
        </w:rPr>
      </w:pPr>
      <w:r w:rsidRPr="00B318EC">
        <w:rPr>
          <w:color w:val="000000"/>
        </w:rPr>
        <w:t>na szczeblu klas - trójki klasowe rodziców;</w:t>
      </w:r>
    </w:p>
    <w:p w:rsidR="00576476" w:rsidRPr="00B318EC" w:rsidRDefault="00576476" w:rsidP="00F9741A">
      <w:pPr>
        <w:numPr>
          <w:ilvl w:val="1"/>
          <w:numId w:val="61"/>
        </w:numPr>
        <w:tabs>
          <w:tab w:val="left" w:pos="284"/>
        </w:tabs>
        <w:overflowPunct w:val="0"/>
        <w:autoSpaceDE w:val="0"/>
        <w:autoSpaceDN w:val="0"/>
        <w:adjustRightInd w:val="0"/>
        <w:ind w:left="0" w:firstLine="0"/>
        <w:jc w:val="both"/>
        <w:textAlignment w:val="baseline"/>
        <w:rPr>
          <w:color w:val="000000"/>
        </w:rPr>
      </w:pPr>
      <w:r w:rsidRPr="00B318EC">
        <w:rPr>
          <w:color w:val="000000"/>
        </w:rPr>
        <w:t>na szczeblu szkoły - Prezydium Rady Rodziców.</w:t>
      </w:r>
    </w:p>
    <w:p w:rsidR="005E39A8" w:rsidRPr="00B318EC" w:rsidRDefault="005E39A8" w:rsidP="00F9741A">
      <w:pPr>
        <w:tabs>
          <w:tab w:val="left" w:pos="284"/>
        </w:tabs>
        <w:overflowPunct w:val="0"/>
        <w:autoSpaceDE w:val="0"/>
        <w:autoSpaceDN w:val="0"/>
        <w:adjustRightInd w:val="0"/>
        <w:textAlignment w:val="baseline"/>
        <w:rPr>
          <w:color w:val="000000"/>
        </w:rPr>
      </w:pPr>
    </w:p>
    <w:p w:rsidR="00576476" w:rsidRPr="00B318EC" w:rsidRDefault="00576476" w:rsidP="00E178C5">
      <w:pPr>
        <w:tabs>
          <w:tab w:val="left" w:pos="284"/>
        </w:tabs>
        <w:overflowPunct w:val="0"/>
        <w:autoSpaceDE w:val="0"/>
        <w:autoSpaceDN w:val="0"/>
        <w:adjustRightInd w:val="0"/>
        <w:jc w:val="center"/>
        <w:textAlignment w:val="baseline"/>
        <w:rPr>
          <w:color w:val="000000"/>
        </w:rPr>
      </w:pPr>
      <w:r w:rsidRPr="00B318EC">
        <w:rPr>
          <w:b/>
          <w:color w:val="000000"/>
        </w:rPr>
        <w:t>§16</w:t>
      </w:r>
      <w:r w:rsidR="005E39A8" w:rsidRPr="00B318EC">
        <w:rPr>
          <w:color w:val="000000"/>
        </w:rPr>
        <w:t>.</w:t>
      </w:r>
    </w:p>
    <w:p w:rsidR="005E39A8" w:rsidRPr="00B318EC" w:rsidRDefault="005E39A8" w:rsidP="00E178C5">
      <w:pPr>
        <w:tabs>
          <w:tab w:val="left" w:pos="284"/>
        </w:tabs>
        <w:overflowPunct w:val="0"/>
        <w:autoSpaceDE w:val="0"/>
        <w:autoSpaceDN w:val="0"/>
        <w:adjustRightInd w:val="0"/>
        <w:jc w:val="center"/>
        <w:textAlignment w:val="baseline"/>
        <w:rPr>
          <w:color w:val="000000"/>
        </w:rPr>
      </w:pPr>
    </w:p>
    <w:p w:rsidR="00576476" w:rsidRPr="00B318EC" w:rsidRDefault="00576476" w:rsidP="00F9741A">
      <w:pPr>
        <w:numPr>
          <w:ilvl w:val="0"/>
          <w:numId w:val="62"/>
        </w:numPr>
        <w:tabs>
          <w:tab w:val="clear" w:pos="1980"/>
          <w:tab w:val="left" w:pos="284"/>
          <w:tab w:val="num" w:pos="720"/>
        </w:tabs>
        <w:overflowPunct w:val="0"/>
        <w:autoSpaceDE w:val="0"/>
        <w:autoSpaceDN w:val="0"/>
        <w:adjustRightInd w:val="0"/>
        <w:ind w:left="0" w:firstLine="0"/>
        <w:jc w:val="both"/>
        <w:textAlignment w:val="baseline"/>
        <w:rPr>
          <w:color w:val="000000"/>
        </w:rPr>
      </w:pPr>
      <w:r w:rsidRPr="00B318EC">
        <w:rPr>
          <w:color w:val="000000"/>
        </w:rPr>
        <w:t>Rada rodziców uchwala regulamin swojej działalności, w której określa:</w:t>
      </w:r>
    </w:p>
    <w:p w:rsidR="00576476" w:rsidRPr="00B318EC" w:rsidRDefault="00576476" w:rsidP="00F9741A">
      <w:pPr>
        <w:numPr>
          <w:ilvl w:val="1"/>
          <w:numId w:val="62"/>
        </w:numPr>
        <w:tabs>
          <w:tab w:val="left" w:pos="284"/>
        </w:tabs>
        <w:overflowPunct w:val="0"/>
        <w:autoSpaceDE w:val="0"/>
        <w:autoSpaceDN w:val="0"/>
        <w:adjustRightInd w:val="0"/>
        <w:ind w:left="0" w:firstLine="0"/>
        <w:jc w:val="both"/>
        <w:textAlignment w:val="baseline"/>
        <w:rPr>
          <w:color w:val="000000"/>
        </w:rPr>
      </w:pPr>
      <w:r w:rsidRPr="00B318EC">
        <w:rPr>
          <w:color w:val="000000"/>
        </w:rPr>
        <w:t>wewnętrzną strukturę,</w:t>
      </w:r>
    </w:p>
    <w:p w:rsidR="00576476" w:rsidRPr="00B318EC" w:rsidRDefault="00576476" w:rsidP="00F9741A">
      <w:pPr>
        <w:numPr>
          <w:ilvl w:val="1"/>
          <w:numId w:val="62"/>
        </w:numPr>
        <w:tabs>
          <w:tab w:val="left" w:pos="284"/>
        </w:tabs>
        <w:overflowPunct w:val="0"/>
        <w:autoSpaceDE w:val="0"/>
        <w:autoSpaceDN w:val="0"/>
        <w:adjustRightInd w:val="0"/>
        <w:ind w:left="0" w:firstLine="0"/>
        <w:jc w:val="both"/>
        <w:textAlignment w:val="baseline"/>
        <w:rPr>
          <w:color w:val="000000"/>
        </w:rPr>
      </w:pPr>
      <w:r w:rsidRPr="00B318EC">
        <w:rPr>
          <w:color w:val="000000"/>
        </w:rPr>
        <w:t xml:space="preserve">tryb pracy, </w:t>
      </w:r>
    </w:p>
    <w:p w:rsidR="00576476" w:rsidRPr="00B318EC" w:rsidRDefault="00576476" w:rsidP="00F9741A">
      <w:pPr>
        <w:numPr>
          <w:ilvl w:val="1"/>
          <w:numId w:val="62"/>
        </w:numPr>
        <w:tabs>
          <w:tab w:val="clear" w:pos="1440"/>
          <w:tab w:val="left" w:pos="284"/>
        </w:tabs>
        <w:overflowPunct w:val="0"/>
        <w:autoSpaceDE w:val="0"/>
        <w:autoSpaceDN w:val="0"/>
        <w:adjustRightInd w:val="0"/>
        <w:ind w:left="0" w:firstLine="0"/>
        <w:jc w:val="both"/>
        <w:textAlignment w:val="baseline"/>
        <w:rPr>
          <w:color w:val="000000"/>
        </w:rPr>
      </w:pPr>
      <w:r w:rsidRPr="00B318EC">
        <w:rPr>
          <w:color w:val="000000"/>
        </w:rPr>
        <w:t>szczegółowy tryb przeprowadzania wyborów do rad oraz przedstawicieli rad    oddziałowych.</w:t>
      </w:r>
    </w:p>
    <w:p w:rsidR="005E39A8" w:rsidRPr="00B318EC" w:rsidRDefault="005E39A8" w:rsidP="00F9741A">
      <w:pPr>
        <w:tabs>
          <w:tab w:val="left" w:pos="284"/>
        </w:tabs>
        <w:overflowPunct w:val="0"/>
        <w:autoSpaceDE w:val="0"/>
        <w:autoSpaceDN w:val="0"/>
        <w:adjustRightInd w:val="0"/>
        <w:textAlignment w:val="baseline"/>
        <w:rPr>
          <w:color w:val="000000"/>
        </w:rPr>
      </w:pPr>
    </w:p>
    <w:p w:rsidR="00576476" w:rsidRPr="00B318EC" w:rsidRDefault="00576476" w:rsidP="00E178C5">
      <w:pPr>
        <w:tabs>
          <w:tab w:val="left" w:pos="284"/>
        </w:tabs>
        <w:overflowPunct w:val="0"/>
        <w:autoSpaceDE w:val="0"/>
        <w:autoSpaceDN w:val="0"/>
        <w:adjustRightInd w:val="0"/>
        <w:jc w:val="center"/>
        <w:textAlignment w:val="baseline"/>
        <w:rPr>
          <w:b/>
          <w:color w:val="000000"/>
        </w:rPr>
      </w:pPr>
      <w:r w:rsidRPr="00B318EC">
        <w:rPr>
          <w:b/>
          <w:color w:val="000000"/>
        </w:rPr>
        <w:t>§17.</w:t>
      </w:r>
    </w:p>
    <w:p w:rsidR="005E39A8" w:rsidRPr="00B318EC" w:rsidRDefault="005E39A8" w:rsidP="00E178C5">
      <w:pPr>
        <w:tabs>
          <w:tab w:val="left" w:pos="284"/>
        </w:tabs>
        <w:overflowPunct w:val="0"/>
        <w:autoSpaceDE w:val="0"/>
        <w:autoSpaceDN w:val="0"/>
        <w:adjustRightInd w:val="0"/>
        <w:jc w:val="center"/>
        <w:textAlignment w:val="baseline"/>
        <w:rPr>
          <w:color w:val="000000"/>
        </w:rPr>
      </w:pPr>
    </w:p>
    <w:p w:rsidR="00576476" w:rsidRPr="00B318EC" w:rsidRDefault="00576476" w:rsidP="00F9741A">
      <w:pPr>
        <w:numPr>
          <w:ilvl w:val="2"/>
          <w:numId w:val="62"/>
        </w:numPr>
        <w:tabs>
          <w:tab w:val="clear" w:pos="2340"/>
          <w:tab w:val="left" w:pos="284"/>
          <w:tab w:val="num" w:pos="720"/>
        </w:tabs>
        <w:overflowPunct w:val="0"/>
        <w:autoSpaceDE w:val="0"/>
        <w:autoSpaceDN w:val="0"/>
        <w:adjustRightInd w:val="0"/>
        <w:ind w:left="0" w:firstLine="0"/>
        <w:jc w:val="both"/>
        <w:textAlignment w:val="baseline"/>
        <w:rPr>
          <w:color w:val="000000"/>
        </w:rPr>
      </w:pPr>
      <w:r w:rsidRPr="00B318EC">
        <w:rPr>
          <w:color w:val="000000"/>
        </w:rPr>
        <w:t>Do kompetencji Rady Rodziców należy w szczególności:</w:t>
      </w:r>
    </w:p>
    <w:p w:rsidR="00576476" w:rsidRPr="00B318EC" w:rsidRDefault="00576476" w:rsidP="00F9741A">
      <w:pPr>
        <w:numPr>
          <w:ilvl w:val="0"/>
          <w:numId w:val="63"/>
        </w:numPr>
        <w:tabs>
          <w:tab w:val="left" w:pos="284"/>
        </w:tabs>
        <w:ind w:left="0" w:firstLine="0"/>
        <w:jc w:val="both"/>
        <w:rPr>
          <w:color w:val="000000"/>
        </w:rPr>
      </w:pPr>
      <w:r w:rsidRPr="00B318EC">
        <w:rPr>
          <w:color w:val="000000"/>
        </w:rPr>
        <w:t>zapewnienie współpracy rodziców ze szko</w:t>
      </w:r>
      <w:r w:rsidR="005E39A8" w:rsidRPr="00B318EC">
        <w:rPr>
          <w:color w:val="000000"/>
        </w:rPr>
        <w:t xml:space="preserve">łą w doskonaleniu organizacji </w:t>
      </w:r>
      <w:r w:rsidRPr="00B318EC">
        <w:rPr>
          <w:color w:val="000000"/>
        </w:rPr>
        <w:t>nauczania oraz pracy wychowawczej i opiekuńczej w szkole i środowisku</w:t>
      </w:r>
    </w:p>
    <w:p w:rsidR="00576476" w:rsidRPr="00B318EC" w:rsidRDefault="00576476" w:rsidP="00F9741A">
      <w:pPr>
        <w:numPr>
          <w:ilvl w:val="0"/>
          <w:numId w:val="63"/>
        </w:numPr>
        <w:tabs>
          <w:tab w:val="left" w:pos="284"/>
        </w:tabs>
        <w:ind w:left="0" w:firstLine="0"/>
        <w:jc w:val="both"/>
        <w:rPr>
          <w:color w:val="000000"/>
        </w:rPr>
      </w:pPr>
      <w:r w:rsidRPr="00B318EC">
        <w:rPr>
          <w:color w:val="000000"/>
        </w:rPr>
        <w:t xml:space="preserve">prezentowanie wobec nauczycieli, władz szkolnych i </w:t>
      </w:r>
      <w:r w:rsidR="005E39A8" w:rsidRPr="00B318EC">
        <w:rPr>
          <w:color w:val="000000"/>
        </w:rPr>
        <w:t xml:space="preserve">oświatowych opinii rodziców </w:t>
      </w:r>
      <w:r w:rsidRPr="00B318EC">
        <w:rPr>
          <w:color w:val="000000"/>
        </w:rPr>
        <w:t>we wszystkich istotnych sprawach Szkoły,</w:t>
      </w:r>
    </w:p>
    <w:p w:rsidR="00576476" w:rsidRPr="00B318EC" w:rsidRDefault="00576476" w:rsidP="00F9741A">
      <w:pPr>
        <w:numPr>
          <w:ilvl w:val="0"/>
          <w:numId w:val="63"/>
        </w:numPr>
        <w:tabs>
          <w:tab w:val="left" w:pos="284"/>
        </w:tabs>
        <w:ind w:left="0" w:firstLine="0"/>
        <w:jc w:val="both"/>
        <w:rPr>
          <w:color w:val="000000"/>
        </w:rPr>
      </w:pPr>
      <w:r w:rsidRPr="00B318EC">
        <w:rPr>
          <w:color w:val="000000"/>
        </w:rPr>
        <w:t>uchwalanie w porozumieniu z radą pedagogiczną:</w:t>
      </w:r>
    </w:p>
    <w:p w:rsidR="00576476" w:rsidRPr="00B318EC" w:rsidRDefault="00576476" w:rsidP="00F9741A">
      <w:pPr>
        <w:numPr>
          <w:ilvl w:val="1"/>
          <w:numId w:val="123"/>
        </w:numPr>
        <w:tabs>
          <w:tab w:val="left" w:pos="284"/>
        </w:tabs>
        <w:ind w:left="0" w:firstLine="0"/>
        <w:jc w:val="both"/>
        <w:rPr>
          <w:iCs/>
          <w:color w:val="000000"/>
        </w:rPr>
      </w:pPr>
      <w:r w:rsidRPr="00B318EC">
        <w:rPr>
          <w:iCs/>
          <w:color w:val="000000"/>
        </w:rPr>
        <w:t>programu wychowawczego szkoły obejmującego</w:t>
      </w:r>
      <w:r w:rsidR="005E39A8" w:rsidRPr="00B318EC">
        <w:rPr>
          <w:iCs/>
          <w:color w:val="000000"/>
        </w:rPr>
        <w:t xml:space="preserve"> wszystkie treści i działania o </w:t>
      </w:r>
      <w:r w:rsidRPr="00B318EC">
        <w:rPr>
          <w:iCs/>
          <w:color w:val="000000"/>
        </w:rPr>
        <w:t>charakterze wychowawczym skierowane do uczniów, realizowanego przez nauczycieli</w:t>
      </w:r>
    </w:p>
    <w:p w:rsidR="00576476" w:rsidRPr="00B318EC" w:rsidRDefault="00576476" w:rsidP="00F9741A">
      <w:pPr>
        <w:numPr>
          <w:ilvl w:val="1"/>
          <w:numId w:val="123"/>
        </w:numPr>
        <w:tabs>
          <w:tab w:val="left" w:pos="284"/>
        </w:tabs>
        <w:ind w:left="0" w:firstLine="0"/>
        <w:jc w:val="both"/>
        <w:rPr>
          <w:iCs/>
          <w:color w:val="000000"/>
        </w:rPr>
      </w:pPr>
      <w:r w:rsidRPr="00B318EC">
        <w:rPr>
          <w:iCs/>
          <w:color w:val="000000"/>
        </w:rPr>
        <w:t>programu profilaktyki</w:t>
      </w:r>
      <w:r w:rsidRPr="00B318EC">
        <w:rPr>
          <w:b/>
          <w:iCs/>
          <w:color w:val="000000"/>
        </w:rPr>
        <w:t xml:space="preserve"> </w:t>
      </w:r>
      <w:r w:rsidRPr="00B318EC">
        <w:rPr>
          <w:iCs/>
          <w:color w:val="000000"/>
        </w:rPr>
        <w:t>dostosowanego do potrzeb rozwojowych uczniów oraz potrzeb danego środowiska, obejmującego</w:t>
      </w:r>
      <w:r w:rsidR="005E39A8" w:rsidRPr="00B318EC">
        <w:rPr>
          <w:iCs/>
          <w:color w:val="000000"/>
        </w:rPr>
        <w:t xml:space="preserve"> wszystkie treści i działania o </w:t>
      </w:r>
      <w:r w:rsidRPr="00B318EC">
        <w:rPr>
          <w:iCs/>
          <w:color w:val="000000"/>
        </w:rPr>
        <w:t>charakterze profilaktycznym skier</w:t>
      </w:r>
      <w:r w:rsidR="005E39A8" w:rsidRPr="00B318EC">
        <w:rPr>
          <w:iCs/>
          <w:color w:val="000000"/>
        </w:rPr>
        <w:t>owane do uczniów, nauczycieli i </w:t>
      </w:r>
      <w:r w:rsidRPr="00B318EC">
        <w:rPr>
          <w:iCs/>
          <w:color w:val="000000"/>
        </w:rPr>
        <w:t>rodziców,</w:t>
      </w:r>
    </w:p>
    <w:p w:rsidR="00576476" w:rsidRPr="00B318EC" w:rsidRDefault="00576476" w:rsidP="00F9741A">
      <w:pPr>
        <w:numPr>
          <w:ilvl w:val="0"/>
          <w:numId w:val="63"/>
        </w:numPr>
        <w:tabs>
          <w:tab w:val="left" w:pos="284"/>
        </w:tabs>
        <w:ind w:left="0" w:firstLine="0"/>
        <w:jc w:val="both"/>
        <w:rPr>
          <w:color w:val="000000"/>
        </w:rPr>
      </w:pPr>
      <w:r w:rsidRPr="00B318EC">
        <w:rPr>
          <w:color w:val="000000"/>
        </w:rPr>
        <w:t>współdziałanie z dyrektorem Szkoły i Radą Pedagogiczną w zaznajamianiu ogółu rodziców z tymi programami ,</w:t>
      </w:r>
    </w:p>
    <w:p w:rsidR="00576476" w:rsidRPr="00B318EC" w:rsidRDefault="00576476" w:rsidP="00F9741A">
      <w:pPr>
        <w:numPr>
          <w:ilvl w:val="0"/>
          <w:numId w:val="63"/>
        </w:numPr>
        <w:tabs>
          <w:tab w:val="left" w:pos="284"/>
        </w:tabs>
        <w:ind w:left="0" w:firstLine="0"/>
        <w:jc w:val="both"/>
        <w:rPr>
          <w:color w:val="000000"/>
        </w:rPr>
      </w:pPr>
      <w:r w:rsidRPr="00B318EC">
        <w:rPr>
          <w:color w:val="000000"/>
        </w:rPr>
        <w:t>opiniowanie programu i harmonogramu poprawy efektywności kształcenia lub wychowania szkoły,</w:t>
      </w:r>
    </w:p>
    <w:p w:rsidR="00576476" w:rsidRPr="00B318EC" w:rsidRDefault="00576476" w:rsidP="00F9741A">
      <w:pPr>
        <w:numPr>
          <w:ilvl w:val="0"/>
          <w:numId w:val="63"/>
        </w:numPr>
        <w:tabs>
          <w:tab w:val="left" w:pos="284"/>
        </w:tabs>
        <w:ind w:left="0" w:firstLine="0"/>
        <w:jc w:val="both"/>
        <w:rPr>
          <w:color w:val="000000"/>
        </w:rPr>
      </w:pPr>
      <w:r w:rsidRPr="00B318EC">
        <w:rPr>
          <w:color w:val="000000"/>
        </w:rPr>
        <w:t>opiniowanie dorobku nauczycieli związanego z przyznaniem stopnia awansu zawodowego,</w:t>
      </w:r>
    </w:p>
    <w:p w:rsidR="00576476" w:rsidRPr="00B318EC" w:rsidRDefault="00576476" w:rsidP="00F9741A">
      <w:pPr>
        <w:numPr>
          <w:ilvl w:val="0"/>
          <w:numId w:val="63"/>
        </w:numPr>
        <w:tabs>
          <w:tab w:val="left" w:pos="284"/>
        </w:tabs>
        <w:ind w:left="0" w:firstLine="0"/>
        <w:jc w:val="both"/>
        <w:rPr>
          <w:color w:val="000000"/>
        </w:rPr>
      </w:pPr>
      <w:r w:rsidRPr="00B318EC">
        <w:rPr>
          <w:color w:val="000000"/>
        </w:rPr>
        <w:t>opiniowanie projektu planu finansowego składanego przez dyrektora szkoły.</w:t>
      </w:r>
    </w:p>
    <w:p w:rsidR="00576476" w:rsidRPr="00B318EC" w:rsidRDefault="00576476" w:rsidP="00F9741A">
      <w:pPr>
        <w:tabs>
          <w:tab w:val="left" w:pos="284"/>
        </w:tabs>
        <w:autoSpaceDE w:val="0"/>
        <w:autoSpaceDN w:val="0"/>
        <w:adjustRightInd w:val="0"/>
        <w:rPr>
          <w:color w:val="000000"/>
        </w:rPr>
      </w:pPr>
    </w:p>
    <w:p w:rsidR="00576476" w:rsidRPr="00B318EC" w:rsidRDefault="00576476" w:rsidP="00E178C5">
      <w:pPr>
        <w:tabs>
          <w:tab w:val="left" w:pos="284"/>
        </w:tabs>
        <w:autoSpaceDE w:val="0"/>
        <w:autoSpaceDN w:val="0"/>
        <w:adjustRightInd w:val="0"/>
        <w:jc w:val="center"/>
        <w:rPr>
          <w:color w:val="000000"/>
        </w:rPr>
      </w:pPr>
      <w:r w:rsidRPr="00B318EC">
        <w:rPr>
          <w:b/>
          <w:color w:val="000000"/>
        </w:rPr>
        <w:t>§18.</w:t>
      </w:r>
    </w:p>
    <w:p w:rsidR="005E39A8" w:rsidRPr="00B318EC" w:rsidRDefault="005E39A8" w:rsidP="00F9741A">
      <w:pPr>
        <w:tabs>
          <w:tab w:val="left" w:pos="284"/>
        </w:tabs>
        <w:autoSpaceDE w:val="0"/>
        <w:autoSpaceDN w:val="0"/>
        <w:adjustRightInd w:val="0"/>
        <w:rPr>
          <w:color w:val="000000"/>
        </w:rPr>
      </w:pPr>
    </w:p>
    <w:p w:rsidR="00576476" w:rsidRPr="00B318EC" w:rsidRDefault="00576476" w:rsidP="00F9741A">
      <w:pPr>
        <w:numPr>
          <w:ilvl w:val="0"/>
          <w:numId w:val="64"/>
        </w:numPr>
        <w:tabs>
          <w:tab w:val="clear" w:pos="1980"/>
          <w:tab w:val="left" w:pos="284"/>
          <w:tab w:val="num" w:pos="720"/>
        </w:tabs>
        <w:autoSpaceDE w:val="0"/>
        <w:autoSpaceDN w:val="0"/>
        <w:adjustRightInd w:val="0"/>
        <w:ind w:left="0" w:firstLine="0"/>
        <w:jc w:val="both"/>
        <w:rPr>
          <w:color w:val="000000"/>
        </w:rPr>
      </w:pPr>
      <w:r w:rsidRPr="00B318EC">
        <w:rPr>
          <w:color w:val="000000"/>
        </w:rPr>
        <w:t>Jeżeli rada rodziców w terminie 30 dni od rozpoczę</w:t>
      </w:r>
      <w:r w:rsidR="005E39A8" w:rsidRPr="00B318EC">
        <w:rPr>
          <w:color w:val="000000"/>
        </w:rPr>
        <w:t xml:space="preserve">cia roku szkolnego nie uzyska </w:t>
      </w:r>
      <w:r w:rsidRPr="00B318EC">
        <w:rPr>
          <w:color w:val="000000"/>
        </w:rPr>
        <w:t>porozumienia z radą pedagogiczną w sprawie programu wychowawczego szkoły lub programu profilaktyki, program ten ustali dyrektor szkoły w porozumieniu z organem s</w:t>
      </w:r>
      <w:r w:rsidR="005E39A8" w:rsidRPr="00B318EC">
        <w:rPr>
          <w:color w:val="000000"/>
        </w:rPr>
        <w:t>prawującym nadzór pedagogiczny.</w:t>
      </w:r>
    </w:p>
    <w:p w:rsidR="00576476" w:rsidRPr="00B318EC" w:rsidRDefault="00576476" w:rsidP="00F9741A">
      <w:pPr>
        <w:numPr>
          <w:ilvl w:val="0"/>
          <w:numId w:val="64"/>
        </w:numPr>
        <w:tabs>
          <w:tab w:val="clear" w:pos="1980"/>
          <w:tab w:val="left" w:pos="284"/>
          <w:tab w:val="num" w:pos="720"/>
        </w:tabs>
        <w:autoSpaceDE w:val="0"/>
        <w:autoSpaceDN w:val="0"/>
        <w:adjustRightInd w:val="0"/>
        <w:ind w:left="0" w:firstLine="0"/>
        <w:jc w:val="both"/>
        <w:rPr>
          <w:color w:val="000000"/>
        </w:rPr>
      </w:pPr>
      <w:r w:rsidRPr="00B318EC">
        <w:rPr>
          <w:color w:val="000000"/>
        </w:rPr>
        <w:t>Program ustalony przez dyrektora szkoły będzie obowiązywał do czasu uchwalenia przez radę rodziców w porozumieniu z radą pedagogiczną.</w:t>
      </w:r>
    </w:p>
    <w:p w:rsidR="00576476" w:rsidRPr="00B318EC" w:rsidRDefault="00576476" w:rsidP="00F9741A">
      <w:pPr>
        <w:pStyle w:val="Stopka"/>
        <w:tabs>
          <w:tab w:val="clear" w:pos="4536"/>
          <w:tab w:val="clear" w:pos="9072"/>
          <w:tab w:val="left" w:pos="284"/>
        </w:tabs>
        <w:autoSpaceDE w:val="0"/>
        <w:autoSpaceDN w:val="0"/>
        <w:adjustRightInd w:val="0"/>
        <w:rPr>
          <w:color w:val="000000"/>
        </w:rPr>
      </w:pPr>
    </w:p>
    <w:p w:rsidR="00576476" w:rsidRPr="00B318EC" w:rsidRDefault="00576476" w:rsidP="00E178C5">
      <w:pPr>
        <w:pStyle w:val="Stopka"/>
        <w:tabs>
          <w:tab w:val="clear" w:pos="4536"/>
          <w:tab w:val="clear" w:pos="9072"/>
          <w:tab w:val="left" w:pos="284"/>
        </w:tabs>
        <w:autoSpaceDE w:val="0"/>
        <w:autoSpaceDN w:val="0"/>
        <w:adjustRightInd w:val="0"/>
        <w:jc w:val="center"/>
        <w:rPr>
          <w:color w:val="000000"/>
        </w:rPr>
      </w:pPr>
      <w:r w:rsidRPr="00B318EC">
        <w:rPr>
          <w:b/>
          <w:color w:val="000000"/>
        </w:rPr>
        <w:t>§19.</w:t>
      </w:r>
    </w:p>
    <w:p w:rsidR="005E39A8" w:rsidRPr="00B318EC" w:rsidRDefault="005E39A8" w:rsidP="00F9741A">
      <w:pPr>
        <w:pStyle w:val="Stopka"/>
        <w:tabs>
          <w:tab w:val="clear" w:pos="4536"/>
          <w:tab w:val="clear" w:pos="9072"/>
          <w:tab w:val="left" w:pos="284"/>
        </w:tabs>
        <w:autoSpaceDE w:val="0"/>
        <w:autoSpaceDN w:val="0"/>
        <w:adjustRightInd w:val="0"/>
        <w:rPr>
          <w:color w:val="000000"/>
        </w:rPr>
      </w:pPr>
    </w:p>
    <w:p w:rsidR="00576476" w:rsidRPr="00B318EC" w:rsidRDefault="00576476" w:rsidP="00F9741A">
      <w:pPr>
        <w:pStyle w:val="Stopka"/>
        <w:numPr>
          <w:ilvl w:val="0"/>
          <w:numId w:val="65"/>
        </w:numPr>
        <w:tabs>
          <w:tab w:val="clear" w:pos="1980"/>
          <w:tab w:val="clear" w:pos="4536"/>
          <w:tab w:val="clear" w:pos="9072"/>
          <w:tab w:val="left" w:pos="284"/>
          <w:tab w:val="num" w:pos="720"/>
        </w:tabs>
        <w:autoSpaceDE w:val="0"/>
        <w:autoSpaceDN w:val="0"/>
        <w:adjustRightInd w:val="0"/>
        <w:ind w:left="0" w:firstLine="0"/>
        <w:jc w:val="both"/>
        <w:rPr>
          <w:color w:val="000000"/>
        </w:rPr>
      </w:pPr>
      <w:r w:rsidRPr="00B318EC">
        <w:rPr>
          <w:color w:val="000000"/>
        </w:rPr>
        <w:t>Rada Rodziców wyłania ze swego grona prezydium oraz komisję rewizyjną na roczną kadencję.</w:t>
      </w:r>
    </w:p>
    <w:p w:rsidR="00576476" w:rsidRPr="00B318EC" w:rsidRDefault="00576476" w:rsidP="00E178C5">
      <w:pPr>
        <w:tabs>
          <w:tab w:val="left" w:pos="284"/>
        </w:tabs>
        <w:autoSpaceDE w:val="0"/>
        <w:autoSpaceDN w:val="0"/>
        <w:adjustRightInd w:val="0"/>
        <w:jc w:val="center"/>
        <w:rPr>
          <w:color w:val="000000"/>
        </w:rPr>
      </w:pPr>
    </w:p>
    <w:p w:rsidR="00E178C5" w:rsidRPr="00B318EC" w:rsidRDefault="00E178C5" w:rsidP="00E178C5">
      <w:pPr>
        <w:tabs>
          <w:tab w:val="left" w:pos="284"/>
        </w:tabs>
        <w:jc w:val="center"/>
        <w:rPr>
          <w:b/>
          <w:color w:val="000000"/>
        </w:rPr>
      </w:pPr>
    </w:p>
    <w:p w:rsidR="005E39A8" w:rsidRPr="00B318EC" w:rsidRDefault="00576476" w:rsidP="00E178C5">
      <w:pPr>
        <w:tabs>
          <w:tab w:val="left" w:pos="284"/>
        </w:tabs>
        <w:jc w:val="center"/>
        <w:rPr>
          <w:color w:val="000000"/>
        </w:rPr>
      </w:pPr>
      <w:r w:rsidRPr="00B318EC">
        <w:rPr>
          <w:b/>
          <w:color w:val="000000"/>
        </w:rPr>
        <w:lastRenderedPageBreak/>
        <w:t>§20</w:t>
      </w:r>
      <w:r w:rsidR="005E39A8" w:rsidRPr="00B318EC">
        <w:rPr>
          <w:color w:val="000000"/>
        </w:rPr>
        <w:t>.</w:t>
      </w:r>
    </w:p>
    <w:p w:rsidR="00E178C5" w:rsidRPr="00B318EC" w:rsidRDefault="00E178C5" w:rsidP="00E178C5">
      <w:pPr>
        <w:tabs>
          <w:tab w:val="left" w:pos="284"/>
        </w:tabs>
        <w:jc w:val="center"/>
        <w:rPr>
          <w:color w:val="000000"/>
        </w:rPr>
      </w:pPr>
    </w:p>
    <w:p w:rsidR="00576476" w:rsidRPr="00B318EC" w:rsidRDefault="00576476" w:rsidP="00F9741A">
      <w:pPr>
        <w:numPr>
          <w:ilvl w:val="0"/>
          <w:numId w:val="66"/>
        </w:numPr>
        <w:tabs>
          <w:tab w:val="clear" w:pos="2650"/>
          <w:tab w:val="left" w:pos="284"/>
          <w:tab w:val="num" w:pos="720"/>
        </w:tabs>
        <w:ind w:left="0" w:firstLine="0"/>
        <w:jc w:val="both"/>
        <w:rPr>
          <w:color w:val="000000"/>
        </w:rPr>
      </w:pPr>
      <w:r w:rsidRPr="00B318EC">
        <w:rPr>
          <w:color w:val="000000"/>
        </w:rPr>
        <w:t xml:space="preserve">Struktura organizacyjna rady rodziców: </w:t>
      </w:r>
    </w:p>
    <w:p w:rsidR="00576476" w:rsidRPr="00B318EC" w:rsidRDefault="00576476" w:rsidP="00F9741A">
      <w:pPr>
        <w:numPr>
          <w:ilvl w:val="1"/>
          <w:numId w:val="66"/>
        </w:numPr>
        <w:tabs>
          <w:tab w:val="clear" w:pos="2110"/>
          <w:tab w:val="left" w:pos="284"/>
          <w:tab w:val="num" w:pos="1260"/>
        </w:tabs>
        <w:ind w:left="0" w:firstLine="0"/>
        <w:jc w:val="both"/>
        <w:rPr>
          <w:color w:val="000000"/>
        </w:rPr>
      </w:pPr>
      <w:r w:rsidRPr="00B318EC">
        <w:rPr>
          <w:color w:val="000000"/>
        </w:rPr>
        <w:t>Podstawowym ogniwem organizacyjnym ogółu rodziców szkoły jest zebranie rodziców klasy.</w:t>
      </w:r>
    </w:p>
    <w:p w:rsidR="00576476" w:rsidRPr="00B318EC" w:rsidRDefault="00576476" w:rsidP="00F9741A">
      <w:pPr>
        <w:numPr>
          <w:ilvl w:val="1"/>
          <w:numId w:val="66"/>
        </w:numPr>
        <w:tabs>
          <w:tab w:val="clear" w:pos="2110"/>
          <w:tab w:val="left" w:pos="284"/>
          <w:tab w:val="num" w:pos="1260"/>
        </w:tabs>
        <w:ind w:left="0" w:firstLine="0"/>
        <w:jc w:val="both"/>
        <w:rPr>
          <w:color w:val="000000"/>
        </w:rPr>
      </w:pPr>
      <w:r w:rsidRPr="00B318EC">
        <w:rPr>
          <w:color w:val="000000"/>
        </w:rPr>
        <w:t>Zebranie rodziców klasy wybiera spośród siebie klasową radę rodziców składającą się z</w:t>
      </w:r>
      <w:r w:rsidRPr="00B318EC">
        <w:rPr>
          <w:b/>
          <w:i/>
          <w:color w:val="000000"/>
        </w:rPr>
        <w:t>:</w:t>
      </w:r>
      <w:r w:rsidRPr="00B318EC">
        <w:rPr>
          <w:color w:val="000000"/>
        </w:rPr>
        <w:t xml:space="preserve"> przewodniczącego, skarbnika i sekretarza.</w:t>
      </w:r>
    </w:p>
    <w:p w:rsidR="00576476" w:rsidRPr="00B318EC" w:rsidRDefault="00576476" w:rsidP="00F9741A">
      <w:pPr>
        <w:numPr>
          <w:ilvl w:val="1"/>
          <w:numId w:val="66"/>
        </w:numPr>
        <w:tabs>
          <w:tab w:val="clear" w:pos="2110"/>
          <w:tab w:val="left" w:pos="284"/>
          <w:tab w:val="num" w:pos="1260"/>
        </w:tabs>
        <w:ind w:left="0" w:firstLine="0"/>
        <w:jc w:val="both"/>
        <w:rPr>
          <w:color w:val="000000"/>
        </w:rPr>
      </w:pPr>
      <w:r w:rsidRPr="00B318EC">
        <w:rPr>
          <w:color w:val="000000"/>
        </w:rPr>
        <w:t>Wszyscy członkowie klasowych rad rodziców tworzą radę rodziców szkoły.</w:t>
      </w:r>
    </w:p>
    <w:p w:rsidR="00576476" w:rsidRPr="00B318EC" w:rsidRDefault="00576476" w:rsidP="00F9741A">
      <w:pPr>
        <w:numPr>
          <w:ilvl w:val="1"/>
          <w:numId w:val="66"/>
        </w:numPr>
        <w:tabs>
          <w:tab w:val="clear" w:pos="2110"/>
          <w:tab w:val="left" w:pos="284"/>
          <w:tab w:val="num" w:pos="1260"/>
        </w:tabs>
        <w:ind w:left="0" w:firstLine="0"/>
        <w:jc w:val="both"/>
        <w:rPr>
          <w:color w:val="000000"/>
        </w:rPr>
      </w:pPr>
      <w:r w:rsidRPr="00B318EC">
        <w:rPr>
          <w:color w:val="000000"/>
        </w:rPr>
        <w:t>zebranie rady rodziców szkoły wybiera spośród siebie:</w:t>
      </w:r>
    </w:p>
    <w:p w:rsidR="00576476" w:rsidRPr="00B318EC" w:rsidRDefault="00576476" w:rsidP="00F9741A">
      <w:pPr>
        <w:numPr>
          <w:ilvl w:val="1"/>
          <w:numId w:val="66"/>
        </w:numPr>
        <w:tabs>
          <w:tab w:val="clear" w:pos="2110"/>
          <w:tab w:val="left" w:pos="284"/>
          <w:tab w:val="num" w:pos="1260"/>
        </w:tabs>
        <w:ind w:left="0" w:firstLine="0"/>
        <w:jc w:val="both"/>
        <w:rPr>
          <w:color w:val="000000"/>
        </w:rPr>
      </w:pPr>
      <w:r w:rsidRPr="00B318EC">
        <w:rPr>
          <w:color w:val="000000"/>
        </w:rPr>
        <w:t>prezydium (zarząd) rady rodziców jako wewnętrzny organ kierujący pracami rady rodziców,</w:t>
      </w:r>
    </w:p>
    <w:p w:rsidR="00576476" w:rsidRPr="00B318EC" w:rsidRDefault="00576476" w:rsidP="00F9741A">
      <w:pPr>
        <w:numPr>
          <w:ilvl w:val="1"/>
          <w:numId w:val="66"/>
        </w:numPr>
        <w:tabs>
          <w:tab w:val="clear" w:pos="2110"/>
          <w:tab w:val="left" w:pos="284"/>
          <w:tab w:val="num" w:pos="1260"/>
        </w:tabs>
        <w:ind w:left="0" w:firstLine="0"/>
        <w:jc w:val="both"/>
        <w:rPr>
          <w:color w:val="000000"/>
        </w:rPr>
      </w:pPr>
      <w:r w:rsidRPr="00B318EC">
        <w:rPr>
          <w:color w:val="000000"/>
        </w:rPr>
        <w:t>komisję rewizyjną, jako organ kontrolny rady rodziców.</w:t>
      </w:r>
    </w:p>
    <w:p w:rsidR="00576476" w:rsidRPr="00B318EC" w:rsidRDefault="00576476" w:rsidP="00F9741A">
      <w:pPr>
        <w:numPr>
          <w:ilvl w:val="1"/>
          <w:numId w:val="66"/>
        </w:numPr>
        <w:tabs>
          <w:tab w:val="clear" w:pos="2110"/>
          <w:tab w:val="left" w:pos="284"/>
          <w:tab w:val="num" w:pos="1260"/>
        </w:tabs>
        <w:ind w:left="0" w:firstLine="0"/>
        <w:jc w:val="both"/>
        <w:rPr>
          <w:color w:val="000000"/>
        </w:rPr>
      </w:pPr>
      <w:r w:rsidRPr="00B318EC">
        <w:rPr>
          <w:color w:val="000000"/>
        </w:rPr>
        <w:t>Najwyższą władzą ogółu rodziców jest ZEBRANIE RODZICÓW. Zebranie zwoływane jest raz w czasie kadencji rady.</w:t>
      </w:r>
    </w:p>
    <w:p w:rsidR="00576476" w:rsidRPr="00B318EC" w:rsidRDefault="00576476" w:rsidP="00F9741A">
      <w:pPr>
        <w:numPr>
          <w:ilvl w:val="1"/>
          <w:numId w:val="66"/>
        </w:numPr>
        <w:tabs>
          <w:tab w:val="clear" w:pos="2110"/>
          <w:tab w:val="left" w:pos="284"/>
          <w:tab w:val="num" w:pos="1260"/>
        </w:tabs>
        <w:ind w:left="0" w:firstLine="0"/>
        <w:jc w:val="both"/>
        <w:rPr>
          <w:color w:val="000000"/>
        </w:rPr>
      </w:pPr>
      <w:r w:rsidRPr="00B318EC">
        <w:rPr>
          <w:color w:val="000000"/>
        </w:rPr>
        <w:t>Prezydium rady rodziców składa się z 4 członków:</w:t>
      </w:r>
    </w:p>
    <w:p w:rsidR="00576476" w:rsidRPr="00B318EC" w:rsidRDefault="00576476" w:rsidP="00F9741A">
      <w:pPr>
        <w:numPr>
          <w:ilvl w:val="1"/>
          <w:numId w:val="124"/>
        </w:numPr>
        <w:tabs>
          <w:tab w:val="left" w:pos="284"/>
        </w:tabs>
        <w:ind w:left="0" w:firstLine="0"/>
        <w:jc w:val="both"/>
        <w:rPr>
          <w:color w:val="000000"/>
        </w:rPr>
      </w:pPr>
      <w:r w:rsidRPr="00B318EC">
        <w:rPr>
          <w:color w:val="000000"/>
        </w:rPr>
        <w:t>przewodniczącego,</w:t>
      </w:r>
    </w:p>
    <w:p w:rsidR="00576476" w:rsidRPr="00B318EC" w:rsidRDefault="00576476" w:rsidP="00F9741A">
      <w:pPr>
        <w:numPr>
          <w:ilvl w:val="1"/>
          <w:numId w:val="124"/>
        </w:numPr>
        <w:tabs>
          <w:tab w:val="left" w:pos="284"/>
        </w:tabs>
        <w:ind w:left="0" w:firstLine="0"/>
        <w:jc w:val="both"/>
        <w:rPr>
          <w:color w:val="000000"/>
        </w:rPr>
      </w:pPr>
      <w:r w:rsidRPr="00B318EC">
        <w:rPr>
          <w:color w:val="000000"/>
        </w:rPr>
        <w:t>z-cy przewodniczącego,</w:t>
      </w:r>
    </w:p>
    <w:p w:rsidR="00576476" w:rsidRPr="00B318EC" w:rsidRDefault="00576476" w:rsidP="00F9741A">
      <w:pPr>
        <w:numPr>
          <w:ilvl w:val="1"/>
          <w:numId w:val="124"/>
        </w:numPr>
        <w:tabs>
          <w:tab w:val="left" w:pos="284"/>
        </w:tabs>
        <w:ind w:left="0" w:firstLine="0"/>
        <w:jc w:val="both"/>
        <w:rPr>
          <w:color w:val="000000"/>
        </w:rPr>
      </w:pPr>
      <w:r w:rsidRPr="00B318EC">
        <w:rPr>
          <w:color w:val="000000"/>
        </w:rPr>
        <w:t>sekretarza,</w:t>
      </w:r>
    </w:p>
    <w:p w:rsidR="00576476" w:rsidRPr="00B318EC" w:rsidRDefault="00576476" w:rsidP="00F9741A">
      <w:pPr>
        <w:numPr>
          <w:ilvl w:val="1"/>
          <w:numId w:val="124"/>
        </w:numPr>
        <w:tabs>
          <w:tab w:val="left" w:pos="284"/>
        </w:tabs>
        <w:ind w:left="0" w:firstLine="0"/>
        <w:jc w:val="both"/>
        <w:rPr>
          <w:color w:val="000000"/>
        </w:rPr>
      </w:pPr>
      <w:r w:rsidRPr="00B318EC">
        <w:rPr>
          <w:color w:val="000000"/>
        </w:rPr>
        <w:t>skarbnika ,</w:t>
      </w:r>
    </w:p>
    <w:p w:rsidR="00576476" w:rsidRPr="00B318EC" w:rsidRDefault="00576476" w:rsidP="00F9741A">
      <w:pPr>
        <w:numPr>
          <w:ilvl w:val="1"/>
          <w:numId w:val="66"/>
        </w:numPr>
        <w:tabs>
          <w:tab w:val="clear" w:pos="2110"/>
          <w:tab w:val="left" w:pos="284"/>
          <w:tab w:val="num" w:pos="1260"/>
        </w:tabs>
        <w:ind w:left="0" w:firstLine="0"/>
        <w:jc w:val="both"/>
        <w:rPr>
          <w:color w:val="000000"/>
        </w:rPr>
      </w:pPr>
      <w:r w:rsidRPr="00B318EC">
        <w:rPr>
          <w:color w:val="000000"/>
        </w:rPr>
        <w:t>Prezydium dokonuje swego ukonstytuowania na pierwszym posiedzeniu.</w:t>
      </w:r>
    </w:p>
    <w:p w:rsidR="00576476" w:rsidRPr="00B318EC" w:rsidRDefault="00576476" w:rsidP="00E178C5">
      <w:pPr>
        <w:numPr>
          <w:ilvl w:val="1"/>
          <w:numId w:val="66"/>
        </w:numPr>
        <w:tabs>
          <w:tab w:val="clear" w:pos="2110"/>
          <w:tab w:val="left" w:pos="284"/>
          <w:tab w:val="num" w:pos="426"/>
        </w:tabs>
        <w:ind w:left="0" w:firstLine="0"/>
        <w:jc w:val="both"/>
        <w:rPr>
          <w:color w:val="000000"/>
        </w:rPr>
      </w:pPr>
      <w:r w:rsidRPr="00B318EC">
        <w:rPr>
          <w:color w:val="000000"/>
        </w:rPr>
        <w:t>Komisja rewizyjna składa się co najmniej z trzech osób, w tym jeden członek powinien być dobrze zorientowany w p</w:t>
      </w:r>
      <w:r w:rsidR="005E39A8" w:rsidRPr="00B318EC">
        <w:rPr>
          <w:color w:val="000000"/>
        </w:rPr>
        <w:t>rzepisach prawa rachunko</w:t>
      </w:r>
      <w:r w:rsidR="005E39A8" w:rsidRPr="00B318EC">
        <w:rPr>
          <w:color w:val="000000"/>
        </w:rPr>
        <w:softHyphen/>
        <w:t>wego i </w:t>
      </w:r>
      <w:r w:rsidRPr="00B318EC">
        <w:rPr>
          <w:color w:val="000000"/>
        </w:rPr>
        <w:t>finansowego. Członkowie komisji rewizyjnej wybierają przewodniczącego i</w:t>
      </w:r>
      <w:r w:rsidR="005E39A8" w:rsidRPr="00B318EC">
        <w:rPr>
          <w:color w:val="000000"/>
        </w:rPr>
        <w:t xml:space="preserve"> z-</w:t>
      </w:r>
      <w:r w:rsidRPr="00B318EC">
        <w:rPr>
          <w:color w:val="000000"/>
        </w:rPr>
        <w:t>cę przewodniczącego na swoim pierwszym posiedzeniu.</w:t>
      </w:r>
    </w:p>
    <w:p w:rsidR="00576476" w:rsidRPr="00B318EC" w:rsidRDefault="00576476" w:rsidP="00E178C5">
      <w:pPr>
        <w:numPr>
          <w:ilvl w:val="1"/>
          <w:numId w:val="66"/>
        </w:numPr>
        <w:tabs>
          <w:tab w:val="clear" w:pos="2110"/>
          <w:tab w:val="left" w:pos="284"/>
          <w:tab w:val="num" w:pos="426"/>
        </w:tabs>
        <w:ind w:left="0" w:firstLine="0"/>
        <w:jc w:val="both"/>
        <w:rPr>
          <w:color w:val="000000"/>
        </w:rPr>
      </w:pPr>
      <w:r w:rsidRPr="00B318EC">
        <w:rPr>
          <w:color w:val="000000"/>
        </w:rPr>
        <w:t>Prezydium rady rodziców może tworzyć stałe</w:t>
      </w:r>
      <w:r w:rsidR="005E39A8" w:rsidRPr="00B318EC">
        <w:rPr>
          <w:color w:val="000000"/>
        </w:rPr>
        <w:t xml:space="preserve"> lub doraźne komisje i zespoły </w:t>
      </w:r>
      <w:r w:rsidRPr="00B318EC">
        <w:rPr>
          <w:color w:val="000000"/>
        </w:rPr>
        <w:t>robocze spośród swoich członków, członków rady rodz</w:t>
      </w:r>
      <w:r w:rsidR="005E39A8" w:rsidRPr="00B318EC">
        <w:rPr>
          <w:color w:val="000000"/>
        </w:rPr>
        <w:t xml:space="preserve">iców , spośród innych rodziców </w:t>
      </w:r>
      <w:r w:rsidRPr="00B318EC">
        <w:rPr>
          <w:color w:val="000000"/>
        </w:rPr>
        <w:t>i osób spoza szkoły, współdziałających z rodzicami (jako ekspertów) dla wykonania określonych zadań.</w:t>
      </w:r>
    </w:p>
    <w:p w:rsidR="00576476" w:rsidRPr="00B318EC" w:rsidRDefault="00576476" w:rsidP="00F9741A">
      <w:pPr>
        <w:tabs>
          <w:tab w:val="left" w:pos="284"/>
        </w:tabs>
        <w:overflowPunct w:val="0"/>
        <w:autoSpaceDE w:val="0"/>
        <w:autoSpaceDN w:val="0"/>
        <w:adjustRightInd w:val="0"/>
        <w:jc w:val="both"/>
        <w:textAlignment w:val="baseline"/>
        <w:rPr>
          <w:color w:val="000000"/>
        </w:rPr>
      </w:pPr>
    </w:p>
    <w:p w:rsidR="00576476" w:rsidRPr="00B318EC" w:rsidRDefault="00576476" w:rsidP="00E178C5">
      <w:pPr>
        <w:tabs>
          <w:tab w:val="left" w:pos="284"/>
        </w:tabs>
        <w:jc w:val="center"/>
        <w:rPr>
          <w:color w:val="000000"/>
        </w:rPr>
      </w:pPr>
      <w:r w:rsidRPr="00B318EC">
        <w:rPr>
          <w:b/>
          <w:color w:val="000000"/>
        </w:rPr>
        <w:t>§21</w:t>
      </w:r>
      <w:r w:rsidR="005E39A8" w:rsidRPr="00B318EC">
        <w:rPr>
          <w:color w:val="000000"/>
        </w:rPr>
        <w:t>.</w:t>
      </w:r>
    </w:p>
    <w:p w:rsidR="005E39A8" w:rsidRPr="00B318EC" w:rsidRDefault="005E39A8" w:rsidP="00F9741A">
      <w:pPr>
        <w:tabs>
          <w:tab w:val="left" w:pos="284"/>
        </w:tabs>
        <w:rPr>
          <w:color w:val="000000"/>
        </w:rPr>
      </w:pPr>
    </w:p>
    <w:p w:rsidR="00576476" w:rsidRPr="00B318EC" w:rsidRDefault="00576476" w:rsidP="00F9741A">
      <w:pPr>
        <w:numPr>
          <w:ilvl w:val="0"/>
          <w:numId w:val="68"/>
        </w:numPr>
        <w:tabs>
          <w:tab w:val="left" w:pos="284"/>
          <w:tab w:val="left" w:pos="720"/>
        </w:tabs>
        <w:ind w:left="0" w:firstLine="0"/>
        <w:jc w:val="both"/>
        <w:rPr>
          <w:color w:val="000000"/>
        </w:rPr>
      </w:pPr>
      <w:r w:rsidRPr="00B318EC">
        <w:rPr>
          <w:color w:val="000000"/>
        </w:rPr>
        <w:t>Podejmowanie uchwał.</w:t>
      </w:r>
    </w:p>
    <w:p w:rsidR="00576476" w:rsidRPr="00B318EC" w:rsidRDefault="00576476" w:rsidP="00F9741A">
      <w:pPr>
        <w:numPr>
          <w:ilvl w:val="0"/>
          <w:numId w:val="67"/>
        </w:numPr>
        <w:tabs>
          <w:tab w:val="clear" w:pos="2650"/>
          <w:tab w:val="left" w:pos="284"/>
          <w:tab w:val="num" w:pos="1260"/>
        </w:tabs>
        <w:ind w:left="0" w:firstLine="0"/>
        <w:jc w:val="both"/>
        <w:rPr>
          <w:color w:val="000000"/>
        </w:rPr>
      </w:pPr>
      <w:r w:rsidRPr="00B318EC">
        <w:rPr>
          <w:color w:val="000000"/>
        </w:rPr>
        <w:t>Uchwały podejmuje się zwykłą, większością głosów przy obecności co najmniej połowy regulaminowego składu danego organu.</w:t>
      </w:r>
    </w:p>
    <w:p w:rsidR="00576476" w:rsidRPr="00B318EC" w:rsidRDefault="00576476" w:rsidP="00F9741A">
      <w:pPr>
        <w:numPr>
          <w:ilvl w:val="0"/>
          <w:numId w:val="67"/>
        </w:numPr>
        <w:tabs>
          <w:tab w:val="clear" w:pos="2650"/>
          <w:tab w:val="left" w:pos="284"/>
          <w:tab w:val="num" w:pos="1260"/>
        </w:tabs>
        <w:ind w:left="0" w:firstLine="0"/>
        <w:jc w:val="both"/>
        <w:rPr>
          <w:color w:val="000000"/>
        </w:rPr>
      </w:pPr>
      <w:r w:rsidRPr="00B318EC">
        <w:rPr>
          <w:color w:val="000000"/>
        </w:rPr>
        <w:t>Listę uczestników posiedzenia danego organu oraz quorum ustala każdorazowo sekretarz organu lub przewodniczący.</w:t>
      </w:r>
    </w:p>
    <w:p w:rsidR="00576476" w:rsidRPr="00B318EC" w:rsidRDefault="00576476" w:rsidP="00F9741A">
      <w:pPr>
        <w:numPr>
          <w:ilvl w:val="0"/>
          <w:numId w:val="67"/>
        </w:numPr>
        <w:tabs>
          <w:tab w:val="clear" w:pos="2650"/>
          <w:tab w:val="left" w:pos="284"/>
          <w:tab w:val="num" w:pos="1260"/>
        </w:tabs>
        <w:ind w:left="0" w:firstLine="0"/>
        <w:jc w:val="both"/>
        <w:rPr>
          <w:color w:val="000000"/>
        </w:rPr>
      </w:pPr>
      <w:r w:rsidRPr="00B318EC">
        <w:rPr>
          <w:color w:val="000000"/>
        </w:rPr>
        <w:t>Uchwały są protokołowane w zeszycie protokołów rady rodziców szkoły. Klasowe rady rodziców decydują samodzieln</w:t>
      </w:r>
      <w:r w:rsidR="005E39A8" w:rsidRPr="00B318EC">
        <w:rPr>
          <w:color w:val="000000"/>
        </w:rPr>
        <w:t>ie czy protokołować uchwały. Za </w:t>
      </w:r>
      <w:r w:rsidRPr="00B318EC">
        <w:rPr>
          <w:color w:val="000000"/>
        </w:rPr>
        <w:t>protokoły odpowiada sekretarz prezydium rady.</w:t>
      </w:r>
    </w:p>
    <w:p w:rsidR="00576476" w:rsidRPr="00B318EC" w:rsidRDefault="00576476" w:rsidP="00F9741A">
      <w:pPr>
        <w:tabs>
          <w:tab w:val="left" w:pos="284"/>
        </w:tabs>
        <w:rPr>
          <w:color w:val="000000"/>
        </w:rPr>
      </w:pPr>
    </w:p>
    <w:p w:rsidR="00576476" w:rsidRPr="00B318EC" w:rsidRDefault="00576476" w:rsidP="00E178C5">
      <w:pPr>
        <w:tabs>
          <w:tab w:val="left" w:pos="284"/>
        </w:tabs>
        <w:jc w:val="center"/>
        <w:rPr>
          <w:color w:val="000000"/>
        </w:rPr>
      </w:pPr>
      <w:r w:rsidRPr="00B318EC">
        <w:rPr>
          <w:b/>
          <w:color w:val="000000"/>
        </w:rPr>
        <w:t>§22.</w:t>
      </w:r>
    </w:p>
    <w:p w:rsidR="005E39A8" w:rsidRPr="00B318EC" w:rsidRDefault="005E39A8" w:rsidP="00F9741A">
      <w:pPr>
        <w:tabs>
          <w:tab w:val="left" w:pos="284"/>
        </w:tabs>
        <w:rPr>
          <w:color w:val="000000"/>
        </w:rPr>
      </w:pPr>
    </w:p>
    <w:p w:rsidR="00576476" w:rsidRPr="00B318EC" w:rsidRDefault="00576476" w:rsidP="00F9741A">
      <w:pPr>
        <w:numPr>
          <w:ilvl w:val="1"/>
          <w:numId w:val="67"/>
        </w:numPr>
        <w:tabs>
          <w:tab w:val="clear" w:pos="2650"/>
          <w:tab w:val="left" w:pos="284"/>
          <w:tab w:val="num" w:pos="720"/>
        </w:tabs>
        <w:ind w:left="0" w:firstLine="0"/>
        <w:jc w:val="both"/>
        <w:rPr>
          <w:color w:val="000000"/>
        </w:rPr>
      </w:pPr>
      <w:r w:rsidRPr="00B318EC">
        <w:rPr>
          <w:color w:val="000000"/>
        </w:rPr>
        <w:t>Wybory do rady rodziców:</w:t>
      </w:r>
    </w:p>
    <w:p w:rsidR="00576476" w:rsidRPr="00B318EC" w:rsidRDefault="00576476" w:rsidP="00F9741A">
      <w:pPr>
        <w:numPr>
          <w:ilvl w:val="2"/>
          <w:numId w:val="67"/>
        </w:numPr>
        <w:tabs>
          <w:tab w:val="clear" w:pos="3550"/>
          <w:tab w:val="left" w:pos="284"/>
          <w:tab w:val="num" w:pos="1260"/>
        </w:tabs>
        <w:ind w:left="0" w:firstLine="0"/>
        <w:jc w:val="both"/>
        <w:rPr>
          <w:color w:val="000000"/>
        </w:rPr>
      </w:pPr>
      <w:r w:rsidRPr="00B318EC">
        <w:rPr>
          <w:color w:val="000000"/>
        </w:rPr>
        <w:t>Wybory do rady rodziców (klasowej rady rodziców), prezydium rady rodziców i do komisji rewizyjnej odbywają się w głosowaniu jawnym.</w:t>
      </w:r>
    </w:p>
    <w:p w:rsidR="00576476" w:rsidRPr="00B318EC" w:rsidRDefault="00576476" w:rsidP="00F9741A">
      <w:pPr>
        <w:numPr>
          <w:ilvl w:val="2"/>
          <w:numId w:val="67"/>
        </w:numPr>
        <w:tabs>
          <w:tab w:val="clear" w:pos="3550"/>
          <w:tab w:val="left" w:pos="284"/>
          <w:tab w:val="num" w:pos="1260"/>
        </w:tabs>
        <w:ind w:left="0" w:firstLine="0"/>
        <w:jc w:val="both"/>
        <w:rPr>
          <w:color w:val="000000"/>
        </w:rPr>
      </w:pPr>
      <w:r w:rsidRPr="00B318EC">
        <w:rPr>
          <w:color w:val="000000"/>
        </w:rPr>
        <w:t>Wybierani zostają</w:t>
      </w:r>
      <w:r w:rsidRPr="00B318EC">
        <w:rPr>
          <w:b/>
          <w:color w:val="000000"/>
        </w:rPr>
        <w:t xml:space="preserve"> </w:t>
      </w:r>
      <w:r w:rsidRPr="00B318EC">
        <w:rPr>
          <w:color w:val="000000"/>
        </w:rPr>
        <w:t xml:space="preserve">ci kandydaci, którzy uzyskali 50 </w:t>
      </w:r>
      <w:r w:rsidRPr="00B318EC">
        <w:rPr>
          <w:i/>
          <w:color w:val="000000"/>
        </w:rPr>
        <w:t>%</w:t>
      </w:r>
      <w:r w:rsidRPr="00B318EC">
        <w:rPr>
          <w:color w:val="000000"/>
        </w:rPr>
        <w:t xml:space="preserve"> + 1 głos uczestni</w:t>
      </w:r>
      <w:r w:rsidRPr="00B318EC">
        <w:rPr>
          <w:color w:val="000000"/>
        </w:rPr>
        <w:softHyphen/>
        <w:t>ków prawomocnego zebrania wyborczego.</w:t>
      </w:r>
    </w:p>
    <w:p w:rsidR="00576476" w:rsidRPr="00B318EC" w:rsidRDefault="00576476" w:rsidP="00F9741A">
      <w:pPr>
        <w:numPr>
          <w:ilvl w:val="2"/>
          <w:numId w:val="67"/>
        </w:numPr>
        <w:tabs>
          <w:tab w:val="clear" w:pos="3550"/>
          <w:tab w:val="left" w:pos="284"/>
          <w:tab w:val="num" w:pos="1260"/>
        </w:tabs>
        <w:ind w:left="0" w:firstLine="0"/>
        <w:jc w:val="both"/>
        <w:rPr>
          <w:color w:val="000000"/>
        </w:rPr>
      </w:pPr>
      <w:r w:rsidRPr="00B318EC">
        <w:rPr>
          <w:color w:val="000000"/>
        </w:rPr>
        <w:t>Przy równej ilości uzyskanych głosów zarządza się ponowne głosowanie.</w:t>
      </w:r>
    </w:p>
    <w:p w:rsidR="005E39A8" w:rsidRPr="00B318EC" w:rsidRDefault="00576476" w:rsidP="00F9741A">
      <w:pPr>
        <w:numPr>
          <w:ilvl w:val="2"/>
          <w:numId w:val="67"/>
        </w:numPr>
        <w:tabs>
          <w:tab w:val="clear" w:pos="3550"/>
          <w:tab w:val="left" w:pos="284"/>
          <w:tab w:val="num" w:pos="1260"/>
        </w:tabs>
        <w:ind w:left="0" w:firstLine="0"/>
        <w:jc w:val="both"/>
        <w:rPr>
          <w:color w:val="000000"/>
        </w:rPr>
      </w:pPr>
      <w:r w:rsidRPr="00B318EC">
        <w:rPr>
          <w:color w:val="000000"/>
        </w:rPr>
        <w:t>Nowo wybrane organy maja</w:t>
      </w:r>
      <w:r w:rsidRPr="00B318EC">
        <w:rPr>
          <w:b/>
          <w:color w:val="000000"/>
        </w:rPr>
        <w:t xml:space="preserve"> </w:t>
      </w:r>
      <w:r w:rsidRPr="00B318EC">
        <w:rPr>
          <w:color w:val="000000"/>
        </w:rPr>
        <w:t>obowiązek ukonstytuowania się na pierwszym swoim zebraniu.</w:t>
      </w:r>
    </w:p>
    <w:p w:rsidR="00576476" w:rsidRPr="00B318EC" w:rsidRDefault="00576476" w:rsidP="00F9741A">
      <w:pPr>
        <w:numPr>
          <w:ilvl w:val="2"/>
          <w:numId w:val="67"/>
        </w:numPr>
        <w:tabs>
          <w:tab w:val="clear" w:pos="3550"/>
          <w:tab w:val="left" w:pos="284"/>
          <w:tab w:val="num" w:pos="1260"/>
        </w:tabs>
        <w:ind w:left="0" w:firstLine="0"/>
        <w:jc w:val="both"/>
        <w:rPr>
          <w:color w:val="000000"/>
        </w:rPr>
      </w:pPr>
      <w:r w:rsidRPr="00B318EC">
        <w:rPr>
          <w:color w:val="000000"/>
        </w:rPr>
        <w:t>Ustala się następujący porządek obrad zebrania sprawozdawczo-wyborczego:</w:t>
      </w:r>
    </w:p>
    <w:p w:rsidR="00576476" w:rsidRPr="00B318EC" w:rsidRDefault="00576476" w:rsidP="00F9741A">
      <w:pPr>
        <w:tabs>
          <w:tab w:val="left" w:pos="284"/>
        </w:tabs>
        <w:jc w:val="both"/>
        <w:rPr>
          <w:color w:val="000000"/>
        </w:rPr>
      </w:pPr>
      <w:r w:rsidRPr="00B318EC">
        <w:rPr>
          <w:color w:val="000000"/>
        </w:rPr>
        <w:lastRenderedPageBreak/>
        <w:t>a) wybór przewodniczącego i sekretarza zebrania oraz innych organów takich jak: komisja regulaminowa, komisja uchwał i wniosków, komisja wyborcza. Wybory do tych funkcji są jawne.</w:t>
      </w:r>
    </w:p>
    <w:p w:rsidR="00576476" w:rsidRPr="00B318EC" w:rsidRDefault="00576476" w:rsidP="00F9741A">
      <w:pPr>
        <w:tabs>
          <w:tab w:val="left" w:pos="284"/>
        </w:tabs>
        <w:jc w:val="both"/>
        <w:rPr>
          <w:color w:val="000000"/>
        </w:rPr>
      </w:pPr>
      <w:r w:rsidRPr="00B318EC">
        <w:rPr>
          <w:color w:val="000000"/>
        </w:rPr>
        <w:t>b) sprawozdanie ustępującego organu z działalności w okresie sprawozdaw</w:t>
      </w:r>
      <w:r w:rsidRPr="00B318EC">
        <w:rPr>
          <w:color w:val="000000"/>
        </w:rPr>
        <w:softHyphen/>
        <w:t>czości ,</w:t>
      </w:r>
    </w:p>
    <w:p w:rsidR="00576476" w:rsidRPr="00B318EC" w:rsidRDefault="00576476" w:rsidP="00F9741A">
      <w:pPr>
        <w:tabs>
          <w:tab w:val="left" w:pos="284"/>
        </w:tabs>
        <w:jc w:val="both"/>
        <w:rPr>
          <w:color w:val="000000"/>
        </w:rPr>
      </w:pPr>
      <w:r w:rsidRPr="00B318EC">
        <w:rPr>
          <w:color w:val="000000"/>
        </w:rPr>
        <w:t>c)sprawozdanie komisji rewizyjnej i wniosek o udzielenie absolutorium ustępującemu organowi,</w:t>
      </w:r>
    </w:p>
    <w:p w:rsidR="00576476" w:rsidRPr="00B318EC" w:rsidRDefault="00576476" w:rsidP="00F9741A">
      <w:pPr>
        <w:tabs>
          <w:tab w:val="left" w:pos="284"/>
        </w:tabs>
        <w:jc w:val="both"/>
        <w:rPr>
          <w:color w:val="000000"/>
        </w:rPr>
      </w:pPr>
      <w:r w:rsidRPr="00B318EC">
        <w:rPr>
          <w:color w:val="000000"/>
        </w:rPr>
        <w:t xml:space="preserve">d) informacja dyrektora szkoły o stanie organizacyjnym i funkcjonowaniu placówki </w:t>
      </w:r>
    </w:p>
    <w:p w:rsidR="00576476" w:rsidRPr="00B318EC" w:rsidRDefault="00576476" w:rsidP="00F9741A">
      <w:pPr>
        <w:tabs>
          <w:tab w:val="left" w:pos="284"/>
        </w:tabs>
        <w:jc w:val="both"/>
        <w:rPr>
          <w:color w:val="000000"/>
        </w:rPr>
      </w:pPr>
      <w:r w:rsidRPr="00B318EC">
        <w:rPr>
          <w:color w:val="000000"/>
        </w:rPr>
        <w:t>e) ewentualne</w:t>
      </w:r>
      <w:r w:rsidRPr="00B318EC">
        <w:rPr>
          <w:b/>
          <w:color w:val="000000"/>
        </w:rPr>
        <w:t xml:space="preserve"> </w:t>
      </w:r>
      <w:r w:rsidRPr="00B318EC">
        <w:rPr>
          <w:color w:val="000000"/>
        </w:rPr>
        <w:t>wystąpienia zaproszonych gości,</w:t>
      </w:r>
    </w:p>
    <w:p w:rsidR="00576476" w:rsidRPr="00B318EC" w:rsidRDefault="00576476" w:rsidP="00F9741A">
      <w:pPr>
        <w:tabs>
          <w:tab w:val="left" w:pos="284"/>
        </w:tabs>
        <w:jc w:val="both"/>
        <w:rPr>
          <w:color w:val="000000"/>
        </w:rPr>
      </w:pPr>
      <w:r w:rsidRPr="00B318EC">
        <w:rPr>
          <w:color w:val="000000"/>
        </w:rPr>
        <w:t>f) plenarna dyskusja programowa,</w:t>
      </w:r>
    </w:p>
    <w:p w:rsidR="00576476" w:rsidRPr="00B318EC" w:rsidRDefault="00576476" w:rsidP="00F9741A">
      <w:pPr>
        <w:tabs>
          <w:tab w:val="left" w:pos="284"/>
        </w:tabs>
        <w:jc w:val="both"/>
        <w:rPr>
          <w:color w:val="000000"/>
        </w:rPr>
      </w:pPr>
      <w:r w:rsidRPr="00B318EC">
        <w:rPr>
          <w:color w:val="000000"/>
        </w:rPr>
        <w:t>g) uchwalenie wniosków programowo-organiz</w:t>
      </w:r>
      <w:r w:rsidR="005E39A8" w:rsidRPr="00B318EC">
        <w:rPr>
          <w:color w:val="000000"/>
        </w:rPr>
        <w:t>acyjnych do działalności rady w </w:t>
      </w:r>
      <w:r w:rsidRPr="00B318EC">
        <w:rPr>
          <w:color w:val="000000"/>
        </w:rPr>
        <w:t>następnej kadencji,</w:t>
      </w:r>
    </w:p>
    <w:p w:rsidR="00576476" w:rsidRPr="00B318EC" w:rsidRDefault="00576476" w:rsidP="00F9741A">
      <w:pPr>
        <w:tabs>
          <w:tab w:val="left" w:pos="284"/>
        </w:tabs>
        <w:jc w:val="both"/>
        <w:rPr>
          <w:color w:val="000000"/>
        </w:rPr>
      </w:pPr>
      <w:r w:rsidRPr="00B318EC">
        <w:rPr>
          <w:color w:val="000000"/>
        </w:rPr>
        <w:t>h) wybory nowych organów rady rodziców:</w:t>
      </w:r>
    </w:p>
    <w:p w:rsidR="00576476" w:rsidRPr="00B318EC" w:rsidRDefault="00576476" w:rsidP="00F9741A">
      <w:pPr>
        <w:tabs>
          <w:tab w:val="left" w:pos="284"/>
        </w:tabs>
        <w:jc w:val="both"/>
        <w:rPr>
          <w:color w:val="000000"/>
        </w:rPr>
      </w:pPr>
      <w:r w:rsidRPr="00B318EC">
        <w:rPr>
          <w:color w:val="000000"/>
        </w:rPr>
        <w:t>- ustalenie przez komisję regulaminową listy obecności i stwierdzenie prawomocności zebrania,</w:t>
      </w:r>
    </w:p>
    <w:p w:rsidR="00576476" w:rsidRPr="00B318EC" w:rsidRDefault="00576476" w:rsidP="00F9741A">
      <w:pPr>
        <w:tabs>
          <w:tab w:val="left" w:pos="284"/>
        </w:tabs>
        <w:jc w:val="both"/>
        <w:rPr>
          <w:color w:val="000000"/>
        </w:rPr>
      </w:pPr>
      <w:r w:rsidRPr="00B318EC">
        <w:rPr>
          <w:color w:val="000000"/>
        </w:rPr>
        <w:t>- przypomnienie zasad wyborczych oraz ustalenie listy kandydatów przez komisję wyborczą,</w:t>
      </w:r>
    </w:p>
    <w:p w:rsidR="00576476" w:rsidRPr="00B318EC" w:rsidRDefault="00576476" w:rsidP="00F9741A">
      <w:pPr>
        <w:tabs>
          <w:tab w:val="left" w:pos="284"/>
        </w:tabs>
        <w:jc w:val="both"/>
        <w:rPr>
          <w:color w:val="000000"/>
        </w:rPr>
      </w:pPr>
      <w:r w:rsidRPr="00B318EC">
        <w:rPr>
          <w:color w:val="000000"/>
        </w:rPr>
        <w:t>- głosowanie,</w:t>
      </w:r>
    </w:p>
    <w:p w:rsidR="00576476" w:rsidRPr="00B318EC" w:rsidRDefault="00576476" w:rsidP="00F9741A">
      <w:pPr>
        <w:tabs>
          <w:tab w:val="left" w:pos="284"/>
        </w:tabs>
        <w:jc w:val="both"/>
        <w:rPr>
          <w:color w:val="000000"/>
        </w:rPr>
      </w:pPr>
      <w:r w:rsidRPr="00B318EC">
        <w:rPr>
          <w:color w:val="000000"/>
        </w:rPr>
        <w:t>- ogłoszenie wyników wyborów przez przewodniczącego komisji wyborczej;</w:t>
      </w:r>
    </w:p>
    <w:p w:rsidR="00576476" w:rsidRPr="00B318EC" w:rsidRDefault="00576476" w:rsidP="00F9741A">
      <w:pPr>
        <w:tabs>
          <w:tab w:val="left" w:pos="284"/>
        </w:tabs>
        <w:jc w:val="both"/>
        <w:rPr>
          <w:color w:val="000000"/>
        </w:rPr>
      </w:pPr>
      <w:r w:rsidRPr="00B318EC">
        <w:rPr>
          <w:color w:val="000000"/>
        </w:rPr>
        <w:t>i) wolne głosy i wnioski.</w:t>
      </w:r>
    </w:p>
    <w:p w:rsidR="005E39A8" w:rsidRPr="00B318EC" w:rsidRDefault="005E39A8" w:rsidP="00F9741A">
      <w:pPr>
        <w:tabs>
          <w:tab w:val="left" w:pos="284"/>
        </w:tabs>
        <w:rPr>
          <w:color w:val="000000"/>
        </w:rPr>
      </w:pPr>
    </w:p>
    <w:p w:rsidR="00576476" w:rsidRPr="00B318EC" w:rsidRDefault="00576476" w:rsidP="00E178C5">
      <w:pPr>
        <w:tabs>
          <w:tab w:val="left" w:pos="284"/>
        </w:tabs>
        <w:jc w:val="center"/>
        <w:rPr>
          <w:color w:val="000000"/>
        </w:rPr>
      </w:pPr>
      <w:r w:rsidRPr="00B318EC">
        <w:rPr>
          <w:b/>
          <w:color w:val="000000"/>
        </w:rPr>
        <w:t>§23</w:t>
      </w:r>
      <w:r w:rsidR="005E39A8" w:rsidRPr="00B318EC">
        <w:rPr>
          <w:color w:val="000000"/>
        </w:rPr>
        <w:t>.</w:t>
      </w:r>
    </w:p>
    <w:p w:rsidR="005E39A8" w:rsidRPr="00B318EC" w:rsidRDefault="005E39A8" w:rsidP="00F9741A">
      <w:pPr>
        <w:tabs>
          <w:tab w:val="left" w:pos="284"/>
        </w:tabs>
        <w:rPr>
          <w:color w:val="000000"/>
        </w:rPr>
      </w:pPr>
    </w:p>
    <w:p w:rsidR="00576476" w:rsidRPr="00B318EC" w:rsidRDefault="007125BC" w:rsidP="00F9741A">
      <w:pPr>
        <w:tabs>
          <w:tab w:val="left" w:pos="284"/>
        </w:tabs>
        <w:rPr>
          <w:color w:val="000000"/>
        </w:rPr>
      </w:pPr>
      <w:r w:rsidRPr="00B318EC">
        <w:rPr>
          <w:color w:val="000000"/>
        </w:rPr>
        <w:t>1. Zebrania</w:t>
      </w:r>
    </w:p>
    <w:p w:rsidR="00576476" w:rsidRPr="00B318EC" w:rsidRDefault="005E39A8" w:rsidP="00F9741A">
      <w:pPr>
        <w:tabs>
          <w:tab w:val="left" w:pos="284"/>
        </w:tabs>
        <w:jc w:val="both"/>
        <w:rPr>
          <w:color w:val="000000"/>
        </w:rPr>
      </w:pPr>
      <w:r w:rsidRPr="00B318EC">
        <w:rPr>
          <w:color w:val="000000"/>
        </w:rPr>
        <w:t>1)</w:t>
      </w:r>
      <w:r w:rsidRPr="00B318EC">
        <w:rPr>
          <w:color w:val="000000"/>
        </w:rPr>
        <w:tab/>
      </w:r>
      <w:r w:rsidR="00576476" w:rsidRPr="00B318EC">
        <w:rPr>
          <w:color w:val="000000"/>
        </w:rPr>
        <w:t>posiedzenie rady rodziców jest zwoływane</w:t>
      </w:r>
      <w:r w:rsidR="00576476" w:rsidRPr="00B318EC">
        <w:rPr>
          <w:b/>
          <w:color w:val="000000"/>
        </w:rPr>
        <w:t xml:space="preserve"> </w:t>
      </w:r>
      <w:r w:rsidR="00576476" w:rsidRPr="00B318EC">
        <w:rPr>
          <w:color w:val="000000"/>
        </w:rPr>
        <w:t>przez prezydium nie rzadziej niż raz w roku szkolnym.</w:t>
      </w:r>
    </w:p>
    <w:p w:rsidR="00576476" w:rsidRPr="00B318EC" w:rsidRDefault="005E39A8" w:rsidP="00F9741A">
      <w:pPr>
        <w:tabs>
          <w:tab w:val="left" w:pos="284"/>
        </w:tabs>
        <w:jc w:val="both"/>
        <w:rPr>
          <w:color w:val="000000"/>
        </w:rPr>
      </w:pPr>
      <w:r w:rsidRPr="00B318EC">
        <w:rPr>
          <w:color w:val="000000"/>
        </w:rPr>
        <w:t>2)</w:t>
      </w:r>
      <w:r w:rsidRPr="00B318EC">
        <w:rPr>
          <w:color w:val="000000"/>
        </w:rPr>
        <w:tab/>
      </w:r>
      <w:r w:rsidR="00576476" w:rsidRPr="00B318EC">
        <w:rPr>
          <w:color w:val="000000"/>
        </w:rPr>
        <w:t xml:space="preserve">Zebranie </w:t>
      </w:r>
      <w:r w:rsidR="00576476" w:rsidRPr="00B318EC">
        <w:rPr>
          <w:strike/>
          <w:color w:val="000000"/>
        </w:rPr>
        <w:t>plenarn</w:t>
      </w:r>
      <w:r w:rsidR="00576476" w:rsidRPr="00B318EC">
        <w:rPr>
          <w:color w:val="000000"/>
        </w:rPr>
        <w:t>e rady rodziców może być zwoływane w każdym czasie na wniosek dyrektora szkoły, rady pedagogicznej - złożony z prezydium rady.</w:t>
      </w:r>
    </w:p>
    <w:p w:rsidR="005E39A8" w:rsidRPr="00B318EC" w:rsidRDefault="005E39A8" w:rsidP="00F9741A">
      <w:pPr>
        <w:tabs>
          <w:tab w:val="left" w:pos="284"/>
        </w:tabs>
        <w:rPr>
          <w:color w:val="000000"/>
        </w:rPr>
      </w:pPr>
    </w:p>
    <w:p w:rsidR="00576476" w:rsidRPr="00B318EC" w:rsidRDefault="00576476" w:rsidP="00E178C5">
      <w:pPr>
        <w:tabs>
          <w:tab w:val="left" w:pos="284"/>
        </w:tabs>
        <w:jc w:val="center"/>
        <w:rPr>
          <w:color w:val="000000"/>
        </w:rPr>
      </w:pPr>
      <w:r w:rsidRPr="00B318EC">
        <w:rPr>
          <w:b/>
          <w:color w:val="000000"/>
        </w:rPr>
        <w:t>§24</w:t>
      </w:r>
      <w:r w:rsidR="005E39A8" w:rsidRPr="00B318EC">
        <w:rPr>
          <w:color w:val="000000"/>
        </w:rPr>
        <w:t>.</w:t>
      </w:r>
    </w:p>
    <w:p w:rsidR="005E39A8" w:rsidRPr="00B318EC" w:rsidRDefault="005E39A8" w:rsidP="00F9741A">
      <w:pPr>
        <w:tabs>
          <w:tab w:val="left" w:pos="284"/>
        </w:tabs>
        <w:rPr>
          <w:color w:val="000000"/>
        </w:rPr>
      </w:pPr>
    </w:p>
    <w:p w:rsidR="00576476" w:rsidRPr="00B318EC" w:rsidRDefault="00576476" w:rsidP="00F9741A">
      <w:pPr>
        <w:tabs>
          <w:tab w:val="left" w:pos="284"/>
        </w:tabs>
        <w:jc w:val="both"/>
        <w:rPr>
          <w:color w:val="000000"/>
        </w:rPr>
      </w:pPr>
      <w:r w:rsidRPr="00B318EC">
        <w:rPr>
          <w:color w:val="000000"/>
        </w:rPr>
        <w:t>Prezydium rady rodziców.</w:t>
      </w:r>
    </w:p>
    <w:p w:rsidR="00576476" w:rsidRPr="00B318EC" w:rsidRDefault="005E39A8" w:rsidP="00F9741A">
      <w:pPr>
        <w:tabs>
          <w:tab w:val="left" w:pos="284"/>
        </w:tabs>
        <w:jc w:val="both"/>
        <w:rPr>
          <w:color w:val="000000"/>
        </w:rPr>
      </w:pPr>
      <w:r w:rsidRPr="00B318EC">
        <w:rPr>
          <w:color w:val="000000"/>
        </w:rPr>
        <w:t>1)</w:t>
      </w:r>
      <w:r w:rsidRPr="00B318EC">
        <w:rPr>
          <w:color w:val="000000"/>
        </w:rPr>
        <w:tab/>
      </w:r>
      <w:r w:rsidR="00576476" w:rsidRPr="00B318EC">
        <w:rPr>
          <w:color w:val="000000"/>
        </w:rPr>
        <w:t>Prezydium rady rodziców obraduje nie rzadzi</w:t>
      </w:r>
      <w:r w:rsidRPr="00B318EC">
        <w:rPr>
          <w:color w:val="000000"/>
        </w:rPr>
        <w:t>ej niż dwa razy w semestrze. Na </w:t>
      </w:r>
      <w:r w:rsidR="00576476" w:rsidRPr="00B318EC">
        <w:rPr>
          <w:color w:val="000000"/>
        </w:rPr>
        <w:t>posiedzenia prezydium zaprasza się dyrektora szkoły i inne osoby</w:t>
      </w:r>
    </w:p>
    <w:p w:rsidR="00576476" w:rsidRPr="00B318EC" w:rsidRDefault="005E39A8" w:rsidP="00F9741A">
      <w:pPr>
        <w:tabs>
          <w:tab w:val="left" w:pos="284"/>
        </w:tabs>
        <w:jc w:val="both"/>
        <w:rPr>
          <w:color w:val="000000"/>
        </w:rPr>
      </w:pPr>
      <w:r w:rsidRPr="00B318EC">
        <w:rPr>
          <w:color w:val="000000"/>
        </w:rPr>
        <w:t>2)</w:t>
      </w:r>
      <w:r w:rsidRPr="00B318EC">
        <w:rPr>
          <w:color w:val="000000"/>
        </w:rPr>
        <w:tab/>
      </w:r>
      <w:r w:rsidR="00576476" w:rsidRPr="00B318EC">
        <w:rPr>
          <w:color w:val="000000"/>
        </w:rPr>
        <w:t>Posiedzenia prezydium rady rodziców są protokołowane w zeszycie protokołów.</w:t>
      </w:r>
    </w:p>
    <w:p w:rsidR="00576476" w:rsidRPr="00B318EC" w:rsidRDefault="00576476" w:rsidP="00F9741A">
      <w:pPr>
        <w:tabs>
          <w:tab w:val="left" w:pos="284"/>
        </w:tabs>
        <w:rPr>
          <w:color w:val="000000"/>
        </w:rPr>
      </w:pPr>
    </w:p>
    <w:p w:rsidR="00576476" w:rsidRPr="00B318EC" w:rsidRDefault="00576476" w:rsidP="000C3E4D">
      <w:pPr>
        <w:tabs>
          <w:tab w:val="left" w:pos="284"/>
        </w:tabs>
        <w:jc w:val="center"/>
        <w:outlineLvl w:val="0"/>
        <w:rPr>
          <w:color w:val="000000"/>
        </w:rPr>
      </w:pPr>
      <w:r w:rsidRPr="00B318EC">
        <w:rPr>
          <w:b/>
          <w:color w:val="000000"/>
        </w:rPr>
        <w:t>§25.</w:t>
      </w:r>
    </w:p>
    <w:p w:rsidR="005E39A8" w:rsidRPr="00B318EC" w:rsidRDefault="005E39A8" w:rsidP="00F9741A">
      <w:pPr>
        <w:tabs>
          <w:tab w:val="left" w:pos="284"/>
        </w:tabs>
        <w:outlineLvl w:val="0"/>
        <w:rPr>
          <w:color w:val="000000"/>
        </w:rPr>
      </w:pPr>
    </w:p>
    <w:p w:rsidR="00576476" w:rsidRPr="00B318EC" w:rsidRDefault="00576476" w:rsidP="00F9741A">
      <w:pPr>
        <w:numPr>
          <w:ilvl w:val="0"/>
          <w:numId w:val="10"/>
        </w:numPr>
        <w:tabs>
          <w:tab w:val="left" w:pos="284"/>
        </w:tabs>
        <w:jc w:val="both"/>
        <w:outlineLvl w:val="0"/>
        <w:rPr>
          <w:color w:val="000000"/>
        </w:rPr>
      </w:pPr>
      <w:r w:rsidRPr="00B318EC">
        <w:rPr>
          <w:color w:val="000000"/>
        </w:rPr>
        <w:t>W gimnazjum działa Samorząd Uczniowski, zwany dalej "samorządem".</w:t>
      </w:r>
    </w:p>
    <w:p w:rsidR="00576476" w:rsidRPr="00B318EC" w:rsidRDefault="00576476" w:rsidP="00F9741A">
      <w:pPr>
        <w:numPr>
          <w:ilvl w:val="0"/>
          <w:numId w:val="10"/>
        </w:numPr>
        <w:tabs>
          <w:tab w:val="left" w:pos="284"/>
        </w:tabs>
        <w:jc w:val="both"/>
        <w:outlineLvl w:val="0"/>
        <w:rPr>
          <w:color w:val="000000"/>
        </w:rPr>
      </w:pPr>
      <w:r w:rsidRPr="00B318EC">
        <w:rPr>
          <w:color w:val="000000"/>
        </w:rPr>
        <w:t>Samorząd tworzą wszyscy uczniowie gimnazjum; wszyscy uczniowie gimnazjum należą do samorządu uczniowskiego, a ucz</w:t>
      </w:r>
      <w:r w:rsidR="005E39A8" w:rsidRPr="00B318EC">
        <w:rPr>
          <w:color w:val="000000"/>
        </w:rPr>
        <w:t>niowie poszczególnych klas – do samorządu klasowego.</w:t>
      </w:r>
    </w:p>
    <w:p w:rsidR="00576476" w:rsidRPr="00B318EC" w:rsidRDefault="00576476" w:rsidP="00F9741A">
      <w:pPr>
        <w:numPr>
          <w:ilvl w:val="0"/>
          <w:numId w:val="10"/>
        </w:numPr>
        <w:tabs>
          <w:tab w:val="left" w:pos="284"/>
        </w:tabs>
        <w:jc w:val="both"/>
        <w:outlineLvl w:val="0"/>
        <w:rPr>
          <w:color w:val="000000"/>
        </w:rPr>
      </w:pPr>
      <w:r w:rsidRPr="00B318EC">
        <w:rPr>
          <w:color w:val="000000"/>
        </w:rPr>
        <w:t>Zasady wybierania i działania organów samorządu określa regulamin uchwalony przez ogół uczniów w głosowani</w:t>
      </w:r>
      <w:r w:rsidR="005E39A8" w:rsidRPr="00B318EC">
        <w:rPr>
          <w:color w:val="000000"/>
        </w:rPr>
        <w:t>u równym, tajnym i powszechnym.</w:t>
      </w:r>
    </w:p>
    <w:p w:rsidR="00576476" w:rsidRPr="00B318EC" w:rsidRDefault="00576476" w:rsidP="00F9741A">
      <w:pPr>
        <w:numPr>
          <w:ilvl w:val="0"/>
          <w:numId w:val="10"/>
        </w:numPr>
        <w:tabs>
          <w:tab w:val="left" w:pos="284"/>
        </w:tabs>
        <w:jc w:val="both"/>
        <w:outlineLvl w:val="0"/>
        <w:rPr>
          <w:color w:val="000000"/>
        </w:rPr>
      </w:pPr>
      <w:r w:rsidRPr="00B318EC">
        <w:rPr>
          <w:color w:val="000000"/>
        </w:rPr>
        <w:t>Organy samorządu są je</w:t>
      </w:r>
      <w:r w:rsidR="005E39A8" w:rsidRPr="00B318EC">
        <w:rPr>
          <w:color w:val="000000"/>
        </w:rPr>
        <w:t>dynymi reprezentantami uczniów.</w:t>
      </w:r>
    </w:p>
    <w:p w:rsidR="00576476" w:rsidRPr="00B318EC" w:rsidRDefault="00576476" w:rsidP="00F9741A">
      <w:pPr>
        <w:numPr>
          <w:ilvl w:val="0"/>
          <w:numId w:val="10"/>
        </w:numPr>
        <w:tabs>
          <w:tab w:val="left" w:pos="284"/>
        </w:tabs>
        <w:jc w:val="both"/>
        <w:outlineLvl w:val="0"/>
        <w:rPr>
          <w:color w:val="000000"/>
        </w:rPr>
      </w:pPr>
      <w:r w:rsidRPr="00B318EC">
        <w:rPr>
          <w:color w:val="000000"/>
        </w:rPr>
        <w:t xml:space="preserve">Do </w:t>
      </w:r>
      <w:r w:rsidR="005E39A8" w:rsidRPr="00B318EC">
        <w:rPr>
          <w:color w:val="000000"/>
        </w:rPr>
        <w:t>zadań samorządu należy:</w:t>
      </w:r>
    </w:p>
    <w:p w:rsidR="00576476" w:rsidRPr="00B318EC" w:rsidRDefault="00576476" w:rsidP="00F9741A">
      <w:pPr>
        <w:numPr>
          <w:ilvl w:val="0"/>
          <w:numId w:val="69"/>
        </w:numPr>
        <w:tabs>
          <w:tab w:val="clear" w:pos="2650"/>
          <w:tab w:val="left" w:pos="284"/>
        </w:tabs>
        <w:ind w:left="0" w:firstLine="0"/>
        <w:jc w:val="both"/>
        <w:outlineLvl w:val="1"/>
        <w:rPr>
          <w:color w:val="000000"/>
        </w:rPr>
      </w:pPr>
      <w:r w:rsidRPr="00B318EC">
        <w:rPr>
          <w:color w:val="000000"/>
        </w:rPr>
        <w:t>rozwijanie demokratycznych form współ</w:t>
      </w:r>
      <w:r w:rsidR="005E39A8" w:rsidRPr="00B318EC">
        <w:rPr>
          <w:color w:val="000000"/>
        </w:rPr>
        <w:t>życia, współdziałania uczniów i </w:t>
      </w:r>
      <w:r w:rsidRPr="00B318EC">
        <w:rPr>
          <w:color w:val="000000"/>
        </w:rPr>
        <w:t>nauczycieli, wzajemnego wspierania się, przyjmowania współodpowied</w:t>
      </w:r>
      <w:r w:rsidR="005E39A8" w:rsidRPr="00B318EC">
        <w:rPr>
          <w:color w:val="000000"/>
        </w:rPr>
        <w:t>zialności za jednostkę i grupę,</w:t>
      </w:r>
    </w:p>
    <w:p w:rsidR="00576476" w:rsidRPr="00B318EC" w:rsidRDefault="00576476" w:rsidP="00F9741A">
      <w:pPr>
        <w:numPr>
          <w:ilvl w:val="0"/>
          <w:numId w:val="69"/>
        </w:numPr>
        <w:tabs>
          <w:tab w:val="clear" w:pos="2650"/>
          <w:tab w:val="left" w:pos="284"/>
        </w:tabs>
        <w:ind w:left="0" w:firstLine="0"/>
        <w:jc w:val="both"/>
        <w:outlineLvl w:val="1"/>
        <w:rPr>
          <w:color w:val="000000"/>
        </w:rPr>
      </w:pPr>
      <w:r w:rsidRPr="00B318EC">
        <w:rPr>
          <w:color w:val="000000"/>
        </w:rPr>
        <w:t>kształtowanie umiejętności zespołowego działania, stworzenia wa</w:t>
      </w:r>
      <w:r w:rsidR="005E39A8" w:rsidRPr="00B318EC">
        <w:rPr>
          <w:color w:val="000000"/>
        </w:rPr>
        <w:t>runków do </w:t>
      </w:r>
      <w:r w:rsidRPr="00B318EC">
        <w:rPr>
          <w:color w:val="000000"/>
        </w:rPr>
        <w:t xml:space="preserve">aktywności społecznej, samokontroli, samooceny i samodyscypliny, </w:t>
      </w:r>
    </w:p>
    <w:p w:rsidR="00576476" w:rsidRPr="00B318EC" w:rsidRDefault="00576476" w:rsidP="00F9741A">
      <w:pPr>
        <w:numPr>
          <w:ilvl w:val="0"/>
          <w:numId w:val="69"/>
        </w:numPr>
        <w:tabs>
          <w:tab w:val="clear" w:pos="2650"/>
          <w:tab w:val="left" w:pos="284"/>
        </w:tabs>
        <w:ind w:left="0" w:firstLine="0"/>
        <w:jc w:val="both"/>
        <w:outlineLvl w:val="1"/>
        <w:rPr>
          <w:color w:val="000000"/>
        </w:rPr>
      </w:pPr>
      <w:r w:rsidRPr="00B318EC">
        <w:rPr>
          <w:color w:val="000000"/>
        </w:rPr>
        <w:t>organizowanie społeczności uczniowskiej do jak najlepszego s</w:t>
      </w:r>
      <w:r w:rsidR="005E39A8" w:rsidRPr="00B318EC">
        <w:rPr>
          <w:color w:val="000000"/>
        </w:rPr>
        <w:t>pełnienia obowiązków szkolnych,</w:t>
      </w:r>
    </w:p>
    <w:p w:rsidR="00576476" w:rsidRPr="00B318EC" w:rsidRDefault="00576476" w:rsidP="00F9741A">
      <w:pPr>
        <w:numPr>
          <w:ilvl w:val="0"/>
          <w:numId w:val="69"/>
        </w:numPr>
        <w:tabs>
          <w:tab w:val="clear" w:pos="2650"/>
          <w:tab w:val="left" w:pos="284"/>
        </w:tabs>
        <w:ind w:left="0" w:firstLine="0"/>
        <w:jc w:val="both"/>
        <w:outlineLvl w:val="1"/>
        <w:rPr>
          <w:color w:val="000000"/>
        </w:rPr>
      </w:pPr>
      <w:r w:rsidRPr="00B318EC">
        <w:rPr>
          <w:color w:val="000000"/>
        </w:rPr>
        <w:lastRenderedPageBreak/>
        <w:t xml:space="preserve">przedstawiania władzom gimnazjum opinii i potrzeb uczniów, spełnianie wobec tych rzecznictwa interesów ogółu społeczności uczniowskiej, </w:t>
      </w:r>
    </w:p>
    <w:p w:rsidR="00576476" w:rsidRPr="00B318EC" w:rsidRDefault="00576476" w:rsidP="00F9741A">
      <w:pPr>
        <w:numPr>
          <w:ilvl w:val="0"/>
          <w:numId w:val="69"/>
        </w:numPr>
        <w:tabs>
          <w:tab w:val="clear" w:pos="2650"/>
          <w:tab w:val="left" w:pos="284"/>
        </w:tabs>
        <w:ind w:left="0" w:firstLine="0"/>
        <w:jc w:val="both"/>
        <w:outlineLvl w:val="1"/>
        <w:rPr>
          <w:color w:val="000000"/>
        </w:rPr>
      </w:pPr>
      <w:r w:rsidRPr="00B318EC">
        <w:rPr>
          <w:color w:val="000000"/>
        </w:rPr>
        <w:t>współdziałanie z władzami gimnazjum w zapewnieniu uczniom należytych warunków do nauki oraz współdziałanie w rozwijaniu w czasie wolnym od zajęć lekcyjnych róż</w:t>
      </w:r>
      <w:r w:rsidR="005E39A8" w:rsidRPr="00B318EC">
        <w:rPr>
          <w:color w:val="000000"/>
        </w:rPr>
        <w:t>nych form zajęć pozalekcyjnych,</w:t>
      </w:r>
    </w:p>
    <w:p w:rsidR="00576476" w:rsidRPr="00B318EC" w:rsidRDefault="00576476" w:rsidP="00F9741A">
      <w:pPr>
        <w:numPr>
          <w:ilvl w:val="0"/>
          <w:numId w:val="69"/>
        </w:numPr>
        <w:tabs>
          <w:tab w:val="clear" w:pos="2650"/>
          <w:tab w:val="left" w:pos="284"/>
        </w:tabs>
        <w:ind w:left="0" w:firstLine="0"/>
        <w:jc w:val="both"/>
        <w:outlineLvl w:val="1"/>
        <w:rPr>
          <w:color w:val="000000"/>
        </w:rPr>
      </w:pPr>
      <w:r w:rsidRPr="00B318EC">
        <w:rPr>
          <w:color w:val="000000"/>
        </w:rPr>
        <w:t>dbanie o mieni</w:t>
      </w:r>
      <w:r w:rsidR="005E39A8" w:rsidRPr="00B318EC">
        <w:rPr>
          <w:color w:val="000000"/>
        </w:rPr>
        <w:t>e szkolne,</w:t>
      </w:r>
    </w:p>
    <w:p w:rsidR="00576476" w:rsidRPr="00B318EC" w:rsidRDefault="00576476" w:rsidP="00F9741A">
      <w:pPr>
        <w:numPr>
          <w:ilvl w:val="0"/>
          <w:numId w:val="69"/>
        </w:numPr>
        <w:tabs>
          <w:tab w:val="clear" w:pos="2650"/>
          <w:tab w:val="left" w:pos="284"/>
        </w:tabs>
        <w:ind w:left="0" w:firstLine="0"/>
        <w:jc w:val="both"/>
        <w:outlineLvl w:val="1"/>
        <w:rPr>
          <w:color w:val="000000"/>
        </w:rPr>
      </w:pPr>
      <w:r w:rsidRPr="00B318EC">
        <w:rPr>
          <w:color w:val="000000"/>
        </w:rPr>
        <w:t>organizowanie pomocy koleżeńskiej uczniom napo</w:t>
      </w:r>
      <w:r w:rsidR="005E39A8" w:rsidRPr="00B318EC">
        <w:rPr>
          <w:color w:val="000000"/>
        </w:rPr>
        <w:t>tykającym na trudności w nauce,</w:t>
      </w:r>
    </w:p>
    <w:p w:rsidR="00576476" w:rsidRPr="00B318EC" w:rsidRDefault="00576476" w:rsidP="00F9741A">
      <w:pPr>
        <w:numPr>
          <w:ilvl w:val="0"/>
          <w:numId w:val="69"/>
        </w:numPr>
        <w:tabs>
          <w:tab w:val="clear" w:pos="2650"/>
          <w:tab w:val="left" w:pos="284"/>
        </w:tabs>
        <w:ind w:left="0" w:firstLine="0"/>
        <w:jc w:val="both"/>
        <w:outlineLvl w:val="1"/>
        <w:rPr>
          <w:color w:val="000000"/>
        </w:rPr>
      </w:pPr>
      <w:r w:rsidRPr="00B318EC">
        <w:rPr>
          <w:color w:val="000000"/>
        </w:rPr>
        <w:t>rozstrzyganie sporów między uczniami (sąd koleżeński), zapobieganie konfliktom między uczniami a nauczycielami, a w przypadku pojawienia się takiego konfliktu zgłaszanie go poprzez opiekuna samorządu dyrektorowi gimn</w:t>
      </w:r>
      <w:r w:rsidR="005E39A8" w:rsidRPr="00B318EC">
        <w:rPr>
          <w:color w:val="000000"/>
        </w:rPr>
        <w:t>azjum lub radzie pedagogicznej,</w:t>
      </w:r>
    </w:p>
    <w:p w:rsidR="00576476" w:rsidRPr="00B318EC" w:rsidRDefault="00576476" w:rsidP="00F9741A">
      <w:pPr>
        <w:numPr>
          <w:ilvl w:val="0"/>
          <w:numId w:val="69"/>
        </w:numPr>
        <w:tabs>
          <w:tab w:val="clear" w:pos="2650"/>
          <w:tab w:val="left" w:pos="284"/>
        </w:tabs>
        <w:ind w:left="0" w:firstLine="0"/>
        <w:jc w:val="both"/>
        <w:outlineLvl w:val="1"/>
        <w:rPr>
          <w:color w:val="000000"/>
        </w:rPr>
      </w:pPr>
      <w:r w:rsidRPr="00B318EC">
        <w:rPr>
          <w:color w:val="000000"/>
        </w:rPr>
        <w:t xml:space="preserve">dbanie - w całokształcie swojej działalności - </w:t>
      </w:r>
      <w:r w:rsidR="005E39A8" w:rsidRPr="00B318EC">
        <w:rPr>
          <w:color w:val="000000"/>
        </w:rPr>
        <w:t>o dobre imię i honor gimnazjum.</w:t>
      </w:r>
    </w:p>
    <w:p w:rsidR="00576476" w:rsidRPr="00B318EC" w:rsidRDefault="00576476" w:rsidP="00F9741A">
      <w:pPr>
        <w:numPr>
          <w:ilvl w:val="0"/>
          <w:numId w:val="10"/>
        </w:numPr>
        <w:tabs>
          <w:tab w:val="left" w:pos="284"/>
        </w:tabs>
        <w:jc w:val="both"/>
        <w:outlineLvl w:val="0"/>
        <w:rPr>
          <w:color w:val="000000"/>
        </w:rPr>
      </w:pPr>
      <w:r w:rsidRPr="00B318EC">
        <w:rPr>
          <w:color w:val="000000"/>
        </w:rPr>
        <w:t>Samorząd</w:t>
      </w:r>
      <w:r w:rsidR="000F1DD3" w:rsidRPr="00B318EC">
        <w:rPr>
          <w:color w:val="000000"/>
        </w:rPr>
        <w:t xml:space="preserve"> uczniowski jest uprawniony do:</w:t>
      </w:r>
    </w:p>
    <w:p w:rsidR="00576476" w:rsidRPr="00B318EC" w:rsidRDefault="00576476" w:rsidP="00F9741A">
      <w:pPr>
        <w:numPr>
          <w:ilvl w:val="0"/>
          <w:numId w:val="70"/>
        </w:numPr>
        <w:tabs>
          <w:tab w:val="clear" w:pos="2650"/>
          <w:tab w:val="left" w:pos="284"/>
          <w:tab w:val="num" w:pos="900"/>
        </w:tabs>
        <w:ind w:left="0" w:firstLine="0"/>
        <w:jc w:val="both"/>
        <w:outlineLvl w:val="1"/>
        <w:rPr>
          <w:color w:val="000000"/>
        </w:rPr>
      </w:pPr>
      <w:r w:rsidRPr="00B318EC">
        <w:rPr>
          <w:color w:val="000000"/>
        </w:rPr>
        <w:t>przedstawienia radzie pedagogicznej lub wniosków i opinii we wszystkich sprawach gimnazjum, a w szczególności dotyczą</w:t>
      </w:r>
      <w:r w:rsidR="000F1DD3" w:rsidRPr="00B318EC">
        <w:rPr>
          <w:color w:val="000000"/>
        </w:rPr>
        <w:t>cych podstawowych praw uczniów,</w:t>
      </w:r>
    </w:p>
    <w:p w:rsidR="00576476" w:rsidRPr="00B318EC" w:rsidRDefault="00576476" w:rsidP="00F9741A">
      <w:pPr>
        <w:numPr>
          <w:ilvl w:val="0"/>
          <w:numId w:val="70"/>
        </w:numPr>
        <w:tabs>
          <w:tab w:val="clear" w:pos="2650"/>
          <w:tab w:val="left" w:pos="284"/>
          <w:tab w:val="num" w:pos="900"/>
        </w:tabs>
        <w:ind w:left="0" w:firstLine="0"/>
        <w:jc w:val="both"/>
        <w:outlineLvl w:val="1"/>
        <w:rPr>
          <w:color w:val="000000"/>
        </w:rPr>
      </w:pPr>
      <w:r w:rsidRPr="00B318EC">
        <w:rPr>
          <w:color w:val="000000"/>
        </w:rPr>
        <w:t>przedstawienia propozycji do planu dydaktyczno-wychowawczego gimnazjum wynikających z p</w:t>
      </w:r>
      <w:r w:rsidR="000F1DD3" w:rsidRPr="00B318EC">
        <w:rPr>
          <w:color w:val="000000"/>
        </w:rPr>
        <w:t>otrzeb i zainteresowań uczniów,</w:t>
      </w:r>
    </w:p>
    <w:p w:rsidR="00576476" w:rsidRPr="00B318EC" w:rsidRDefault="00576476" w:rsidP="00F9741A">
      <w:pPr>
        <w:numPr>
          <w:ilvl w:val="0"/>
          <w:numId w:val="70"/>
        </w:numPr>
        <w:tabs>
          <w:tab w:val="clear" w:pos="2650"/>
          <w:tab w:val="left" w:pos="284"/>
          <w:tab w:val="num" w:pos="900"/>
        </w:tabs>
        <w:ind w:left="0" w:firstLine="0"/>
        <w:jc w:val="both"/>
        <w:outlineLvl w:val="1"/>
        <w:rPr>
          <w:color w:val="000000"/>
        </w:rPr>
      </w:pPr>
      <w:r w:rsidRPr="00B318EC">
        <w:rPr>
          <w:color w:val="000000"/>
        </w:rPr>
        <w:t>wyrażania opinii dotyczących problem</w:t>
      </w:r>
      <w:r w:rsidR="000F1DD3" w:rsidRPr="00B318EC">
        <w:rPr>
          <w:color w:val="000000"/>
        </w:rPr>
        <w:t>ów młodzieży,</w:t>
      </w:r>
    </w:p>
    <w:p w:rsidR="00576476" w:rsidRPr="00B318EC" w:rsidRDefault="00576476" w:rsidP="00F9741A">
      <w:pPr>
        <w:numPr>
          <w:ilvl w:val="0"/>
          <w:numId w:val="70"/>
        </w:numPr>
        <w:tabs>
          <w:tab w:val="clear" w:pos="2650"/>
          <w:tab w:val="left" w:pos="284"/>
          <w:tab w:val="num" w:pos="900"/>
        </w:tabs>
        <w:ind w:left="0" w:firstLine="0"/>
        <w:jc w:val="both"/>
        <w:outlineLvl w:val="1"/>
        <w:rPr>
          <w:color w:val="000000"/>
        </w:rPr>
      </w:pPr>
      <w:r w:rsidRPr="00B318EC">
        <w:rPr>
          <w:color w:val="000000"/>
        </w:rPr>
        <w:t>udział w formułowaniu przepisów wewnątrz-gimnazjalnych, regulujących ż</w:t>
      </w:r>
      <w:r w:rsidR="000F1DD3" w:rsidRPr="00B318EC">
        <w:rPr>
          <w:color w:val="000000"/>
        </w:rPr>
        <w:t>ycie społeczności uczniowskiej,</w:t>
      </w:r>
    </w:p>
    <w:p w:rsidR="00576476" w:rsidRPr="00B318EC" w:rsidRDefault="00576476" w:rsidP="00F9741A">
      <w:pPr>
        <w:numPr>
          <w:ilvl w:val="0"/>
          <w:numId w:val="70"/>
        </w:numPr>
        <w:tabs>
          <w:tab w:val="clear" w:pos="2650"/>
          <w:tab w:val="left" w:pos="284"/>
          <w:tab w:val="num" w:pos="900"/>
        </w:tabs>
        <w:ind w:left="0" w:firstLine="0"/>
        <w:jc w:val="both"/>
        <w:outlineLvl w:val="1"/>
        <w:rPr>
          <w:color w:val="000000"/>
        </w:rPr>
      </w:pPr>
      <w:r w:rsidRPr="00B318EC">
        <w:rPr>
          <w:color w:val="000000"/>
        </w:rPr>
        <w:t>wydawania gazetek, prow</w:t>
      </w:r>
      <w:r w:rsidR="000F1DD3" w:rsidRPr="00B318EC">
        <w:rPr>
          <w:color w:val="000000"/>
        </w:rPr>
        <w:t>adzenia kroniki lub radiowęzła,</w:t>
      </w:r>
    </w:p>
    <w:p w:rsidR="00576476" w:rsidRPr="00B318EC" w:rsidRDefault="00576476" w:rsidP="00F9741A">
      <w:pPr>
        <w:numPr>
          <w:ilvl w:val="0"/>
          <w:numId w:val="70"/>
        </w:numPr>
        <w:tabs>
          <w:tab w:val="clear" w:pos="2650"/>
          <w:tab w:val="left" w:pos="284"/>
          <w:tab w:val="num" w:pos="900"/>
        </w:tabs>
        <w:ind w:left="0" w:firstLine="0"/>
        <w:jc w:val="both"/>
        <w:outlineLvl w:val="1"/>
        <w:rPr>
          <w:color w:val="000000"/>
        </w:rPr>
      </w:pPr>
      <w:r w:rsidRPr="00B318EC">
        <w:rPr>
          <w:color w:val="000000"/>
        </w:rPr>
        <w:t>zgłaszanie kandydatur uczniów do wyróżnień i nagród stosowanych w gimnazjum oraz prawo wnoszenia uwag do opi</w:t>
      </w:r>
      <w:r w:rsidR="000F1DD3" w:rsidRPr="00B318EC">
        <w:rPr>
          <w:color w:val="000000"/>
        </w:rPr>
        <w:t>nii władz gimnazjum o uczniach,</w:t>
      </w:r>
    </w:p>
    <w:p w:rsidR="00576476" w:rsidRPr="00B318EC" w:rsidRDefault="00576476" w:rsidP="00F9741A">
      <w:pPr>
        <w:numPr>
          <w:ilvl w:val="0"/>
          <w:numId w:val="70"/>
        </w:numPr>
        <w:tabs>
          <w:tab w:val="clear" w:pos="2650"/>
          <w:tab w:val="left" w:pos="284"/>
          <w:tab w:val="num" w:pos="900"/>
        </w:tabs>
        <w:ind w:left="0" w:firstLine="0"/>
        <w:jc w:val="both"/>
        <w:outlineLvl w:val="1"/>
        <w:rPr>
          <w:color w:val="000000"/>
        </w:rPr>
      </w:pPr>
      <w:r w:rsidRPr="00B318EC">
        <w:rPr>
          <w:color w:val="000000"/>
        </w:rPr>
        <w:t>udział przedstawicieli - z głosem doradczym - w posiedzeniach rady pedagogicznej dotyczących spra</w:t>
      </w:r>
      <w:r w:rsidR="000F1DD3" w:rsidRPr="00B318EC">
        <w:rPr>
          <w:color w:val="000000"/>
        </w:rPr>
        <w:t>w wychowawczych i opiekuńczych,</w:t>
      </w:r>
    </w:p>
    <w:p w:rsidR="00576476" w:rsidRPr="00B318EC" w:rsidRDefault="00576476" w:rsidP="00F9741A">
      <w:pPr>
        <w:numPr>
          <w:ilvl w:val="0"/>
          <w:numId w:val="70"/>
        </w:numPr>
        <w:tabs>
          <w:tab w:val="clear" w:pos="2650"/>
          <w:tab w:val="left" w:pos="284"/>
          <w:tab w:val="num" w:pos="900"/>
        </w:tabs>
        <w:ind w:left="0" w:firstLine="0"/>
        <w:jc w:val="both"/>
        <w:outlineLvl w:val="1"/>
        <w:rPr>
          <w:color w:val="000000"/>
        </w:rPr>
      </w:pPr>
      <w:r w:rsidRPr="00B318EC">
        <w:rPr>
          <w:color w:val="000000"/>
        </w:rPr>
        <w:t>wybierania określonego nauczyciela na opiekuna samorządu z ramienia</w:t>
      </w:r>
      <w:r w:rsidR="000F1DD3" w:rsidRPr="00B318EC">
        <w:rPr>
          <w:color w:val="000000"/>
        </w:rPr>
        <w:t xml:space="preserve"> rady pedagogicznej,</w:t>
      </w:r>
    </w:p>
    <w:p w:rsidR="00576476" w:rsidRPr="00B318EC" w:rsidRDefault="00576476" w:rsidP="00F9741A">
      <w:pPr>
        <w:numPr>
          <w:ilvl w:val="0"/>
          <w:numId w:val="70"/>
        </w:numPr>
        <w:tabs>
          <w:tab w:val="clear" w:pos="2650"/>
          <w:tab w:val="left" w:pos="284"/>
          <w:tab w:val="num" w:pos="900"/>
        </w:tabs>
        <w:ind w:left="0" w:firstLine="0"/>
        <w:jc w:val="both"/>
        <w:outlineLvl w:val="1"/>
        <w:rPr>
          <w:color w:val="000000"/>
        </w:rPr>
      </w:pPr>
      <w:r w:rsidRPr="00B318EC">
        <w:rPr>
          <w:color w:val="000000"/>
        </w:rPr>
        <w:t>dysponowania, w porozumieniu z opiekunem, funduszami będącymi w posiadaniu samorządu oraz środkam</w:t>
      </w:r>
      <w:r w:rsidR="000F1DD3" w:rsidRPr="00B318EC">
        <w:rPr>
          <w:color w:val="000000"/>
        </w:rPr>
        <w:t>i wypracowanymi przez młodzież,</w:t>
      </w:r>
    </w:p>
    <w:p w:rsidR="00576476" w:rsidRPr="00B318EC" w:rsidRDefault="00576476" w:rsidP="00F9741A">
      <w:pPr>
        <w:numPr>
          <w:ilvl w:val="0"/>
          <w:numId w:val="70"/>
        </w:numPr>
        <w:tabs>
          <w:tab w:val="clear" w:pos="2650"/>
          <w:tab w:val="left" w:pos="284"/>
          <w:tab w:val="num" w:pos="900"/>
        </w:tabs>
        <w:ind w:left="0" w:firstLine="0"/>
        <w:jc w:val="both"/>
        <w:outlineLvl w:val="1"/>
        <w:rPr>
          <w:color w:val="000000"/>
        </w:rPr>
      </w:pPr>
      <w:r w:rsidRPr="00B318EC">
        <w:rPr>
          <w:color w:val="000000"/>
        </w:rPr>
        <w:t>samorząd uczniowski na wniosek dyrektora gimnazjum wydaje opin</w:t>
      </w:r>
      <w:r w:rsidR="000F1DD3" w:rsidRPr="00B318EC">
        <w:rPr>
          <w:color w:val="000000"/>
        </w:rPr>
        <w:t>ie w sprawie pracy nauczyciela.</w:t>
      </w:r>
    </w:p>
    <w:p w:rsidR="00576476" w:rsidRPr="00B318EC" w:rsidRDefault="00576476" w:rsidP="00F9741A">
      <w:pPr>
        <w:tabs>
          <w:tab w:val="left" w:pos="284"/>
        </w:tabs>
        <w:jc w:val="both"/>
        <w:rPr>
          <w:color w:val="000000"/>
        </w:rPr>
      </w:pPr>
    </w:p>
    <w:p w:rsidR="00576476" w:rsidRPr="00B318EC" w:rsidRDefault="00576476" w:rsidP="00E178C5">
      <w:pPr>
        <w:tabs>
          <w:tab w:val="left" w:pos="284"/>
        </w:tabs>
        <w:jc w:val="center"/>
        <w:rPr>
          <w:b/>
          <w:color w:val="000000"/>
        </w:rPr>
      </w:pPr>
      <w:r w:rsidRPr="00B318EC">
        <w:rPr>
          <w:b/>
          <w:color w:val="000000"/>
        </w:rPr>
        <w:t>§26.</w:t>
      </w:r>
    </w:p>
    <w:p w:rsidR="000F1DD3" w:rsidRPr="00B318EC" w:rsidRDefault="000F1DD3" w:rsidP="00F9741A">
      <w:pPr>
        <w:tabs>
          <w:tab w:val="left" w:pos="284"/>
        </w:tabs>
        <w:rPr>
          <w:color w:val="000000"/>
        </w:rPr>
      </w:pPr>
    </w:p>
    <w:p w:rsidR="00576476" w:rsidRPr="00B318EC" w:rsidRDefault="00576476" w:rsidP="00F9741A">
      <w:pPr>
        <w:numPr>
          <w:ilvl w:val="0"/>
          <w:numId w:val="11"/>
        </w:numPr>
        <w:tabs>
          <w:tab w:val="left" w:pos="284"/>
        </w:tabs>
        <w:jc w:val="both"/>
        <w:outlineLvl w:val="0"/>
        <w:rPr>
          <w:color w:val="000000"/>
        </w:rPr>
      </w:pPr>
      <w:r w:rsidRPr="00B318EC">
        <w:rPr>
          <w:color w:val="000000"/>
        </w:rPr>
        <w:t>Wszystkie organy gimnazjum współdziałają ze sobą w sprawach kształcenia, wychowania młodzieży i rozwiązywania wszystkich</w:t>
      </w:r>
      <w:r w:rsidR="000F1DD3" w:rsidRPr="00B318EC">
        <w:rPr>
          <w:color w:val="000000"/>
        </w:rPr>
        <w:t xml:space="preserve"> istotnych problemów gimnazjum.</w:t>
      </w:r>
    </w:p>
    <w:p w:rsidR="00576476" w:rsidRPr="00B318EC" w:rsidRDefault="00397A29" w:rsidP="00F9741A">
      <w:pPr>
        <w:numPr>
          <w:ilvl w:val="0"/>
          <w:numId w:val="11"/>
        </w:numPr>
        <w:tabs>
          <w:tab w:val="left" w:pos="284"/>
        </w:tabs>
        <w:jc w:val="both"/>
        <w:outlineLvl w:val="0"/>
        <w:rPr>
          <w:color w:val="000000"/>
        </w:rPr>
      </w:pPr>
      <w:r w:rsidRPr="00B318EC">
        <w:rPr>
          <w:color w:val="000000"/>
        </w:rPr>
        <w:t>Koordy</w:t>
      </w:r>
      <w:r w:rsidR="00576476" w:rsidRPr="00B318EC">
        <w:rPr>
          <w:color w:val="000000"/>
        </w:rPr>
        <w:t xml:space="preserve">natorem współdziałania organów gimnazjum </w:t>
      </w:r>
      <w:r w:rsidR="000F1DD3" w:rsidRPr="00B318EC">
        <w:rPr>
          <w:color w:val="000000"/>
        </w:rPr>
        <w:t>jest dyrektor gimnazjum, który:</w:t>
      </w:r>
    </w:p>
    <w:p w:rsidR="00576476" w:rsidRPr="00B318EC" w:rsidRDefault="00576476" w:rsidP="00F9741A">
      <w:pPr>
        <w:numPr>
          <w:ilvl w:val="0"/>
          <w:numId w:val="71"/>
        </w:numPr>
        <w:tabs>
          <w:tab w:val="clear" w:pos="2650"/>
          <w:tab w:val="left" w:pos="284"/>
          <w:tab w:val="num" w:pos="1080"/>
        </w:tabs>
        <w:ind w:left="0" w:firstLine="0"/>
        <w:jc w:val="both"/>
        <w:outlineLvl w:val="1"/>
        <w:rPr>
          <w:color w:val="000000"/>
        </w:rPr>
      </w:pPr>
      <w:r w:rsidRPr="00B318EC">
        <w:rPr>
          <w:color w:val="000000"/>
        </w:rPr>
        <w:t xml:space="preserve">zapewnia każdemu z nich możliwość swobodnego działania i podejmowania decyzji </w:t>
      </w:r>
      <w:r w:rsidR="000F1DD3" w:rsidRPr="00B318EC">
        <w:rPr>
          <w:color w:val="000000"/>
        </w:rPr>
        <w:t>w granicach swoich kompetencji,</w:t>
      </w:r>
    </w:p>
    <w:p w:rsidR="00576476" w:rsidRPr="00B318EC" w:rsidRDefault="00576476" w:rsidP="00F9741A">
      <w:pPr>
        <w:numPr>
          <w:ilvl w:val="0"/>
          <w:numId w:val="71"/>
        </w:numPr>
        <w:tabs>
          <w:tab w:val="clear" w:pos="2650"/>
          <w:tab w:val="left" w:pos="284"/>
          <w:tab w:val="num" w:pos="1080"/>
        </w:tabs>
        <w:ind w:left="0" w:firstLine="0"/>
        <w:jc w:val="both"/>
        <w:outlineLvl w:val="1"/>
        <w:rPr>
          <w:color w:val="000000"/>
        </w:rPr>
      </w:pPr>
      <w:r w:rsidRPr="00B318EC">
        <w:rPr>
          <w:color w:val="000000"/>
        </w:rPr>
        <w:t>umożliwia rozwiązywanie sytuacji ko</w:t>
      </w:r>
      <w:r w:rsidR="000F1DD3" w:rsidRPr="00B318EC">
        <w:rPr>
          <w:color w:val="000000"/>
        </w:rPr>
        <w:t>nfliktowych wewnątrz gimnazjum,</w:t>
      </w:r>
    </w:p>
    <w:p w:rsidR="00576476" w:rsidRPr="00B318EC" w:rsidRDefault="00576476" w:rsidP="00F9741A">
      <w:pPr>
        <w:numPr>
          <w:ilvl w:val="0"/>
          <w:numId w:val="71"/>
        </w:numPr>
        <w:tabs>
          <w:tab w:val="clear" w:pos="2650"/>
          <w:tab w:val="left" w:pos="284"/>
          <w:tab w:val="num" w:pos="1080"/>
        </w:tabs>
        <w:ind w:left="0" w:firstLine="0"/>
        <w:jc w:val="both"/>
        <w:outlineLvl w:val="1"/>
        <w:rPr>
          <w:color w:val="000000"/>
        </w:rPr>
      </w:pPr>
      <w:r w:rsidRPr="00B318EC">
        <w:rPr>
          <w:color w:val="000000"/>
        </w:rPr>
        <w:t>zapewnia bieżącą wymianę informa</w:t>
      </w:r>
      <w:r w:rsidR="000F1DD3" w:rsidRPr="00B318EC">
        <w:rPr>
          <w:color w:val="000000"/>
        </w:rPr>
        <w:t>cji pomiędzy organami gimnazjum o </w:t>
      </w:r>
      <w:r w:rsidRPr="00B318EC">
        <w:rPr>
          <w:color w:val="000000"/>
        </w:rPr>
        <w:t>planowanych i podejmowanych dzi</w:t>
      </w:r>
      <w:r w:rsidR="000F1DD3" w:rsidRPr="00B318EC">
        <w:rPr>
          <w:color w:val="000000"/>
        </w:rPr>
        <w:t>ałaniach i decyzjach,</w:t>
      </w:r>
    </w:p>
    <w:p w:rsidR="00576476" w:rsidRPr="00B318EC" w:rsidRDefault="00576476" w:rsidP="00F9741A">
      <w:pPr>
        <w:numPr>
          <w:ilvl w:val="0"/>
          <w:numId w:val="71"/>
        </w:numPr>
        <w:tabs>
          <w:tab w:val="clear" w:pos="2650"/>
          <w:tab w:val="left" w:pos="284"/>
          <w:tab w:val="num" w:pos="1080"/>
        </w:tabs>
        <w:ind w:left="0" w:firstLine="0"/>
        <w:jc w:val="both"/>
        <w:outlineLvl w:val="1"/>
        <w:rPr>
          <w:color w:val="000000"/>
        </w:rPr>
      </w:pPr>
      <w:r w:rsidRPr="00B318EC">
        <w:rPr>
          <w:color w:val="000000"/>
        </w:rPr>
        <w:t>organizuje spotkania prz</w:t>
      </w:r>
      <w:r w:rsidR="000F1DD3" w:rsidRPr="00B318EC">
        <w:rPr>
          <w:color w:val="000000"/>
        </w:rPr>
        <w:t>edstawicieli organów gimnazjum.</w:t>
      </w:r>
    </w:p>
    <w:p w:rsidR="00576476" w:rsidRPr="00B318EC" w:rsidRDefault="00576476" w:rsidP="00F9741A">
      <w:pPr>
        <w:numPr>
          <w:ilvl w:val="0"/>
          <w:numId w:val="11"/>
        </w:numPr>
        <w:tabs>
          <w:tab w:val="left" w:pos="284"/>
        </w:tabs>
        <w:jc w:val="both"/>
        <w:outlineLvl w:val="0"/>
        <w:rPr>
          <w:color w:val="000000"/>
        </w:rPr>
      </w:pPr>
      <w:r w:rsidRPr="00B318EC">
        <w:rPr>
          <w:color w:val="000000"/>
        </w:rPr>
        <w:t>W przypadku wytworzenia się sytuacji konfliktowej między organami gimnazjum lub wewnątrz niego</w:t>
      </w:r>
      <w:r w:rsidR="000F1DD3" w:rsidRPr="00B318EC">
        <w:rPr>
          <w:color w:val="000000"/>
        </w:rPr>
        <w:t>, dyrektor jest zobowiązany do:</w:t>
      </w:r>
    </w:p>
    <w:p w:rsidR="00576476" w:rsidRPr="00B318EC" w:rsidRDefault="000F1DD3" w:rsidP="00F9741A">
      <w:pPr>
        <w:numPr>
          <w:ilvl w:val="0"/>
          <w:numId w:val="72"/>
        </w:numPr>
        <w:tabs>
          <w:tab w:val="clear" w:pos="2650"/>
          <w:tab w:val="left" w:pos="284"/>
        </w:tabs>
        <w:ind w:left="0" w:firstLine="0"/>
        <w:jc w:val="both"/>
        <w:outlineLvl w:val="1"/>
        <w:rPr>
          <w:color w:val="000000"/>
        </w:rPr>
      </w:pPr>
      <w:r w:rsidRPr="00B318EC">
        <w:rPr>
          <w:color w:val="000000"/>
        </w:rPr>
        <w:t>zbadania przyczyny konfliktu,</w:t>
      </w:r>
    </w:p>
    <w:p w:rsidR="00576476" w:rsidRPr="00B318EC" w:rsidRDefault="00576476" w:rsidP="00F9741A">
      <w:pPr>
        <w:numPr>
          <w:ilvl w:val="0"/>
          <w:numId w:val="72"/>
        </w:numPr>
        <w:tabs>
          <w:tab w:val="clear" w:pos="2650"/>
          <w:tab w:val="left" w:pos="284"/>
        </w:tabs>
        <w:ind w:left="0" w:firstLine="0"/>
        <w:jc w:val="both"/>
        <w:outlineLvl w:val="1"/>
        <w:rPr>
          <w:color w:val="000000"/>
        </w:rPr>
      </w:pPr>
      <w:r w:rsidRPr="00B318EC">
        <w:rPr>
          <w:color w:val="000000"/>
        </w:rPr>
        <w:t>wydania w ciągu 14 dni decyzji rozwiązującej konflikt i powiadomieniu o niej przewodniczą</w:t>
      </w:r>
      <w:r w:rsidR="000F1DD3" w:rsidRPr="00B318EC">
        <w:rPr>
          <w:color w:val="000000"/>
        </w:rPr>
        <w:t>cych organów będących stronami.</w:t>
      </w:r>
    </w:p>
    <w:p w:rsidR="00576476" w:rsidRPr="00B318EC" w:rsidRDefault="00576476" w:rsidP="00F9741A">
      <w:pPr>
        <w:numPr>
          <w:ilvl w:val="0"/>
          <w:numId w:val="11"/>
        </w:numPr>
        <w:tabs>
          <w:tab w:val="left" w:pos="284"/>
        </w:tabs>
        <w:jc w:val="both"/>
        <w:outlineLvl w:val="0"/>
        <w:rPr>
          <w:color w:val="000000"/>
        </w:rPr>
      </w:pPr>
      <w:r w:rsidRPr="00B318EC">
        <w:rPr>
          <w:color w:val="000000"/>
        </w:rPr>
        <w:t>Spory pomiędzy dyrektorem a innymi organami gimnazjum rozstrzyga, w zależności od przedmiotu sporu, organ prowadzący gimnazjum albo organ sprawujący nad</w:t>
      </w:r>
      <w:r w:rsidR="000F1DD3" w:rsidRPr="00B318EC">
        <w:rPr>
          <w:color w:val="000000"/>
        </w:rPr>
        <w:t>zór pedagogiczny.</w:t>
      </w:r>
    </w:p>
    <w:p w:rsidR="000F1DD3" w:rsidRPr="00B318EC" w:rsidRDefault="000F1DD3" w:rsidP="00F9741A">
      <w:pPr>
        <w:tabs>
          <w:tab w:val="left" w:pos="284"/>
        </w:tabs>
        <w:jc w:val="both"/>
        <w:outlineLvl w:val="0"/>
        <w:rPr>
          <w:color w:val="000000"/>
        </w:rPr>
      </w:pPr>
    </w:p>
    <w:p w:rsidR="000F1DD3" w:rsidRPr="00B318EC" w:rsidRDefault="000C3E4D" w:rsidP="000C3E4D">
      <w:pPr>
        <w:tabs>
          <w:tab w:val="left" w:pos="284"/>
        </w:tabs>
        <w:jc w:val="center"/>
        <w:outlineLvl w:val="0"/>
        <w:rPr>
          <w:b/>
          <w:color w:val="000000"/>
        </w:rPr>
      </w:pPr>
      <w:r w:rsidRPr="00B318EC">
        <w:rPr>
          <w:b/>
          <w:color w:val="000000"/>
        </w:rPr>
        <w:t>§ 26a</w:t>
      </w:r>
    </w:p>
    <w:p w:rsidR="00397A29" w:rsidRPr="00B318EC" w:rsidRDefault="00397A29" w:rsidP="000C3E4D">
      <w:pPr>
        <w:tabs>
          <w:tab w:val="left" w:pos="284"/>
        </w:tabs>
        <w:jc w:val="center"/>
        <w:outlineLvl w:val="0"/>
        <w:rPr>
          <w:color w:val="000000"/>
        </w:rPr>
      </w:pPr>
    </w:p>
    <w:p w:rsidR="00397A29" w:rsidRPr="00B318EC" w:rsidRDefault="000C3E4D" w:rsidP="000C3E4D">
      <w:pPr>
        <w:tabs>
          <w:tab w:val="left" w:pos="284"/>
        </w:tabs>
        <w:jc w:val="center"/>
        <w:outlineLvl w:val="0"/>
        <w:rPr>
          <w:b/>
          <w:bCs/>
          <w:color w:val="000000"/>
        </w:rPr>
      </w:pPr>
      <w:r w:rsidRPr="00B318EC">
        <w:rPr>
          <w:b/>
          <w:bCs/>
          <w:color w:val="000000"/>
        </w:rPr>
        <w:t>ZASADY WSPÓŁPRACY ORGANÓW SZKOŁY ORAZ SPOSOBY ROZWIĄZYWANIA SPORÓW MIĘDZY NIMI.</w:t>
      </w:r>
    </w:p>
    <w:p w:rsidR="00397A29" w:rsidRPr="00B318EC" w:rsidRDefault="00397A29" w:rsidP="00F9741A">
      <w:pPr>
        <w:tabs>
          <w:tab w:val="left" w:pos="284"/>
        </w:tabs>
        <w:outlineLvl w:val="0"/>
        <w:rPr>
          <w:b/>
          <w:bCs/>
          <w:color w:val="000000"/>
        </w:rPr>
      </w:pPr>
    </w:p>
    <w:p w:rsidR="00397A29" w:rsidRPr="00B318EC" w:rsidRDefault="00397A29" w:rsidP="00F9741A">
      <w:pPr>
        <w:numPr>
          <w:ilvl w:val="0"/>
          <w:numId w:val="126"/>
        </w:numPr>
        <w:tabs>
          <w:tab w:val="left" w:pos="284"/>
        </w:tabs>
        <w:ind w:left="0" w:firstLine="0"/>
        <w:outlineLvl w:val="0"/>
        <w:rPr>
          <w:color w:val="000000"/>
        </w:rPr>
      </w:pPr>
      <w:r w:rsidRPr="00B318EC">
        <w:rPr>
          <w:color w:val="000000"/>
        </w:rPr>
        <w:t>Każdy z organów szkoły ma możliwość swobodnego działania i podejmowania decyzji w granicach swoich kompetencji określonych ustawą i niniejszym Statutem  szkoły.</w:t>
      </w:r>
    </w:p>
    <w:p w:rsidR="00397A29" w:rsidRPr="00B318EC" w:rsidRDefault="00397A29" w:rsidP="00F9741A">
      <w:pPr>
        <w:tabs>
          <w:tab w:val="left" w:pos="284"/>
        </w:tabs>
        <w:outlineLvl w:val="0"/>
        <w:rPr>
          <w:color w:val="000000"/>
        </w:rPr>
      </w:pPr>
      <w:r w:rsidRPr="00B318EC">
        <w:rPr>
          <w:color w:val="000000"/>
        </w:rPr>
        <w:t xml:space="preserve">2. Organy szkoły zobowiązane są do bieżącej wymiany informacji w sprawach dotyczących życia </w:t>
      </w:r>
      <w:r w:rsidRPr="00B318EC">
        <w:rPr>
          <w:color w:val="000000"/>
        </w:rPr>
        <w:tab/>
        <w:t>szkolnego.</w:t>
      </w:r>
    </w:p>
    <w:p w:rsidR="00397A29" w:rsidRPr="00B318EC" w:rsidRDefault="00397A29" w:rsidP="00F9741A">
      <w:pPr>
        <w:tabs>
          <w:tab w:val="left" w:pos="284"/>
        </w:tabs>
        <w:outlineLvl w:val="0"/>
        <w:rPr>
          <w:color w:val="000000"/>
        </w:rPr>
      </w:pPr>
      <w:r w:rsidRPr="00B318EC">
        <w:rPr>
          <w:color w:val="000000"/>
        </w:rPr>
        <w:t>3. Za bieżącą wymianę informacji o podejmowanych i planowanych działaniach lub decyzjach pomiędzy organami szkoły odpowiada dyrektor szkoły.</w:t>
      </w:r>
    </w:p>
    <w:p w:rsidR="00397A29" w:rsidRPr="00B318EC" w:rsidRDefault="00397A29" w:rsidP="00F9741A">
      <w:pPr>
        <w:tabs>
          <w:tab w:val="left" w:pos="284"/>
        </w:tabs>
        <w:outlineLvl w:val="0"/>
        <w:rPr>
          <w:color w:val="000000"/>
        </w:rPr>
      </w:pPr>
      <w:r w:rsidRPr="00B318EC">
        <w:rPr>
          <w:color w:val="000000"/>
        </w:rPr>
        <w:t>4. Sytuacje konfliktowe między organami rozstrzygane są wewnątrz szkoły wg następującego trybu:</w:t>
      </w:r>
    </w:p>
    <w:p w:rsidR="00397A29" w:rsidRPr="00B318EC" w:rsidRDefault="00397A29" w:rsidP="00F9741A">
      <w:pPr>
        <w:numPr>
          <w:ilvl w:val="0"/>
          <w:numId w:val="125"/>
        </w:numPr>
        <w:tabs>
          <w:tab w:val="left" w:pos="284"/>
        </w:tabs>
        <w:ind w:left="0" w:firstLine="0"/>
        <w:outlineLvl w:val="0"/>
        <w:rPr>
          <w:color w:val="000000"/>
        </w:rPr>
      </w:pPr>
      <w:r w:rsidRPr="00B318EC">
        <w:rPr>
          <w:color w:val="000000"/>
        </w:rPr>
        <w:t>z każdego z organów szkoły wybierany jest jeden przedstawiciel, który stanowi  skład  zespołu  rozstrzygającego  zaistniały problem;</w:t>
      </w:r>
    </w:p>
    <w:p w:rsidR="00397A29" w:rsidRPr="00B318EC" w:rsidRDefault="00397A29" w:rsidP="00F9741A">
      <w:pPr>
        <w:numPr>
          <w:ilvl w:val="0"/>
          <w:numId w:val="125"/>
        </w:numPr>
        <w:tabs>
          <w:tab w:val="left" w:pos="284"/>
        </w:tabs>
        <w:ind w:left="0" w:firstLine="0"/>
        <w:outlineLvl w:val="0"/>
        <w:rPr>
          <w:color w:val="000000"/>
        </w:rPr>
      </w:pPr>
      <w:r w:rsidRPr="00B318EC">
        <w:rPr>
          <w:color w:val="000000"/>
        </w:rPr>
        <w:t xml:space="preserve">decyzje podejmowane są w głosowaniu jawnym zwykłą większością głosów w obecności co najmniej 50 % członków zespołów;               </w:t>
      </w:r>
    </w:p>
    <w:p w:rsidR="00397A29" w:rsidRPr="00B318EC" w:rsidRDefault="00397A29" w:rsidP="00F9741A">
      <w:pPr>
        <w:tabs>
          <w:tab w:val="left" w:pos="284"/>
        </w:tabs>
        <w:outlineLvl w:val="0"/>
        <w:rPr>
          <w:color w:val="000000"/>
        </w:rPr>
      </w:pPr>
      <w:r w:rsidRPr="00B318EC">
        <w:rPr>
          <w:color w:val="000000"/>
        </w:rPr>
        <w:t>5. Spory między organami szkoły rozwiązywane są  wewnątrz szkoły na drodze polubownej poprzez wzajemny udział członków poszczególnych organów i jawną wymianę poglądów.</w:t>
      </w:r>
    </w:p>
    <w:p w:rsidR="00397A29" w:rsidRPr="00B318EC" w:rsidRDefault="00397A29" w:rsidP="00F9741A">
      <w:pPr>
        <w:tabs>
          <w:tab w:val="left" w:pos="284"/>
        </w:tabs>
        <w:outlineLvl w:val="0"/>
        <w:rPr>
          <w:color w:val="000000"/>
        </w:rPr>
      </w:pPr>
      <w:r w:rsidRPr="00B318EC">
        <w:rPr>
          <w:color w:val="000000"/>
        </w:rPr>
        <w:t>6. Strona „poszkodowana” w pierwszej kolejności winna się zwrócić do strony „przeciwnej” z prośbą o rozmowę/postępowanie wyjaśniające.</w:t>
      </w:r>
    </w:p>
    <w:p w:rsidR="00397A29" w:rsidRPr="00B318EC" w:rsidRDefault="00397A29" w:rsidP="00F9741A">
      <w:pPr>
        <w:tabs>
          <w:tab w:val="left" w:pos="284"/>
        </w:tabs>
        <w:outlineLvl w:val="0"/>
        <w:rPr>
          <w:color w:val="000000"/>
        </w:rPr>
      </w:pPr>
      <w:r w:rsidRPr="00B318EC">
        <w:rPr>
          <w:color w:val="000000"/>
        </w:rPr>
        <w:t>7. Rozwiązanie sporu winno doprowadzić do zadowolenia obu stron.</w:t>
      </w:r>
    </w:p>
    <w:p w:rsidR="00397A29" w:rsidRPr="00B318EC" w:rsidRDefault="00397A29" w:rsidP="00F9741A">
      <w:pPr>
        <w:tabs>
          <w:tab w:val="left" w:pos="284"/>
        </w:tabs>
        <w:outlineLvl w:val="0"/>
        <w:rPr>
          <w:color w:val="000000"/>
        </w:rPr>
      </w:pPr>
      <w:r w:rsidRPr="00B318EC">
        <w:rPr>
          <w:color w:val="000000"/>
        </w:rPr>
        <w:t>8. W zależności od rodzaju stron wchodzących w spór/konflikt przewiduje się następujące zasady postępowania:</w:t>
      </w:r>
    </w:p>
    <w:p w:rsidR="00397A29" w:rsidRPr="00B318EC" w:rsidRDefault="00397A29" w:rsidP="00F9741A">
      <w:pPr>
        <w:tabs>
          <w:tab w:val="left" w:pos="284"/>
        </w:tabs>
        <w:outlineLvl w:val="0"/>
        <w:rPr>
          <w:color w:val="000000"/>
        </w:rPr>
      </w:pPr>
      <w:r w:rsidRPr="00B318EC">
        <w:rPr>
          <w:color w:val="000000"/>
        </w:rPr>
        <w:t>1) konflikt dyrektor - rada pedagogiczna:</w:t>
      </w:r>
    </w:p>
    <w:p w:rsidR="00397A29" w:rsidRPr="00B318EC" w:rsidRDefault="00397A29" w:rsidP="00F9741A">
      <w:pPr>
        <w:tabs>
          <w:tab w:val="left" w:pos="284"/>
        </w:tabs>
        <w:outlineLvl w:val="0"/>
        <w:rPr>
          <w:color w:val="000000"/>
        </w:rPr>
      </w:pPr>
      <w:r w:rsidRPr="00B318EC">
        <w:rPr>
          <w:color w:val="000000"/>
        </w:rPr>
        <w:t>a) spory pomiędzy dyrektorem, a rada pedagogiczną rozstrzygane są na zebraniach rady pedagogicznej,</w:t>
      </w:r>
    </w:p>
    <w:p w:rsidR="00397A29" w:rsidRPr="00B318EC" w:rsidRDefault="00397A29" w:rsidP="00F9741A">
      <w:pPr>
        <w:tabs>
          <w:tab w:val="left" w:pos="284"/>
        </w:tabs>
        <w:outlineLvl w:val="0"/>
        <w:rPr>
          <w:color w:val="000000"/>
        </w:rPr>
      </w:pPr>
      <w:r w:rsidRPr="00B318EC">
        <w:rPr>
          <w:color w:val="000000"/>
        </w:rPr>
        <w:t>b) w przypadku dużej rangi konfliktu i trudności w rozwiązaniu sporu wewnątrz szkoły można zwrócić się o pomoc w rozstrzygnięciu do „mediatora”.</w:t>
      </w:r>
    </w:p>
    <w:p w:rsidR="00397A29" w:rsidRPr="00B318EC" w:rsidRDefault="00397A29" w:rsidP="00F9741A">
      <w:pPr>
        <w:tabs>
          <w:tab w:val="left" w:pos="284"/>
        </w:tabs>
        <w:outlineLvl w:val="0"/>
        <w:rPr>
          <w:color w:val="000000"/>
        </w:rPr>
      </w:pPr>
      <w:r w:rsidRPr="00B318EC">
        <w:rPr>
          <w:color w:val="000000"/>
        </w:rPr>
        <w:t>2) konflikt dyrektor – rada rodziców:</w:t>
      </w:r>
    </w:p>
    <w:p w:rsidR="00397A29" w:rsidRPr="00B318EC" w:rsidRDefault="00397A29" w:rsidP="00F9741A">
      <w:pPr>
        <w:tabs>
          <w:tab w:val="left" w:pos="284"/>
        </w:tabs>
        <w:outlineLvl w:val="0"/>
        <w:rPr>
          <w:color w:val="000000"/>
        </w:rPr>
      </w:pPr>
      <w:r w:rsidRPr="00B318EC">
        <w:rPr>
          <w:color w:val="000000"/>
        </w:rPr>
        <w:t>a) spory pomiędzy dyrektorem, a radą rodziców rozstrzygane są na zebraniach zarządu rady rodziców z udziałem dyrektora,</w:t>
      </w:r>
    </w:p>
    <w:p w:rsidR="00397A29" w:rsidRPr="00B318EC" w:rsidRDefault="00397A29" w:rsidP="00F9741A">
      <w:pPr>
        <w:tabs>
          <w:tab w:val="left" w:pos="284"/>
        </w:tabs>
        <w:outlineLvl w:val="0"/>
        <w:rPr>
          <w:color w:val="000000"/>
        </w:rPr>
      </w:pPr>
      <w:r w:rsidRPr="00B318EC">
        <w:rPr>
          <w:color w:val="000000"/>
        </w:rPr>
        <w:t>b) w przypadku niezadowalającego rozstrzygnięcia sporu jedna ze stron może zwrócić się o pomoc w rozwiązaniu do organu prowadzącego.</w:t>
      </w:r>
    </w:p>
    <w:p w:rsidR="00397A29" w:rsidRPr="00B318EC" w:rsidRDefault="00397A29" w:rsidP="00F9741A">
      <w:pPr>
        <w:tabs>
          <w:tab w:val="left" w:pos="284"/>
        </w:tabs>
        <w:outlineLvl w:val="0"/>
        <w:rPr>
          <w:color w:val="000000"/>
        </w:rPr>
      </w:pPr>
      <w:r w:rsidRPr="00B318EC">
        <w:rPr>
          <w:color w:val="000000"/>
        </w:rPr>
        <w:t>3) konflikt dyrektor - samorząd uczniowski:</w:t>
      </w:r>
    </w:p>
    <w:p w:rsidR="00397A29" w:rsidRPr="00B318EC" w:rsidRDefault="00397A29" w:rsidP="00F9741A">
      <w:pPr>
        <w:tabs>
          <w:tab w:val="left" w:pos="284"/>
        </w:tabs>
        <w:outlineLvl w:val="0"/>
        <w:rPr>
          <w:color w:val="000000"/>
        </w:rPr>
      </w:pPr>
      <w:r w:rsidRPr="00B318EC">
        <w:rPr>
          <w:color w:val="000000"/>
        </w:rPr>
        <w:t>a) spory pomiędzy dyrektorem, a samorządem uczniowskim rozstrzygane są między wybranymi przez samorząd uczniowski przedstawicielami samorządu uczniowskiego a dyrektorem szkoły w obecności opiekuna samorządu uczniowskiego.</w:t>
      </w:r>
    </w:p>
    <w:p w:rsidR="00397A29" w:rsidRPr="00B318EC" w:rsidRDefault="00397A29" w:rsidP="00F9741A">
      <w:pPr>
        <w:tabs>
          <w:tab w:val="left" w:pos="284"/>
        </w:tabs>
        <w:outlineLvl w:val="0"/>
        <w:rPr>
          <w:color w:val="000000"/>
        </w:rPr>
      </w:pPr>
      <w:r w:rsidRPr="00B318EC">
        <w:rPr>
          <w:color w:val="000000"/>
        </w:rPr>
        <w:t>4) konflikt rada pedagogiczna - samorząd uczniowski.</w:t>
      </w:r>
    </w:p>
    <w:p w:rsidR="00397A29" w:rsidRPr="00B318EC" w:rsidRDefault="00397A29" w:rsidP="00F9741A">
      <w:pPr>
        <w:tabs>
          <w:tab w:val="left" w:pos="284"/>
        </w:tabs>
        <w:outlineLvl w:val="0"/>
        <w:rPr>
          <w:color w:val="000000"/>
        </w:rPr>
      </w:pPr>
      <w:r w:rsidRPr="00B318EC">
        <w:rPr>
          <w:color w:val="000000"/>
        </w:rPr>
        <w:t>a) spory pomiędzy radą pedagogiczną, a samorządem uczniowskim rozstrzygane są na wspólnym zebraniu z udziałem wybranych przez radę pedagogiczną nauczycieli, przedstawicieli samorządu uczniowskiego oraz dyrektora.</w:t>
      </w:r>
    </w:p>
    <w:p w:rsidR="000F1DD3" w:rsidRPr="00B318EC" w:rsidRDefault="000F1DD3" w:rsidP="00F9741A">
      <w:pPr>
        <w:tabs>
          <w:tab w:val="left" w:pos="284"/>
        </w:tabs>
        <w:jc w:val="both"/>
        <w:outlineLvl w:val="0"/>
        <w:rPr>
          <w:color w:val="000000"/>
        </w:rPr>
      </w:pPr>
    </w:p>
    <w:p w:rsidR="00576476" w:rsidRPr="00B318EC" w:rsidRDefault="00576476" w:rsidP="00E006E4">
      <w:pPr>
        <w:tabs>
          <w:tab w:val="left" w:pos="284"/>
        </w:tabs>
        <w:jc w:val="center"/>
        <w:rPr>
          <w:b/>
          <w:color w:val="000000"/>
        </w:rPr>
      </w:pPr>
      <w:r w:rsidRPr="00B318EC">
        <w:rPr>
          <w:b/>
          <w:color w:val="000000"/>
        </w:rPr>
        <w:t>§ 27.</w:t>
      </w:r>
    </w:p>
    <w:p w:rsidR="000F1DD3" w:rsidRPr="00B318EC" w:rsidRDefault="000F1DD3" w:rsidP="00F9741A">
      <w:pPr>
        <w:tabs>
          <w:tab w:val="left" w:pos="284"/>
        </w:tabs>
        <w:rPr>
          <w:color w:val="000000"/>
        </w:rPr>
      </w:pPr>
    </w:p>
    <w:p w:rsidR="00576476" w:rsidRPr="00B318EC" w:rsidRDefault="00576476" w:rsidP="00F9741A">
      <w:pPr>
        <w:numPr>
          <w:ilvl w:val="0"/>
          <w:numId w:val="12"/>
        </w:numPr>
        <w:tabs>
          <w:tab w:val="left" w:pos="284"/>
        </w:tabs>
        <w:jc w:val="both"/>
        <w:outlineLvl w:val="0"/>
        <w:rPr>
          <w:color w:val="000000"/>
        </w:rPr>
      </w:pPr>
      <w:r w:rsidRPr="00B318EC">
        <w:rPr>
          <w:color w:val="000000"/>
        </w:rPr>
        <w:t>W gimnazjum mogą działać, z wyjątkiem partii i organizacji politycznych, stowarzyszenia i organizacje, których celem jest działalność wychowawcza wśród uczniów albo rozszerzanie i wzbogacanie form działalności dydaktycznej, wychowa</w:t>
      </w:r>
      <w:r w:rsidR="000F1DD3" w:rsidRPr="00B318EC">
        <w:rPr>
          <w:color w:val="000000"/>
        </w:rPr>
        <w:t>wczej i opiekuńczej.</w:t>
      </w:r>
    </w:p>
    <w:p w:rsidR="000F1DD3" w:rsidRPr="00B318EC" w:rsidRDefault="00576476" w:rsidP="00F9741A">
      <w:pPr>
        <w:numPr>
          <w:ilvl w:val="0"/>
          <w:numId w:val="12"/>
        </w:numPr>
        <w:tabs>
          <w:tab w:val="left" w:pos="284"/>
        </w:tabs>
        <w:jc w:val="both"/>
        <w:outlineLvl w:val="0"/>
        <w:rPr>
          <w:color w:val="000000"/>
        </w:rPr>
      </w:pPr>
      <w:r w:rsidRPr="00B318EC">
        <w:rPr>
          <w:color w:val="000000"/>
        </w:rPr>
        <w:lastRenderedPageBreak/>
        <w:t>Zgodę na podjęcie działalności przez stowarzyszenia i organizacje, o których mowa w pkt. 1, wyraża dyrektor po uprzednim uzgodnieniu warunków działalności oraz po uzyskaniu pozyty</w:t>
      </w:r>
      <w:r w:rsidR="000F1DD3" w:rsidRPr="00B318EC">
        <w:rPr>
          <w:color w:val="000000"/>
        </w:rPr>
        <w:t>wnej opinii rady pedagogicznej.</w:t>
      </w:r>
    </w:p>
    <w:p w:rsidR="00287ECB" w:rsidRPr="00B318EC" w:rsidRDefault="00287ECB" w:rsidP="00F9741A">
      <w:pPr>
        <w:tabs>
          <w:tab w:val="left" w:pos="284"/>
        </w:tabs>
        <w:jc w:val="center"/>
        <w:rPr>
          <w:b/>
          <w:color w:val="000000"/>
          <w:szCs w:val="32"/>
        </w:rPr>
      </w:pPr>
    </w:p>
    <w:p w:rsidR="00576476" w:rsidRPr="00B318EC" w:rsidRDefault="00397A29" w:rsidP="00F9741A">
      <w:pPr>
        <w:tabs>
          <w:tab w:val="left" w:pos="284"/>
        </w:tabs>
        <w:jc w:val="center"/>
        <w:rPr>
          <w:b/>
          <w:color w:val="000000"/>
          <w:szCs w:val="32"/>
        </w:rPr>
      </w:pPr>
      <w:r w:rsidRPr="00B318EC">
        <w:rPr>
          <w:b/>
          <w:color w:val="000000"/>
          <w:szCs w:val="32"/>
        </w:rPr>
        <w:t>ROZDZIAŁ 4</w:t>
      </w:r>
    </w:p>
    <w:p w:rsidR="00576476" w:rsidRPr="00B318EC" w:rsidRDefault="00576476" w:rsidP="00F9741A">
      <w:pPr>
        <w:tabs>
          <w:tab w:val="left" w:pos="284"/>
        </w:tabs>
        <w:jc w:val="center"/>
        <w:rPr>
          <w:b/>
          <w:color w:val="000000"/>
          <w:szCs w:val="32"/>
        </w:rPr>
      </w:pPr>
      <w:r w:rsidRPr="00B318EC">
        <w:rPr>
          <w:b/>
          <w:color w:val="000000"/>
          <w:szCs w:val="32"/>
        </w:rPr>
        <w:t>ORGANIZACJA GIMNAZJUM</w:t>
      </w:r>
    </w:p>
    <w:p w:rsidR="00576476" w:rsidRPr="00B318EC" w:rsidRDefault="00576476" w:rsidP="00F9741A">
      <w:pPr>
        <w:tabs>
          <w:tab w:val="left" w:pos="284"/>
        </w:tabs>
        <w:rPr>
          <w:color w:val="000000"/>
        </w:rPr>
      </w:pPr>
    </w:p>
    <w:p w:rsidR="00576476" w:rsidRPr="00B318EC" w:rsidRDefault="00576476" w:rsidP="00E006E4">
      <w:pPr>
        <w:tabs>
          <w:tab w:val="left" w:pos="284"/>
        </w:tabs>
        <w:jc w:val="center"/>
        <w:rPr>
          <w:b/>
          <w:color w:val="000000"/>
        </w:rPr>
      </w:pPr>
      <w:r w:rsidRPr="00B318EC">
        <w:rPr>
          <w:b/>
          <w:color w:val="000000"/>
        </w:rPr>
        <w:t>§28.</w:t>
      </w:r>
    </w:p>
    <w:p w:rsidR="000F1DD3" w:rsidRPr="00B318EC" w:rsidRDefault="000F1DD3" w:rsidP="00F9741A">
      <w:pPr>
        <w:tabs>
          <w:tab w:val="left" w:pos="284"/>
        </w:tabs>
        <w:rPr>
          <w:color w:val="000000"/>
        </w:rPr>
      </w:pPr>
    </w:p>
    <w:p w:rsidR="00576476" w:rsidRPr="00B318EC" w:rsidRDefault="00576476" w:rsidP="00F9741A">
      <w:pPr>
        <w:numPr>
          <w:ilvl w:val="0"/>
          <w:numId w:val="13"/>
        </w:numPr>
        <w:tabs>
          <w:tab w:val="left" w:pos="284"/>
        </w:tabs>
        <w:jc w:val="both"/>
        <w:outlineLvl w:val="0"/>
        <w:rPr>
          <w:color w:val="000000"/>
        </w:rPr>
      </w:pPr>
      <w:r w:rsidRPr="00B318EC">
        <w:rPr>
          <w:color w:val="000000"/>
        </w:rPr>
        <w:t xml:space="preserve">Do realizacji celów statutowych gimnazjum posiada (wspólnie z SP następujące pomieszczenia: 2 sale gimnastyczne, pracownię informatyki, stołówkę, gabinet pielęgniarki, bibliotekę i 13 klaso-pracowni. </w:t>
      </w:r>
    </w:p>
    <w:p w:rsidR="00576476" w:rsidRPr="00B318EC" w:rsidRDefault="00576476" w:rsidP="00F9741A">
      <w:pPr>
        <w:numPr>
          <w:ilvl w:val="0"/>
          <w:numId w:val="13"/>
        </w:numPr>
        <w:tabs>
          <w:tab w:val="left" w:pos="284"/>
        </w:tabs>
        <w:jc w:val="both"/>
        <w:outlineLvl w:val="0"/>
        <w:rPr>
          <w:color w:val="000000"/>
        </w:rPr>
      </w:pPr>
      <w:r w:rsidRPr="00B318EC">
        <w:rPr>
          <w:color w:val="000000"/>
        </w:rPr>
        <w:t xml:space="preserve">Terminy rozpoczynania i kończenia zajęć dydaktyczno-wychowawczych, przerw świątecznych, ferii zimowych i letnich oraz dni wolnych od zajęć dydaktycznych- określają przepisy w sprawie organizacji roku szkolnego. </w:t>
      </w:r>
    </w:p>
    <w:p w:rsidR="00576476" w:rsidRPr="00B318EC" w:rsidRDefault="00576476" w:rsidP="00F9741A">
      <w:pPr>
        <w:numPr>
          <w:ilvl w:val="0"/>
          <w:numId w:val="13"/>
        </w:numPr>
        <w:tabs>
          <w:tab w:val="left" w:pos="284"/>
        </w:tabs>
        <w:jc w:val="both"/>
        <w:outlineLvl w:val="0"/>
        <w:rPr>
          <w:color w:val="000000"/>
        </w:rPr>
      </w:pPr>
      <w:r w:rsidRPr="00B318EC">
        <w:rPr>
          <w:color w:val="000000"/>
        </w:rPr>
        <w:t>Dobór programów nauczania i podręczników dopuszczonych do użytku szkolnego regulują odrębne przepisy.</w:t>
      </w:r>
    </w:p>
    <w:p w:rsidR="00576476" w:rsidRPr="00B318EC" w:rsidRDefault="00576476" w:rsidP="00F9741A">
      <w:pPr>
        <w:numPr>
          <w:ilvl w:val="0"/>
          <w:numId w:val="13"/>
        </w:numPr>
        <w:tabs>
          <w:tab w:val="left" w:pos="284"/>
        </w:tabs>
        <w:jc w:val="both"/>
        <w:outlineLvl w:val="0"/>
        <w:rPr>
          <w:color w:val="000000"/>
        </w:rPr>
      </w:pPr>
      <w:r w:rsidRPr="00B318EC">
        <w:rPr>
          <w:color w:val="000000"/>
        </w:rPr>
        <w:t>Wzory świadectw i innych druków szkolnych regulują odrębne przepisy.</w:t>
      </w:r>
    </w:p>
    <w:p w:rsidR="000F1DD3" w:rsidRPr="00B318EC" w:rsidRDefault="000F1DD3" w:rsidP="00F9741A">
      <w:pPr>
        <w:tabs>
          <w:tab w:val="left" w:pos="284"/>
        </w:tabs>
        <w:rPr>
          <w:color w:val="000000"/>
        </w:rPr>
      </w:pPr>
    </w:p>
    <w:p w:rsidR="00576476" w:rsidRPr="00B318EC" w:rsidRDefault="00576476" w:rsidP="00E006E4">
      <w:pPr>
        <w:tabs>
          <w:tab w:val="left" w:pos="284"/>
        </w:tabs>
        <w:jc w:val="center"/>
        <w:rPr>
          <w:b/>
          <w:color w:val="000000"/>
        </w:rPr>
      </w:pPr>
      <w:r w:rsidRPr="00B318EC">
        <w:rPr>
          <w:b/>
          <w:color w:val="000000"/>
        </w:rPr>
        <w:t>§29.</w:t>
      </w:r>
    </w:p>
    <w:p w:rsidR="000F1DD3" w:rsidRPr="00B318EC" w:rsidRDefault="000F1DD3" w:rsidP="00F9741A">
      <w:pPr>
        <w:tabs>
          <w:tab w:val="left" w:pos="284"/>
        </w:tabs>
        <w:rPr>
          <w:color w:val="000000"/>
        </w:rPr>
      </w:pPr>
    </w:p>
    <w:p w:rsidR="00576476" w:rsidRPr="00B318EC" w:rsidRDefault="00576476" w:rsidP="00F9741A">
      <w:pPr>
        <w:numPr>
          <w:ilvl w:val="0"/>
          <w:numId w:val="128"/>
        </w:numPr>
        <w:tabs>
          <w:tab w:val="left" w:pos="284"/>
        </w:tabs>
        <w:ind w:left="0" w:firstLine="0"/>
        <w:jc w:val="both"/>
        <w:outlineLvl w:val="0"/>
        <w:rPr>
          <w:color w:val="000000"/>
        </w:rPr>
      </w:pPr>
      <w:r w:rsidRPr="00B318EC">
        <w:rPr>
          <w:color w:val="000000"/>
        </w:rPr>
        <w:t>Szczegółową organizację nauczania, wychowania i opieki w danym roku szkolnym określa arkusz organizacyjny gimnazjum opracowany przez dyrektora do dnia 30.04 każdego roku i zatwierdzony przez organ prowadzący</w:t>
      </w:r>
      <w:r w:rsidR="007A722B" w:rsidRPr="00B318EC">
        <w:rPr>
          <w:color w:val="000000"/>
        </w:rPr>
        <w:t xml:space="preserve"> do 30.05. danego roku</w:t>
      </w:r>
      <w:r w:rsidRPr="00B318EC">
        <w:rPr>
          <w:color w:val="000000"/>
        </w:rPr>
        <w:t xml:space="preserve">. </w:t>
      </w:r>
      <w:r w:rsidRPr="00B318EC">
        <w:rPr>
          <w:b/>
          <w:color w:val="000000"/>
        </w:rPr>
        <w:t>Arkusz organizacyjny</w:t>
      </w:r>
      <w:r w:rsidRPr="00B318EC">
        <w:rPr>
          <w:color w:val="000000"/>
        </w:rPr>
        <w:t xml:space="preserve"> zawiera listę pracowników, stanowisk kierowniczych, liczbę godzin przedmiotów i zajęć obowiązkowych oraz nadobowiązkowych finansowanych ze środków przydzielonych przez organ prowadzący g</w:t>
      </w:r>
      <w:r w:rsidR="000F1DD3" w:rsidRPr="00B318EC">
        <w:rPr>
          <w:color w:val="000000"/>
        </w:rPr>
        <w:t>imnazjum.</w:t>
      </w:r>
      <w:r w:rsidR="007A722B" w:rsidRPr="00B318EC">
        <w:rPr>
          <w:color w:val="000000"/>
        </w:rPr>
        <w:t>.</w:t>
      </w:r>
    </w:p>
    <w:p w:rsidR="00576476" w:rsidRPr="00B318EC" w:rsidRDefault="00576476" w:rsidP="00F9741A">
      <w:pPr>
        <w:numPr>
          <w:ilvl w:val="0"/>
          <w:numId w:val="128"/>
        </w:numPr>
        <w:tabs>
          <w:tab w:val="left" w:pos="284"/>
        </w:tabs>
        <w:ind w:left="0" w:firstLine="0"/>
        <w:jc w:val="both"/>
        <w:outlineLvl w:val="0"/>
        <w:rPr>
          <w:color w:val="000000"/>
        </w:rPr>
      </w:pPr>
      <w:r w:rsidRPr="00B318EC">
        <w:rPr>
          <w:color w:val="000000"/>
        </w:rPr>
        <w:t>Podstawową formą pracy gimnazjum są zajęcia dydaktyczne i wychowawcze prowadzon</w:t>
      </w:r>
      <w:r w:rsidR="000F1DD3" w:rsidRPr="00B318EC">
        <w:rPr>
          <w:color w:val="000000"/>
        </w:rPr>
        <w:t>e w systemie klasowo-lekcyjnym.</w:t>
      </w:r>
    </w:p>
    <w:p w:rsidR="00576476" w:rsidRPr="00B318EC" w:rsidRDefault="00576476" w:rsidP="00F9741A">
      <w:pPr>
        <w:numPr>
          <w:ilvl w:val="0"/>
          <w:numId w:val="128"/>
        </w:numPr>
        <w:tabs>
          <w:tab w:val="left" w:pos="284"/>
        </w:tabs>
        <w:ind w:left="0" w:firstLine="0"/>
        <w:jc w:val="both"/>
        <w:outlineLvl w:val="0"/>
        <w:rPr>
          <w:color w:val="000000"/>
        </w:rPr>
      </w:pPr>
      <w:r w:rsidRPr="00B318EC">
        <w:rPr>
          <w:color w:val="000000"/>
        </w:rPr>
        <w:t xml:space="preserve">Jednostka lekcyjna trwa 45 minut. Rada pedagogiczna może podjąć uchwałę, w której określi inny czas trwania zajęć lekcyjnych (od 30 do 60 minut), zachowując ogólny tygodniowy czas zajęć ustalony </w:t>
      </w:r>
      <w:r w:rsidR="000F1DD3" w:rsidRPr="00B318EC">
        <w:rPr>
          <w:color w:val="000000"/>
        </w:rPr>
        <w:t>w tygodniowym rozkładzie zajęć.</w:t>
      </w:r>
    </w:p>
    <w:p w:rsidR="00576476" w:rsidRPr="00B318EC" w:rsidRDefault="00576476" w:rsidP="00F9741A">
      <w:pPr>
        <w:numPr>
          <w:ilvl w:val="0"/>
          <w:numId w:val="128"/>
        </w:numPr>
        <w:tabs>
          <w:tab w:val="left" w:pos="284"/>
        </w:tabs>
        <w:ind w:left="0" w:firstLine="0"/>
        <w:jc w:val="both"/>
        <w:outlineLvl w:val="0"/>
        <w:rPr>
          <w:color w:val="000000"/>
        </w:rPr>
      </w:pPr>
      <w:r w:rsidRPr="00B318EC">
        <w:rPr>
          <w:color w:val="000000"/>
        </w:rPr>
        <w:t xml:space="preserve">Przerwy między-lekcyjne trwają 10 minut (po trzeciej i szóstej godz. lekcyjnej 20 minut). </w:t>
      </w:r>
    </w:p>
    <w:p w:rsidR="00576476" w:rsidRPr="00B318EC" w:rsidRDefault="00576476" w:rsidP="00F9741A">
      <w:pPr>
        <w:numPr>
          <w:ilvl w:val="0"/>
          <w:numId w:val="128"/>
        </w:numPr>
        <w:tabs>
          <w:tab w:val="left" w:pos="284"/>
        </w:tabs>
        <w:ind w:left="0" w:firstLine="0"/>
        <w:jc w:val="both"/>
        <w:outlineLvl w:val="0"/>
        <w:rPr>
          <w:color w:val="000000"/>
        </w:rPr>
      </w:pPr>
      <w:r w:rsidRPr="00B318EC">
        <w:rPr>
          <w:color w:val="000000"/>
        </w:rPr>
        <w:t>Oddział można dzielić na grupy na zajęciach z  informatyki .W przypadku oddziałów liczących odpowiednio mniej niż 30 uczniów podziału na grupy można dokona</w:t>
      </w:r>
      <w:r w:rsidR="000F1DD3" w:rsidRPr="00B318EC">
        <w:rPr>
          <w:color w:val="000000"/>
        </w:rPr>
        <w:t>ć za zgodą organu prowadzącego.</w:t>
      </w:r>
    </w:p>
    <w:p w:rsidR="00576476" w:rsidRPr="00B318EC" w:rsidRDefault="00576476" w:rsidP="00F9741A">
      <w:pPr>
        <w:numPr>
          <w:ilvl w:val="0"/>
          <w:numId w:val="128"/>
        </w:numPr>
        <w:tabs>
          <w:tab w:val="left" w:pos="284"/>
        </w:tabs>
        <w:ind w:left="0" w:firstLine="0"/>
        <w:jc w:val="both"/>
        <w:outlineLvl w:val="0"/>
        <w:rPr>
          <w:color w:val="000000"/>
        </w:rPr>
      </w:pPr>
      <w:r w:rsidRPr="00B318EC">
        <w:rPr>
          <w:color w:val="000000"/>
        </w:rPr>
        <w:t>Zajęcia z wychowania fizycznego prowadzone są oddzielnie dla dziewcząt i chłopców w grupach</w:t>
      </w:r>
      <w:r w:rsidR="000F1DD3" w:rsidRPr="00B318EC">
        <w:rPr>
          <w:color w:val="000000"/>
        </w:rPr>
        <w:t xml:space="preserve"> liczących od 12 do 28 uczniów.</w:t>
      </w:r>
    </w:p>
    <w:p w:rsidR="00576476" w:rsidRPr="00B318EC" w:rsidRDefault="00576476" w:rsidP="00F9741A">
      <w:pPr>
        <w:numPr>
          <w:ilvl w:val="0"/>
          <w:numId w:val="128"/>
        </w:numPr>
        <w:tabs>
          <w:tab w:val="left" w:pos="284"/>
        </w:tabs>
        <w:ind w:left="0" w:firstLine="0"/>
        <w:jc w:val="both"/>
        <w:outlineLvl w:val="0"/>
        <w:rPr>
          <w:color w:val="000000"/>
        </w:rPr>
      </w:pPr>
      <w:r w:rsidRPr="00B318EC">
        <w:rPr>
          <w:color w:val="000000"/>
        </w:rPr>
        <w:t>Liczba członków kół i zespołów zainteresowań oraz innych zajęć nadobowiązkowych finansowanych z budżetu gimnazjum nie może być niższa niż 10 uczniów. Zajęcia nadobowiązkowe mogą być organizowane w ramach środk</w:t>
      </w:r>
      <w:r w:rsidR="000F1DD3" w:rsidRPr="00B318EC">
        <w:rPr>
          <w:color w:val="000000"/>
        </w:rPr>
        <w:t>ów posiadanych przez gimnazjum.</w:t>
      </w:r>
    </w:p>
    <w:p w:rsidR="007A722B" w:rsidRPr="00B318EC" w:rsidRDefault="007A722B" w:rsidP="00F9741A">
      <w:pPr>
        <w:pStyle w:val="Standard"/>
        <w:numPr>
          <w:ilvl w:val="0"/>
          <w:numId w:val="128"/>
        </w:numPr>
        <w:shd w:val="clear" w:color="auto" w:fill="FFFFFF"/>
        <w:tabs>
          <w:tab w:val="left" w:pos="-6210"/>
          <w:tab w:val="left" w:pos="-6132"/>
          <w:tab w:val="left" w:pos="284"/>
        </w:tabs>
        <w:ind w:left="0" w:firstLine="0"/>
        <w:rPr>
          <w:color w:val="000000"/>
        </w:rPr>
      </w:pPr>
      <w:r w:rsidRPr="00B318EC">
        <w:rPr>
          <w:color w:val="000000"/>
        </w:rPr>
        <w:t>Oddziałem opiekuje się nauczyciel- wychowawca, którego formy spełniania zadań powinny być dostosowane do wieku uczniów, ich potrzeb oraz warunków środowiskowych szkoły.</w:t>
      </w:r>
    </w:p>
    <w:p w:rsidR="007A722B" w:rsidRPr="00B318EC" w:rsidRDefault="007A722B" w:rsidP="00F9741A">
      <w:pPr>
        <w:pStyle w:val="Standard"/>
        <w:numPr>
          <w:ilvl w:val="0"/>
          <w:numId w:val="128"/>
        </w:numPr>
        <w:shd w:val="clear" w:color="auto" w:fill="FFFFFF"/>
        <w:tabs>
          <w:tab w:val="left" w:pos="-6210"/>
          <w:tab w:val="left" w:pos="-6132"/>
          <w:tab w:val="left" w:pos="284"/>
        </w:tabs>
        <w:ind w:left="0" w:firstLine="0"/>
        <w:rPr>
          <w:color w:val="000000"/>
        </w:rPr>
      </w:pPr>
      <w:r w:rsidRPr="00B318EC">
        <w:rPr>
          <w:color w:val="000000"/>
        </w:rPr>
        <w:t>W szkole ogólnodostępnej, w której kształceniem specjalnym są objęci uczniowie posiadający orzeczenie o potrzebie kształcenia specjalnego wydane ze względu na autyzm, w tym zespół Aspergera lub niepełnosprawności sprzężone zatrudnia się dodatkowo (z uwzględnieniem realizacji zaleceń zawartych w orzeczeniu o potrzebie kształcenia specjalnego) nauczycieli posiadających kwalifikacje w zakresie pedagogiki specjalnej w celu współorganizowania kształcenia uczniów niepełnosprawnych lub specjalistów.</w:t>
      </w:r>
    </w:p>
    <w:p w:rsidR="007A722B" w:rsidRPr="00B318EC" w:rsidRDefault="007A722B" w:rsidP="00F9741A">
      <w:pPr>
        <w:pStyle w:val="Standard"/>
        <w:numPr>
          <w:ilvl w:val="0"/>
          <w:numId w:val="128"/>
        </w:numPr>
        <w:shd w:val="clear" w:color="auto" w:fill="FFFFFF"/>
        <w:tabs>
          <w:tab w:val="left" w:pos="-5130"/>
          <w:tab w:val="left" w:pos="-5052"/>
          <w:tab w:val="left" w:pos="284"/>
        </w:tabs>
        <w:ind w:left="0" w:firstLine="0"/>
        <w:rPr>
          <w:color w:val="000000"/>
        </w:rPr>
      </w:pPr>
      <w:r w:rsidRPr="00B318EC">
        <w:rPr>
          <w:color w:val="000000"/>
        </w:rPr>
        <w:lastRenderedPageBreak/>
        <w:t>W szkole ogólnodostępnej, w której kształceniem specjalnym są objęci uczniowie posiadający orzeczenie o potrzebie kształcenia specjalnego wydane ze względu na inne niż wymienione w ust. 9 niepełnosprawności, niedostosowanie społeczne lub zagrożenie niedostosowaniem społecznym, za zgodą organu prowadzącego , można zatrudniać dodatkowo (z uwzględnieniem realizacji zaleceń zawartych w orzeczeniu o potrzebie kształcenia specjalnego) nauczycieli posiadających kwalifikacje w zakresie pedagogiki specjalnej w celu współorganizowania kształcenia odpowiednio uczniów niepełnosprawnych, niedostosowanych społecznie oraz zagrożonych niedostosowaniem społecznym lub specjalistów.</w:t>
      </w:r>
    </w:p>
    <w:p w:rsidR="007A722B" w:rsidRPr="00B318EC" w:rsidRDefault="007A722B" w:rsidP="00F9741A">
      <w:pPr>
        <w:pStyle w:val="Standard"/>
        <w:numPr>
          <w:ilvl w:val="0"/>
          <w:numId w:val="128"/>
        </w:numPr>
        <w:shd w:val="clear" w:color="auto" w:fill="FFFFFF"/>
        <w:tabs>
          <w:tab w:val="left" w:pos="-5130"/>
          <w:tab w:val="left" w:pos="-5052"/>
          <w:tab w:val="left" w:pos="284"/>
        </w:tabs>
        <w:ind w:left="0" w:firstLine="0"/>
        <w:rPr>
          <w:color w:val="000000"/>
        </w:rPr>
      </w:pPr>
      <w:r w:rsidRPr="00B318EC">
        <w:rPr>
          <w:color w:val="000000"/>
        </w:rPr>
        <w:t>Szczegółowe kompetencje nauczycieli, o których mowa w ust. 9 i 10 niniejszego paragrafu określa Rozporządzenie Ministra Edukacji Narodowej z dnia 24 lipca 2015 roku w sprawie warunków organizowania kształcenia, wychowania i opieki dla dzieci i młodzieży niepełnosprawnych, niedostosowanych społecznie i zagrożonych niedostosowaniem społecznym.</w:t>
      </w:r>
    </w:p>
    <w:p w:rsidR="000F1DD3" w:rsidRPr="00B318EC" w:rsidRDefault="000F1DD3" w:rsidP="00F9741A">
      <w:pPr>
        <w:tabs>
          <w:tab w:val="left" w:pos="284"/>
        </w:tabs>
        <w:rPr>
          <w:color w:val="000000"/>
        </w:rPr>
      </w:pPr>
    </w:p>
    <w:p w:rsidR="00576476" w:rsidRPr="00B318EC" w:rsidRDefault="00576476" w:rsidP="00E006E4">
      <w:pPr>
        <w:tabs>
          <w:tab w:val="left" w:pos="284"/>
        </w:tabs>
        <w:jc w:val="center"/>
        <w:rPr>
          <w:b/>
          <w:color w:val="000000"/>
        </w:rPr>
      </w:pPr>
      <w:r w:rsidRPr="00B318EC">
        <w:rPr>
          <w:b/>
          <w:color w:val="000000"/>
        </w:rPr>
        <w:t>§ 30.</w:t>
      </w:r>
    </w:p>
    <w:p w:rsidR="000F1DD3" w:rsidRPr="00B318EC" w:rsidRDefault="000F1DD3" w:rsidP="00F9741A">
      <w:pPr>
        <w:tabs>
          <w:tab w:val="left" w:pos="284"/>
        </w:tabs>
        <w:rPr>
          <w:color w:val="000000"/>
        </w:rPr>
      </w:pPr>
    </w:p>
    <w:p w:rsidR="000F1DD3" w:rsidRPr="00B318EC" w:rsidRDefault="00576476" w:rsidP="00F9741A">
      <w:pPr>
        <w:numPr>
          <w:ilvl w:val="0"/>
          <w:numId w:val="15"/>
        </w:numPr>
        <w:tabs>
          <w:tab w:val="left" w:pos="284"/>
        </w:tabs>
        <w:jc w:val="both"/>
        <w:outlineLvl w:val="0"/>
        <w:rPr>
          <w:color w:val="000000"/>
        </w:rPr>
      </w:pPr>
      <w:r w:rsidRPr="00B318EC">
        <w:rPr>
          <w:color w:val="000000"/>
        </w:rPr>
        <w:t xml:space="preserve">Gimnazjum może przyjmować słuchaczy zakładów kształcenia nauczycieli oraz studentów szkół wyższych kształcących nauczycieli na praktyki pedagogiczne (nauczycielskie) na podstawie pisemnego porozumienia między dyrektorem zespołu </w:t>
      </w:r>
      <w:r w:rsidR="000F1DD3" w:rsidRPr="00B318EC">
        <w:rPr>
          <w:color w:val="000000"/>
        </w:rPr>
        <w:t>a daną placówką.</w:t>
      </w:r>
    </w:p>
    <w:p w:rsidR="000F1DD3" w:rsidRPr="00B318EC" w:rsidRDefault="000F1DD3" w:rsidP="00F9741A">
      <w:pPr>
        <w:tabs>
          <w:tab w:val="left" w:pos="284"/>
        </w:tabs>
        <w:jc w:val="both"/>
        <w:outlineLvl w:val="0"/>
        <w:rPr>
          <w:color w:val="000000"/>
        </w:rPr>
      </w:pPr>
    </w:p>
    <w:p w:rsidR="00576476" w:rsidRPr="00B318EC" w:rsidRDefault="00576476" w:rsidP="00E006E4">
      <w:pPr>
        <w:tabs>
          <w:tab w:val="left" w:pos="284"/>
        </w:tabs>
        <w:jc w:val="center"/>
        <w:rPr>
          <w:b/>
          <w:color w:val="000000"/>
        </w:rPr>
      </w:pPr>
      <w:r w:rsidRPr="00B318EC">
        <w:rPr>
          <w:b/>
          <w:color w:val="000000"/>
        </w:rPr>
        <w:t>§31.</w:t>
      </w:r>
    </w:p>
    <w:p w:rsidR="000F1DD3" w:rsidRPr="00B318EC" w:rsidRDefault="000F1DD3" w:rsidP="00F9741A">
      <w:pPr>
        <w:tabs>
          <w:tab w:val="left" w:pos="284"/>
        </w:tabs>
        <w:rPr>
          <w:color w:val="000000"/>
        </w:rPr>
      </w:pPr>
    </w:p>
    <w:p w:rsidR="00576476" w:rsidRPr="00B318EC" w:rsidRDefault="00576476" w:rsidP="00F9741A">
      <w:pPr>
        <w:numPr>
          <w:ilvl w:val="0"/>
          <w:numId w:val="73"/>
        </w:numPr>
        <w:tabs>
          <w:tab w:val="clear" w:pos="2340"/>
          <w:tab w:val="left" w:pos="284"/>
          <w:tab w:val="num" w:pos="720"/>
        </w:tabs>
        <w:ind w:left="0" w:firstLine="0"/>
        <w:jc w:val="both"/>
        <w:outlineLvl w:val="0"/>
        <w:rPr>
          <w:color w:val="000000"/>
        </w:rPr>
      </w:pPr>
      <w:r w:rsidRPr="00B318EC">
        <w:rPr>
          <w:color w:val="000000"/>
        </w:rPr>
        <w:t>W budynku szkolnym f</w:t>
      </w:r>
      <w:r w:rsidR="000F1DD3" w:rsidRPr="00B318EC">
        <w:rPr>
          <w:color w:val="000000"/>
        </w:rPr>
        <w:t xml:space="preserve">unkcjonuje </w:t>
      </w:r>
      <w:r w:rsidR="000F1DD3" w:rsidRPr="00B318EC">
        <w:rPr>
          <w:b/>
          <w:color w:val="000000"/>
        </w:rPr>
        <w:t>Biblioteka.</w:t>
      </w:r>
    </w:p>
    <w:p w:rsidR="00576476" w:rsidRPr="00B318EC" w:rsidRDefault="00576476" w:rsidP="00F9741A">
      <w:pPr>
        <w:numPr>
          <w:ilvl w:val="0"/>
          <w:numId w:val="73"/>
        </w:numPr>
        <w:tabs>
          <w:tab w:val="clear" w:pos="2340"/>
          <w:tab w:val="left" w:pos="284"/>
          <w:tab w:val="num" w:pos="720"/>
        </w:tabs>
        <w:ind w:left="0" w:firstLine="0"/>
        <w:jc w:val="both"/>
        <w:outlineLvl w:val="0"/>
        <w:rPr>
          <w:b/>
          <w:color w:val="000000"/>
        </w:rPr>
      </w:pPr>
      <w:r w:rsidRPr="00B318EC">
        <w:rPr>
          <w:color w:val="000000"/>
        </w:rPr>
        <w:t>Biblioteka jest pracownią służącą realizacji potrzeb i zainteresowań uczniów, zadań dydaktycznych i wychowawczych szkoły, doskonaleniu warsztatu pracy nauczyciela, popularyzowaniu wiedz</w:t>
      </w:r>
      <w:r w:rsidR="000F1DD3" w:rsidRPr="00B318EC">
        <w:rPr>
          <w:color w:val="000000"/>
        </w:rPr>
        <w:t>y pedagogicznej wśród rodziców.</w:t>
      </w:r>
    </w:p>
    <w:p w:rsidR="00576476" w:rsidRPr="00B318EC" w:rsidRDefault="00576476" w:rsidP="00F9741A">
      <w:pPr>
        <w:numPr>
          <w:ilvl w:val="0"/>
          <w:numId w:val="73"/>
        </w:numPr>
        <w:tabs>
          <w:tab w:val="clear" w:pos="2340"/>
          <w:tab w:val="left" w:pos="284"/>
          <w:tab w:val="num" w:pos="720"/>
        </w:tabs>
        <w:ind w:left="0" w:firstLine="0"/>
        <w:jc w:val="both"/>
        <w:outlineLvl w:val="0"/>
        <w:rPr>
          <w:color w:val="000000"/>
        </w:rPr>
      </w:pPr>
      <w:r w:rsidRPr="00B318EC">
        <w:rPr>
          <w:color w:val="000000"/>
        </w:rPr>
        <w:t>Biblioteka zaj</w:t>
      </w:r>
      <w:r w:rsidR="000F1DD3" w:rsidRPr="00B318EC">
        <w:rPr>
          <w:color w:val="000000"/>
        </w:rPr>
        <w:t>muje 1 pomieszczenie.</w:t>
      </w:r>
    </w:p>
    <w:p w:rsidR="00576476" w:rsidRPr="00B318EC" w:rsidRDefault="00576476" w:rsidP="00F9741A">
      <w:pPr>
        <w:numPr>
          <w:ilvl w:val="0"/>
          <w:numId w:val="73"/>
        </w:numPr>
        <w:tabs>
          <w:tab w:val="clear" w:pos="2340"/>
          <w:tab w:val="left" w:pos="284"/>
          <w:tab w:val="num" w:pos="720"/>
        </w:tabs>
        <w:ind w:left="0" w:firstLine="0"/>
        <w:jc w:val="both"/>
        <w:outlineLvl w:val="0"/>
        <w:rPr>
          <w:color w:val="000000"/>
        </w:rPr>
      </w:pPr>
      <w:r w:rsidRPr="00B318EC">
        <w:rPr>
          <w:color w:val="000000"/>
        </w:rPr>
        <w:t>Z biblioteki mogą korzystać uczniowie, nauczyciele i pozostali pracownicy gimnazjum.</w:t>
      </w:r>
    </w:p>
    <w:p w:rsidR="00576476" w:rsidRPr="00B318EC" w:rsidRDefault="00576476" w:rsidP="00F9741A">
      <w:pPr>
        <w:numPr>
          <w:ilvl w:val="0"/>
          <w:numId w:val="73"/>
        </w:numPr>
        <w:tabs>
          <w:tab w:val="clear" w:pos="2340"/>
          <w:tab w:val="left" w:pos="284"/>
          <w:tab w:val="num" w:pos="720"/>
        </w:tabs>
        <w:ind w:left="0" w:firstLine="0"/>
        <w:jc w:val="both"/>
        <w:outlineLvl w:val="0"/>
        <w:rPr>
          <w:color w:val="000000"/>
        </w:rPr>
      </w:pPr>
      <w:r w:rsidRPr="00B318EC">
        <w:rPr>
          <w:color w:val="000000"/>
        </w:rPr>
        <w:t>Prawa i obowiązki czytelnikó</w:t>
      </w:r>
      <w:r w:rsidR="000F1DD3" w:rsidRPr="00B318EC">
        <w:rPr>
          <w:color w:val="000000"/>
        </w:rPr>
        <w:t>w określa regulamin biblioteki.</w:t>
      </w:r>
    </w:p>
    <w:p w:rsidR="000F1DD3" w:rsidRPr="00B318EC" w:rsidRDefault="00576476" w:rsidP="00F9741A">
      <w:pPr>
        <w:numPr>
          <w:ilvl w:val="0"/>
          <w:numId w:val="73"/>
        </w:numPr>
        <w:tabs>
          <w:tab w:val="clear" w:pos="2340"/>
          <w:tab w:val="left" w:pos="284"/>
          <w:tab w:val="num" w:pos="720"/>
        </w:tabs>
        <w:ind w:left="0" w:firstLine="0"/>
        <w:jc w:val="both"/>
        <w:outlineLvl w:val="0"/>
        <w:rPr>
          <w:color w:val="000000"/>
        </w:rPr>
      </w:pPr>
      <w:r w:rsidRPr="00B318EC">
        <w:rPr>
          <w:color w:val="000000"/>
        </w:rPr>
        <w:t>Biblioteka czynna jest według harmonogramu ustalonego przez kierownika biblioteki</w:t>
      </w:r>
      <w:r w:rsidR="000F1DD3" w:rsidRPr="00B318EC">
        <w:rPr>
          <w:color w:val="000000"/>
        </w:rPr>
        <w:t xml:space="preserve"> i </w:t>
      </w:r>
      <w:r w:rsidRPr="00B318EC">
        <w:rPr>
          <w:color w:val="000000"/>
        </w:rPr>
        <w:t>zatwierdzonego przez dyrektora SP.</w:t>
      </w:r>
    </w:p>
    <w:p w:rsidR="00576476" w:rsidRPr="00B318EC" w:rsidRDefault="00576476" w:rsidP="00F9741A">
      <w:pPr>
        <w:numPr>
          <w:ilvl w:val="0"/>
          <w:numId w:val="73"/>
        </w:numPr>
        <w:tabs>
          <w:tab w:val="clear" w:pos="2340"/>
          <w:tab w:val="left" w:pos="284"/>
          <w:tab w:val="num" w:pos="720"/>
        </w:tabs>
        <w:ind w:left="0" w:firstLine="0"/>
        <w:jc w:val="both"/>
        <w:outlineLvl w:val="0"/>
        <w:rPr>
          <w:color w:val="000000"/>
        </w:rPr>
      </w:pPr>
      <w:r w:rsidRPr="00B318EC">
        <w:rPr>
          <w:color w:val="000000"/>
        </w:rPr>
        <w:t>Realizacji celów i zadań b</w:t>
      </w:r>
      <w:r w:rsidR="000F1DD3" w:rsidRPr="00B318EC">
        <w:rPr>
          <w:color w:val="000000"/>
        </w:rPr>
        <w:t>iblioteki dokonuje się poprzez:</w:t>
      </w:r>
    </w:p>
    <w:p w:rsidR="00576476" w:rsidRPr="00B318EC" w:rsidRDefault="000F1DD3" w:rsidP="00F9741A">
      <w:pPr>
        <w:numPr>
          <w:ilvl w:val="1"/>
          <w:numId w:val="16"/>
        </w:numPr>
        <w:tabs>
          <w:tab w:val="left" w:pos="284"/>
        </w:tabs>
        <w:ind w:left="0" w:firstLine="0"/>
        <w:jc w:val="both"/>
        <w:outlineLvl w:val="1"/>
        <w:rPr>
          <w:color w:val="000000"/>
        </w:rPr>
      </w:pPr>
      <w:r w:rsidRPr="00B318EC">
        <w:rPr>
          <w:color w:val="000000"/>
        </w:rPr>
        <w:t>Gromadzenie zbiorów:</w:t>
      </w:r>
    </w:p>
    <w:p w:rsidR="00576476" w:rsidRPr="00B318EC" w:rsidRDefault="00576476" w:rsidP="00F9741A">
      <w:pPr>
        <w:numPr>
          <w:ilvl w:val="2"/>
          <w:numId w:val="129"/>
        </w:numPr>
        <w:tabs>
          <w:tab w:val="left" w:pos="284"/>
        </w:tabs>
        <w:ind w:left="0" w:firstLine="0"/>
        <w:jc w:val="both"/>
        <w:outlineLvl w:val="2"/>
        <w:rPr>
          <w:color w:val="000000"/>
        </w:rPr>
      </w:pPr>
      <w:r w:rsidRPr="00B318EC">
        <w:rPr>
          <w:color w:val="000000"/>
        </w:rPr>
        <w:t>księgozbioru podręcznego, lektur</w:t>
      </w:r>
      <w:r w:rsidR="000F1DD3" w:rsidRPr="00B318EC">
        <w:rPr>
          <w:color w:val="000000"/>
        </w:rPr>
        <w:t xml:space="preserve"> oraz literatury dla młodzieży,</w:t>
      </w:r>
    </w:p>
    <w:p w:rsidR="00576476" w:rsidRPr="00B318EC" w:rsidRDefault="00576476" w:rsidP="00F9741A">
      <w:pPr>
        <w:numPr>
          <w:ilvl w:val="2"/>
          <w:numId w:val="129"/>
        </w:numPr>
        <w:tabs>
          <w:tab w:val="left" w:pos="284"/>
        </w:tabs>
        <w:ind w:left="0" w:firstLine="0"/>
        <w:jc w:val="both"/>
        <w:outlineLvl w:val="2"/>
        <w:rPr>
          <w:color w:val="000000"/>
        </w:rPr>
      </w:pPr>
      <w:r w:rsidRPr="00B318EC">
        <w:rPr>
          <w:color w:val="000000"/>
        </w:rPr>
        <w:t>czasopism przedmiotowo-metodycznych, literatury z zakresu pedagogiki</w:t>
      </w:r>
      <w:r w:rsidR="007D1B4C" w:rsidRPr="00B318EC">
        <w:rPr>
          <w:color w:val="000000"/>
        </w:rPr>
        <w:t xml:space="preserve"> i psychologii dla nauczycieli,</w:t>
      </w:r>
    </w:p>
    <w:p w:rsidR="00576476" w:rsidRPr="00B318EC" w:rsidRDefault="007D1B4C" w:rsidP="00F9741A">
      <w:pPr>
        <w:numPr>
          <w:ilvl w:val="2"/>
          <w:numId w:val="129"/>
        </w:numPr>
        <w:tabs>
          <w:tab w:val="left" w:pos="284"/>
        </w:tabs>
        <w:ind w:left="0" w:firstLine="0"/>
        <w:jc w:val="both"/>
        <w:outlineLvl w:val="2"/>
        <w:rPr>
          <w:color w:val="000000"/>
        </w:rPr>
      </w:pPr>
      <w:r w:rsidRPr="00B318EC">
        <w:rPr>
          <w:color w:val="000000"/>
        </w:rPr>
        <w:t>pomocy audiowizualnych,</w:t>
      </w:r>
    </w:p>
    <w:p w:rsidR="00576476" w:rsidRPr="00B318EC" w:rsidRDefault="00576476" w:rsidP="00F9741A">
      <w:pPr>
        <w:numPr>
          <w:ilvl w:val="1"/>
          <w:numId w:val="16"/>
        </w:numPr>
        <w:tabs>
          <w:tab w:val="left" w:pos="284"/>
        </w:tabs>
        <w:ind w:left="0" w:firstLine="0"/>
        <w:jc w:val="both"/>
        <w:outlineLvl w:val="1"/>
        <w:rPr>
          <w:color w:val="000000"/>
        </w:rPr>
      </w:pPr>
      <w:r w:rsidRPr="00B318EC">
        <w:rPr>
          <w:color w:val="000000"/>
        </w:rPr>
        <w:t>Opracowanie zbiorów zgodn</w:t>
      </w:r>
      <w:r w:rsidR="007D1B4C" w:rsidRPr="00B318EC">
        <w:rPr>
          <w:color w:val="000000"/>
        </w:rPr>
        <w:t>ie z obowiązującymi przepisami,</w:t>
      </w:r>
    </w:p>
    <w:p w:rsidR="00576476" w:rsidRPr="00B318EC" w:rsidRDefault="00576476" w:rsidP="00F9741A">
      <w:pPr>
        <w:numPr>
          <w:ilvl w:val="1"/>
          <w:numId w:val="16"/>
        </w:numPr>
        <w:tabs>
          <w:tab w:val="left" w:pos="284"/>
        </w:tabs>
        <w:ind w:left="0" w:firstLine="0"/>
        <w:jc w:val="both"/>
        <w:outlineLvl w:val="1"/>
        <w:rPr>
          <w:color w:val="000000"/>
        </w:rPr>
      </w:pPr>
      <w:r w:rsidRPr="00B318EC">
        <w:rPr>
          <w:color w:val="000000"/>
        </w:rPr>
        <w:t>Udo</w:t>
      </w:r>
      <w:r w:rsidR="007D1B4C" w:rsidRPr="00B318EC">
        <w:rPr>
          <w:color w:val="000000"/>
        </w:rPr>
        <w:t>stępnianie zbiorów czytelnikom,</w:t>
      </w:r>
    </w:p>
    <w:p w:rsidR="00576476" w:rsidRPr="00B318EC" w:rsidRDefault="00576476" w:rsidP="00F9741A">
      <w:pPr>
        <w:numPr>
          <w:ilvl w:val="1"/>
          <w:numId w:val="16"/>
        </w:numPr>
        <w:tabs>
          <w:tab w:val="left" w:pos="284"/>
        </w:tabs>
        <w:ind w:left="0" w:firstLine="0"/>
        <w:jc w:val="both"/>
        <w:outlineLvl w:val="1"/>
        <w:rPr>
          <w:color w:val="000000"/>
        </w:rPr>
      </w:pPr>
      <w:r w:rsidRPr="00B318EC">
        <w:rPr>
          <w:color w:val="000000"/>
        </w:rPr>
        <w:t xml:space="preserve">0rganizację warsztatu czytelniczego, </w:t>
      </w:r>
    </w:p>
    <w:p w:rsidR="00576476" w:rsidRPr="00B318EC" w:rsidRDefault="00576476" w:rsidP="00F9741A">
      <w:pPr>
        <w:numPr>
          <w:ilvl w:val="1"/>
          <w:numId w:val="16"/>
        </w:numPr>
        <w:tabs>
          <w:tab w:val="left" w:pos="284"/>
        </w:tabs>
        <w:ind w:left="0" w:firstLine="0"/>
        <w:jc w:val="both"/>
        <w:outlineLvl w:val="1"/>
        <w:rPr>
          <w:color w:val="000000"/>
        </w:rPr>
      </w:pPr>
      <w:r w:rsidRPr="00B318EC">
        <w:rPr>
          <w:color w:val="000000"/>
        </w:rPr>
        <w:t>Pracę pedagogiczną przy stosowaniu różnych metod, form i środków propagowania czytelnictwa oraz realizację programu "Przysposobien</w:t>
      </w:r>
      <w:r w:rsidR="007D1B4C" w:rsidRPr="00B318EC">
        <w:rPr>
          <w:color w:val="000000"/>
        </w:rPr>
        <w:t>ie czytelnicze i informacyjne",</w:t>
      </w:r>
    </w:p>
    <w:p w:rsidR="00576476" w:rsidRPr="00B318EC" w:rsidRDefault="007D1B4C" w:rsidP="00F9741A">
      <w:pPr>
        <w:numPr>
          <w:ilvl w:val="1"/>
          <w:numId w:val="16"/>
        </w:numPr>
        <w:tabs>
          <w:tab w:val="left" w:pos="284"/>
        </w:tabs>
        <w:ind w:left="0" w:firstLine="0"/>
        <w:jc w:val="both"/>
        <w:outlineLvl w:val="1"/>
        <w:rPr>
          <w:color w:val="000000"/>
        </w:rPr>
      </w:pPr>
      <w:r w:rsidRPr="00B318EC">
        <w:rPr>
          <w:color w:val="000000"/>
        </w:rPr>
        <w:t>Współpracę z organami szkoły.</w:t>
      </w:r>
    </w:p>
    <w:p w:rsidR="002A069B" w:rsidRPr="00B318EC" w:rsidRDefault="002A069B" w:rsidP="00F9741A">
      <w:pPr>
        <w:numPr>
          <w:ilvl w:val="1"/>
          <w:numId w:val="16"/>
        </w:numPr>
        <w:tabs>
          <w:tab w:val="left" w:pos="284"/>
        </w:tabs>
        <w:ind w:left="0" w:firstLine="0"/>
        <w:outlineLvl w:val="1"/>
        <w:rPr>
          <w:color w:val="000000"/>
        </w:rPr>
      </w:pPr>
      <w:r w:rsidRPr="00B318EC">
        <w:rPr>
          <w:color w:val="000000"/>
        </w:rPr>
        <w:t>rozbudzanie i rozwijanie potrzeb czytelniczych, zainteresowań uczniów,</w:t>
      </w:r>
    </w:p>
    <w:p w:rsidR="002A069B" w:rsidRPr="00B318EC" w:rsidRDefault="002A069B" w:rsidP="00F9741A">
      <w:pPr>
        <w:numPr>
          <w:ilvl w:val="1"/>
          <w:numId w:val="16"/>
        </w:numPr>
        <w:tabs>
          <w:tab w:val="left" w:pos="284"/>
        </w:tabs>
        <w:ind w:left="0" w:firstLine="0"/>
        <w:outlineLvl w:val="1"/>
        <w:rPr>
          <w:color w:val="000000"/>
        </w:rPr>
      </w:pPr>
      <w:r w:rsidRPr="00B318EC">
        <w:rPr>
          <w:color w:val="000000"/>
        </w:rPr>
        <w:t>przygotowywanie do korzystania z różnych źródeł informacji,</w:t>
      </w:r>
    </w:p>
    <w:p w:rsidR="002A069B" w:rsidRPr="00B318EC" w:rsidRDefault="002A069B" w:rsidP="00F9741A">
      <w:pPr>
        <w:numPr>
          <w:ilvl w:val="1"/>
          <w:numId w:val="16"/>
        </w:numPr>
        <w:tabs>
          <w:tab w:val="left" w:pos="284"/>
        </w:tabs>
        <w:ind w:left="0" w:firstLine="0"/>
        <w:outlineLvl w:val="1"/>
        <w:rPr>
          <w:color w:val="000000"/>
        </w:rPr>
      </w:pPr>
      <w:r w:rsidRPr="00B318EC">
        <w:rPr>
          <w:color w:val="000000"/>
        </w:rPr>
        <w:t>wdrażanie do poszanowania książki,</w:t>
      </w:r>
    </w:p>
    <w:p w:rsidR="002A069B" w:rsidRPr="00B318EC" w:rsidRDefault="002A069B" w:rsidP="00F9741A">
      <w:pPr>
        <w:numPr>
          <w:ilvl w:val="1"/>
          <w:numId w:val="16"/>
        </w:numPr>
        <w:tabs>
          <w:tab w:val="left" w:pos="284"/>
        </w:tabs>
        <w:ind w:left="0" w:firstLine="0"/>
        <w:outlineLvl w:val="1"/>
        <w:rPr>
          <w:color w:val="000000"/>
        </w:rPr>
      </w:pPr>
      <w:r w:rsidRPr="00B318EC">
        <w:rPr>
          <w:color w:val="000000"/>
        </w:rPr>
        <w:t>udzielanie pomocy nauczycielom w ich pracy i doskonaleniu zawodowym,</w:t>
      </w:r>
    </w:p>
    <w:p w:rsidR="002A069B" w:rsidRPr="00B318EC" w:rsidRDefault="002A069B" w:rsidP="00F9741A">
      <w:pPr>
        <w:numPr>
          <w:ilvl w:val="1"/>
          <w:numId w:val="16"/>
        </w:numPr>
        <w:tabs>
          <w:tab w:val="left" w:pos="284"/>
        </w:tabs>
        <w:ind w:left="0" w:firstLine="0"/>
        <w:outlineLvl w:val="1"/>
        <w:rPr>
          <w:color w:val="000000"/>
        </w:rPr>
      </w:pPr>
      <w:r w:rsidRPr="00B318EC">
        <w:rPr>
          <w:color w:val="000000"/>
        </w:rPr>
        <w:t>otaczanie opieką uczniów szczególnie uzdolnionych,</w:t>
      </w:r>
    </w:p>
    <w:p w:rsidR="002A069B" w:rsidRPr="00B318EC" w:rsidRDefault="002A069B" w:rsidP="00F9741A">
      <w:pPr>
        <w:numPr>
          <w:ilvl w:val="1"/>
          <w:numId w:val="16"/>
        </w:numPr>
        <w:tabs>
          <w:tab w:val="left" w:pos="284"/>
        </w:tabs>
        <w:ind w:left="0" w:firstLine="0"/>
        <w:outlineLvl w:val="1"/>
        <w:rPr>
          <w:color w:val="000000"/>
        </w:rPr>
      </w:pPr>
      <w:r w:rsidRPr="00B318EC">
        <w:rPr>
          <w:color w:val="000000"/>
        </w:rPr>
        <w:t>współdziała z nauczycielami,</w:t>
      </w:r>
    </w:p>
    <w:p w:rsidR="002A069B" w:rsidRPr="00B318EC" w:rsidRDefault="002A069B" w:rsidP="00F9741A">
      <w:pPr>
        <w:numPr>
          <w:ilvl w:val="1"/>
          <w:numId w:val="16"/>
        </w:numPr>
        <w:tabs>
          <w:tab w:val="left" w:pos="284"/>
        </w:tabs>
        <w:ind w:left="0" w:firstLine="0"/>
        <w:outlineLvl w:val="1"/>
        <w:rPr>
          <w:color w:val="000000"/>
        </w:rPr>
      </w:pPr>
      <w:r w:rsidRPr="00B318EC">
        <w:rPr>
          <w:color w:val="000000"/>
        </w:rPr>
        <w:lastRenderedPageBreak/>
        <w:t>rozwija życie kulturalne szkoły,</w:t>
      </w:r>
    </w:p>
    <w:p w:rsidR="002A069B" w:rsidRPr="00B318EC" w:rsidRDefault="002A069B" w:rsidP="00F9741A">
      <w:pPr>
        <w:numPr>
          <w:ilvl w:val="1"/>
          <w:numId w:val="16"/>
        </w:numPr>
        <w:tabs>
          <w:tab w:val="left" w:pos="284"/>
        </w:tabs>
        <w:ind w:left="0" w:firstLine="0"/>
        <w:outlineLvl w:val="1"/>
        <w:rPr>
          <w:color w:val="000000"/>
        </w:rPr>
      </w:pPr>
      <w:r w:rsidRPr="00B318EC">
        <w:rPr>
          <w:color w:val="000000"/>
        </w:rPr>
        <w:t>wpieranie doskonalenia nauczycieli,</w:t>
      </w:r>
    </w:p>
    <w:p w:rsidR="002A069B" w:rsidRPr="00B318EC" w:rsidRDefault="002A069B" w:rsidP="00F9741A">
      <w:pPr>
        <w:numPr>
          <w:ilvl w:val="1"/>
          <w:numId w:val="16"/>
        </w:numPr>
        <w:tabs>
          <w:tab w:val="left" w:pos="284"/>
        </w:tabs>
        <w:ind w:left="0" w:firstLine="0"/>
        <w:outlineLvl w:val="1"/>
        <w:rPr>
          <w:color w:val="000000"/>
        </w:rPr>
      </w:pPr>
      <w:r w:rsidRPr="00B318EC">
        <w:rPr>
          <w:color w:val="000000"/>
        </w:rPr>
        <w:t>przygotowuje uczniów do uczestnictwa w życiu kulturalnym społeczeństwa.</w:t>
      </w:r>
    </w:p>
    <w:p w:rsidR="002A069B" w:rsidRPr="00B318EC" w:rsidRDefault="00576476" w:rsidP="00F9741A">
      <w:pPr>
        <w:numPr>
          <w:ilvl w:val="0"/>
          <w:numId w:val="74"/>
        </w:numPr>
        <w:tabs>
          <w:tab w:val="clear" w:pos="1980"/>
          <w:tab w:val="left" w:pos="284"/>
          <w:tab w:val="num" w:pos="720"/>
        </w:tabs>
        <w:ind w:left="0" w:firstLine="0"/>
        <w:jc w:val="both"/>
        <w:outlineLvl w:val="0"/>
        <w:rPr>
          <w:color w:val="000000"/>
        </w:rPr>
      </w:pPr>
      <w:r w:rsidRPr="00B318EC">
        <w:rPr>
          <w:color w:val="000000"/>
        </w:rPr>
        <w:t>Organizację pracy bibliot</w:t>
      </w:r>
      <w:r w:rsidR="007D1B4C" w:rsidRPr="00B318EC">
        <w:rPr>
          <w:color w:val="000000"/>
        </w:rPr>
        <w:t>eki reguluje statut biblioteki.</w:t>
      </w:r>
    </w:p>
    <w:p w:rsidR="002A069B" w:rsidRPr="00B318EC" w:rsidRDefault="002A069B" w:rsidP="00F9741A">
      <w:pPr>
        <w:tabs>
          <w:tab w:val="left" w:pos="284"/>
        </w:tabs>
        <w:jc w:val="both"/>
        <w:outlineLvl w:val="0"/>
        <w:rPr>
          <w:color w:val="000000"/>
        </w:rPr>
      </w:pPr>
      <w:r w:rsidRPr="00B318EC">
        <w:rPr>
          <w:color w:val="000000"/>
        </w:rPr>
        <w:t>9. . Dyrektor szkoły sprawuje bezpośredni nadzór nad biblioteką szkolną poprzez:</w:t>
      </w:r>
    </w:p>
    <w:p w:rsidR="002A069B" w:rsidRPr="00B318EC" w:rsidRDefault="002A069B" w:rsidP="00F9741A">
      <w:pPr>
        <w:tabs>
          <w:tab w:val="left" w:pos="284"/>
        </w:tabs>
        <w:jc w:val="both"/>
        <w:outlineLvl w:val="0"/>
        <w:rPr>
          <w:color w:val="000000"/>
        </w:rPr>
      </w:pPr>
      <w:r w:rsidRPr="00B318EC">
        <w:rPr>
          <w:color w:val="000000"/>
        </w:rPr>
        <w:t>1) właściwą obsadę personalną,</w:t>
      </w:r>
    </w:p>
    <w:p w:rsidR="002A069B" w:rsidRPr="00B318EC" w:rsidRDefault="002A069B" w:rsidP="00F9741A">
      <w:pPr>
        <w:tabs>
          <w:tab w:val="left" w:pos="284"/>
        </w:tabs>
        <w:jc w:val="both"/>
        <w:outlineLvl w:val="0"/>
        <w:rPr>
          <w:color w:val="000000"/>
        </w:rPr>
      </w:pPr>
      <w:r w:rsidRPr="00B318EC">
        <w:rPr>
          <w:color w:val="000000"/>
        </w:rPr>
        <w:t>2) odpowiednio wyposażone pomieszczenie warunkujące prawidłową pracę,</w:t>
      </w:r>
    </w:p>
    <w:p w:rsidR="002A069B" w:rsidRPr="00B318EC" w:rsidRDefault="002A069B" w:rsidP="00F9741A">
      <w:pPr>
        <w:tabs>
          <w:tab w:val="left" w:pos="284"/>
        </w:tabs>
        <w:jc w:val="both"/>
        <w:outlineLvl w:val="0"/>
        <w:rPr>
          <w:color w:val="000000"/>
        </w:rPr>
      </w:pPr>
      <w:r w:rsidRPr="00B318EC">
        <w:rPr>
          <w:color w:val="000000"/>
        </w:rPr>
        <w:t>3) realizację zadań edukacyjnych w oparciu o wykorzystanie technologii informacyjnej,</w:t>
      </w:r>
    </w:p>
    <w:p w:rsidR="002A069B" w:rsidRPr="00B318EC" w:rsidRDefault="002A069B" w:rsidP="00F9741A">
      <w:pPr>
        <w:tabs>
          <w:tab w:val="left" w:pos="284"/>
        </w:tabs>
        <w:jc w:val="both"/>
        <w:outlineLvl w:val="0"/>
        <w:rPr>
          <w:color w:val="000000"/>
        </w:rPr>
      </w:pPr>
      <w:r w:rsidRPr="00B318EC">
        <w:rPr>
          <w:color w:val="000000"/>
        </w:rPr>
        <w:t>4) zapewnienie środków finansowych na działalność biblioteki,</w:t>
      </w:r>
    </w:p>
    <w:p w:rsidR="002A069B" w:rsidRPr="00B318EC" w:rsidRDefault="002A069B" w:rsidP="00F9741A">
      <w:pPr>
        <w:tabs>
          <w:tab w:val="left" w:pos="284"/>
        </w:tabs>
        <w:jc w:val="both"/>
        <w:outlineLvl w:val="0"/>
        <w:rPr>
          <w:color w:val="000000"/>
        </w:rPr>
      </w:pPr>
      <w:r w:rsidRPr="00B318EC">
        <w:rPr>
          <w:color w:val="000000"/>
        </w:rPr>
        <w:t>5) inspirowanie współpracy grona pedagogicznego z biblioteką w celu wykorzystania zbiorów   bibliotecznych w pracy dydaktyczno-wychowawczej, w przygotowaniu uczniów do samokształcenia i rozwijania kultury czytelniczej,</w:t>
      </w:r>
    </w:p>
    <w:p w:rsidR="002A069B" w:rsidRPr="00B318EC" w:rsidRDefault="002A069B" w:rsidP="00F9741A">
      <w:pPr>
        <w:tabs>
          <w:tab w:val="left" w:pos="284"/>
        </w:tabs>
        <w:jc w:val="both"/>
        <w:outlineLvl w:val="0"/>
        <w:rPr>
          <w:color w:val="000000"/>
        </w:rPr>
      </w:pPr>
      <w:r w:rsidRPr="00B318EC">
        <w:rPr>
          <w:color w:val="000000"/>
        </w:rPr>
        <w:t>6) zatwierdzenie tygodniowego rozkładu zajęć biblioteki,</w:t>
      </w:r>
    </w:p>
    <w:p w:rsidR="002A069B" w:rsidRPr="00B318EC" w:rsidRDefault="002A069B" w:rsidP="00F9741A">
      <w:pPr>
        <w:tabs>
          <w:tab w:val="left" w:pos="284"/>
        </w:tabs>
        <w:jc w:val="both"/>
        <w:outlineLvl w:val="0"/>
        <w:rPr>
          <w:color w:val="000000"/>
        </w:rPr>
      </w:pPr>
      <w:r w:rsidRPr="00B318EC">
        <w:rPr>
          <w:color w:val="000000"/>
        </w:rPr>
        <w:t>7) stwarzanie możliwości doskonalenia zawodowego bibliotekarza</w:t>
      </w:r>
    </w:p>
    <w:p w:rsidR="002A069B" w:rsidRPr="00B318EC" w:rsidRDefault="002A069B" w:rsidP="00F9741A">
      <w:pPr>
        <w:tabs>
          <w:tab w:val="left" w:pos="284"/>
        </w:tabs>
        <w:jc w:val="both"/>
        <w:outlineLvl w:val="0"/>
        <w:rPr>
          <w:color w:val="000000"/>
        </w:rPr>
      </w:pPr>
      <w:r w:rsidRPr="00B318EC">
        <w:rPr>
          <w:color w:val="000000"/>
        </w:rPr>
        <w:t>10. Zadania biblioteki szkolnej:</w:t>
      </w:r>
    </w:p>
    <w:p w:rsidR="002A069B" w:rsidRPr="00B318EC" w:rsidRDefault="002A069B" w:rsidP="00F9741A">
      <w:pPr>
        <w:tabs>
          <w:tab w:val="left" w:pos="284"/>
        </w:tabs>
        <w:jc w:val="both"/>
        <w:outlineLvl w:val="0"/>
        <w:rPr>
          <w:color w:val="000000"/>
        </w:rPr>
      </w:pPr>
      <w:r w:rsidRPr="00B318EC">
        <w:rPr>
          <w:color w:val="000000"/>
        </w:rPr>
        <w:t>1) Popularyzacja nowości bibliotecznych,</w:t>
      </w:r>
    </w:p>
    <w:p w:rsidR="002A069B" w:rsidRPr="00B318EC" w:rsidRDefault="002A069B" w:rsidP="00F9741A">
      <w:pPr>
        <w:tabs>
          <w:tab w:val="left" w:pos="284"/>
        </w:tabs>
        <w:jc w:val="both"/>
        <w:outlineLvl w:val="0"/>
        <w:rPr>
          <w:color w:val="000000"/>
        </w:rPr>
      </w:pPr>
      <w:r w:rsidRPr="00B318EC">
        <w:rPr>
          <w:color w:val="000000"/>
        </w:rPr>
        <w:t>2) Statystyka czytelnictwa,</w:t>
      </w:r>
    </w:p>
    <w:p w:rsidR="002A069B" w:rsidRPr="00B318EC" w:rsidRDefault="002A069B" w:rsidP="00F9741A">
      <w:pPr>
        <w:tabs>
          <w:tab w:val="left" w:pos="284"/>
        </w:tabs>
        <w:jc w:val="both"/>
        <w:outlineLvl w:val="0"/>
        <w:rPr>
          <w:color w:val="000000"/>
        </w:rPr>
      </w:pPr>
      <w:r w:rsidRPr="00B318EC">
        <w:rPr>
          <w:color w:val="000000"/>
        </w:rPr>
        <w:t>3) Informacja problemowa oparta na wykorzystaniu tradycyjnego i komputerowego warsztatu informacyjnego,</w:t>
      </w:r>
    </w:p>
    <w:p w:rsidR="002A069B" w:rsidRPr="00B318EC" w:rsidRDefault="002A069B" w:rsidP="00F9741A">
      <w:pPr>
        <w:tabs>
          <w:tab w:val="left" w:pos="284"/>
        </w:tabs>
        <w:jc w:val="both"/>
        <w:outlineLvl w:val="0"/>
        <w:rPr>
          <w:color w:val="000000"/>
        </w:rPr>
      </w:pPr>
      <w:r w:rsidRPr="00B318EC">
        <w:rPr>
          <w:color w:val="000000"/>
        </w:rPr>
        <w:t>4) Komputeryzacja biblioteki,</w:t>
      </w:r>
    </w:p>
    <w:p w:rsidR="002A069B" w:rsidRPr="00B318EC" w:rsidRDefault="002A069B" w:rsidP="00F9741A">
      <w:pPr>
        <w:tabs>
          <w:tab w:val="left" w:pos="284"/>
        </w:tabs>
        <w:jc w:val="both"/>
        <w:outlineLvl w:val="0"/>
        <w:rPr>
          <w:color w:val="000000"/>
        </w:rPr>
      </w:pPr>
      <w:r w:rsidRPr="00B318EC">
        <w:rPr>
          <w:color w:val="000000"/>
        </w:rPr>
        <w:t>5) Renowacja i konserwacja księgozbioru,</w:t>
      </w:r>
    </w:p>
    <w:p w:rsidR="002A069B" w:rsidRPr="00B318EC" w:rsidRDefault="002A069B" w:rsidP="00F9741A">
      <w:pPr>
        <w:tabs>
          <w:tab w:val="left" w:pos="284"/>
        </w:tabs>
        <w:jc w:val="both"/>
        <w:outlineLvl w:val="0"/>
        <w:rPr>
          <w:color w:val="000000"/>
        </w:rPr>
      </w:pPr>
      <w:r w:rsidRPr="00B318EC">
        <w:rPr>
          <w:color w:val="000000"/>
        </w:rPr>
        <w:t>6) Systematyczna praca z czytelnikiem indywidualnym, grupowym, zbiorowym,</w:t>
      </w:r>
    </w:p>
    <w:p w:rsidR="002A069B" w:rsidRPr="00B318EC" w:rsidRDefault="002A069B" w:rsidP="00F9741A">
      <w:pPr>
        <w:tabs>
          <w:tab w:val="left" w:pos="284"/>
        </w:tabs>
        <w:jc w:val="both"/>
        <w:outlineLvl w:val="0"/>
        <w:rPr>
          <w:color w:val="000000"/>
        </w:rPr>
      </w:pPr>
      <w:r w:rsidRPr="00B318EC">
        <w:rPr>
          <w:color w:val="000000"/>
        </w:rPr>
        <w:t>7) Współpraca z radą pedagogiczną, radą rodziców,</w:t>
      </w:r>
    </w:p>
    <w:p w:rsidR="002A069B" w:rsidRPr="00B318EC" w:rsidRDefault="002A069B" w:rsidP="00F9741A">
      <w:pPr>
        <w:tabs>
          <w:tab w:val="left" w:pos="284"/>
        </w:tabs>
        <w:jc w:val="both"/>
        <w:outlineLvl w:val="0"/>
        <w:rPr>
          <w:color w:val="000000"/>
        </w:rPr>
      </w:pPr>
      <w:r w:rsidRPr="00B318EC">
        <w:rPr>
          <w:color w:val="000000"/>
        </w:rPr>
        <w:t>8) Współpraca z innymi bibliotekami na terenie gminy.</w:t>
      </w:r>
    </w:p>
    <w:p w:rsidR="002A069B" w:rsidRPr="00B318EC" w:rsidRDefault="002A069B" w:rsidP="00F9741A">
      <w:pPr>
        <w:tabs>
          <w:tab w:val="left" w:pos="284"/>
        </w:tabs>
        <w:jc w:val="both"/>
        <w:outlineLvl w:val="0"/>
        <w:rPr>
          <w:color w:val="000000"/>
        </w:rPr>
      </w:pPr>
      <w:r w:rsidRPr="00B318EC">
        <w:rPr>
          <w:color w:val="000000"/>
        </w:rPr>
        <w:t>11. Nauczyciel bibliotekarz realizuje następujące zadania:</w:t>
      </w:r>
    </w:p>
    <w:p w:rsidR="002A069B" w:rsidRPr="00B318EC" w:rsidRDefault="002A069B" w:rsidP="00F9741A">
      <w:pPr>
        <w:tabs>
          <w:tab w:val="left" w:pos="284"/>
          <w:tab w:val="left" w:pos="426"/>
        </w:tabs>
        <w:jc w:val="both"/>
        <w:outlineLvl w:val="0"/>
        <w:rPr>
          <w:color w:val="000000"/>
        </w:rPr>
      </w:pPr>
      <w:r w:rsidRPr="00B318EC">
        <w:rPr>
          <w:color w:val="000000"/>
        </w:rPr>
        <w:t>1)</w:t>
      </w:r>
      <w:r w:rsidRPr="00B318EC">
        <w:rPr>
          <w:color w:val="000000"/>
        </w:rPr>
        <w:tab/>
        <w:t>gromadzi i opracowuje zbiory,</w:t>
      </w:r>
    </w:p>
    <w:p w:rsidR="002A069B" w:rsidRPr="00B318EC" w:rsidRDefault="002A069B" w:rsidP="00F9741A">
      <w:pPr>
        <w:tabs>
          <w:tab w:val="left" w:pos="284"/>
          <w:tab w:val="left" w:pos="426"/>
        </w:tabs>
        <w:jc w:val="both"/>
        <w:outlineLvl w:val="0"/>
        <w:rPr>
          <w:color w:val="000000"/>
        </w:rPr>
      </w:pPr>
      <w:r w:rsidRPr="00B318EC">
        <w:rPr>
          <w:color w:val="000000"/>
        </w:rPr>
        <w:t>2)</w:t>
      </w:r>
      <w:r w:rsidRPr="00B318EC">
        <w:rPr>
          <w:color w:val="000000"/>
        </w:rPr>
        <w:tab/>
        <w:t>umożliwia korzystanie ze zbiorów w czytelni,</w:t>
      </w:r>
    </w:p>
    <w:p w:rsidR="002A069B" w:rsidRPr="00B318EC" w:rsidRDefault="002A069B" w:rsidP="00F9741A">
      <w:pPr>
        <w:tabs>
          <w:tab w:val="left" w:pos="284"/>
          <w:tab w:val="left" w:pos="426"/>
        </w:tabs>
        <w:jc w:val="both"/>
        <w:outlineLvl w:val="0"/>
        <w:rPr>
          <w:color w:val="000000"/>
        </w:rPr>
      </w:pPr>
      <w:r w:rsidRPr="00B318EC">
        <w:rPr>
          <w:color w:val="000000"/>
        </w:rPr>
        <w:t>3)</w:t>
      </w:r>
      <w:r w:rsidRPr="00B318EC">
        <w:rPr>
          <w:color w:val="000000"/>
        </w:rPr>
        <w:tab/>
        <w:t>prowadzi przysposobienie czytelniczo-informacyjne uczniów,</w:t>
      </w:r>
    </w:p>
    <w:p w:rsidR="002A069B" w:rsidRPr="00B318EC" w:rsidRDefault="002A069B" w:rsidP="00F9741A">
      <w:pPr>
        <w:tabs>
          <w:tab w:val="left" w:pos="284"/>
          <w:tab w:val="left" w:pos="426"/>
        </w:tabs>
        <w:jc w:val="both"/>
        <w:outlineLvl w:val="0"/>
        <w:rPr>
          <w:color w:val="000000"/>
        </w:rPr>
      </w:pPr>
      <w:r w:rsidRPr="00B318EC">
        <w:rPr>
          <w:color w:val="000000"/>
        </w:rPr>
        <w:t>4)</w:t>
      </w:r>
      <w:r w:rsidRPr="00B318EC">
        <w:rPr>
          <w:color w:val="000000"/>
        </w:rPr>
        <w:tab/>
        <w:t>umożliwia korzystanie z Internetu i programów multimedialnych,</w:t>
      </w:r>
    </w:p>
    <w:p w:rsidR="002A069B" w:rsidRPr="00B318EC" w:rsidRDefault="002A069B" w:rsidP="00F9741A">
      <w:pPr>
        <w:tabs>
          <w:tab w:val="left" w:pos="284"/>
          <w:tab w:val="left" w:pos="426"/>
        </w:tabs>
        <w:jc w:val="both"/>
        <w:outlineLvl w:val="0"/>
        <w:rPr>
          <w:color w:val="000000"/>
        </w:rPr>
      </w:pPr>
      <w:r w:rsidRPr="00B318EC">
        <w:rPr>
          <w:color w:val="000000"/>
        </w:rPr>
        <w:t>5)</w:t>
      </w:r>
      <w:r w:rsidRPr="00B318EC">
        <w:rPr>
          <w:color w:val="000000"/>
        </w:rPr>
        <w:tab/>
        <w:t>udostępnia książki i inne źródła informacji,</w:t>
      </w:r>
    </w:p>
    <w:p w:rsidR="002A069B" w:rsidRPr="00B318EC" w:rsidRDefault="002A069B" w:rsidP="00F9741A">
      <w:pPr>
        <w:tabs>
          <w:tab w:val="left" w:pos="284"/>
          <w:tab w:val="left" w:pos="426"/>
        </w:tabs>
        <w:jc w:val="both"/>
        <w:outlineLvl w:val="0"/>
        <w:rPr>
          <w:color w:val="000000"/>
        </w:rPr>
      </w:pPr>
      <w:r w:rsidRPr="00B318EC">
        <w:rPr>
          <w:color w:val="000000"/>
        </w:rPr>
        <w:t>6)</w:t>
      </w:r>
      <w:r w:rsidRPr="00B318EC">
        <w:rPr>
          <w:color w:val="000000"/>
        </w:rPr>
        <w:tab/>
        <w:t>stwarza warunki do poszukiwania, porządkowania i wykorzystania informacji z różnych źródeł oraz efektywnego posługiwania się technologią informacyjną,</w:t>
      </w:r>
    </w:p>
    <w:p w:rsidR="002A069B" w:rsidRPr="00B318EC" w:rsidRDefault="002A069B" w:rsidP="00F9741A">
      <w:pPr>
        <w:tabs>
          <w:tab w:val="left" w:pos="284"/>
          <w:tab w:val="left" w:pos="426"/>
        </w:tabs>
        <w:jc w:val="both"/>
        <w:outlineLvl w:val="0"/>
        <w:rPr>
          <w:color w:val="000000"/>
        </w:rPr>
      </w:pPr>
      <w:r w:rsidRPr="00B318EC">
        <w:rPr>
          <w:color w:val="000000"/>
        </w:rPr>
        <w:t>7)</w:t>
      </w:r>
      <w:r w:rsidRPr="00B318EC">
        <w:rPr>
          <w:color w:val="000000"/>
        </w:rPr>
        <w:tab/>
        <w:t>rozbudza i rozwija indywidualne zainteresowania uczniów, wyrabia i pogłębia nawyk czytania i uczenia się,</w:t>
      </w:r>
    </w:p>
    <w:p w:rsidR="002A069B" w:rsidRPr="00B318EC" w:rsidRDefault="002A069B" w:rsidP="00F9741A">
      <w:pPr>
        <w:tabs>
          <w:tab w:val="left" w:pos="284"/>
          <w:tab w:val="left" w:pos="426"/>
        </w:tabs>
        <w:jc w:val="both"/>
        <w:outlineLvl w:val="0"/>
        <w:rPr>
          <w:color w:val="000000"/>
        </w:rPr>
      </w:pPr>
      <w:r w:rsidRPr="00B318EC">
        <w:rPr>
          <w:color w:val="000000"/>
        </w:rPr>
        <w:t>8)</w:t>
      </w:r>
      <w:r w:rsidRPr="00B318EC">
        <w:rPr>
          <w:color w:val="000000"/>
        </w:rPr>
        <w:tab/>
        <w:t>udostępnia książki i inne źródła informacji,</w:t>
      </w:r>
    </w:p>
    <w:p w:rsidR="002A069B" w:rsidRPr="00B318EC" w:rsidRDefault="002A069B" w:rsidP="00F9741A">
      <w:pPr>
        <w:tabs>
          <w:tab w:val="left" w:pos="284"/>
          <w:tab w:val="left" w:pos="426"/>
        </w:tabs>
        <w:jc w:val="both"/>
        <w:outlineLvl w:val="0"/>
        <w:rPr>
          <w:color w:val="000000"/>
        </w:rPr>
      </w:pPr>
      <w:r w:rsidRPr="00B318EC">
        <w:rPr>
          <w:color w:val="000000"/>
        </w:rPr>
        <w:t>9)</w:t>
      </w:r>
      <w:r w:rsidRPr="00B318EC">
        <w:rPr>
          <w:color w:val="000000"/>
        </w:rPr>
        <w:tab/>
        <w:t>stwarza warunki do poszukiwania, porządkowania i wykorzystania informacji z różnych źródeł oraz efektywnego posługiwania się technologią informacyjną,</w:t>
      </w:r>
    </w:p>
    <w:p w:rsidR="002A069B" w:rsidRPr="00B318EC" w:rsidRDefault="002A069B" w:rsidP="00F9741A">
      <w:pPr>
        <w:tabs>
          <w:tab w:val="left" w:pos="284"/>
          <w:tab w:val="left" w:pos="426"/>
        </w:tabs>
        <w:jc w:val="both"/>
        <w:outlineLvl w:val="0"/>
        <w:rPr>
          <w:color w:val="000000"/>
        </w:rPr>
      </w:pPr>
      <w:r w:rsidRPr="00B318EC">
        <w:rPr>
          <w:color w:val="000000"/>
        </w:rPr>
        <w:t>10)</w:t>
      </w:r>
      <w:r w:rsidRPr="00B318EC">
        <w:rPr>
          <w:color w:val="000000"/>
        </w:rPr>
        <w:tab/>
        <w:t>powiększa zasoby biblioteczne z uwzględnieniem środków finansowych szkoły,</w:t>
      </w:r>
    </w:p>
    <w:p w:rsidR="002A069B" w:rsidRPr="00B318EC" w:rsidRDefault="002A069B" w:rsidP="00F9741A">
      <w:pPr>
        <w:tabs>
          <w:tab w:val="left" w:pos="284"/>
          <w:tab w:val="left" w:pos="426"/>
        </w:tabs>
        <w:jc w:val="both"/>
        <w:outlineLvl w:val="0"/>
        <w:rPr>
          <w:color w:val="000000"/>
        </w:rPr>
      </w:pPr>
      <w:r w:rsidRPr="00B318EC">
        <w:rPr>
          <w:color w:val="000000"/>
        </w:rPr>
        <w:t>11)</w:t>
      </w:r>
      <w:r w:rsidRPr="00B318EC">
        <w:rPr>
          <w:color w:val="000000"/>
        </w:rPr>
        <w:tab/>
        <w:t>prowadzi konserwację i selekcję zbiorów,</w:t>
      </w:r>
    </w:p>
    <w:p w:rsidR="002A069B" w:rsidRPr="00B318EC" w:rsidRDefault="002A069B" w:rsidP="00F9741A">
      <w:pPr>
        <w:tabs>
          <w:tab w:val="left" w:pos="284"/>
          <w:tab w:val="left" w:pos="426"/>
        </w:tabs>
        <w:jc w:val="both"/>
        <w:outlineLvl w:val="0"/>
        <w:rPr>
          <w:color w:val="000000"/>
        </w:rPr>
      </w:pPr>
      <w:r w:rsidRPr="00B318EC">
        <w:rPr>
          <w:color w:val="000000"/>
        </w:rPr>
        <w:t>12)</w:t>
      </w:r>
      <w:r w:rsidRPr="00B318EC">
        <w:rPr>
          <w:color w:val="000000"/>
        </w:rPr>
        <w:tab/>
        <w:t>współdziała z nauczycielami w zakresie wykorzystania zbiorów bibliotecznych,</w:t>
      </w:r>
    </w:p>
    <w:p w:rsidR="002A069B" w:rsidRPr="00B318EC" w:rsidRDefault="002A069B" w:rsidP="00F9741A">
      <w:pPr>
        <w:tabs>
          <w:tab w:val="left" w:pos="284"/>
          <w:tab w:val="left" w:pos="426"/>
        </w:tabs>
        <w:jc w:val="both"/>
        <w:outlineLvl w:val="0"/>
        <w:rPr>
          <w:color w:val="000000"/>
        </w:rPr>
      </w:pPr>
      <w:r w:rsidRPr="00B318EC">
        <w:rPr>
          <w:color w:val="000000"/>
        </w:rPr>
        <w:t>13)</w:t>
      </w:r>
      <w:r w:rsidRPr="00B318EC">
        <w:rPr>
          <w:color w:val="000000"/>
        </w:rPr>
        <w:tab/>
        <w:t>współuczestniczy w realizacji zadań dydaktycznych szkoły.</w:t>
      </w:r>
    </w:p>
    <w:p w:rsidR="002A069B" w:rsidRPr="00B318EC" w:rsidRDefault="002A069B" w:rsidP="00F9741A">
      <w:pPr>
        <w:tabs>
          <w:tab w:val="left" w:pos="284"/>
        </w:tabs>
        <w:jc w:val="both"/>
        <w:outlineLvl w:val="0"/>
        <w:rPr>
          <w:color w:val="000000"/>
        </w:rPr>
      </w:pPr>
      <w:r w:rsidRPr="00B318EC">
        <w:rPr>
          <w:color w:val="000000"/>
        </w:rPr>
        <w:t>12. Biblioteka szkolna współpracuje z:</w:t>
      </w:r>
    </w:p>
    <w:p w:rsidR="002A069B" w:rsidRPr="00B318EC" w:rsidRDefault="002A069B" w:rsidP="00F9741A">
      <w:pPr>
        <w:tabs>
          <w:tab w:val="left" w:pos="284"/>
        </w:tabs>
        <w:jc w:val="both"/>
        <w:outlineLvl w:val="0"/>
        <w:rPr>
          <w:color w:val="000000"/>
        </w:rPr>
      </w:pPr>
      <w:r w:rsidRPr="00B318EC">
        <w:rPr>
          <w:color w:val="000000"/>
        </w:rPr>
        <w:t xml:space="preserve"> 1) uczniami,</w:t>
      </w:r>
    </w:p>
    <w:p w:rsidR="002A069B" w:rsidRPr="00B318EC" w:rsidRDefault="002A069B" w:rsidP="00F9741A">
      <w:pPr>
        <w:tabs>
          <w:tab w:val="left" w:pos="284"/>
        </w:tabs>
        <w:jc w:val="both"/>
        <w:outlineLvl w:val="0"/>
        <w:rPr>
          <w:color w:val="000000"/>
        </w:rPr>
      </w:pPr>
      <w:r w:rsidRPr="00B318EC">
        <w:rPr>
          <w:color w:val="000000"/>
        </w:rPr>
        <w:t xml:space="preserve"> 2) nauczycielami i wychowawcami,</w:t>
      </w:r>
    </w:p>
    <w:p w:rsidR="002A069B" w:rsidRPr="00B318EC" w:rsidRDefault="002A069B" w:rsidP="00F9741A">
      <w:pPr>
        <w:tabs>
          <w:tab w:val="left" w:pos="284"/>
        </w:tabs>
        <w:jc w:val="both"/>
        <w:outlineLvl w:val="0"/>
        <w:rPr>
          <w:color w:val="000000"/>
        </w:rPr>
      </w:pPr>
      <w:r w:rsidRPr="00B318EC">
        <w:rPr>
          <w:color w:val="000000"/>
        </w:rPr>
        <w:t xml:space="preserve"> 3) rodzicami,</w:t>
      </w:r>
    </w:p>
    <w:p w:rsidR="002A069B" w:rsidRPr="00B318EC" w:rsidRDefault="002A069B" w:rsidP="00F9741A">
      <w:pPr>
        <w:tabs>
          <w:tab w:val="left" w:pos="284"/>
        </w:tabs>
        <w:jc w:val="both"/>
        <w:outlineLvl w:val="0"/>
        <w:rPr>
          <w:color w:val="000000"/>
        </w:rPr>
      </w:pPr>
      <w:r w:rsidRPr="00B318EC">
        <w:rPr>
          <w:color w:val="000000"/>
        </w:rPr>
        <w:t xml:space="preserve"> 4) innymi bibliotekami.</w:t>
      </w:r>
    </w:p>
    <w:p w:rsidR="002A069B" w:rsidRPr="00B318EC" w:rsidRDefault="002A069B" w:rsidP="00F9741A">
      <w:pPr>
        <w:tabs>
          <w:tab w:val="left" w:pos="284"/>
        </w:tabs>
        <w:jc w:val="both"/>
        <w:outlineLvl w:val="0"/>
        <w:rPr>
          <w:color w:val="000000"/>
        </w:rPr>
      </w:pPr>
      <w:r w:rsidRPr="00B318EC">
        <w:rPr>
          <w:color w:val="000000"/>
        </w:rPr>
        <w:t>13. W ramach swej działalności biblioteka szkolna może także nawiązać współpracę z:</w:t>
      </w:r>
    </w:p>
    <w:p w:rsidR="002A069B" w:rsidRPr="00B318EC" w:rsidRDefault="002A069B" w:rsidP="00F9741A">
      <w:pPr>
        <w:tabs>
          <w:tab w:val="left" w:pos="284"/>
        </w:tabs>
        <w:jc w:val="both"/>
        <w:outlineLvl w:val="0"/>
        <w:rPr>
          <w:color w:val="000000"/>
        </w:rPr>
      </w:pPr>
      <w:r w:rsidRPr="00B318EC">
        <w:rPr>
          <w:color w:val="000000"/>
        </w:rPr>
        <w:t xml:space="preserve"> </w:t>
      </w:r>
      <w:r w:rsidRPr="00B318EC">
        <w:rPr>
          <w:color w:val="000000"/>
        </w:rPr>
        <w:tab/>
        <w:t>1) gminą,</w:t>
      </w:r>
    </w:p>
    <w:p w:rsidR="002A069B" w:rsidRPr="00B318EC" w:rsidRDefault="002A069B" w:rsidP="00F9741A">
      <w:pPr>
        <w:tabs>
          <w:tab w:val="left" w:pos="284"/>
        </w:tabs>
        <w:jc w:val="both"/>
        <w:outlineLvl w:val="0"/>
        <w:rPr>
          <w:color w:val="000000"/>
        </w:rPr>
      </w:pPr>
      <w:r w:rsidRPr="00B318EC">
        <w:rPr>
          <w:color w:val="000000"/>
        </w:rPr>
        <w:t xml:space="preserve"> </w:t>
      </w:r>
      <w:r w:rsidRPr="00B318EC">
        <w:rPr>
          <w:color w:val="000000"/>
        </w:rPr>
        <w:tab/>
        <w:t>2) władzami lokalnymi,</w:t>
      </w:r>
    </w:p>
    <w:p w:rsidR="002A069B" w:rsidRPr="00B318EC" w:rsidRDefault="002A069B" w:rsidP="00F9741A">
      <w:pPr>
        <w:tabs>
          <w:tab w:val="left" w:pos="284"/>
        </w:tabs>
        <w:jc w:val="both"/>
        <w:outlineLvl w:val="0"/>
        <w:rPr>
          <w:color w:val="000000"/>
        </w:rPr>
      </w:pPr>
      <w:r w:rsidRPr="00B318EC">
        <w:rPr>
          <w:color w:val="000000"/>
        </w:rPr>
        <w:t xml:space="preserve"> </w:t>
      </w:r>
      <w:r w:rsidRPr="00B318EC">
        <w:rPr>
          <w:color w:val="000000"/>
        </w:rPr>
        <w:tab/>
        <w:t>3) ośrodkami kultury,</w:t>
      </w:r>
    </w:p>
    <w:p w:rsidR="002A069B" w:rsidRPr="00B318EC" w:rsidRDefault="002A069B" w:rsidP="00F9741A">
      <w:pPr>
        <w:tabs>
          <w:tab w:val="left" w:pos="284"/>
        </w:tabs>
        <w:jc w:val="both"/>
        <w:outlineLvl w:val="0"/>
        <w:rPr>
          <w:color w:val="000000"/>
        </w:rPr>
      </w:pPr>
      <w:r w:rsidRPr="00B318EC">
        <w:rPr>
          <w:color w:val="000000"/>
        </w:rPr>
        <w:lastRenderedPageBreak/>
        <w:t xml:space="preserve"> </w:t>
      </w:r>
      <w:r w:rsidRPr="00B318EC">
        <w:rPr>
          <w:color w:val="000000"/>
        </w:rPr>
        <w:tab/>
        <w:t>4) innymi instytucjami.</w:t>
      </w:r>
    </w:p>
    <w:p w:rsidR="002A069B" w:rsidRPr="00B318EC" w:rsidRDefault="002A069B" w:rsidP="00F9741A">
      <w:pPr>
        <w:tabs>
          <w:tab w:val="left" w:pos="284"/>
        </w:tabs>
        <w:jc w:val="both"/>
        <w:outlineLvl w:val="0"/>
        <w:rPr>
          <w:b/>
          <w:color w:val="000000"/>
        </w:rPr>
      </w:pPr>
    </w:p>
    <w:p w:rsidR="007A722B" w:rsidRPr="00B318EC" w:rsidRDefault="002A069B" w:rsidP="00E006E4">
      <w:pPr>
        <w:tabs>
          <w:tab w:val="left" w:pos="284"/>
        </w:tabs>
        <w:jc w:val="center"/>
        <w:outlineLvl w:val="0"/>
        <w:rPr>
          <w:b/>
          <w:color w:val="000000"/>
        </w:rPr>
      </w:pPr>
      <w:r w:rsidRPr="00B318EC">
        <w:rPr>
          <w:b/>
          <w:color w:val="000000"/>
        </w:rPr>
        <w:t>§ 31a.</w:t>
      </w:r>
    </w:p>
    <w:p w:rsidR="007A722B" w:rsidRPr="00B318EC" w:rsidRDefault="00E006E4" w:rsidP="00E006E4">
      <w:pPr>
        <w:tabs>
          <w:tab w:val="left" w:pos="284"/>
        </w:tabs>
        <w:jc w:val="center"/>
        <w:outlineLvl w:val="0"/>
        <w:rPr>
          <w:b/>
          <w:color w:val="000000"/>
        </w:rPr>
      </w:pPr>
      <w:r w:rsidRPr="00B318EC">
        <w:rPr>
          <w:b/>
          <w:color w:val="000000"/>
        </w:rPr>
        <w:t>GOSPODAROWANIE PODRĘCZNIKAMI, MATERIAŁAMI EDUKACYJNYMI ORAZ MATERIAŁAMI ĆWICZENIOWYMI W GIMNAZJUM.</w:t>
      </w:r>
    </w:p>
    <w:p w:rsidR="007A722B" w:rsidRPr="00B318EC" w:rsidRDefault="007A722B" w:rsidP="00E006E4">
      <w:pPr>
        <w:tabs>
          <w:tab w:val="left" w:pos="284"/>
        </w:tabs>
        <w:jc w:val="center"/>
        <w:outlineLvl w:val="0"/>
        <w:rPr>
          <w:color w:val="000000"/>
        </w:rPr>
      </w:pPr>
    </w:p>
    <w:p w:rsidR="007A722B" w:rsidRPr="00B318EC" w:rsidRDefault="007A722B" w:rsidP="00F9741A">
      <w:pPr>
        <w:tabs>
          <w:tab w:val="left" w:pos="284"/>
        </w:tabs>
        <w:outlineLvl w:val="0"/>
        <w:rPr>
          <w:color w:val="000000"/>
        </w:rPr>
      </w:pPr>
      <w:r w:rsidRPr="00B318EC">
        <w:rPr>
          <w:color w:val="000000"/>
        </w:rPr>
        <w:t>1.</w:t>
      </w:r>
      <w:r w:rsidRPr="00B318EC">
        <w:rPr>
          <w:color w:val="000000"/>
        </w:rPr>
        <w:tab/>
        <w:t>Uczniowie gimnazjum maja prawo do bezpłatnego dostępu do podręczników , materiałów edukacyjnych , materiałów ćwiczeniowych , przeznaczonych do obowiązkowych zajęć edukacyjnych z zakresu kształcenia ogólnego określonych w ramowych planach nauczania ustalonych dla gimnazjum.</w:t>
      </w:r>
    </w:p>
    <w:p w:rsidR="007A722B" w:rsidRPr="00B318EC" w:rsidRDefault="007A722B" w:rsidP="00F9741A">
      <w:pPr>
        <w:tabs>
          <w:tab w:val="left" w:pos="284"/>
        </w:tabs>
        <w:outlineLvl w:val="0"/>
        <w:rPr>
          <w:color w:val="000000"/>
        </w:rPr>
      </w:pPr>
      <w:r w:rsidRPr="00B318EC">
        <w:rPr>
          <w:color w:val="000000"/>
        </w:rPr>
        <w:t>2.</w:t>
      </w:r>
      <w:r w:rsidRPr="00B318EC">
        <w:rPr>
          <w:color w:val="000000"/>
        </w:rPr>
        <w:tab/>
        <w:t>Szkoła w sposób nieodpłatny wypożycza uczniom podręczniki lub materiały edukacyjne mające postać papierową lub zapewnia uczniom dostęp do podręczników lub materiałów edukacyjnych mających postać elektroniczną albo też udostępnia lub przekazuje uczniom materiały ćwiczeniowe bez obowiązku zwrotu.</w:t>
      </w:r>
    </w:p>
    <w:p w:rsidR="007A722B" w:rsidRPr="00B318EC" w:rsidRDefault="007A722B" w:rsidP="00F9741A">
      <w:pPr>
        <w:tabs>
          <w:tab w:val="left" w:pos="284"/>
        </w:tabs>
        <w:outlineLvl w:val="0"/>
        <w:rPr>
          <w:color w:val="000000"/>
        </w:rPr>
      </w:pPr>
      <w:r w:rsidRPr="00B318EC">
        <w:rPr>
          <w:color w:val="000000"/>
        </w:rPr>
        <w:t>3.</w:t>
      </w:r>
      <w:r w:rsidRPr="00B318EC">
        <w:rPr>
          <w:color w:val="000000"/>
        </w:rPr>
        <w:tab/>
        <w:t>Prawo do bezpłatnego dostępu do podręczników, materiałów edukacyjnych lub materiałów ćwiczeniowych, o których mowa w ust. 1 uczniowie uzyskują począwszy od roku szkolnego:</w:t>
      </w:r>
    </w:p>
    <w:p w:rsidR="007A722B" w:rsidRPr="00B318EC" w:rsidRDefault="007A722B" w:rsidP="00F9741A">
      <w:pPr>
        <w:tabs>
          <w:tab w:val="left" w:pos="284"/>
        </w:tabs>
        <w:outlineLvl w:val="0"/>
        <w:rPr>
          <w:color w:val="000000"/>
        </w:rPr>
      </w:pPr>
      <w:r w:rsidRPr="00B318EC">
        <w:rPr>
          <w:color w:val="000000"/>
        </w:rPr>
        <w:t>1) 2015/ 2016- uczniowie oddziału klasy I gimnazjum;</w:t>
      </w:r>
    </w:p>
    <w:p w:rsidR="007A722B" w:rsidRPr="00B318EC" w:rsidRDefault="007A722B" w:rsidP="00F9741A">
      <w:pPr>
        <w:tabs>
          <w:tab w:val="left" w:pos="284"/>
        </w:tabs>
        <w:outlineLvl w:val="0"/>
        <w:rPr>
          <w:color w:val="000000"/>
        </w:rPr>
      </w:pPr>
      <w:r w:rsidRPr="00B318EC">
        <w:rPr>
          <w:color w:val="000000"/>
        </w:rPr>
        <w:t>2) 2016/ 2017- uczniowie oddziału klas II gimnazjum;</w:t>
      </w:r>
    </w:p>
    <w:p w:rsidR="007A722B" w:rsidRPr="00B318EC" w:rsidRDefault="007A722B" w:rsidP="00F9741A">
      <w:pPr>
        <w:tabs>
          <w:tab w:val="left" w:pos="284"/>
        </w:tabs>
        <w:outlineLvl w:val="0"/>
        <w:rPr>
          <w:color w:val="000000"/>
        </w:rPr>
      </w:pPr>
      <w:r w:rsidRPr="00B318EC">
        <w:rPr>
          <w:color w:val="000000"/>
        </w:rPr>
        <w:t>3) 2017/ 2018- uczniowie oddziału klasy III gimnazjum.</w:t>
      </w:r>
    </w:p>
    <w:p w:rsidR="007A722B" w:rsidRPr="00B318EC" w:rsidRDefault="007A722B" w:rsidP="00F9741A">
      <w:pPr>
        <w:tabs>
          <w:tab w:val="left" w:pos="284"/>
        </w:tabs>
        <w:outlineLvl w:val="0"/>
        <w:rPr>
          <w:color w:val="000000"/>
        </w:rPr>
      </w:pPr>
      <w:r w:rsidRPr="00B318EC">
        <w:rPr>
          <w:color w:val="000000"/>
        </w:rPr>
        <w:t>4.</w:t>
      </w:r>
      <w:r w:rsidRPr="00B318EC">
        <w:rPr>
          <w:color w:val="000000"/>
        </w:rPr>
        <w:tab/>
        <w:t>W przypadku uszkodzenia, zniszczenia lub niezwrócenia podręcznika lub materiałów edukacyjnych szkoła może żądać od rodziców ucznia zwrotu kosztu ich zakupu.</w:t>
      </w:r>
    </w:p>
    <w:p w:rsidR="007A722B" w:rsidRPr="00B318EC" w:rsidRDefault="007A722B" w:rsidP="00F9741A">
      <w:pPr>
        <w:tabs>
          <w:tab w:val="left" w:pos="284"/>
        </w:tabs>
        <w:outlineLvl w:val="0"/>
        <w:rPr>
          <w:color w:val="000000"/>
        </w:rPr>
      </w:pPr>
      <w:r w:rsidRPr="00B318EC">
        <w:rPr>
          <w:color w:val="000000"/>
        </w:rPr>
        <w:t>5.</w:t>
      </w:r>
      <w:r w:rsidRPr="00B318EC">
        <w:rPr>
          <w:color w:val="000000"/>
        </w:rPr>
        <w:tab/>
        <w:t>Postępowanie z podręcznikami i materiałami edukacyjnymi w przypadkach przejścia ucznia z jednej szkoły do innej w trakcie roku szkolnego:</w:t>
      </w:r>
    </w:p>
    <w:p w:rsidR="007A722B" w:rsidRPr="00B318EC" w:rsidRDefault="007A722B" w:rsidP="00F9741A">
      <w:pPr>
        <w:tabs>
          <w:tab w:val="left" w:pos="284"/>
        </w:tabs>
        <w:outlineLvl w:val="0"/>
        <w:rPr>
          <w:color w:val="000000"/>
        </w:rPr>
      </w:pPr>
      <w:r w:rsidRPr="00B318EC">
        <w:rPr>
          <w:color w:val="000000"/>
        </w:rPr>
        <w:t>1) uczeń odchodzący ze szkoły jest zobowiązany do zwrócenia wypożyczonych podręczników do biblioteki najpóźniej w dniu przerwania nauki. Zwrócone podręczniki i materiały edukacyjne stają się własnością organu prowadzącego;</w:t>
      </w:r>
    </w:p>
    <w:p w:rsidR="007A722B" w:rsidRPr="00B318EC" w:rsidRDefault="007A722B" w:rsidP="00F9741A">
      <w:pPr>
        <w:tabs>
          <w:tab w:val="left" w:pos="284"/>
        </w:tabs>
        <w:outlineLvl w:val="0"/>
        <w:rPr>
          <w:color w:val="000000"/>
        </w:rPr>
      </w:pPr>
      <w:r w:rsidRPr="00B318EC">
        <w:rPr>
          <w:color w:val="000000"/>
        </w:rPr>
        <w:t>2) w przypadku zmiany szkoły przez ucznia niepełnosprawnego, który został wyposażony w podręczniki i materiały edukacyjne dostosowane do jego potrzeb i możliwości psychofizycznych uczeń nie zwraca ich do biblioteki szkolnej i na ich podstawie kontynuuje naukę w nowej placówce. Szkoła wraz z wydaniem arkusza ocen przekazuje szkole protokół zdawczo- odbiorczy, do której uczeń został przyjęty</w:t>
      </w:r>
      <w:r w:rsidR="002A069B" w:rsidRPr="00B318EC">
        <w:rPr>
          <w:color w:val="000000"/>
        </w:rPr>
        <w:t>.</w:t>
      </w:r>
    </w:p>
    <w:p w:rsidR="007A722B" w:rsidRPr="00B318EC" w:rsidRDefault="007A722B" w:rsidP="00F9741A">
      <w:pPr>
        <w:tabs>
          <w:tab w:val="left" w:pos="284"/>
        </w:tabs>
        <w:outlineLvl w:val="0"/>
        <w:rPr>
          <w:color w:val="000000"/>
        </w:rPr>
      </w:pPr>
      <w:r w:rsidRPr="00B318EC">
        <w:rPr>
          <w:color w:val="000000"/>
        </w:rPr>
        <w:t>6.</w:t>
      </w:r>
      <w:r w:rsidRPr="00B318EC">
        <w:rPr>
          <w:color w:val="000000"/>
        </w:rPr>
        <w:tab/>
        <w:t>W przypadku gdy szkoła dysponuje wolnymi podręcznikami zapewnionymi przez ministra odpowiedniego do spraw oświaty i wychowania lub zakupionymi z dotacji celowej (o których mowa w art. 22 ak ust. 6) dostosowanymi do potrzeb edukacyjnych i możliwości psychofizycznych uczniów niepełnosprawnych dyrektor może je przekazać dyrektorowi szkoły, która wystąpi z wnioskiem o ich przekazanie. Podręczniki stają się własnością organu prowadzącego szkołę, której zostały przekazane.</w:t>
      </w:r>
    </w:p>
    <w:p w:rsidR="007A722B" w:rsidRPr="00B318EC" w:rsidRDefault="007A722B" w:rsidP="00F9741A">
      <w:pPr>
        <w:tabs>
          <w:tab w:val="left" w:pos="284"/>
        </w:tabs>
        <w:outlineLvl w:val="0"/>
        <w:rPr>
          <w:color w:val="000000"/>
        </w:rPr>
      </w:pPr>
      <w:r w:rsidRPr="00B318EC">
        <w:rPr>
          <w:color w:val="000000"/>
        </w:rPr>
        <w:t>7.</w:t>
      </w:r>
      <w:r w:rsidRPr="00B318EC">
        <w:rPr>
          <w:color w:val="000000"/>
        </w:rPr>
        <w:tab/>
        <w:t>Szczegółowe warunki korzystania przez uczniów z podręczników lub materiałów edukacyjnych określa dyrektor szkoły przy uwzględnieniu co najmniej 3 letniego czasu używania.</w:t>
      </w:r>
    </w:p>
    <w:p w:rsidR="007A722B" w:rsidRPr="00B318EC" w:rsidRDefault="007A722B" w:rsidP="00F9741A">
      <w:pPr>
        <w:tabs>
          <w:tab w:val="left" w:pos="284"/>
        </w:tabs>
        <w:jc w:val="both"/>
        <w:outlineLvl w:val="0"/>
        <w:rPr>
          <w:b/>
          <w:color w:val="000000"/>
        </w:rPr>
      </w:pPr>
    </w:p>
    <w:p w:rsidR="00C4745A" w:rsidRPr="00B318EC" w:rsidRDefault="000C3E4D" w:rsidP="00E006E4">
      <w:pPr>
        <w:tabs>
          <w:tab w:val="left" w:pos="284"/>
        </w:tabs>
        <w:jc w:val="center"/>
        <w:outlineLvl w:val="0"/>
        <w:rPr>
          <w:b/>
          <w:color w:val="000000"/>
        </w:rPr>
      </w:pPr>
      <w:r w:rsidRPr="00B318EC">
        <w:rPr>
          <w:b/>
          <w:color w:val="000000"/>
        </w:rPr>
        <w:t>§ 31b</w:t>
      </w:r>
    </w:p>
    <w:p w:rsidR="007A722B" w:rsidRPr="00B318EC" w:rsidRDefault="00E006E4" w:rsidP="00E006E4">
      <w:pPr>
        <w:pStyle w:val="Standard"/>
        <w:tabs>
          <w:tab w:val="left" w:pos="284"/>
        </w:tabs>
        <w:jc w:val="center"/>
        <w:rPr>
          <w:b/>
          <w:color w:val="000000"/>
        </w:rPr>
      </w:pPr>
      <w:r w:rsidRPr="00B318EC">
        <w:rPr>
          <w:b/>
          <w:color w:val="000000"/>
        </w:rPr>
        <w:t>DZIENNIKI ELEKTRONICZNE</w:t>
      </w:r>
    </w:p>
    <w:p w:rsidR="007A722B" w:rsidRPr="00B318EC" w:rsidRDefault="007A722B" w:rsidP="00F9741A">
      <w:pPr>
        <w:pStyle w:val="Standard"/>
        <w:tabs>
          <w:tab w:val="left" w:pos="284"/>
        </w:tabs>
        <w:jc w:val="both"/>
        <w:rPr>
          <w:color w:val="000000"/>
        </w:rPr>
      </w:pPr>
      <w:r w:rsidRPr="00B318EC">
        <w:rPr>
          <w:color w:val="000000"/>
        </w:rPr>
        <w:t xml:space="preserve"> </w:t>
      </w:r>
    </w:p>
    <w:p w:rsidR="007A722B" w:rsidRPr="00B318EC" w:rsidRDefault="007A722B" w:rsidP="00F9741A">
      <w:pPr>
        <w:pStyle w:val="Standard"/>
        <w:tabs>
          <w:tab w:val="left" w:pos="284"/>
        </w:tabs>
        <w:jc w:val="both"/>
        <w:rPr>
          <w:color w:val="000000"/>
        </w:rPr>
      </w:pPr>
      <w:r w:rsidRPr="00B318EC">
        <w:rPr>
          <w:color w:val="000000"/>
        </w:rPr>
        <w:t>1.Dzienniki elektroniczne, mogą być prowadzone na dwa sposoby:</w:t>
      </w:r>
    </w:p>
    <w:p w:rsidR="007A722B" w:rsidRPr="00B318EC" w:rsidRDefault="007A722B" w:rsidP="00F9741A">
      <w:pPr>
        <w:pStyle w:val="Standard"/>
        <w:tabs>
          <w:tab w:val="left" w:pos="284"/>
        </w:tabs>
        <w:jc w:val="both"/>
        <w:rPr>
          <w:color w:val="000000"/>
        </w:rPr>
      </w:pPr>
      <w:r w:rsidRPr="00B318EC">
        <w:rPr>
          <w:color w:val="000000"/>
        </w:rPr>
        <w:tab/>
        <w:t xml:space="preserve">1)jednocześnie w formie elektronicznej i w formie papierowej, co nie wymaga zgody </w:t>
      </w:r>
      <w:r w:rsidRPr="00B318EC">
        <w:rPr>
          <w:color w:val="000000"/>
        </w:rPr>
        <w:tab/>
        <w:t>organu prowadzącego;</w:t>
      </w:r>
    </w:p>
    <w:p w:rsidR="007A722B" w:rsidRPr="00B318EC" w:rsidRDefault="007A722B" w:rsidP="00F9741A">
      <w:pPr>
        <w:pStyle w:val="Standard"/>
        <w:tabs>
          <w:tab w:val="left" w:pos="284"/>
        </w:tabs>
        <w:jc w:val="both"/>
        <w:rPr>
          <w:color w:val="000000"/>
        </w:rPr>
      </w:pPr>
      <w:r w:rsidRPr="00B318EC">
        <w:rPr>
          <w:color w:val="000000"/>
        </w:rPr>
        <w:tab/>
        <w:t xml:space="preserve">2) wyłącznie w formie elektronicznej, po zrezygnowaniu z prowadzenia ich w formie </w:t>
      </w:r>
      <w:r w:rsidRPr="00B318EC">
        <w:rPr>
          <w:color w:val="000000"/>
        </w:rPr>
        <w:tab/>
        <w:t>papierowej, co wymaga zgody organu prowadzącego;</w:t>
      </w:r>
    </w:p>
    <w:p w:rsidR="007A722B" w:rsidRPr="00B318EC" w:rsidRDefault="007A722B" w:rsidP="00F9741A">
      <w:pPr>
        <w:pStyle w:val="Standard"/>
        <w:tabs>
          <w:tab w:val="left" w:pos="284"/>
        </w:tabs>
        <w:jc w:val="both"/>
        <w:rPr>
          <w:color w:val="000000"/>
        </w:rPr>
      </w:pPr>
      <w:r w:rsidRPr="00B318EC">
        <w:rPr>
          <w:color w:val="000000"/>
        </w:rPr>
        <w:t>2. Prowadzenie dziennika elektronicznego wymaga:</w:t>
      </w:r>
    </w:p>
    <w:p w:rsidR="007A722B" w:rsidRPr="00B318EC" w:rsidRDefault="007A722B" w:rsidP="00F9741A">
      <w:pPr>
        <w:pStyle w:val="Standard"/>
        <w:tabs>
          <w:tab w:val="left" w:pos="284"/>
        </w:tabs>
        <w:jc w:val="both"/>
        <w:rPr>
          <w:color w:val="000000"/>
        </w:rPr>
      </w:pPr>
      <w:r w:rsidRPr="00B318EC">
        <w:rPr>
          <w:color w:val="000000"/>
        </w:rPr>
        <w:lastRenderedPageBreak/>
        <w:t>1) zachowania selektywności dostępu do danych stanowiących dziennik elektroniczny;</w:t>
      </w:r>
    </w:p>
    <w:p w:rsidR="007A722B" w:rsidRPr="00B318EC" w:rsidRDefault="007A722B" w:rsidP="00F9741A">
      <w:pPr>
        <w:pStyle w:val="Standard"/>
        <w:tabs>
          <w:tab w:val="left" w:pos="284"/>
        </w:tabs>
        <w:jc w:val="both"/>
        <w:rPr>
          <w:color w:val="000000"/>
        </w:rPr>
      </w:pPr>
      <w:r w:rsidRPr="00B318EC">
        <w:rPr>
          <w:color w:val="000000"/>
        </w:rPr>
        <w:t>2) zabezpieczenia danych stanowiących dziennik elektroniczny przed dostępem osób nieuprawnionych;</w:t>
      </w:r>
    </w:p>
    <w:p w:rsidR="007A722B" w:rsidRPr="00B318EC" w:rsidRDefault="007A722B" w:rsidP="00F9741A">
      <w:pPr>
        <w:pStyle w:val="Standard"/>
        <w:tabs>
          <w:tab w:val="left" w:pos="284"/>
        </w:tabs>
        <w:jc w:val="both"/>
        <w:rPr>
          <w:color w:val="000000"/>
        </w:rPr>
      </w:pPr>
      <w:r w:rsidRPr="00B318EC">
        <w:rPr>
          <w:color w:val="000000"/>
        </w:rPr>
        <w:t>3) zabezpieczenia danych stanowiących dziennik elektroniczny przed zniszczeniem, uszkodzeniem lub utratą ;</w:t>
      </w:r>
    </w:p>
    <w:p w:rsidR="007A722B" w:rsidRPr="00B318EC" w:rsidRDefault="007A722B" w:rsidP="00F9741A">
      <w:pPr>
        <w:pStyle w:val="Standard"/>
        <w:tabs>
          <w:tab w:val="left" w:pos="284"/>
        </w:tabs>
        <w:jc w:val="both"/>
        <w:rPr>
          <w:color w:val="000000"/>
        </w:rPr>
      </w:pPr>
      <w:r w:rsidRPr="00B318EC">
        <w:rPr>
          <w:color w:val="000000"/>
        </w:rPr>
        <w:t>4) rejestrowania historii zmian i ich autorów;</w:t>
      </w:r>
    </w:p>
    <w:p w:rsidR="007A722B" w:rsidRPr="00B318EC" w:rsidRDefault="007A722B" w:rsidP="00F9741A">
      <w:pPr>
        <w:pStyle w:val="Standard"/>
        <w:tabs>
          <w:tab w:val="left" w:pos="284"/>
        </w:tabs>
        <w:jc w:val="both"/>
        <w:rPr>
          <w:color w:val="000000"/>
        </w:rPr>
      </w:pPr>
      <w:r w:rsidRPr="00B318EC">
        <w:rPr>
          <w:color w:val="000000"/>
        </w:rPr>
        <w:t>5)umożliwienia bezpłatnego wglądu rodzicom do dziennika elektronicznego, w zakresie dotyczącym ich dzieci.</w:t>
      </w:r>
    </w:p>
    <w:p w:rsidR="007A722B" w:rsidRPr="00B318EC" w:rsidRDefault="007A722B" w:rsidP="00F9741A">
      <w:pPr>
        <w:pStyle w:val="Standard"/>
        <w:tabs>
          <w:tab w:val="left" w:pos="284"/>
        </w:tabs>
        <w:jc w:val="both"/>
        <w:rPr>
          <w:color w:val="000000"/>
        </w:rPr>
      </w:pPr>
      <w:r w:rsidRPr="00B318EC">
        <w:rPr>
          <w:color w:val="000000"/>
        </w:rPr>
        <w:t>3.System informatyczny służący do prowadzenia dzienników elektronicznych powinien umożliwiać eksport danych do formatu XML oraz sporządzenie w formie papierowej dzienników:</w:t>
      </w:r>
    </w:p>
    <w:p w:rsidR="007A722B" w:rsidRPr="00B318EC" w:rsidRDefault="007A722B" w:rsidP="00F9741A">
      <w:pPr>
        <w:pStyle w:val="Standard"/>
        <w:tabs>
          <w:tab w:val="left" w:pos="284"/>
        </w:tabs>
        <w:jc w:val="both"/>
        <w:rPr>
          <w:color w:val="000000"/>
        </w:rPr>
      </w:pPr>
      <w:r w:rsidRPr="00B318EC">
        <w:rPr>
          <w:color w:val="000000"/>
        </w:rPr>
        <w:t>1)w przypadku prowadzenia dzienników, wyłącznie w formie elektronicznej, wpisanie przez nauczyciela w dzienniku elektronicznym tematu zajęć,  jest równoznaczne z potwierdzeniem przez nauczyciela przeprowadzenia tych zajęć;</w:t>
      </w:r>
    </w:p>
    <w:p w:rsidR="007A722B" w:rsidRPr="00B318EC" w:rsidRDefault="007A722B" w:rsidP="00F9741A">
      <w:pPr>
        <w:pStyle w:val="Standard"/>
        <w:tabs>
          <w:tab w:val="left" w:pos="284"/>
        </w:tabs>
        <w:jc w:val="both"/>
        <w:rPr>
          <w:color w:val="000000"/>
        </w:rPr>
      </w:pPr>
      <w:r w:rsidRPr="00B318EC">
        <w:rPr>
          <w:color w:val="000000"/>
        </w:rPr>
        <w:t>2)w terminie 10 dni od dnia zakończenia roku szkolnego,  dane stanowiące dziennik elektroniczny zapisuje się na informatycznym nośniku danych, według stanu odpowiednio na dzień zakończenia roku szkolnego oraz na dzień zakończenia semestru;</w:t>
      </w:r>
    </w:p>
    <w:p w:rsidR="007A722B" w:rsidRPr="00B318EC" w:rsidRDefault="007A722B" w:rsidP="00F9741A">
      <w:pPr>
        <w:pStyle w:val="Standard"/>
        <w:tabs>
          <w:tab w:val="left" w:pos="284"/>
        </w:tabs>
        <w:jc w:val="both"/>
        <w:rPr>
          <w:color w:val="000000"/>
        </w:rPr>
      </w:pPr>
      <w:r w:rsidRPr="00B318EC">
        <w:rPr>
          <w:color w:val="000000"/>
        </w:rPr>
        <w:t>3)za prowadzenie dziennika płaci zawsze jednostka z własnego budżetu, bowiem jest to opłata za obsługę działań administracyjnych jednostki. Dotyczy to zarówno dziennika elektronicznego jak też dziennika w formie papierowej.</w:t>
      </w:r>
    </w:p>
    <w:p w:rsidR="007A722B" w:rsidRPr="00B318EC" w:rsidRDefault="007A722B" w:rsidP="00F9741A">
      <w:pPr>
        <w:pStyle w:val="Standard"/>
        <w:tabs>
          <w:tab w:val="left" w:pos="284"/>
        </w:tabs>
        <w:jc w:val="both"/>
        <w:rPr>
          <w:color w:val="000000"/>
        </w:rPr>
      </w:pPr>
      <w:r w:rsidRPr="00B318EC">
        <w:rPr>
          <w:color w:val="000000"/>
        </w:rPr>
        <w:t>4. Jednostki nie pobierają od rodziców opłat za obsługę żadnego z działań administracyjnych jednostki, a zatem nie pobierają opłat:</w:t>
      </w:r>
    </w:p>
    <w:p w:rsidR="007A722B" w:rsidRPr="00B318EC" w:rsidRDefault="007A722B" w:rsidP="00F9741A">
      <w:pPr>
        <w:pStyle w:val="Standard"/>
        <w:tabs>
          <w:tab w:val="left" w:pos="284"/>
        </w:tabs>
        <w:jc w:val="both"/>
        <w:rPr>
          <w:color w:val="000000"/>
        </w:rPr>
      </w:pPr>
      <w:r w:rsidRPr="00B318EC">
        <w:rPr>
          <w:color w:val="000000"/>
        </w:rPr>
        <w:t>1) za prowadzenie dzienników;</w:t>
      </w:r>
    </w:p>
    <w:p w:rsidR="007A722B" w:rsidRPr="00B318EC" w:rsidRDefault="007A722B" w:rsidP="00F9741A">
      <w:pPr>
        <w:pStyle w:val="Standard"/>
        <w:tabs>
          <w:tab w:val="left" w:pos="284"/>
        </w:tabs>
        <w:jc w:val="both"/>
        <w:rPr>
          <w:color w:val="000000"/>
        </w:rPr>
      </w:pPr>
      <w:r w:rsidRPr="00B318EC">
        <w:rPr>
          <w:color w:val="000000"/>
        </w:rPr>
        <w:t>2) za kontaktowanie się rodziców przez Internet z jednostką, a w tym wszyscy rodzice otrzymują bezpłatnie login umożliwiający kontaktowanie się rodziców przez Internet z jednostką;</w:t>
      </w:r>
    </w:p>
    <w:p w:rsidR="007A722B" w:rsidRPr="00B318EC" w:rsidRDefault="007A722B" w:rsidP="00F9741A">
      <w:pPr>
        <w:pStyle w:val="Standard"/>
        <w:tabs>
          <w:tab w:val="left" w:pos="284"/>
        </w:tabs>
        <w:jc w:val="both"/>
        <w:rPr>
          <w:color w:val="000000"/>
        </w:rPr>
      </w:pPr>
      <w:r w:rsidRPr="00B318EC">
        <w:rPr>
          <w:color w:val="000000"/>
        </w:rPr>
        <w:t>3) przekazywanie danych o uczniu, a w tym informacji o jego obecnościach i jego ocenach.</w:t>
      </w:r>
    </w:p>
    <w:p w:rsidR="007A722B" w:rsidRPr="00B318EC" w:rsidRDefault="007A722B" w:rsidP="00F9741A">
      <w:pPr>
        <w:pStyle w:val="Standard"/>
        <w:tabs>
          <w:tab w:val="left" w:pos="284"/>
        </w:tabs>
        <w:jc w:val="both"/>
        <w:rPr>
          <w:color w:val="000000"/>
        </w:rPr>
      </w:pPr>
      <w:r w:rsidRPr="00B318EC">
        <w:rPr>
          <w:color w:val="000000"/>
        </w:rPr>
        <w:t xml:space="preserve">5.  Rodzice mają prawo do bezpłatnego wglądu do dziennika elektronicznego w zakresie dotyczącym ich dziecka. Szkoła jest odpowiedzialna za to, aby rodzice mieli możliwość wglądu do wszystkich informacji zawartych w dzienniku elektronicznym, z każdego dostępnego im miejsca, o każdej porze i z nieograniczoną częstotliwością. </w:t>
      </w:r>
    </w:p>
    <w:p w:rsidR="007A722B" w:rsidRPr="00B318EC" w:rsidRDefault="007A722B" w:rsidP="00F9741A">
      <w:pPr>
        <w:pStyle w:val="Standard"/>
        <w:tabs>
          <w:tab w:val="left" w:pos="284"/>
        </w:tabs>
        <w:jc w:val="both"/>
        <w:rPr>
          <w:color w:val="000000"/>
        </w:rPr>
      </w:pPr>
      <w:r w:rsidRPr="00B318EC">
        <w:rPr>
          <w:color w:val="000000"/>
        </w:rPr>
        <w:t>6. Bezpłatny wgląd oznacza brak opłat za tę usługę na rzecz kogokolwiek, a w tym także na rzecz dostawcy oprogramowania, agencji ubezpieczeniowej, a także każdego innego podmiotu.</w:t>
      </w:r>
    </w:p>
    <w:p w:rsidR="007A722B" w:rsidRPr="00B318EC" w:rsidRDefault="007A722B" w:rsidP="00F9741A">
      <w:pPr>
        <w:tabs>
          <w:tab w:val="left" w:pos="284"/>
        </w:tabs>
        <w:jc w:val="both"/>
        <w:outlineLvl w:val="0"/>
        <w:rPr>
          <w:b/>
          <w:color w:val="000000"/>
        </w:rPr>
      </w:pPr>
    </w:p>
    <w:p w:rsidR="00C4745A" w:rsidRPr="00B318EC" w:rsidRDefault="00C4745A" w:rsidP="00E006E4">
      <w:pPr>
        <w:tabs>
          <w:tab w:val="left" w:pos="284"/>
        </w:tabs>
        <w:jc w:val="center"/>
        <w:outlineLvl w:val="0"/>
        <w:rPr>
          <w:color w:val="000000"/>
        </w:rPr>
      </w:pPr>
      <w:r w:rsidRPr="00B318EC">
        <w:rPr>
          <w:b/>
          <w:color w:val="000000"/>
        </w:rPr>
        <w:t>§32.</w:t>
      </w:r>
    </w:p>
    <w:p w:rsidR="00576476" w:rsidRPr="00B318EC" w:rsidRDefault="00576476" w:rsidP="00F9741A">
      <w:pPr>
        <w:tabs>
          <w:tab w:val="left" w:pos="284"/>
        </w:tabs>
        <w:outlineLvl w:val="0"/>
        <w:rPr>
          <w:color w:val="000000"/>
        </w:rPr>
      </w:pPr>
    </w:p>
    <w:p w:rsidR="001570D8" w:rsidRPr="00B318EC" w:rsidRDefault="001570D8" w:rsidP="00F9741A">
      <w:pPr>
        <w:widowControl w:val="0"/>
        <w:numPr>
          <w:ilvl w:val="0"/>
          <w:numId w:val="114"/>
        </w:numPr>
        <w:tabs>
          <w:tab w:val="left" w:pos="284"/>
        </w:tabs>
        <w:suppressAutoHyphens/>
        <w:spacing w:line="360" w:lineRule="auto"/>
        <w:ind w:left="0" w:firstLine="0"/>
        <w:jc w:val="both"/>
        <w:rPr>
          <w:bCs/>
          <w:iCs/>
          <w:color w:val="000000"/>
        </w:rPr>
      </w:pPr>
      <w:r w:rsidRPr="00B318EC">
        <w:rPr>
          <w:bCs/>
          <w:iCs/>
          <w:color w:val="000000"/>
        </w:rPr>
        <w:t>W szkole mogą funkcjonować organizacje uczniowskie i młodzieżowe, do których należą uczniowie naszej szkoły.</w:t>
      </w:r>
    </w:p>
    <w:p w:rsidR="001570D8" w:rsidRPr="00B318EC" w:rsidRDefault="001570D8" w:rsidP="00F9741A">
      <w:pPr>
        <w:widowControl w:val="0"/>
        <w:numPr>
          <w:ilvl w:val="0"/>
          <w:numId w:val="114"/>
        </w:numPr>
        <w:tabs>
          <w:tab w:val="left" w:pos="284"/>
        </w:tabs>
        <w:suppressAutoHyphens/>
        <w:spacing w:line="360" w:lineRule="auto"/>
        <w:ind w:left="0" w:firstLine="0"/>
        <w:jc w:val="both"/>
        <w:rPr>
          <w:bCs/>
          <w:iCs/>
          <w:color w:val="000000"/>
        </w:rPr>
      </w:pPr>
      <w:r w:rsidRPr="00B318EC">
        <w:rPr>
          <w:bCs/>
          <w:iCs/>
          <w:color w:val="000000"/>
        </w:rPr>
        <w:t>Organizacje działają na podstawie własnego Statutu.</w:t>
      </w:r>
      <w:r w:rsidR="00CF7F0F" w:rsidRPr="00B318EC">
        <w:rPr>
          <w:bCs/>
          <w:iCs/>
          <w:color w:val="000000"/>
        </w:rPr>
        <w:t xml:space="preserve"> </w:t>
      </w:r>
      <w:r w:rsidRPr="00B318EC">
        <w:rPr>
          <w:bCs/>
          <w:iCs/>
          <w:color w:val="000000"/>
        </w:rPr>
        <w:t>Dokumentację prowadzą zgodnie z odrębnymi przepisami.</w:t>
      </w:r>
    </w:p>
    <w:p w:rsidR="007D1B4C" w:rsidRPr="00B318EC" w:rsidRDefault="001570D8" w:rsidP="00F9741A">
      <w:pPr>
        <w:widowControl w:val="0"/>
        <w:numPr>
          <w:ilvl w:val="0"/>
          <w:numId w:val="114"/>
        </w:numPr>
        <w:tabs>
          <w:tab w:val="left" w:pos="284"/>
        </w:tabs>
        <w:suppressAutoHyphens/>
        <w:spacing w:line="360" w:lineRule="auto"/>
        <w:ind w:left="0" w:firstLine="0"/>
        <w:jc w:val="both"/>
        <w:rPr>
          <w:bCs/>
          <w:iCs/>
          <w:color w:val="000000"/>
        </w:rPr>
      </w:pPr>
      <w:r w:rsidRPr="00B318EC">
        <w:rPr>
          <w:bCs/>
          <w:iCs/>
          <w:color w:val="000000"/>
        </w:rPr>
        <w:t>Korzystają nieodpłatnie z pomieszczeń szkolnych</w:t>
      </w:r>
    </w:p>
    <w:p w:rsidR="002A069B" w:rsidRPr="00B318EC" w:rsidRDefault="002A069B" w:rsidP="00F9741A">
      <w:pPr>
        <w:tabs>
          <w:tab w:val="left" w:pos="284"/>
        </w:tabs>
        <w:jc w:val="center"/>
        <w:rPr>
          <w:b/>
          <w:color w:val="000000"/>
          <w:szCs w:val="32"/>
        </w:rPr>
      </w:pPr>
    </w:p>
    <w:p w:rsidR="00E006E4" w:rsidRPr="00B318EC" w:rsidRDefault="00E006E4" w:rsidP="00F9741A">
      <w:pPr>
        <w:tabs>
          <w:tab w:val="left" w:pos="284"/>
        </w:tabs>
        <w:jc w:val="center"/>
        <w:rPr>
          <w:b/>
          <w:color w:val="000000"/>
          <w:szCs w:val="32"/>
        </w:rPr>
      </w:pPr>
    </w:p>
    <w:p w:rsidR="00E006E4" w:rsidRPr="00B318EC" w:rsidRDefault="00E006E4" w:rsidP="00F9741A">
      <w:pPr>
        <w:tabs>
          <w:tab w:val="left" w:pos="284"/>
        </w:tabs>
        <w:jc w:val="center"/>
        <w:rPr>
          <w:b/>
          <w:color w:val="000000"/>
          <w:szCs w:val="32"/>
        </w:rPr>
      </w:pPr>
    </w:p>
    <w:p w:rsidR="00E006E4" w:rsidRPr="00B318EC" w:rsidRDefault="00E006E4" w:rsidP="00F9741A">
      <w:pPr>
        <w:tabs>
          <w:tab w:val="left" w:pos="284"/>
        </w:tabs>
        <w:jc w:val="center"/>
        <w:rPr>
          <w:b/>
          <w:color w:val="000000"/>
          <w:szCs w:val="32"/>
        </w:rPr>
      </w:pPr>
    </w:p>
    <w:p w:rsidR="00E006E4" w:rsidRPr="00B318EC" w:rsidRDefault="00E006E4" w:rsidP="00F9741A">
      <w:pPr>
        <w:tabs>
          <w:tab w:val="left" w:pos="284"/>
        </w:tabs>
        <w:jc w:val="center"/>
        <w:rPr>
          <w:b/>
          <w:color w:val="000000"/>
          <w:szCs w:val="32"/>
        </w:rPr>
      </w:pPr>
    </w:p>
    <w:p w:rsidR="00E006E4" w:rsidRPr="00B318EC" w:rsidRDefault="00E006E4" w:rsidP="00F9741A">
      <w:pPr>
        <w:tabs>
          <w:tab w:val="left" w:pos="284"/>
        </w:tabs>
        <w:jc w:val="center"/>
        <w:rPr>
          <w:b/>
          <w:color w:val="000000"/>
          <w:szCs w:val="32"/>
        </w:rPr>
      </w:pPr>
    </w:p>
    <w:p w:rsidR="00576476" w:rsidRPr="00B318EC" w:rsidRDefault="006D04EA" w:rsidP="00F9741A">
      <w:pPr>
        <w:tabs>
          <w:tab w:val="left" w:pos="284"/>
        </w:tabs>
        <w:jc w:val="center"/>
        <w:rPr>
          <w:b/>
          <w:color w:val="000000"/>
          <w:szCs w:val="32"/>
        </w:rPr>
      </w:pPr>
      <w:r w:rsidRPr="00B318EC">
        <w:rPr>
          <w:b/>
          <w:color w:val="000000"/>
          <w:szCs w:val="32"/>
        </w:rPr>
        <w:lastRenderedPageBreak/>
        <w:t>ROZDZIAŁ 5</w:t>
      </w:r>
    </w:p>
    <w:p w:rsidR="00576476" w:rsidRPr="00B318EC" w:rsidRDefault="00576476" w:rsidP="00F9741A">
      <w:pPr>
        <w:tabs>
          <w:tab w:val="left" w:pos="284"/>
        </w:tabs>
        <w:jc w:val="center"/>
        <w:rPr>
          <w:b/>
          <w:color w:val="000000"/>
          <w:szCs w:val="32"/>
        </w:rPr>
      </w:pPr>
      <w:r w:rsidRPr="00B318EC">
        <w:rPr>
          <w:b/>
          <w:color w:val="000000"/>
          <w:szCs w:val="32"/>
        </w:rPr>
        <w:t>NAUCZYCIELE I INNI PRACOWNICY</w:t>
      </w:r>
      <w:r w:rsidR="007D1B4C" w:rsidRPr="00B318EC">
        <w:rPr>
          <w:b/>
          <w:color w:val="000000"/>
          <w:szCs w:val="32"/>
        </w:rPr>
        <w:t xml:space="preserve"> </w:t>
      </w:r>
      <w:r w:rsidRPr="00B318EC">
        <w:rPr>
          <w:b/>
          <w:color w:val="000000"/>
          <w:szCs w:val="32"/>
        </w:rPr>
        <w:t>GIMNAZJUM</w:t>
      </w:r>
    </w:p>
    <w:p w:rsidR="00576476" w:rsidRPr="00B318EC" w:rsidRDefault="00576476" w:rsidP="00F9741A">
      <w:pPr>
        <w:tabs>
          <w:tab w:val="left" w:pos="284"/>
        </w:tabs>
        <w:rPr>
          <w:color w:val="000000"/>
          <w:szCs w:val="32"/>
        </w:rPr>
      </w:pPr>
    </w:p>
    <w:p w:rsidR="00576476" w:rsidRPr="00B318EC" w:rsidRDefault="001570D8" w:rsidP="00E006E4">
      <w:pPr>
        <w:tabs>
          <w:tab w:val="left" w:pos="284"/>
        </w:tabs>
        <w:jc w:val="center"/>
        <w:rPr>
          <w:b/>
          <w:color w:val="000000"/>
        </w:rPr>
      </w:pPr>
      <w:r w:rsidRPr="00B318EC">
        <w:rPr>
          <w:b/>
          <w:color w:val="000000"/>
        </w:rPr>
        <w:t>§33</w:t>
      </w:r>
      <w:r w:rsidR="00576476" w:rsidRPr="00B318EC">
        <w:rPr>
          <w:b/>
          <w:color w:val="000000"/>
        </w:rPr>
        <w:t>.</w:t>
      </w:r>
    </w:p>
    <w:p w:rsidR="007D1B4C" w:rsidRPr="00B318EC" w:rsidRDefault="007D1B4C" w:rsidP="00F9741A">
      <w:pPr>
        <w:tabs>
          <w:tab w:val="left" w:pos="284"/>
        </w:tabs>
        <w:rPr>
          <w:color w:val="000000"/>
        </w:rPr>
      </w:pPr>
    </w:p>
    <w:p w:rsidR="00576476" w:rsidRPr="00B318EC" w:rsidRDefault="00576476" w:rsidP="00F9741A">
      <w:pPr>
        <w:numPr>
          <w:ilvl w:val="0"/>
          <w:numId w:val="17"/>
        </w:numPr>
        <w:tabs>
          <w:tab w:val="left" w:pos="284"/>
        </w:tabs>
        <w:jc w:val="both"/>
        <w:outlineLvl w:val="0"/>
        <w:rPr>
          <w:color w:val="000000"/>
        </w:rPr>
      </w:pPr>
      <w:r w:rsidRPr="00B318EC">
        <w:rPr>
          <w:color w:val="000000"/>
        </w:rPr>
        <w:t>W gimnazjum zatrudnia się pracowników pedagogicznych.</w:t>
      </w:r>
    </w:p>
    <w:p w:rsidR="00576476" w:rsidRPr="00B318EC" w:rsidRDefault="00576476" w:rsidP="00F9741A">
      <w:pPr>
        <w:numPr>
          <w:ilvl w:val="0"/>
          <w:numId w:val="17"/>
        </w:numPr>
        <w:tabs>
          <w:tab w:val="left" w:pos="284"/>
        </w:tabs>
        <w:jc w:val="both"/>
        <w:outlineLvl w:val="0"/>
        <w:rPr>
          <w:color w:val="000000"/>
        </w:rPr>
      </w:pPr>
      <w:r w:rsidRPr="00B318EC">
        <w:rPr>
          <w:color w:val="000000"/>
        </w:rPr>
        <w:t>Zasady zatrudniania pracowników gimna</w:t>
      </w:r>
      <w:r w:rsidR="007D1B4C" w:rsidRPr="00B318EC">
        <w:rPr>
          <w:color w:val="000000"/>
        </w:rPr>
        <w:t>zjum regulują odrębne przepisy.</w:t>
      </w:r>
    </w:p>
    <w:p w:rsidR="00576476" w:rsidRPr="00B318EC" w:rsidRDefault="00576476" w:rsidP="00F9741A">
      <w:pPr>
        <w:tabs>
          <w:tab w:val="left" w:pos="284"/>
        </w:tabs>
        <w:outlineLvl w:val="0"/>
        <w:rPr>
          <w:color w:val="000000"/>
        </w:rPr>
      </w:pPr>
    </w:p>
    <w:p w:rsidR="00576476" w:rsidRPr="00B318EC" w:rsidRDefault="001570D8" w:rsidP="000C3E4D">
      <w:pPr>
        <w:tabs>
          <w:tab w:val="left" w:pos="284"/>
        </w:tabs>
        <w:jc w:val="center"/>
        <w:rPr>
          <w:b/>
          <w:color w:val="000000"/>
        </w:rPr>
      </w:pPr>
      <w:r w:rsidRPr="00B318EC">
        <w:rPr>
          <w:b/>
          <w:color w:val="000000"/>
        </w:rPr>
        <w:t>§34</w:t>
      </w:r>
      <w:r w:rsidR="00576476" w:rsidRPr="00B318EC">
        <w:rPr>
          <w:b/>
          <w:color w:val="000000"/>
        </w:rPr>
        <w:t>.</w:t>
      </w:r>
    </w:p>
    <w:p w:rsidR="007D1B4C" w:rsidRPr="00B318EC" w:rsidRDefault="007D1B4C" w:rsidP="00F9741A">
      <w:pPr>
        <w:tabs>
          <w:tab w:val="left" w:pos="284"/>
        </w:tabs>
        <w:rPr>
          <w:color w:val="000000"/>
        </w:rPr>
      </w:pPr>
    </w:p>
    <w:p w:rsidR="00576476" w:rsidRPr="00B318EC" w:rsidRDefault="00576476" w:rsidP="00F9741A">
      <w:pPr>
        <w:numPr>
          <w:ilvl w:val="0"/>
          <w:numId w:val="18"/>
        </w:numPr>
        <w:tabs>
          <w:tab w:val="left" w:pos="284"/>
        </w:tabs>
        <w:outlineLvl w:val="0"/>
        <w:rPr>
          <w:color w:val="000000"/>
        </w:rPr>
      </w:pPr>
      <w:r w:rsidRPr="00B318EC">
        <w:rPr>
          <w:b/>
          <w:color w:val="000000"/>
        </w:rPr>
        <w:t>Nauczyciel</w:t>
      </w:r>
      <w:r w:rsidRPr="00B318EC">
        <w:rPr>
          <w:color w:val="000000"/>
        </w:rPr>
        <w:t xml:space="preserve"> prowadzi pracę dydaktyczną, wychowawczą i opiekuńczą</w:t>
      </w:r>
      <w:r w:rsidRPr="00B318EC">
        <w:rPr>
          <w:strike/>
          <w:color w:val="000000"/>
        </w:rPr>
        <w:t xml:space="preserve"> </w:t>
      </w:r>
      <w:r w:rsidRPr="00B318EC">
        <w:rPr>
          <w:color w:val="000000"/>
        </w:rPr>
        <w:t>jest odpowiedzialny za jakość tej pracy</w:t>
      </w:r>
      <w:r w:rsidR="00287ECB" w:rsidRPr="00B318EC">
        <w:rPr>
          <w:color w:val="000000"/>
        </w:rPr>
        <w:t xml:space="preserve"> </w:t>
      </w:r>
      <w:r w:rsidR="002A069B" w:rsidRPr="00B318EC">
        <w:rPr>
          <w:color w:val="000000"/>
        </w:rPr>
        <w:t>za życie, zdrowie i bezpieczeństwo uczniów powierzonych jego opiece w czasie wszelkich form działalności dydaktyczno-wychowawczej, przerw międzylekcyjnych, zajęć bibliotecznych w czasie oczekiwania uczniów na rozpoczęcie lekcji ora</w:t>
      </w:r>
      <w:r w:rsidR="00447691" w:rsidRPr="00B318EC">
        <w:rPr>
          <w:color w:val="000000"/>
        </w:rPr>
        <w:t xml:space="preserve">z po ich zakończeniu, w czasie </w:t>
      </w:r>
      <w:r w:rsidR="002A069B" w:rsidRPr="00B318EC">
        <w:rPr>
          <w:color w:val="000000"/>
        </w:rPr>
        <w:t>różnorodnych imprez i wycieczek organizowanych przez szkołę;</w:t>
      </w:r>
    </w:p>
    <w:p w:rsidR="00576476" w:rsidRPr="00B318EC" w:rsidRDefault="00576476" w:rsidP="00F9741A">
      <w:pPr>
        <w:numPr>
          <w:ilvl w:val="0"/>
          <w:numId w:val="18"/>
        </w:numPr>
        <w:tabs>
          <w:tab w:val="left" w:pos="284"/>
        </w:tabs>
        <w:jc w:val="both"/>
        <w:outlineLvl w:val="0"/>
        <w:rPr>
          <w:color w:val="000000"/>
        </w:rPr>
      </w:pPr>
      <w:r w:rsidRPr="00B318EC">
        <w:rPr>
          <w:color w:val="000000"/>
        </w:rPr>
        <w:t>Do zadań nauc</w:t>
      </w:r>
      <w:r w:rsidR="007D1B4C" w:rsidRPr="00B318EC">
        <w:rPr>
          <w:color w:val="000000"/>
        </w:rPr>
        <w:t>zyciela należy w szczególności:</w:t>
      </w:r>
    </w:p>
    <w:p w:rsidR="00576476" w:rsidRPr="00B318EC" w:rsidRDefault="00576476" w:rsidP="00F9741A">
      <w:pPr>
        <w:numPr>
          <w:ilvl w:val="0"/>
          <w:numId w:val="75"/>
        </w:numPr>
        <w:tabs>
          <w:tab w:val="clear" w:pos="2650"/>
          <w:tab w:val="left" w:pos="284"/>
          <w:tab w:val="num" w:pos="1080"/>
        </w:tabs>
        <w:ind w:left="0" w:firstLine="0"/>
        <w:jc w:val="both"/>
        <w:outlineLvl w:val="1"/>
        <w:rPr>
          <w:color w:val="000000"/>
        </w:rPr>
      </w:pPr>
      <w:r w:rsidRPr="00B318EC">
        <w:rPr>
          <w:color w:val="000000"/>
        </w:rPr>
        <w:t>sporządzanie rozkładu materiału z przedmiotu</w:t>
      </w:r>
      <w:r w:rsidR="007D1B4C" w:rsidRPr="00B318EC">
        <w:rPr>
          <w:color w:val="000000"/>
        </w:rPr>
        <w:t>, którego uczy w danej klasie i </w:t>
      </w:r>
      <w:r w:rsidRPr="00B318EC">
        <w:rPr>
          <w:color w:val="000000"/>
        </w:rPr>
        <w:t xml:space="preserve">przedstawienie go do zatwierdzenia dyrektorowi gimnazjum, </w:t>
      </w:r>
    </w:p>
    <w:p w:rsidR="00576476" w:rsidRPr="00B318EC" w:rsidRDefault="00576476" w:rsidP="00F9741A">
      <w:pPr>
        <w:numPr>
          <w:ilvl w:val="0"/>
          <w:numId w:val="75"/>
        </w:numPr>
        <w:tabs>
          <w:tab w:val="clear" w:pos="2650"/>
          <w:tab w:val="left" w:pos="284"/>
          <w:tab w:val="num" w:pos="1080"/>
        </w:tabs>
        <w:ind w:left="0" w:firstLine="0"/>
        <w:jc w:val="both"/>
        <w:outlineLvl w:val="1"/>
        <w:rPr>
          <w:color w:val="000000"/>
        </w:rPr>
      </w:pPr>
      <w:r w:rsidRPr="00B318EC">
        <w:rPr>
          <w:color w:val="000000"/>
        </w:rPr>
        <w:t>nauczyciele rozpoczynający pracę, oprócz sporządzania rozkładu materiału, zobowiązani są do pisania konspektów poszczególnych jednostek lekcyjnych.</w:t>
      </w:r>
    </w:p>
    <w:p w:rsidR="00576476" w:rsidRPr="00B318EC" w:rsidRDefault="00576476" w:rsidP="00F9741A">
      <w:pPr>
        <w:numPr>
          <w:ilvl w:val="0"/>
          <w:numId w:val="18"/>
        </w:numPr>
        <w:tabs>
          <w:tab w:val="left" w:pos="284"/>
        </w:tabs>
        <w:jc w:val="both"/>
        <w:outlineLvl w:val="0"/>
        <w:rPr>
          <w:color w:val="000000"/>
        </w:rPr>
      </w:pPr>
      <w:r w:rsidRPr="00B318EC">
        <w:rPr>
          <w:color w:val="000000"/>
        </w:rPr>
        <w:t>Sprawdzanie na początku każdej lekcji obecności ucznió</w:t>
      </w:r>
      <w:r w:rsidR="007D1B4C" w:rsidRPr="00B318EC">
        <w:rPr>
          <w:color w:val="000000"/>
        </w:rPr>
        <w:t>w i odnotowywanie nieobecności.</w:t>
      </w:r>
    </w:p>
    <w:p w:rsidR="00576476" w:rsidRPr="00B318EC" w:rsidRDefault="00576476" w:rsidP="00F9741A">
      <w:pPr>
        <w:numPr>
          <w:ilvl w:val="0"/>
          <w:numId w:val="18"/>
        </w:numPr>
        <w:tabs>
          <w:tab w:val="left" w:pos="284"/>
        </w:tabs>
        <w:jc w:val="both"/>
        <w:outlineLvl w:val="0"/>
        <w:rPr>
          <w:color w:val="000000"/>
        </w:rPr>
      </w:pPr>
      <w:r w:rsidRPr="00B318EC">
        <w:rPr>
          <w:color w:val="000000"/>
        </w:rPr>
        <w:t>Rzetelne i systematyczne przygotowanie się do zajęć lekcyjnych, zgodnie z z</w:t>
      </w:r>
      <w:r w:rsidR="007D1B4C" w:rsidRPr="00B318EC">
        <w:rPr>
          <w:color w:val="000000"/>
        </w:rPr>
        <w:t>asadami współczesnej dydaktyki</w:t>
      </w:r>
    </w:p>
    <w:p w:rsidR="00576476" w:rsidRPr="00B318EC" w:rsidRDefault="00576476" w:rsidP="00F9741A">
      <w:pPr>
        <w:numPr>
          <w:ilvl w:val="0"/>
          <w:numId w:val="18"/>
        </w:numPr>
        <w:tabs>
          <w:tab w:val="left" w:pos="284"/>
        </w:tabs>
        <w:jc w:val="both"/>
        <w:outlineLvl w:val="0"/>
        <w:rPr>
          <w:color w:val="000000"/>
        </w:rPr>
      </w:pPr>
      <w:r w:rsidRPr="00B318EC">
        <w:rPr>
          <w:color w:val="000000"/>
        </w:rPr>
        <w:t>Prawidłowa realizacja programu nauczania i dążenie do osiągnięcia w tym za</w:t>
      </w:r>
      <w:r w:rsidR="007D1B4C" w:rsidRPr="00B318EC">
        <w:rPr>
          <w:color w:val="000000"/>
        </w:rPr>
        <w:t>kresie jak najlepszych wyników.</w:t>
      </w:r>
    </w:p>
    <w:p w:rsidR="00576476" w:rsidRPr="00B318EC" w:rsidRDefault="00576476" w:rsidP="00F9741A">
      <w:pPr>
        <w:numPr>
          <w:ilvl w:val="0"/>
          <w:numId w:val="18"/>
        </w:numPr>
        <w:tabs>
          <w:tab w:val="left" w:pos="284"/>
        </w:tabs>
        <w:jc w:val="both"/>
        <w:outlineLvl w:val="0"/>
        <w:rPr>
          <w:color w:val="000000"/>
        </w:rPr>
      </w:pPr>
      <w:r w:rsidRPr="00B318EC">
        <w:rPr>
          <w:color w:val="000000"/>
        </w:rPr>
        <w:t>Tworzenie warunków do aktywnego i twórczego udziału uczniów w procesie dydaktyczno-wychowawczym poprzez wdrażanie do samodzielnego myślenia, uczenia się i działania, kształtowanie umiejętności dobrego organizowania pr</w:t>
      </w:r>
      <w:r w:rsidR="007D1B4C" w:rsidRPr="00B318EC">
        <w:rPr>
          <w:color w:val="000000"/>
        </w:rPr>
        <w:t>acy indywidualnej i zespołowej.</w:t>
      </w:r>
    </w:p>
    <w:p w:rsidR="00576476" w:rsidRPr="00B318EC" w:rsidRDefault="00576476" w:rsidP="00F9741A">
      <w:pPr>
        <w:numPr>
          <w:ilvl w:val="0"/>
          <w:numId w:val="18"/>
        </w:numPr>
        <w:tabs>
          <w:tab w:val="left" w:pos="284"/>
        </w:tabs>
        <w:jc w:val="both"/>
        <w:outlineLvl w:val="0"/>
        <w:rPr>
          <w:color w:val="000000"/>
        </w:rPr>
      </w:pPr>
      <w:r w:rsidRPr="00B318EC">
        <w:rPr>
          <w:color w:val="000000"/>
        </w:rPr>
        <w:t>Indywidualizacja nauczania w pracy z ucznie</w:t>
      </w:r>
      <w:r w:rsidR="007D1B4C" w:rsidRPr="00B318EC">
        <w:rPr>
          <w:color w:val="000000"/>
        </w:rPr>
        <w:t>m zdolnym i mającym trudności w </w:t>
      </w:r>
      <w:r w:rsidRPr="00B318EC">
        <w:rPr>
          <w:color w:val="000000"/>
        </w:rPr>
        <w:t xml:space="preserve">nauce. </w:t>
      </w:r>
    </w:p>
    <w:p w:rsidR="00576476" w:rsidRPr="00B318EC" w:rsidRDefault="00576476" w:rsidP="00F9741A">
      <w:pPr>
        <w:numPr>
          <w:ilvl w:val="0"/>
          <w:numId w:val="18"/>
        </w:numPr>
        <w:tabs>
          <w:tab w:val="left" w:pos="284"/>
        </w:tabs>
        <w:jc w:val="both"/>
        <w:outlineLvl w:val="0"/>
        <w:rPr>
          <w:color w:val="000000"/>
        </w:rPr>
      </w:pPr>
      <w:r w:rsidRPr="00B318EC">
        <w:rPr>
          <w:color w:val="000000"/>
        </w:rPr>
        <w:t>Kształtowanie postaw patriotycznych, obywatelskich i prospołecznych oraz wdrażanie do czynnego uczestnictwa w życiu gimnazju</w:t>
      </w:r>
      <w:r w:rsidR="007D1B4C" w:rsidRPr="00B318EC">
        <w:rPr>
          <w:color w:val="000000"/>
        </w:rPr>
        <w:t>m, rodziny, środowiska i kraju.</w:t>
      </w:r>
    </w:p>
    <w:p w:rsidR="00576476" w:rsidRPr="00B318EC" w:rsidRDefault="00576476" w:rsidP="00F9741A">
      <w:pPr>
        <w:numPr>
          <w:ilvl w:val="0"/>
          <w:numId w:val="18"/>
        </w:numPr>
        <w:tabs>
          <w:tab w:val="left" w:pos="284"/>
        </w:tabs>
        <w:jc w:val="both"/>
        <w:outlineLvl w:val="0"/>
        <w:rPr>
          <w:color w:val="000000"/>
        </w:rPr>
      </w:pPr>
      <w:r w:rsidRPr="00B318EC">
        <w:rPr>
          <w:color w:val="000000"/>
        </w:rPr>
        <w:t>Upowszechnianie samorząd</w:t>
      </w:r>
      <w:r w:rsidR="007D1B4C" w:rsidRPr="00B318EC">
        <w:rPr>
          <w:color w:val="000000"/>
        </w:rPr>
        <w:t>ności jako metody wychowawczej.</w:t>
      </w:r>
    </w:p>
    <w:p w:rsidR="00576476" w:rsidRPr="00B318EC" w:rsidRDefault="00576476" w:rsidP="000C3E4D">
      <w:pPr>
        <w:numPr>
          <w:ilvl w:val="0"/>
          <w:numId w:val="18"/>
        </w:numPr>
        <w:tabs>
          <w:tab w:val="left" w:pos="284"/>
          <w:tab w:val="left" w:pos="426"/>
        </w:tabs>
        <w:jc w:val="both"/>
        <w:outlineLvl w:val="0"/>
        <w:rPr>
          <w:color w:val="000000"/>
        </w:rPr>
      </w:pPr>
      <w:r w:rsidRPr="00B318EC">
        <w:rPr>
          <w:color w:val="000000"/>
        </w:rPr>
        <w:t>Ochrona uczniów przed skutkami demoralizacji i uzależnienia, organizowanie niezbędnej opieki pr</w:t>
      </w:r>
      <w:r w:rsidR="007D1B4C" w:rsidRPr="00B318EC">
        <w:rPr>
          <w:color w:val="000000"/>
        </w:rPr>
        <w:t>ofilaktyczno-resocjalizacyjnej.</w:t>
      </w:r>
    </w:p>
    <w:p w:rsidR="00576476" w:rsidRPr="00B318EC" w:rsidRDefault="00576476" w:rsidP="000C3E4D">
      <w:pPr>
        <w:numPr>
          <w:ilvl w:val="0"/>
          <w:numId w:val="18"/>
        </w:numPr>
        <w:tabs>
          <w:tab w:val="left" w:pos="284"/>
          <w:tab w:val="left" w:pos="426"/>
          <w:tab w:val="left" w:pos="567"/>
        </w:tabs>
        <w:jc w:val="both"/>
        <w:outlineLvl w:val="0"/>
        <w:rPr>
          <w:color w:val="000000"/>
        </w:rPr>
      </w:pPr>
      <w:r w:rsidRPr="00B318EC">
        <w:rPr>
          <w:color w:val="000000"/>
        </w:rPr>
        <w:t>Systematyczna współp</w:t>
      </w:r>
      <w:r w:rsidR="007D1B4C" w:rsidRPr="00B318EC">
        <w:rPr>
          <w:color w:val="000000"/>
        </w:rPr>
        <w:t>raca z domem rodzinnym uczniów.</w:t>
      </w:r>
    </w:p>
    <w:p w:rsidR="00576476" w:rsidRPr="00B318EC" w:rsidRDefault="00576476" w:rsidP="000C3E4D">
      <w:pPr>
        <w:numPr>
          <w:ilvl w:val="0"/>
          <w:numId w:val="18"/>
        </w:numPr>
        <w:tabs>
          <w:tab w:val="left" w:pos="284"/>
          <w:tab w:val="left" w:pos="426"/>
          <w:tab w:val="left" w:pos="567"/>
        </w:tabs>
        <w:jc w:val="both"/>
        <w:outlineLvl w:val="0"/>
        <w:rPr>
          <w:color w:val="000000"/>
        </w:rPr>
      </w:pPr>
      <w:r w:rsidRPr="00B318EC">
        <w:rPr>
          <w:color w:val="000000"/>
        </w:rPr>
        <w:t>Zachowanie bezstronności w ocenie uczniów, częsta ocena wi</w:t>
      </w:r>
      <w:r w:rsidR="007D1B4C" w:rsidRPr="00B318EC">
        <w:rPr>
          <w:color w:val="000000"/>
        </w:rPr>
        <w:t>adomości i umiejętności ucznia.</w:t>
      </w:r>
    </w:p>
    <w:p w:rsidR="00576476" w:rsidRPr="00B318EC" w:rsidRDefault="00576476" w:rsidP="000C3E4D">
      <w:pPr>
        <w:numPr>
          <w:ilvl w:val="0"/>
          <w:numId w:val="18"/>
        </w:numPr>
        <w:tabs>
          <w:tab w:val="left" w:pos="284"/>
          <w:tab w:val="left" w:pos="426"/>
          <w:tab w:val="left" w:pos="567"/>
        </w:tabs>
        <w:jc w:val="both"/>
        <w:outlineLvl w:val="0"/>
        <w:rPr>
          <w:color w:val="000000"/>
        </w:rPr>
      </w:pPr>
      <w:r w:rsidRPr="00B318EC">
        <w:rPr>
          <w:color w:val="000000"/>
        </w:rPr>
        <w:t>Poznanie osobowości, warunków życia i stanu zdrowia uczniów, stymulowanie ich rozwoju psychofizyczneg</w:t>
      </w:r>
      <w:r w:rsidR="007D1B4C" w:rsidRPr="00B318EC">
        <w:rPr>
          <w:color w:val="000000"/>
        </w:rPr>
        <w:t>o, pozytywnych cech charakteru.</w:t>
      </w:r>
    </w:p>
    <w:p w:rsidR="00576476" w:rsidRPr="00B318EC" w:rsidRDefault="00576476" w:rsidP="000C3E4D">
      <w:pPr>
        <w:numPr>
          <w:ilvl w:val="0"/>
          <w:numId w:val="18"/>
        </w:numPr>
        <w:tabs>
          <w:tab w:val="left" w:pos="284"/>
          <w:tab w:val="left" w:pos="426"/>
          <w:tab w:val="left" w:pos="567"/>
        </w:tabs>
        <w:jc w:val="both"/>
        <w:outlineLvl w:val="0"/>
        <w:rPr>
          <w:color w:val="000000"/>
        </w:rPr>
      </w:pPr>
      <w:r w:rsidRPr="00B318EC">
        <w:rPr>
          <w:color w:val="000000"/>
        </w:rPr>
        <w:t>Udzielanie uczniom konsultacji indywidual</w:t>
      </w:r>
      <w:r w:rsidR="007D1B4C" w:rsidRPr="00B318EC">
        <w:rPr>
          <w:color w:val="000000"/>
        </w:rPr>
        <w:t>nych i zbiorowych oraz pomocy w </w:t>
      </w:r>
      <w:r w:rsidRPr="00B318EC">
        <w:rPr>
          <w:color w:val="000000"/>
        </w:rPr>
        <w:t>przygotowaniu się do egzaminów</w:t>
      </w:r>
      <w:r w:rsidR="007D1B4C" w:rsidRPr="00B318EC">
        <w:rPr>
          <w:color w:val="000000"/>
        </w:rPr>
        <w:t>, konkursów przedmiotowych itp.</w:t>
      </w:r>
    </w:p>
    <w:p w:rsidR="00576476" w:rsidRPr="00B318EC" w:rsidRDefault="00576476" w:rsidP="000C3E4D">
      <w:pPr>
        <w:numPr>
          <w:ilvl w:val="0"/>
          <w:numId w:val="18"/>
        </w:numPr>
        <w:tabs>
          <w:tab w:val="left" w:pos="284"/>
          <w:tab w:val="left" w:pos="426"/>
          <w:tab w:val="left" w:pos="567"/>
        </w:tabs>
        <w:jc w:val="both"/>
        <w:outlineLvl w:val="0"/>
        <w:rPr>
          <w:color w:val="000000"/>
        </w:rPr>
      </w:pPr>
      <w:r w:rsidRPr="00B318EC">
        <w:rPr>
          <w:color w:val="000000"/>
        </w:rPr>
        <w:t>Prowadzenie klaso-pracowni lub pracowni przedmiotowej, przejawianie troski o powierzony mu sprzęt, środki dydaktyczne, urządzenia i materiały niezbędne do nauczania przedmiotu oraz realizacji innych zajęć wychowawczych i opiekuńczych, tro</w:t>
      </w:r>
      <w:r w:rsidR="007D1B4C" w:rsidRPr="00B318EC">
        <w:rPr>
          <w:color w:val="000000"/>
        </w:rPr>
        <w:t>ska o wystrój i estetykę klasy.</w:t>
      </w:r>
    </w:p>
    <w:p w:rsidR="00576476" w:rsidRPr="00B318EC" w:rsidRDefault="00576476" w:rsidP="00E006E4">
      <w:pPr>
        <w:numPr>
          <w:ilvl w:val="0"/>
          <w:numId w:val="18"/>
        </w:numPr>
        <w:tabs>
          <w:tab w:val="left" w:pos="284"/>
          <w:tab w:val="left" w:pos="426"/>
        </w:tabs>
        <w:jc w:val="both"/>
        <w:outlineLvl w:val="0"/>
        <w:rPr>
          <w:color w:val="000000"/>
        </w:rPr>
      </w:pPr>
      <w:r w:rsidRPr="00B318EC">
        <w:rPr>
          <w:color w:val="000000"/>
        </w:rPr>
        <w:t>Współpraca z wychowawcami klas oraz organizacjami młodzieżowymi dzi</w:t>
      </w:r>
      <w:r w:rsidR="007D1B4C" w:rsidRPr="00B318EC">
        <w:rPr>
          <w:color w:val="000000"/>
        </w:rPr>
        <w:t>ałającymi na terenie gimnazjum.</w:t>
      </w:r>
    </w:p>
    <w:p w:rsidR="00576476" w:rsidRPr="00B318EC" w:rsidRDefault="00576476" w:rsidP="00E006E4">
      <w:pPr>
        <w:numPr>
          <w:ilvl w:val="0"/>
          <w:numId w:val="18"/>
        </w:numPr>
        <w:tabs>
          <w:tab w:val="left" w:pos="284"/>
          <w:tab w:val="left" w:pos="426"/>
        </w:tabs>
        <w:jc w:val="both"/>
        <w:outlineLvl w:val="0"/>
        <w:rPr>
          <w:color w:val="000000"/>
        </w:rPr>
      </w:pPr>
      <w:r w:rsidRPr="00B318EC">
        <w:rPr>
          <w:color w:val="000000"/>
        </w:rPr>
        <w:t>Egzekwowanie od ucznia dbałości o estetykę podręczników, zeszytów i innych przyborów sz</w:t>
      </w:r>
      <w:r w:rsidR="007D1B4C" w:rsidRPr="00B318EC">
        <w:rPr>
          <w:color w:val="000000"/>
        </w:rPr>
        <w:t>kolnych używanych przez ucznia.</w:t>
      </w:r>
    </w:p>
    <w:p w:rsidR="00576476" w:rsidRPr="00B318EC" w:rsidRDefault="00576476" w:rsidP="00E006E4">
      <w:pPr>
        <w:numPr>
          <w:ilvl w:val="0"/>
          <w:numId w:val="18"/>
        </w:numPr>
        <w:tabs>
          <w:tab w:val="left" w:pos="284"/>
          <w:tab w:val="left" w:pos="426"/>
        </w:tabs>
        <w:jc w:val="both"/>
        <w:outlineLvl w:val="0"/>
        <w:rPr>
          <w:color w:val="000000"/>
        </w:rPr>
      </w:pPr>
      <w:r w:rsidRPr="00B318EC">
        <w:rPr>
          <w:color w:val="000000"/>
        </w:rPr>
        <w:lastRenderedPageBreak/>
        <w:t>0rganizowanie zajęć profilaktyczno-resocjalizacyjnych z uczniami zagrożonymi l</w:t>
      </w:r>
      <w:r w:rsidR="007D1B4C" w:rsidRPr="00B318EC">
        <w:rPr>
          <w:color w:val="000000"/>
        </w:rPr>
        <w:t>ub niedostosowanymi społecznie.</w:t>
      </w:r>
    </w:p>
    <w:p w:rsidR="00576476" w:rsidRPr="00B318EC" w:rsidRDefault="00576476" w:rsidP="00E006E4">
      <w:pPr>
        <w:numPr>
          <w:ilvl w:val="0"/>
          <w:numId w:val="18"/>
        </w:numPr>
        <w:tabs>
          <w:tab w:val="left" w:pos="284"/>
          <w:tab w:val="left" w:pos="426"/>
        </w:tabs>
        <w:jc w:val="both"/>
        <w:outlineLvl w:val="0"/>
        <w:rPr>
          <w:color w:val="000000"/>
        </w:rPr>
      </w:pPr>
      <w:r w:rsidRPr="00B318EC">
        <w:rPr>
          <w:color w:val="000000"/>
        </w:rPr>
        <w:t>Aktywny udzia</w:t>
      </w:r>
      <w:r w:rsidR="007D1B4C" w:rsidRPr="00B318EC">
        <w:rPr>
          <w:color w:val="000000"/>
        </w:rPr>
        <w:t>ł w pracach rady pedagogicznej.</w:t>
      </w:r>
    </w:p>
    <w:p w:rsidR="00576476" w:rsidRPr="00B318EC" w:rsidRDefault="00576476" w:rsidP="00E006E4">
      <w:pPr>
        <w:numPr>
          <w:ilvl w:val="0"/>
          <w:numId w:val="18"/>
        </w:numPr>
        <w:tabs>
          <w:tab w:val="left" w:pos="284"/>
          <w:tab w:val="left" w:pos="426"/>
        </w:tabs>
        <w:jc w:val="both"/>
        <w:outlineLvl w:val="0"/>
        <w:rPr>
          <w:color w:val="000000"/>
        </w:rPr>
      </w:pPr>
      <w:r w:rsidRPr="00B318EC">
        <w:rPr>
          <w:color w:val="000000"/>
        </w:rPr>
        <w:t>Prowadzenie ustalonej odrębnymi przepisami</w:t>
      </w:r>
      <w:r w:rsidR="007D1B4C" w:rsidRPr="00B318EC">
        <w:rPr>
          <w:color w:val="000000"/>
        </w:rPr>
        <w:t xml:space="preserve"> dokumentacji pracy związanej z </w:t>
      </w:r>
      <w:r w:rsidRPr="00B318EC">
        <w:rPr>
          <w:color w:val="000000"/>
        </w:rPr>
        <w:t>realizacją zadań dydaktyczno-wychowawczyc</w:t>
      </w:r>
      <w:r w:rsidR="007D1B4C" w:rsidRPr="00B318EC">
        <w:rPr>
          <w:color w:val="000000"/>
        </w:rPr>
        <w:t>h lub wychowawczo-opiekuńczych.</w:t>
      </w:r>
    </w:p>
    <w:p w:rsidR="00576476" w:rsidRPr="00B318EC" w:rsidRDefault="00576476" w:rsidP="00E006E4">
      <w:pPr>
        <w:numPr>
          <w:ilvl w:val="0"/>
          <w:numId w:val="18"/>
        </w:numPr>
        <w:tabs>
          <w:tab w:val="left" w:pos="284"/>
          <w:tab w:val="left" w:pos="426"/>
        </w:tabs>
        <w:jc w:val="both"/>
        <w:outlineLvl w:val="0"/>
        <w:rPr>
          <w:color w:val="000000"/>
        </w:rPr>
      </w:pPr>
      <w:r w:rsidRPr="00B318EC">
        <w:rPr>
          <w:color w:val="000000"/>
        </w:rPr>
        <w:t>Doskonalenie swoich umiejętności dydaktycznych i podnoszenie poziomu wiedzy merytorycznej poprzez dokształcanie w różnych f</w:t>
      </w:r>
      <w:r w:rsidR="007D1B4C" w:rsidRPr="00B318EC">
        <w:rPr>
          <w:color w:val="000000"/>
        </w:rPr>
        <w:t>ormach doskonalenia zawodowego.</w:t>
      </w:r>
    </w:p>
    <w:p w:rsidR="00576476" w:rsidRPr="00B318EC" w:rsidRDefault="00576476" w:rsidP="00E006E4">
      <w:pPr>
        <w:numPr>
          <w:ilvl w:val="0"/>
          <w:numId w:val="18"/>
        </w:numPr>
        <w:tabs>
          <w:tab w:val="left" w:pos="284"/>
          <w:tab w:val="left" w:pos="426"/>
        </w:tabs>
        <w:jc w:val="both"/>
        <w:outlineLvl w:val="0"/>
        <w:rPr>
          <w:color w:val="000000"/>
        </w:rPr>
      </w:pPr>
      <w:r w:rsidRPr="00B318EC">
        <w:rPr>
          <w:color w:val="000000"/>
        </w:rPr>
        <w:t>Prowadzenie (zleconego przez dyrektora) wychowawstwa klasy, zajęć z uczniami zakwalifikowanymi do kształcenia specjalnego, a realizującymi</w:t>
      </w:r>
      <w:r w:rsidR="007D1B4C" w:rsidRPr="00B318EC">
        <w:rPr>
          <w:color w:val="000000"/>
        </w:rPr>
        <w:t xml:space="preserve"> obowiązek szkolny w gimnazjum.</w:t>
      </w:r>
    </w:p>
    <w:p w:rsidR="00576476" w:rsidRPr="00B318EC" w:rsidRDefault="00576476" w:rsidP="00E006E4">
      <w:pPr>
        <w:numPr>
          <w:ilvl w:val="0"/>
          <w:numId w:val="18"/>
        </w:numPr>
        <w:tabs>
          <w:tab w:val="left" w:pos="284"/>
          <w:tab w:val="left" w:pos="426"/>
        </w:tabs>
        <w:jc w:val="both"/>
        <w:outlineLvl w:val="0"/>
        <w:rPr>
          <w:color w:val="000000"/>
        </w:rPr>
      </w:pPr>
      <w:r w:rsidRPr="00B318EC">
        <w:rPr>
          <w:color w:val="000000"/>
        </w:rPr>
        <w:t xml:space="preserve">Opieka wychowawcza w czasie wycieczek szkolnych oraz w czasie imprez </w:t>
      </w:r>
      <w:r w:rsidR="007D1B4C" w:rsidRPr="00B318EC">
        <w:rPr>
          <w:color w:val="000000"/>
        </w:rPr>
        <w:t>i </w:t>
      </w:r>
      <w:r w:rsidRPr="00B318EC">
        <w:rPr>
          <w:color w:val="000000"/>
        </w:rPr>
        <w:t xml:space="preserve">konkursów organizowanych w </w:t>
      </w:r>
      <w:r w:rsidR="007D1B4C" w:rsidRPr="00B318EC">
        <w:rPr>
          <w:color w:val="000000"/>
        </w:rPr>
        <w:t>dni wolne od pracy nauczyciela.</w:t>
      </w:r>
    </w:p>
    <w:p w:rsidR="00576476" w:rsidRPr="00B318EC" w:rsidRDefault="00576476" w:rsidP="00E006E4">
      <w:pPr>
        <w:numPr>
          <w:ilvl w:val="0"/>
          <w:numId w:val="18"/>
        </w:numPr>
        <w:tabs>
          <w:tab w:val="left" w:pos="284"/>
          <w:tab w:val="left" w:pos="426"/>
        </w:tabs>
        <w:jc w:val="both"/>
        <w:outlineLvl w:val="0"/>
        <w:rPr>
          <w:color w:val="000000"/>
        </w:rPr>
      </w:pPr>
      <w:r w:rsidRPr="00B318EC">
        <w:rPr>
          <w:color w:val="000000"/>
        </w:rPr>
        <w:t xml:space="preserve">Prowadzenie dokumentacji dodatkowych zajęć dydaktyczno-wyrównawczych. </w:t>
      </w:r>
    </w:p>
    <w:p w:rsidR="00576476" w:rsidRPr="00B318EC" w:rsidRDefault="00576476" w:rsidP="00E006E4">
      <w:pPr>
        <w:numPr>
          <w:ilvl w:val="0"/>
          <w:numId w:val="18"/>
        </w:numPr>
        <w:tabs>
          <w:tab w:val="left" w:pos="284"/>
          <w:tab w:val="left" w:pos="426"/>
        </w:tabs>
        <w:jc w:val="both"/>
        <w:outlineLvl w:val="0"/>
        <w:rPr>
          <w:color w:val="000000"/>
        </w:rPr>
      </w:pPr>
      <w:r w:rsidRPr="00B318EC">
        <w:rPr>
          <w:color w:val="000000"/>
        </w:rPr>
        <w:t>Pełnienie obowiązków podczas dyżurów w gim</w:t>
      </w:r>
      <w:r w:rsidR="007D1B4C" w:rsidRPr="00B318EC">
        <w:rPr>
          <w:color w:val="000000"/>
        </w:rPr>
        <w:t>nazjum wg harmonogramu dyżurów.</w:t>
      </w:r>
    </w:p>
    <w:p w:rsidR="00576476" w:rsidRPr="00B318EC" w:rsidRDefault="00576476" w:rsidP="00E006E4">
      <w:pPr>
        <w:numPr>
          <w:ilvl w:val="0"/>
          <w:numId w:val="18"/>
        </w:numPr>
        <w:tabs>
          <w:tab w:val="left" w:pos="284"/>
          <w:tab w:val="left" w:pos="426"/>
        </w:tabs>
        <w:jc w:val="both"/>
        <w:outlineLvl w:val="0"/>
        <w:rPr>
          <w:color w:val="000000"/>
        </w:rPr>
      </w:pPr>
      <w:r w:rsidRPr="00B318EC">
        <w:rPr>
          <w:color w:val="000000"/>
        </w:rPr>
        <w:t>Wykonywanie innych czynności zleconych przez dyrektora gimnazjum</w:t>
      </w:r>
    </w:p>
    <w:p w:rsidR="00576476" w:rsidRPr="00B318EC" w:rsidRDefault="00576476" w:rsidP="00E006E4">
      <w:pPr>
        <w:numPr>
          <w:ilvl w:val="0"/>
          <w:numId w:val="18"/>
        </w:numPr>
        <w:tabs>
          <w:tab w:val="left" w:pos="284"/>
          <w:tab w:val="left" w:pos="426"/>
        </w:tabs>
        <w:jc w:val="both"/>
        <w:outlineLvl w:val="0"/>
        <w:rPr>
          <w:color w:val="000000"/>
        </w:rPr>
      </w:pPr>
      <w:r w:rsidRPr="00B318EC">
        <w:rPr>
          <w:color w:val="000000"/>
        </w:rPr>
        <w:t>Informowanie ucznia na tydzień przed klasyfikacyjnym posiedzeniem rady pedagogicznej o przewidywanej dla niego ocenie okresowej (rocznej), a w przypadku stopnia niedostatecznego informowanie ucznia i rodziców (opiekunów) w formie pisemnej na miesiąc przed zakończeniem okresu (roku),</w:t>
      </w:r>
    </w:p>
    <w:p w:rsidR="00576476" w:rsidRPr="00B318EC" w:rsidRDefault="00576476" w:rsidP="000C3E4D">
      <w:pPr>
        <w:numPr>
          <w:ilvl w:val="0"/>
          <w:numId w:val="18"/>
        </w:numPr>
        <w:tabs>
          <w:tab w:val="left" w:pos="284"/>
          <w:tab w:val="left" w:pos="426"/>
        </w:tabs>
        <w:jc w:val="both"/>
        <w:outlineLvl w:val="0"/>
        <w:rPr>
          <w:color w:val="000000"/>
        </w:rPr>
      </w:pPr>
      <w:r w:rsidRPr="00B318EC">
        <w:rPr>
          <w:color w:val="000000"/>
        </w:rPr>
        <w:t>Branie czynnego udziału / jako opiekun projektu / w realizacji przez uczniów projektów edukacyjnych.,</w:t>
      </w:r>
    </w:p>
    <w:p w:rsidR="00576476" w:rsidRPr="00B318EC" w:rsidRDefault="00576476" w:rsidP="000C3E4D">
      <w:pPr>
        <w:numPr>
          <w:ilvl w:val="0"/>
          <w:numId w:val="18"/>
        </w:numPr>
        <w:tabs>
          <w:tab w:val="left" w:pos="284"/>
          <w:tab w:val="left" w:pos="426"/>
        </w:tabs>
        <w:jc w:val="both"/>
        <w:outlineLvl w:val="0"/>
        <w:rPr>
          <w:color w:val="000000"/>
        </w:rPr>
      </w:pPr>
      <w:r w:rsidRPr="00B318EC">
        <w:rPr>
          <w:color w:val="000000"/>
        </w:rPr>
        <w:t>Realizacja dwóch godzin tygodniowo o charakterze dydaktyczno</w:t>
      </w:r>
      <w:r w:rsidR="00D22A61" w:rsidRPr="00B318EC">
        <w:rPr>
          <w:color w:val="000000"/>
        </w:rPr>
        <w:t xml:space="preserve"> </w:t>
      </w:r>
      <w:r w:rsidR="007D1B4C" w:rsidRPr="00B318EC">
        <w:rPr>
          <w:color w:val="000000"/>
        </w:rPr>
        <w:t xml:space="preserve">-wychowawczo-opiekuńczym </w:t>
      </w:r>
      <w:r w:rsidRPr="00B318EC">
        <w:rPr>
          <w:color w:val="000000"/>
        </w:rPr>
        <w:t>zgodnie z zapisami w Karcie Nauczyciela.</w:t>
      </w:r>
    </w:p>
    <w:p w:rsidR="00447691" w:rsidRPr="00B318EC" w:rsidRDefault="00447691" w:rsidP="000C3E4D">
      <w:pPr>
        <w:pStyle w:val="Standard"/>
        <w:numPr>
          <w:ilvl w:val="0"/>
          <w:numId w:val="18"/>
        </w:numPr>
        <w:tabs>
          <w:tab w:val="left" w:pos="284"/>
          <w:tab w:val="left" w:pos="426"/>
        </w:tabs>
        <w:jc w:val="both"/>
        <w:rPr>
          <w:color w:val="000000"/>
        </w:rPr>
      </w:pPr>
      <w:r w:rsidRPr="00B318EC">
        <w:rPr>
          <w:color w:val="000000"/>
        </w:rPr>
        <w:t>Nauczyciel zobowiązany jest:</w:t>
      </w:r>
    </w:p>
    <w:p w:rsidR="00447691" w:rsidRPr="00B318EC" w:rsidRDefault="00447691" w:rsidP="000C3E4D">
      <w:pPr>
        <w:pStyle w:val="Standard"/>
        <w:numPr>
          <w:ilvl w:val="0"/>
          <w:numId w:val="132"/>
        </w:numPr>
        <w:tabs>
          <w:tab w:val="left" w:pos="284"/>
          <w:tab w:val="left" w:pos="426"/>
        </w:tabs>
        <w:ind w:left="0" w:firstLine="0"/>
        <w:jc w:val="both"/>
        <w:rPr>
          <w:color w:val="000000"/>
        </w:rPr>
      </w:pPr>
      <w:r w:rsidRPr="00B318EC">
        <w:rPr>
          <w:color w:val="000000"/>
        </w:rPr>
        <w:t>respektować prawa ucznia;</w:t>
      </w:r>
    </w:p>
    <w:p w:rsidR="00447691" w:rsidRPr="00B318EC" w:rsidRDefault="00447691" w:rsidP="00F9741A">
      <w:pPr>
        <w:pStyle w:val="Standard"/>
        <w:numPr>
          <w:ilvl w:val="0"/>
          <w:numId w:val="132"/>
        </w:numPr>
        <w:tabs>
          <w:tab w:val="left" w:pos="284"/>
        </w:tabs>
        <w:ind w:left="0" w:firstLine="0"/>
        <w:jc w:val="both"/>
        <w:rPr>
          <w:color w:val="000000"/>
        </w:rPr>
      </w:pPr>
      <w:r w:rsidRPr="00B318EC">
        <w:rPr>
          <w:color w:val="000000"/>
        </w:rPr>
        <w:t>natychmiast reagować na wszelkie dostrzeżone sytuacje lub zachowania uczniów stanowiące zagrożenie ich bezpieczeństwa;</w:t>
      </w:r>
    </w:p>
    <w:p w:rsidR="00447691" w:rsidRPr="00B318EC" w:rsidRDefault="00447691" w:rsidP="00F9741A">
      <w:pPr>
        <w:pStyle w:val="Standard"/>
        <w:numPr>
          <w:ilvl w:val="0"/>
          <w:numId w:val="132"/>
        </w:numPr>
        <w:tabs>
          <w:tab w:val="left" w:pos="284"/>
        </w:tabs>
        <w:ind w:left="0" w:firstLine="0"/>
        <w:jc w:val="both"/>
        <w:rPr>
          <w:color w:val="000000"/>
        </w:rPr>
      </w:pPr>
      <w:r w:rsidRPr="00B318EC">
        <w:rPr>
          <w:color w:val="000000"/>
        </w:rPr>
        <w:t>zwrócić uwagę na osoby postronne przebywające na terenie szkoły oraz poprosić o podanie celu pobytu na terenie szkoły i zawiadomić o tym fakcie dyrektora szkoły;</w:t>
      </w:r>
    </w:p>
    <w:p w:rsidR="00447691" w:rsidRPr="00B318EC" w:rsidRDefault="00447691" w:rsidP="00F9741A">
      <w:pPr>
        <w:pStyle w:val="Standard"/>
        <w:numPr>
          <w:ilvl w:val="0"/>
          <w:numId w:val="132"/>
        </w:numPr>
        <w:tabs>
          <w:tab w:val="left" w:pos="284"/>
        </w:tabs>
        <w:ind w:left="0" w:firstLine="0"/>
        <w:jc w:val="both"/>
        <w:rPr>
          <w:color w:val="000000"/>
        </w:rPr>
      </w:pPr>
      <w:r w:rsidRPr="00B318EC">
        <w:rPr>
          <w:color w:val="000000"/>
        </w:rPr>
        <w:t>niezwłocznie zawiadomić dyrektora szkoły o wszelkich zdarzeniach noszących znamiona przestępstwa lub stanowiących zagrożenie dla zdrowia lub życia osób przebywających na terenie szkoły.</w:t>
      </w:r>
    </w:p>
    <w:p w:rsidR="00576476" w:rsidRPr="00B318EC" w:rsidRDefault="00576476" w:rsidP="00F9741A">
      <w:pPr>
        <w:pStyle w:val="Stopka"/>
        <w:tabs>
          <w:tab w:val="clear" w:pos="4536"/>
          <w:tab w:val="clear" w:pos="9072"/>
          <w:tab w:val="left" w:pos="284"/>
        </w:tabs>
        <w:rPr>
          <w:color w:val="000000"/>
        </w:rPr>
      </w:pPr>
    </w:p>
    <w:p w:rsidR="00576476" w:rsidRPr="00B318EC" w:rsidRDefault="001570D8" w:rsidP="00E006E4">
      <w:pPr>
        <w:tabs>
          <w:tab w:val="left" w:pos="284"/>
        </w:tabs>
        <w:jc w:val="center"/>
        <w:rPr>
          <w:b/>
          <w:color w:val="000000"/>
        </w:rPr>
      </w:pPr>
      <w:r w:rsidRPr="00B318EC">
        <w:rPr>
          <w:b/>
          <w:color w:val="000000"/>
        </w:rPr>
        <w:t>§35</w:t>
      </w:r>
      <w:r w:rsidR="00576476" w:rsidRPr="00B318EC">
        <w:rPr>
          <w:b/>
          <w:color w:val="000000"/>
        </w:rPr>
        <w:t>.</w:t>
      </w:r>
    </w:p>
    <w:p w:rsidR="007D1B4C" w:rsidRPr="00B318EC" w:rsidRDefault="007D1B4C" w:rsidP="00F9741A">
      <w:pPr>
        <w:tabs>
          <w:tab w:val="left" w:pos="284"/>
        </w:tabs>
        <w:rPr>
          <w:color w:val="000000"/>
        </w:rPr>
      </w:pPr>
    </w:p>
    <w:p w:rsidR="00576476" w:rsidRPr="00B318EC" w:rsidRDefault="007D1B4C" w:rsidP="00F9741A">
      <w:pPr>
        <w:numPr>
          <w:ilvl w:val="0"/>
          <w:numId w:val="19"/>
        </w:numPr>
        <w:tabs>
          <w:tab w:val="left" w:pos="284"/>
        </w:tabs>
        <w:jc w:val="both"/>
        <w:outlineLvl w:val="0"/>
        <w:rPr>
          <w:color w:val="000000"/>
        </w:rPr>
      </w:pPr>
      <w:r w:rsidRPr="00B318EC">
        <w:rPr>
          <w:color w:val="000000"/>
        </w:rPr>
        <w:t>Nauczyciel ma prawo do:</w:t>
      </w:r>
    </w:p>
    <w:p w:rsidR="00576476" w:rsidRPr="00B318EC" w:rsidRDefault="00576476" w:rsidP="00F9741A">
      <w:pPr>
        <w:numPr>
          <w:ilvl w:val="0"/>
          <w:numId w:val="76"/>
        </w:numPr>
        <w:tabs>
          <w:tab w:val="clear" w:pos="2650"/>
          <w:tab w:val="left" w:pos="284"/>
          <w:tab w:val="num" w:pos="1080"/>
        </w:tabs>
        <w:ind w:left="0" w:firstLine="0"/>
        <w:jc w:val="both"/>
        <w:outlineLvl w:val="1"/>
        <w:rPr>
          <w:color w:val="000000"/>
        </w:rPr>
      </w:pPr>
      <w:r w:rsidRPr="00B318EC">
        <w:rPr>
          <w:color w:val="000000"/>
        </w:rPr>
        <w:t>decydowania o wyborze programów nauczania, podręczników / wykaz zatwierdzony przez RP szkoły /, metod, form organizacyjnych, i środków dydaktycznyc</w:t>
      </w:r>
      <w:r w:rsidR="007D1B4C" w:rsidRPr="00B318EC">
        <w:rPr>
          <w:color w:val="000000"/>
        </w:rPr>
        <w:t>h w nauczaniu swego przedmiotu,</w:t>
      </w:r>
    </w:p>
    <w:p w:rsidR="00576476" w:rsidRPr="00B318EC" w:rsidRDefault="00576476" w:rsidP="00F9741A">
      <w:pPr>
        <w:numPr>
          <w:ilvl w:val="0"/>
          <w:numId w:val="76"/>
        </w:numPr>
        <w:tabs>
          <w:tab w:val="clear" w:pos="2650"/>
          <w:tab w:val="left" w:pos="284"/>
          <w:tab w:val="num" w:pos="1080"/>
        </w:tabs>
        <w:ind w:left="0" w:firstLine="0"/>
        <w:jc w:val="both"/>
        <w:outlineLvl w:val="1"/>
        <w:rPr>
          <w:color w:val="000000"/>
        </w:rPr>
      </w:pPr>
      <w:r w:rsidRPr="00B318EC">
        <w:rPr>
          <w:color w:val="000000"/>
        </w:rPr>
        <w:t>jeśli prowadzi koło zainteresowań lub zespół, do decydowania o treśc</w:t>
      </w:r>
      <w:r w:rsidR="007D1B4C" w:rsidRPr="00B318EC">
        <w:rPr>
          <w:color w:val="000000"/>
        </w:rPr>
        <w:t>i programowej koła lub zespołu,</w:t>
      </w:r>
    </w:p>
    <w:p w:rsidR="00576476" w:rsidRPr="00B318EC" w:rsidRDefault="00576476" w:rsidP="00F9741A">
      <w:pPr>
        <w:numPr>
          <w:ilvl w:val="0"/>
          <w:numId w:val="76"/>
        </w:numPr>
        <w:tabs>
          <w:tab w:val="clear" w:pos="2650"/>
          <w:tab w:val="left" w:pos="284"/>
          <w:tab w:val="num" w:pos="1080"/>
        </w:tabs>
        <w:ind w:left="0" w:firstLine="0"/>
        <w:jc w:val="both"/>
        <w:outlineLvl w:val="1"/>
        <w:rPr>
          <w:color w:val="000000"/>
        </w:rPr>
      </w:pPr>
      <w:r w:rsidRPr="00B318EC">
        <w:rPr>
          <w:color w:val="000000"/>
        </w:rPr>
        <w:t>decydowania o ocenie bieżącej, semestralnej i rocznej postępów swoich uczniów zgodnie z rozporządzeniem MEN z dnia 19 kwietnia 1999 r. w sprawie zasad oceniania, klasyfikowania i promowania uczniów i słuchaczy oraz przeprowadzania egzaminów i sprawdzianów w szkołach publicznych jak również ze szczegółowymi zasadami oce</w:t>
      </w:r>
      <w:r w:rsidR="007D1B4C" w:rsidRPr="00B318EC">
        <w:rPr>
          <w:color w:val="000000"/>
        </w:rPr>
        <w:t>niania obowiązującymi w szkole,</w:t>
      </w:r>
    </w:p>
    <w:p w:rsidR="00576476" w:rsidRPr="00B318EC" w:rsidRDefault="00576476" w:rsidP="00F9741A">
      <w:pPr>
        <w:numPr>
          <w:ilvl w:val="0"/>
          <w:numId w:val="76"/>
        </w:numPr>
        <w:tabs>
          <w:tab w:val="clear" w:pos="2650"/>
          <w:tab w:val="left" w:pos="284"/>
          <w:tab w:val="num" w:pos="1080"/>
        </w:tabs>
        <w:ind w:left="0" w:firstLine="0"/>
        <w:jc w:val="both"/>
        <w:outlineLvl w:val="1"/>
        <w:rPr>
          <w:color w:val="000000"/>
        </w:rPr>
      </w:pPr>
      <w:r w:rsidRPr="00B318EC">
        <w:rPr>
          <w:color w:val="000000"/>
        </w:rPr>
        <w:t>zgłaszania opinii</w:t>
      </w:r>
      <w:r w:rsidR="007D1B4C" w:rsidRPr="00B318EC">
        <w:rPr>
          <w:color w:val="000000"/>
        </w:rPr>
        <w:t xml:space="preserve"> dot. oceny zachowania uczniów,</w:t>
      </w:r>
    </w:p>
    <w:p w:rsidR="00576476" w:rsidRPr="00B318EC" w:rsidRDefault="00576476" w:rsidP="00F9741A">
      <w:pPr>
        <w:numPr>
          <w:ilvl w:val="0"/>
          <w:numId w:val="76"/>
        </w:numPr>
        <w:tabs>
          <w:tab w:val="clear" w:pos="2650"/>
          <w:tab w:val="left" w:pos="284"/>
          <w:tab w:val="num" w:pos="1080"/>
        </w:tabs>
        <w:ind w:left="0" w:firstLine="0"/>
        <w:jc w:val="both"/>
        <w:outlineLvl w:val="1"/>
        <w:rPr>
          <w:color w:val="000000"/>
        </w:rPr>
      </w:pPr>
      <w:r w:rsidRPr="00B318EC">
        <w:rPr>
          <w:color w:val="000000"/>
        </w:rPr>
        <w:t xml:space="preserve">wnioskowania w sprawie nagród i wyróżnień oraz </w:t>
      </w:r>
      <w:r w:rsidR="007D1B4C" w:rsidRPr="00B318EC">
        <w:rPr>
          <w:color w:val="000000"/>
        </w:rPr>
        <w:t>kar regulaminowych dla uczniów,</w:t>
      </w:r>
    </w:p>
    <w:p w:rsidR="00576476" w:rsidRPr="00B318EC" w:rsidRDefault="00576476" w:rsidP="00F9741A">
      <w:pPr>
        <w:numPr>
          <w:ilvl w:val="0"/>
          <w:numId w:val="76"/>
        </w:numPr>
        <w:tabs>
          <w:tab w:val="clear" w:pos="2650"/>
          <w:tab w:val="left" w:pos="284"/>
          <w:tab w:val="num" w:pos="1080"/>
        </w:tabs>
        <w:ind w:left="0" w:firstLine="0"/>
        <w:jc w:val="both"/>
        <w:outlineLvl w:val="1"/>
        <w:rPr>
          <w:color w:val="000000"/>
        </w:rPr>
      </w:pPr>
      <w:r w:rsidRPr="00B318EC">
        <w:rPr>
          <w:color w:val="000000"/>
        </w:rPr>
        <w:t>czynnego uczestnictwa w opiniowaniu spraw</w:t>
      </w:r>
      <w:r w:rsidR="007D1B4C" w:rsidRPr="00B318EC">
        <w:rPr>
          <w:color w:val="000000"/>
        </w:rPr>
        <w:t xml:space="preserve"> istotnych dla życia gimnazjum.</w:t>
      </w:r>
    </w:p>
    <w:p w:rsidR="007D1B4C" w:rsidRPr="00B318EC" w:rsidRDefault="007D1B4C" w:rsidP="00F9741A">
      <w:pPr>
        <w:tabs>
          <w:tab w:val="left" w:pos="284"/>
        </w:tabs>
        <w:rPr>
          <w:color w:val="000000"/>
        </w:rPr>
      </w:pPr>
    </w:p>
    <w:p w:rsidR="00576476" w:rsidRPr="00B318EC" w:rsidRDefault="001570D8" w:rsidP="00E006E4">
      <w:pPr>
        <w:tabs>
          <w:tab w:val="left" w:pos="284"/>
        </w:tabs>
        <w:jc w:val="center"/>
        <w:rPr>
          <w:b/>
          <w:color w:val="000000"/>
        </w:rPr>
      </w:pPr>
      <w:r w:rsidRPr="00B318EC">
        <w:rPr>
          <w:b/>
          <w:color w:val="000000"/>
        </w:rPr>
        <w:lastRenderedPageBreak/>
        <w:t>§36</w:t>
      </w:r>
      <w:r w:rsidR="00576476" w:rsidRPr="00B318EC">
        <w:rPr>
          <w:b/>
          <w:color w:val="000000"/>
        </w:rPr>
        <w:t>.</w:t>
      </w:r>
    </w:p>
    <w:p w:rsidR="007D1B4C" w:rsidRPr="00B318EC" w:rsidRDefault="007D1B4C" w:rsidP="00F9741A">
      <w:pPr>
        <w:tabs>
          <w:tab w:val="left" w:pos="284"/>
        </w:tabs>
        <w:rPr>
          <w:color w:val="000000"/>
        </w:rPr>
      </w:pPr>
    </w:p>
    <w:p w:rsidR="00576476" w:rsidRPr="00B318EC" w:rsidRDefault="00576476" w:rsidP="00F9741A">
      <w:pPr>
        <w:numPr>
          <w:ilvl w:val="0"/>
          <w:numId w:val="20"/>
        </w:numPr>
        <w:tabs>
          <w:tab w:val="left" w:pos="284"/>
        </w:tabs>
        <w:jc w:val="both"/>
        <w:outlineLvl w:val="0"/>
        <w:rPr>
          <w:color w:val="000000"/>
        </w:rPr>
      </w:pPr>
      <w:r w:rsidRPr="00B318EC">
        <w:rPr>
          <w:color w:val="000000"/>
        </w:rPr>
        <w:t>Nauczyciel odpowiada służbowo prz</w:t>
      </w:r>
      <w:r w:rsidR="007D1B4C" w:rsidRPr="00B318EC">
        <w:rPr>
          <w:color w:val="000000"/>
        </w:rPr>
        <w:t>ed dyrektorem ds. gimnazjum za:</w:t>
      </w:r>
    </w:p>
    <w:p w:rsidR="00576476" w:rsidRPr="00B318EC" w:rsidRDefault="00576476" w:rsidP="00F9741A">
      <w:pPr>
        <w:numPr>
          <w:ilvl w:val="0"/>
          <w:numId w:val="77"/>
        </w:numPr>
        <w:tabs>
          <w:tab w:val="clear" w:pos="2650"/>
          <w:tab w:val="left" w:pos="284"/>
          <w:tab w:val="num" w:pos="1080"/>
        </w:tabs>
        <w:ind w:left="0" w:firstLine="0"/>
        <w:jc w:val="both"/>
        <w:outlineLvl w:val="1"/>
        <w:rPr>
          <w:color w:val="000000"/>
        </w:rPr>
      </w:pPr>
      <w:r w:rsidRPr="00B318EC">
        <w:rPr>
          <w:color w:val="000000"/>
        </w:rPr>
        <w:t xml:space="preserve">poziom wyników dydaktyczno-wychowawczych w swoim przedmiocie oraz klasach i zespołach, stosownie do realizowanego programu i warunków, w jakich działał, </w:t>
      </w:r>
    </w:p>
    <w:p w:rsidR="00576476" w:rsidRPr="00B318EC" w:rsidRDefault="00576476" w:rsidP="00F9741A">
      <w:pPr>
        <w:numPr>
          <w:ilvl w:val="0"/>
          <w:numId w:val="77"/>
        </w:numPr>
        <w:tabs>
          <w:tab w:val="clear" w:pos="2650"/>
          <w:tab w:val="left" w:pos="284"/>
          <w:tab w:val="num" w:pos="1080"/>
        </w:tabs>
        <w:ind w:left="0" w:firstLine="0"/>
        <w:jc w:val="both"/>
        <w:outlineLvl w:val="1"/>
        <w:rPr>
          <w:color w:val="000000"/>
        </w:rPr>
      </w:pPr>
      <w:r w:rsidRPr="00B318EC">
        <w:rPr>
          <w:color w:val="000000"/>
        </w:rPr>
        <w:t xml:space="preserve">stan warsztatu pracy, sprzętów i urządzeń oraz środków dydaktycznych mu przydzielonych. </w:t>
      </w:r>
    </w:p>
    <w:p w:rsidR="00576476" w:rsidRPr="00B318EC" w:rsidRDefault="001570D8" w:rsidP="00E006E4">
      <w:pPr>
        <w:tabs>
          <w:tab w:val="left" w:pos="284"/>
        </w:tabs>
        <w:jc w:val="center"/>
        <w:rPr>
          <w:b/>
          <w:color w:val="000000"/>
        </w:rPr>
      </w:pPr>
      <w:r w:rsidRPr="00B318EC">
        <w:rPr>
          <w:b/>
          <w:color w:val="000000"/>
        </w:rPr>
        <w:t>§37</w:t>
      </w:r>
      <w:r w:rsidR="00576476" w:rsidRPr="00B318EC">
        <w:rPr>
          <w:b/>
          <w:color w:val="000000"/>
        </w:rPr>
        <w:t>.</w:t>
      </w:r>
    </w:p>
    <w:p w:rsidR="007D1B4C" w:rsidRPr="00B318EC" w:rsidRDefault="007D1B4C" w:rsidP="00F9741A">
      <w:pPr>
        <w:tabs>
          <w:tab w:val="left" w:pos="284"/>
        </w:tabs>
        <w:rPr>
          <w:color w:val="000000"/>
        </w:rPr>
      </w:pPr>
    </w:p>
    <w:p w:rsidR="00576476" w:rsidRPr="00B318EC" w:rsidRDefault="00576476" w:rsidP="00F9741A">
      <w:pPr>
        <w:numPr>
          <w:ilvl w:val="0"/>
          <w:numId w:val="21"/>
        </w:numPr>
        <w:tabs>
          <w:tab w:val="left" w:pos="284"/>
        </w:tabs>
        <w:jc w:val="both"/>
        <w:outlineLvl w:val="0"/>
        <w:rPr>
          <w:color w:val="000000"/>
        </w:rPr>
      </w:pPr>
      <w:r w:rsidRPr="00B318EC">
        <w:rPr>
          <w:color w:val="000000"/>
        </w:rPr>
        <w:t>Nauczyciel gimnazjum odpowiada służ</w:t>
      </w:r>
      <w:r w:rsidR="007D1B4C" w:rsidRPr="00B318EC">
        <w:rPr>
          <w:color w:val="000000"/>
        </w:rPr>
        <w:t>bowo, cywilnie lub karalnie za:</w:t>
      </w:r>
    </w:p>
    <w:p w:rsidR="00576476" w:rsidRPr="00B318EC" w:rsidRDefault="00576476" w:rsidP="00F9741A">
      <w:pPr>
        <w:numPr>
          <w:ilvl w:val="0"/>
          <w:numId w:val="78"/>
        </w:numPr>
        <w:tabs>
          <w:tab w:val="clear" w:pos="2650"/>
          <w:tab w:val="left" w:pos="284"/>
        </w:tabs>
        <w:ind w:left="0" w:firstLine="0"/>
        <w:jc w:val="both"/>
        <w:outlineLvl w:val="1"/>
        <w:rPr>
          <w:color w:val="000000"/>
        </w:rPr>
      </w:pPr>
      <w:r w:rsidRPr="00B318EC">
        <w:rPr>
          <w:color w:val="000000"/>
        </w:rPr>
        <w:t>tragiczne skutki wynikłe z braku nadzoru</w:t>
      </w:r>
      <w:r w:rsidR="007D1B4C" w:rsidRPr="00B318EC">
        <w:rPr>
          <w:color w:val="000000"/>
        </w:rPr>
        <w:t xml:space="preserve"> nad bezpieczeństwem uczniów na </w:t>
      </w:r>
      <w:r w:rsidRPr="00B318EC">
        <w:rPr>
          <w:color w:val="000000"/>
        </w:rPr>
        <w:t>zajęciach szkolnych, pozaszkolnych, w czasie dyżurów mu przy</w:t>
      </w:r>
      <w:r w:rsidR="007D1B4C" w:rsidRPr="00B318EC">
        <w:rPr>
          <w:color w:val="000000"/>
        </w:rPr>
        <w:t>dzielonych,</w:t>
      </w:r>
    </w:p>
    <w:p w:rsidR="00576476" w:rsidRPr="00B318EC" w:rsidRDefault="00576476" w:rsidP="00F9741A">
      <w:pPr>
        <w:numPr>
          <w:ilvl w:val="0"/>
          <w:numId w:val="78"/>
        </w:numPr>
        <w:tabs>
          <w:tab w:val="clear" w:pos="2650"/>
          <w:tab w:val="left" w:pos="284"/>
        </w:tabs>
        <w:ind w:left="0" w:firstLine="0"/>
        <w:jc w:val="both"/>
        <w:outlineLvl w:val="1"/>
        <w:rPr>
          <w:color w:val="000000"/>
        </w:rPr>
      </w:pPr>
      <w:r w:rsidRPr="00B318EC">
        <w:rPr>
          <w:color w:val="000000"/>
        </w:rPr>
        <w:t xml:space="preserve">nieprzestrzeganie procedury postępowania po zaistnieniu wypadku uczniowskiego, pożaru i innych zagrożeń, </w:t>
      </w:r>
    </w:p>
    <w:p w:rsidR="00576476" w:rsidRPr="00B318EC" w:rsidRDefault="00576476" w:rsidP="00F9741A">
      <w:pPr>
        <w:numPr>
          <w:ilvl w:val="0"/>
          <w:numId w:val="78"/>
        </w:numPr>
        <w:tabs>
          <w:tab w:val="clear" w:pos="2650"/>
          <w:tab w:val="left" w:pos="284"/>
        </w:tabs>
        <w:ind w:left="0" w:firstLine="0"/>
        <w:jc w:val="both"/>
        <w:outlineLvl w:val="1"/>
        <w:rPr>
          <w:color w:val="000000"/>
        </w:rPr>
      </w:pPr>
      <w:r w:rsidRPr="00B318EC">
        <w:rPr>
          <w:color w:val="000000"/>
        </w:rPr>
        <w:t>zniszczenie lub stratę elementów majątku lub wyposażenia przydzielonego przez dyrektora gimnazjum, powstałe w wyniku nieporządku, braku n</w:t>
      </w:r>
      <w:r w:rsidR="007D1B4C" w:rsidRPr="00B318EC">
        <w:rPr>
          <w:color w:val="000000"/>
        </w:rPr>
        <w:t>adzoru i </w:t>
      </w:r>
      <w:r w:rsidRPr="00B318EC">
        <w:rPr>
          <w:color w:val="000000"/>
        </w:rPr>
        <w:t xml:space="preserve">zabezpieczenia. </w:t>
      </w:r>
    </w:p>
    <w:p w:rsidR="00576476" w:rsidRPr="00B318EC" w:rsidRDefault="00576476" w:rsidP="00F9741A">
      <w:pPr>
        <w:numPr>
          <w:ilvl w:val="0"/>
          <w:numId w:val="21"/>
        </w:numPr>
        <w:tabs>
          <w:tab w:val="left" w:pos="284"/>
        </w:tabs>
        <w:jc w:val="both"/>
        <w:outlineLvl w:val="0"/>
        <w:rPr>
          <w:color w:val="000000"/>
        </w:rPr>
      </w:pPr>
      <w:r w:rsidRPr="00B318EC">
        <w:rPr>
          <w:color w:val="000000"/>
        </w:rPr>
        <w:t xml:space="preserve">Za uchybienia przeciwko porządkowi pracy, w rozumieniu art. 108 ustawy z dnia 26 czerwca 1974 r. - Kodeks Pracy (tekst jednolity: Dz. U. Nr 21, poz. 94 ze zmianami), wymierza się nauczycielom kary porządkowe zgodnie z kodeksem pracy. </w:t>
      </w:r>
    </w:p>
    <w:p w:rsidR="00576476" w:rsidRPr="00B318EC" w:rsidRDefault="00576476" w:rsidP="00F9741A">
      <w:pPr>
        <w:numPr>
          <w:ilvl w:val="0"/>
          <w:numId w:val="21"/>
        </w:numPr>
        <w:tabs>
          <w:tab w:val="left" w:pos="284"/>
        </w:tabs>
        <w:jc w:val="both"/>
        <w:outlineLvl w:val="0"/>
        <w:rPr>
          <w:color w:val="000000"/>
        </w:rPr>
      </w:pPr>
      <w:r w:rsidRPr="00B318EC">
        <w:rPr>
          <w:color w:val="000000"/>
        </w:rPr>
        <w:t>Nauczyciele mianowani podlegają odpowiedzialności dyscyplinarnej za uchybienia godności zawodu nauczyciela lub obowiązkom, o</w:t>
      </w:r>
      <w:r w:rsidR="007D1B4C" w:rsidRPr="00B318EC">
        <w:rPr>
          <w:color w:val="000000"/>
        </w:rPr>
        <w:t xml:space="preserve"> których mowa w art. 6 ustawy z </w:t>
      </w:r>
      <w:r w:rsidRPr="00B318EC">
        <w:rPr>
          <w:color w:val="000000"/>
        </w:rPr>
        <w:t xml:space="preserve">dnia 26 stycznia 1982 r. - Karta Nauczyciela (tekst jednolity: Dz. U. z 1997 r. Nr 56, poz. 357, zm. z 1998 r. Nr 106, poz. 668). </w:t>
      </w:r>
    </w:p>
    <w:p w:rsidR="00576476" w:rsidRPr="00B318EC" w:rsidRDefault="00576476" w:rsidP="00F9741A">
      <w:pPr>
        <w:tabs>
          <w:tab w:val="left" w:pos="284"/>
        </w:tabs>
        <w:rPr>
          <w:color w:val="000000"/>
        </w:rPr>
      </w:pPr>
    </w:p>
    <w:p w:rsidR="00576476" w:rsidRPr="00B318EC" w:rsidRDefault="001570D8" w:rsidP="00E006E4">
      <w:pPr>
        <w:tabs>
          <w:tab w:val="left" w:pos="284"/>
        </w:tabs>
        <w:jc w:val="center"/>
        <w:rPr>
          <w:b/>
          <w:color w:val="000000"/>
        </w:rPr>
      </w:pPr>
      <w:r w:rsidRPr="00B318EC">
        <w:rPr>
          <w:b/>
          <w:color w:val="000000"/>
        </w:rPr>
        <w:t>§38</w:t>
      </w:r>
      <w:r w:rsidR="00576476" w:rsidRPr="00B318EC">
        <w:rPr>
          <w:b/>
          <w:color w:val="000000"/>
        </w:rPr>
        <w:t>.</w:t>
      </w:r>
    </w:p>
    <w:p w:rsidR="007D1B4C" w:rsidRPr="00B318EC" w:rsidRDefault="007D1B4C" w:rsidP="00F9741A">
      <w:pPr>
        <w:tabs>
          <w:tab w:val="left" w:pos="284"/>
        </w:tabs>
        <w:rPr>
          <w:color w:val="000000"/>
        </w:rPr>
      </w:pPr>
    </w:p>
    <w:p w:rsidR="00576476" w:rsidRPr="00B318EC" w:rsidRDefault="00576476" w:rsidP="00F9741A">
      <w:pPr>
        <w:numPr>
          <w:ilvl w:val="0"/>
          <w:numId w:val="22"/>
        </w:numPr>
        <w:tabs>
          <w:tab w:val="left" w:pos="284"/>
        </w:tabs>
        <w:jc w:val="both"/>
        <w:outlineLvl w:val="0"/>
        <w:rPr>
          <w:color w:val="000000"/>
        </w:rPr>
      </w:pPr>
      <w:r w:rsidRPr="00B318EC">
        <w:rPr>
          <w:color w:val="000000"/>
        </w:rPr>
        <w:t>Nauczyciele danego przedmiotu lub bloków przedmiotowych lub nauczyciele grupy przedmiotów pokrewnych, wychowawcy klas mogą tworzyć zespoły przed</w:t>
      </w:r>
      <w:r w:rsidR="007D1B4C" w:rsidRPr="00B318EC">
        <w:rPr>
          <w:color w:val="000000"/>
        </w:rPr>
        <w:t>miotowe (problemowo-zadaniowe).</w:t>
      </w:r>
    </w:p>
    <w:p w:rsidR="00576476" w:rsidRPr="00B318EC" w:rsidRDefault="00576476" w:rsidP="00F9741A">
      <w:pPr>
        <w:numPr>
          <w:ilvl w:val="0"/>
          <w:numId w:val="22"/>
        </w:numPr>
        <w:tabs>
          <w:tab w:val="left" w:pos="284"/>
        </w:tabs>
        <w:jc w:val="both"/>
        <w:outlineLvl w:val="0"/>
        <w:rPr>
          <w:color w:val="000000"/>
        </w:rPr>
      </w:pPr>
      <w:r w:rsidRPr="00B318EC">
        <w:rPr>
          <w:color w:val="000000"/>
        </w:rPr>
        <w:t>Pracą zespołu kieruje przewodniczący powołany przez dyrektora ds</w:t>
      </w:r>
      <w:r w:rsidR="007D1B4C" w:rsidRPr="00B318EC">
        <w:rPr>
          <w:color w:val="000000"/>
        </w:rPr>
        <w:t>. gimnazjum na wniosek zespołu.</w:t>
      </w:r>
    </w:p>
    <w:p w:rsidR="00576476" w:rsidRPr="00B318EC" w:rsidRDefault="00576476" w:rsidP="00F9741A">
      <w:pPr>
        <w:numPr>
          <w:ilvl w:val="0"/>
          <w:numId w:val="22"/>
        </w:numPr>
        <w:tabs>
          <w:tab w:val="left" w:pos="284"/>
        </w:tabs>
        <w:jc w:val="both"/>
        <w:outlineLvl w:val="0"/>
        <w:rPr>
          <w:color w:val="000000"/>
        </w:rPr>
      </w:pPr>
      <w:r w:rsidRPr="00B318EC">
        <w:rPr>
          <w:color w:val="000000"/>
        </w:rPr>
        <w:t>C</w:t>
      </w:r>
      <w:r w:rsidR="007D1B4C" w:rsidRPr="00B318EC">
        <w:rPr>
          <w:color w:val="000000"/>
        </w:rPr>
        <w:t>ele i zadania zespołu obejmują:</w:t>
      </w:r>
    </w:p>
    <w:p w:rsidR="00576476" w:rsidRPr="00B318EC" w:rsidRDefault="00576476" w:rsidP="00F9741A">
      <w:pPr>
        <w:numPr>
          <w:ilvl w:val="0"/>
          <w:numId w:val="79"/>
        </w:numPr>
        <w:tabs>
          <w:tab w:val="clear" w:pos="2650"/>
          <w:tab w:val="left" w:pos="284"/>
          <w:tab w:val="num" w:pos="1080"/>
        </w:tabs>
        <w:ind w:left="0" w:firstLine="0"/>
        <w:jc w:val="both"/>
        <w:outlineLvl w:val="1"/>
        <w:rPr>
          <w:color w:val="000000"/>
        </w:rPr>
      </w:pPr>
      <w:r w:rsidRPr="00B318EC">
        <w:rPr>
          <w:color w:val="000000"/>
        </w:rPr>
        <w:t>zorganizowanie współpracy nauczycieli, korelowanie treści nauczania przedmiotów pokrewnych oraz ustalenia zestawu programu nauczania dla danego oddziału oraz jego</w:t>
      </w:r>
      <w:r w:rsidR="007D1B4C" w:rsidRPr="00B318EC">
        <w:rPr>
          <w:color w:val="000000"/>
        </w:rPr>
        <w:t xml:space="preserve"> modyfikowania,</w:t>
      </w:r>
    </w:p>
    <w:p w:rsidR="00576476" w:rsidRPr="00B318EC" w:rsidRDefault="00576476" w:rsidP="00F9741A">
      <w:pPr>
        <w:numPr>
          <w:ilvl w:val="0"/>
          <w:numId w:val="79"/>
        </w:numPr>
        <w:tabs>
          <w:tab w:val="clear" w:pos="2650"/>
          <w:tab w:val="left" w:pos="284"/>
          <w:tab w:val="num" w:pos="1080"/>
        </w:tabs>
        <w:ind w:left="0" w:firstLine="0"/>
        <w:jc w:val="both"/>
        <w:outlineLvl w:val="1"/>
        <w:rPr>
          <w:color w:val="000000"/>
        </w:rPr>
      </w:pPr>
      <w:r w:rsidRPr="00B318EC">
        <w:rPr>
          <w:color w:val="000000"/>
        </w:rPr>
        <w:t>podnoszenie poziomu nauczan</w:t>
      </w:r>
      <w:r w:rsidR="007D1B4C" w:rsidRPr="00B318EC">
        <w:rPr>
          <w:color w:val="000000"/>
        </w:rPr>
        <w:t>ia poprzez wymianę doświadczeń,</w:t>
      </w:r>
    </w:p>
    <w:p w:rsidR="00576476" w:rsidRPr="00B318EC" w:rsidRDefault="00576476" w:rsidP="00F9741A">
      <w:pPr>
        <w:numPr>
          <w:ilvl w:val="0"/>
          <w:numId w:val="79"/>
        </w:numPr>
        <w:tabs>
          <w:tab w:val="clear" w:pos="2650"/>
          <w:tab w:val="left" w:pos="284"/>
          <w:tab w:val="num" w:pos="1080"/>
        </w:tabs>
        <w:ind w:left="0" w:firstLine="0"/>
        <w:jc w:val="both"/>
        <w:outlineLvl w:val="1"/>
        <w:rPr>
          <w:color w:val="000000"/>
        </w:rPr>
      </w:pPr>
      <w:r w:rsidRPr="00B318EC">
        <w:rPr>
          <w:color w:val="000000"/>
        </w:rPr>
        <w:t>poszerzanie i aktualizowanie wiedzy w zakresie nauczanego przedmiotu poprzez orga</w:t>
      </w:r>
      <w:r w:rsidR="007D1B4C" w:rsidRPr="00B318EC">
        <w:rPr>
          <w:color w:val="000000"/>
        </w:rPr>
        <w:t>nizowanie narad, dyskusji itp.,</w:t>
      </w:r>
    </w:p>
    <w:p w:rsidR="00576476" w:rsidRPr="00B318EC" w:rsidRDefault="00576476" w:rsidP="00F9741A">
      <w:pPr>
        <w:numPr>
          <w:ilvl w:val="0"/>
          <w:numId w:val="79"/>
        </w:numPr>
        <w:tabs>
          <w:tab w:val="clear" w:pos="2650"/>
          <w:tab w:val="left" w:pos="284"/>
          <w:tab w:val="num" w:pos="1080"/>
        </w:tabs>
        <w:ind w:left="0" w:firstLine="0"/>
        <w:jc w:val="both"/>
        <w:outlineLvl w:val="1"/>
        <w:rPr>
          <w:color w:val="000000"/>
        </w:rPr>
      </w:pPr>
      <w:r w:rsidRPr="00B318EC">
        <w:rPr>
          <w:color w:val="000000"/>
        </w:rPr>
        <w:t>wspólne opracowanie szczegółowych kryteriów oceniania uczniów oraz spos</w:t>
      </w:r>
      <w:r w:rsidR="007D1B4C" w:rsidRPr="00B318EC">
        <w:rPr>
          <w:color w:val="000000"/>
        </w:rPr>
        <w:t>obów badania wyników nauczania,</w:t>
      </w:r>
    </w:p>
    <w:p w:rsidR="00576476" w:rsidRPr="00B318EC" w:rsidRDefault="00576476" w:rsidP="00F9741A">
      <w:pPr>
        <w:numPr>
          <w:ilvl w:val="0"/>
          <w:numId w:val="79"/>
        </w:numPr>
        <w:tabs>
          <w:tab w:val="clear" w:pos="2650"/>
          <w:tab w:val="left" w:pos="284"/>
          <w:tab w:val="num" w:pos="1080"/>
        </w:tabs>
        <w:ind w:left="0" w:firstLine="0"/>
        <w:jc w:val="both"/>
        <w:outlineLvl w:val="1"/>
        <w:rPr>
          <w:color w:val="000000"/>
        </w:rPr>
      </w:pPr>
      <w:r w:rsidRPr="00B318EC">
        <w:rPr>
          <w:color w:val="000000"/>
        </w:rPr>
        <w:t xml:space="preserve">organizowanie doradztwa metodycznego </w:t>
      </w:r>
      <w:r w:rsidR="007D1B4C" w:rsidRPr="00B318EC">
        <w:rPr>
          <w:color w:val="000000"/>
        </w:rPr>
        <w:t>dla początkujących nauczycieli,</w:t>
      </w:r>
    </w:p>
    <w:p w:rsidR="00576476" w:rsidRPr="00B318EC" w:rsidRDefault="00576476" w:rsidP="00F9741A">
      <w:pPr>
        <w:numPr>
          <w:ilvl w:val="0"/>
          <w:numId w:val="79"/>
        </w:numPr>
        <w:tabs>
          <w:tab w:val="clear" w:pos="2650"/>
          <w:tab w:val="left" w:pos="284"/>
          <w:tab w:val="num" w:pos="1080"/>
        </w:tabs>
        <w:ind w:left="0" w:firstLine="0"/>
        <w:jc w:val="both"/>
        <w:outlineLvl w:val="1"/>
        <w:rPr>
          <w:color w:val="000000"/>
        </w:rPr>
      </w:pPr>
      <w:r w:rsidRPr="00B318EC">
        <w:rPr>
          <w:color w:val="000000"/>
        </w:rPr>
        <w:t>współdziałanie w organizowaniu pra</w:t>
      </w:r>
      <w:r w:rsidR="007D1B4C" w:rsidRPr="00B318EC">
        <w:rPr>
          <w:color w:val="000000"/>
        </w:rPr>
        <w:t>cowni przedmiotowych, a także w uzupełnianiu ich wyposażenia,</w:t>
      </w:r>
    </w:p>
    <w:p w:rsidR="00576476" w:rsidRPr="00B318EC" w:rsidRDefault="00576476" w:rsidP="00F9741A">
      <w:pPr>
        <w:numPr>
          <w:ilvl w:val="0"/>
          <w:numId w:val="79"/>
        </w:numPr>
        <w:tabs>
          <w:tab w:val="clear" w:pos="2650"/>
          <w:tab w:val="left" w:pos="284"/>
          <w:tab w:val="num" w:pos="1080"/>
        </w:tabs>
        <w:ind w:left="0" w:firstLine="0"/>
        <w:jc w:val="both"/>
        <w:outlineLvl w:val="1"/>
        <w:rPr>
          <w:color w:val="000000"/>
        </w:rPr>
      </w:pPr>
      <w:r w:rsidRPr="00B318EC">
        <w:rPr>
          <w:color w:val="000000"/>
        </w:rPr>
        <w:t>opiniowanie przygotowywanych w gimnazjum autorskic</w:t>
      </w:r>
      <w:r w:rsidR="007D1B4C" w:rsidRPr="00B318EC">
        <w:rPr>
          <w:color w:val="000000"/>
        </w:rPr>
        <w:t>h programów nauczania.</w:t>
      </w:r>
    </w:p>
    <w:p w:rsidR="00447691" w:rsidRPr="00B318EC" w:rsidRDefault="00447691" w:rsidP="00F9741A">
      <w:pPr>
        <w:pStyle w:val="Standard"/>
        <w:numPr>
          <w:ilvl w:val="0"/>
          <w:numId w:val="79"/>
        </w:numPr>
        <w:shd w:val="clear" w:color="auto" w:fill="FFFFFF"/>
        <w:tabs>
          <w:tab w:val="clear" w:pos="2650"/>
          <w:tab w:val="left" w:pos="-3612"/>
          <w:tab w:val="left" w:pos="284"/>
          <w:tab w:val="num" w:pos="1134"/>
        </w:tabs>
        <w:ind w:left="0" w:firstLine="0"/>
        <w:rPr>
          <w:color w:val="000000"/>
        </w:rPr>
      </w:pPr>
      <w:r w:rsidRPr="00B318EC">
        <w:rPr>
          <w:color w:val="000000"/>
        </w:rPr>
        <w:t>ustalenie zestawu programów nauczania dla danego oddziału oraz jego modyfikowanie w miarę potrzeb;</w:t>
      </w:r>
    </w:p>
    <w:p w:rsidR="00447691" w:rsidRPr="00B318EC" w:rsidRDefault="00447691" w:rsidP="00F9741A">
      <w:pPr>
        <w:pStyle w:val="Standard"/>
        <w:numPr>
          <w:ilvl w:val="0"/>
          <w:numId w:val="79"/>
        </w:numPr>
        <w:shd w:val="clear" w:color="auto" w:fill="FFFFFF"/>
        <w:tabs>
          <w:tab w:val="clear" w:pos="2650"/>
          <w:tab w:val="left" w:pos="-2757"/>
          <w:tab w:val="left" w:pos="284"/>
          <w:tab w:val="num" w:pos="1134"/>
        </w:tabs>
        <w:ind w:left="0" w:firstLine="0"/>
        <w:rPr>
          <w:color w:val="000000"/>
        </w:rPr>
      </w:pPr>
      <w:r w:rsidRPr="00B318EC">
        <w:rPr>
          <w:color w:val="000000"/>
        </w:rPr>
        <w:t>przedstawienie dyrektorowi szkoły propozycję jednego podręcznika do danych zajęć edukacyjnych lub materiału edukacyjnego do danych zajęć edukacyjnych dla uczniów gimnazjum oraz materiałów ćwiczeniowych;</w:t>
      </w:r>
    </w:p>
    <w:p w:rsidR="00447691" w:rsidRPr="00B318EC" w:rsidRDefault="00447691" w:rsidP="00E006E4">
      <w:pPr>
        <w:pStyle w:val="Standard"/>
        <w:numPr>
          <w:ilvl w:val="0"/>
          <w:numId w:val="79"/>
        </w:numPr>
        <w:shd w:val="clear" w:color="auto" w:fill="FFFFFF"/>
        <w:tabs>
          <w:tab w:val="clear" w:pos="2650"/>
          <w:tab w:val="left" w:pos="-2757"/>
          <w:tab w:val="left" w:pos="284"/>
          <w:tab w:val="num" w:pos="426"/>
        </w:tabs>
        <w:ind w:left="0" w:firstLine="0"/>
        <w:rPr>
          <w:color w:val="000000"/>
        </w:rPr>
      </w:pPr>
      <w:r w:rsidRPr="00B318EC">
        <w:rPr>
          <w:color w:val="000000"/>
        </w:rPr>
        <w:lastRenderedPageBreak/>
        <w:t>wybór podręczników, materiałów edukacyjnych i materiałów ćwiczeniowych dla uczniów niepełnosprawnych objętych kształceniem specjalnym uwzględniającym potrzeby edukacyjne i możliwości psychofizyczne uczniów;</w:t>
      </w:r>
    </w:p>
    <w:p w:rsidR="00447691" w:rsidRPr="00B318EC" w:rsidRDefault="00447691" w:rsidP="00E006E4">
      <w:pPr>
        <w:pStyle w:val="Standard"/>
        <w:numPr>
          <w:ilvl w:val="0"/>
          <w:numId w:val="79"/>
        </w:numPr>
        <w:shd w:val="clear" w:color="auto" w:fill="FFFFFF"/>
        <w:tabs>
          <w:tab w:val="clear" w:pos="2650"/>
          <w:tab w:val="left" w:pos="284"/>
          <w:tab w:val="num" w:pos="426"/>
        </w:tabs>
        <w:ind w:left="0" w:firstLine="0"/>
        <w:rPr>
          <w:color w:val="000000"/>
        </w:rPr>
      </w:pPr>
      <w:r w:rsidRPr="00B318EC">
        <w:rPr>
          <w:color w:val="000000"/>
        </w:rPr>
        <w:t>wspólne</w:t>
      </w:r>
      <w:r w:rsidRPr="00B318EC">
        <w:rPr>
          <w:rFonts w:eastAsia="Arial"/>
          <w:color w:val="000000"/>
        </w:rPr>
        <w:t xml:space="preserve"> </w:t>
      </w:r>
      <w:r w:rsidRPr="00B318EC">
        <w:rPr>
          <w:color w:val="000000"/>
        </w:rPr>
        <w:t>opracowywanie</w:t>
      </w:r>
      <w:r w:rsidRPr="00B318EC">
        <w:rPr>
          <w:rFonts w:eastAsia="Arial"/>
          <w:color w:val="000000"/>
        </w:rPr>
        <w:t xml:space="preserve"> </w:t>
      </w:r>
      <w:r w:rsidRPr="00B318EC">
        <w:rPr>
          <w:color w:val="000000"/>
        </w:rPr>
        <w:t>szczegółowych</w:t>
      </w:r>
      <w:r w:rsidRPr="00B318EC">
        <w:rPr>
          <w:rFonts w:eastAsia="Arial"/>
          <w:color w:val="000000"/>
        </w:rPr>
        <w:t xml:space="preserve"> </w:t>
      </w:r>
      <w:r w:rsidRPr="00B318EC">
        <w:rPr>
          <w:color w:val="000000"/>
        </w:rPr>
        <w:t>kryteriów</w:t>
      </w:r>
      <w:r w:rsidRPr="00B318EC">
        <w:rPr>
          <w:rFonts w:eastAsia="Arial"/>
          <w:color w:val="000000"/>
        </w:rPr>
        <w:t xml:space="preserve"> </w:t>
      </w:r>
      <w:r w:rsidRPr="00B318EC">
        <w:rPr>
          <w:color w:val="000000"/>
        </w:rPr>
        <w:t>oceniania</w:t>
      </w:r>
      <w:r w:rsidRPr="00B318EC">
        <w:rPr>
          <w:rFonts w:eastAsia="Arial"/>
          <w:color w:val="000000"/>
        </w:rPr>
        <w:t xml:space="preserve"> </w:t>
      </w:r>
      <w:r w:rsidRPr="00B318EC">
        <w:rPr>
          <w:color w:val="000000"/>
        </w:rPr>
        <w:t>oraz</w:t>
      </w:r>
      <w:r w:rsidRPr="00B318EC">
        <w:rPr>
          <w:rFonts w:eastAsia="Arial"/>
          <w:color w:val="000000"/>
        </w:rPr>
        <w:t xml:space="preserve"> </w:t>
      </w:r>
      <w:r w:rsidRPr="00B318EC">
        <w:rPr>
          <w:color w:val="000000"/>
        </w:rPr>
        <w:t>sposobu</w:t>
      </w:r>
      <w:r w:rsidRPr="00B318EC">
        <w:rPr>
          <w:rFonts w:eastAsia="Arial"/>
          <w:color w:val="000000"/>
        </w:rPr>
        <w:t xml:space="preserve"> </w:t>
      </w:r>
      <w:r w:rsidRPr="00B318EC">
        <w:rPr>
          <w:color w:val="000000"/>
        </w:rPr>
        <w:t>badania</w:t>
      </w:r>
      <w:r w:rsidRPr="00B318EC">
        <w:rPr>
          <w:rFonts w:eastAsia="Arial"/>
          <w:color w:val="000000"/>
        </w:rPr>
        <w:t xml:space="preserve"> </w:t>
      </w:r>
      <w:r w:rsidRPr="00B318EC">
        <w:rPr>
          <w:color w:val="000000"/>
        </w:rPr>
        <w:t>wyników</w:t>
      </w:r>
      <w:r w:rsidRPr="00B318EC">
        <w:rPr>
          <w:rFonts w:eastAsia="Arial"/>
          <w:color w:val="000000"/>
        </w:rPr>
        <w:t xml:space="preserve"> </w:t>
      </w:r>
      <w:r w:rsidRPr="00B318EC">
        <w:rPr>
          <w:color w:val="000000"/>
        </w:rPr>
        <w:t>nauczania;</w:t>
      </w:r>
    </w:p>
    <w:p w:rsidR="00447691" w:rsidRPr="00B318EC" w:rsidRDefault="00447691" w:rsidP="00E006E4">
      <w:pPr>
        <w:pStyle w:val="Standard"/>
        <w:numPr>
          <w:ilvl w:val="0"/>
          <w:numId w:val="79"/>
        </w:numPr>
        <w:shd w:val="clear" w:color="auto" w:fill="FFFFFF"/>
        <w:tabs>
          <w:tab w:val="clear" w:pos="2650"/>
          <w:tab w:val="left" w:pos="284"/>
          <w:tab w:val="num" w:pos="426"/>
        </w:tabs>
        <w:ind w:left="0" w:firstLine="0"/>
        <w:rPr>
          <w:color w:val="000000"/>
        </w:rPr>
      </w:pPr>
      <w:r w:rsidRPr="00B318EC">
        <w:rPr>
          <w:color w:val="000000"/>
        </w:rPr>
        <w:t>organizowanie</w:t>
      </w:r>
      <w:r w:rsidRPr="00B318EC">
        <w:rPr>
          <w:rFonts w:eastAsia="Arial"/>
          <w:color w:val="000000"/>
        </w:rPr>
        <w:t xml:space="preserve"> </w:t>
      </w:r>
      <w:r w:rsidRPr="00B318EC">
        <w:rPr>
          <w:color w:val="000000"/>
        </w:rPr>
        <w:t>wewnątrzszkolnego</w:t>
      </w:r>
      <w:r w:rsidRPr="00B318EC">
        <w:rPr>
          <w:rFonts w:eastAsia="Arial"/>
          <w:color w:val="000000"/>
        </w:rPr>
        <w:t xml:space="preserve"> </w:t>
      </w:r>
      <w:r w:rsidRPr="00B318EC">
        <w:rPr>
          <w:color w:val="000000"/>
        </w:rPr>
        <w:t>doskonalenia</w:t>
      </w:r>
      <w:r w:rsidRPr="00B318EC">
        <w:rPr>
          <w:rFonts w:eastAsia="Arial"/>
          <w:color w:val="000000"/>
        </w:rPr>
        <w:t xml:space="preserve"> </w:t>
      </w:r>
      <w:r w:rsidRPr="00B318EC">
        <w:rPr>
          <w:color w:val="000000"/>
        </w:rPr>
        <w:t>zawodowego,</w:t>
      </w:r>
      <w:r w:rsidRPr="00B318EC">
        <w:rPr>
          <w:rFonts w:eastAsia="Arial"/>
          <w:color w:val="000000"/>
        </w:rPr>
        <w:t xml:space="preserve"> </w:t>
      </w:r>
      <w:r w:rsidRPr="00B318EC">
        <w:rPr>
          <w:color w:val="000000"/>
        </w:rPr>
        <w:t>doradztwa</w:t>
      </w:r>
      <w:r w:rsidRPr="00B318EC">
        <w:rPr>
          <w:rFonts w:eastAsia="Arial"/>
          <w:color w:val="000000"/>
        </w:rPr>
        <w:t xml:space="preserve"> </w:t>
      </w:r>
      <w:r w:rsidRPr="00B318EC">
        <w:rPr>
          <w:color w:val="000000"/>
        </w:rPr>
        <w:t>dla</w:t>
      </w:r>
      <w:r w:rsidRPr="00B318EC">
        <w:rPr>
          <w:rFonts w:eastAsia="Arial"/>
          <w:color w:val="000000"/>
        </w:rPr>
        <w:t xml:space="preserve"> </w:t>
      </w:r>
      <w:r w:rsidRPr="00B318EC">
        <w:rPr>
          <w:color w:val="000000"/>
        </w:rPr>
        <w:t>początkujących</w:t>
      </w:r>
      <w:r w:rsidRPr="00B318EC">
        <w:rPr>
          <w:rFonts w:eastAsia="Arial"/>
          <w:color w:val="000000"/>
        </w:rPr>
        <w:t xml:space="preserve"> </w:t>
      </w:r>
      <w:r w:rsidRPr="00B318EC">
        <w:rPr>
          <w:color w:val="000000"/>
        </w:rPr>
        <w:t>nauczycieli;</w:t>
      </w:r>
    </w:p>
    <w:p w:rsidR="00447691" w:rsidRPr="00B318EC" w:rsidRDefault="00447691" w:rsidP="00E006E4">
      <w:pPr>
        <w:pStyle w:val="Standard"/>
        <w:numPr>
          <w:ilvl w:val="0"/>
          <w:numId w:val="79"/>
        </w:numPr>
        <w:shd w:val="clear" w:color="auto" w:fill="FFFFFF"/>
        <w:tabs>
          <w:tab w:val="clear" w:pos="2650"/>
          <w:tab w:val="left" w:pos="284"/>
          <w:tab w:val="num" w:pos="426"/>
        </w:tabs>
        <w:ind w:left="0" w:firstLine="0"/>
        <w:rPr>
          <w:color w:val="000000"/>
        </w:rPr>
      </w:pPr>
      <w:r w:rsidRPr="00B318EC">
        <w:rPr>
          <w:color w:val="000000"/>
        </w:rPr>
        <w:t>wymiana</w:t>
      </w:r>
      <w:r w:rsidRPr="00B318EC">
        <w:rPr>
          <w:rFonts w:eastAsia="Arial"/>
          <w:color w:val="000000"/>
        </w:rPr>
        <w:t xml:space="preserve"> </w:t>
      </w:r>
      <w:r w:rsidRPr="00B318EC">
        <w:rPr>
          <w:color w:val="000000"/>
        </w:rPr>
        <w:t>doświadczeń;</w:t>
      </w:r>
    </w:p>
    <w:p w:rsidR="00447691" w:rsidRPr="00B318EC" w:rsidRDefault="00447691" w:rsidP="00E006E4">
      <w:pPr>
        <w:pStyle w:val="Standard"/>
        <w:numPr>
          <w:ilvl w:val="0"/>
          <w:numId w:val="79"/>
        </w:numPr>
        <w:shd w:val="clear" w:color="auto" w:fill="FFFFFF"/>
        <w:tabs>
          <w:tab w:val="clear" w:pos="2650"/>
          <w:tab w:val="left" w:pos="284"/>
          <w:tab w:val="num" w:pos="426"/>
        </w:tabs>
        <w:ind w:left="0" w:firstLine="0"/>
        <w:rPr>
          <w:color w:val="000000"/>
        </w:rPr>
      </w:pPr>
      <w:r w:rsidRPr="00B318EC">
        <w:rPr>
          <w:color w:val="000000"/>
        </w:rPr>
        <w:t>przygotowywanie i opracowywanie oraz opiniowanie innowacji i eksperymentów,</w:t>
      </w:r>
    </w:p>
    <w:p w:rsidR="00447691" w:rsidRPr="00B318EC" w:rsidRDefault="00447691" w:rsidP="00E006E4">
      <w:pPr>
        <w:pStyle w:val="Standard"/>
        <w:numPr>
          <w:ilvl w:val="0"/>
          <w:numId w:val="79"/>
        </w:numPr>
        <w:shd w:val="clear" w:color="auto" w:fill="FFFFFF"/>
        <w:tabs>
          <w:tab w:val="clear" w:pos="2650"/>
          <w:tab w:val="left" w:pos="-2592"/>
          <w:tab w:val="left" w:pos="284"/>
          <w:tab w:val="num" w:pos="426"/>
        </w:tabs>
        <w:ind w:left="0" w:firstLine="0"/>
        <w:rPr>
          <w:color w:val="000000"/>
        </w:rPr>
      </w:pPr>
      <w:r w:rsidRPr="00B318EC">
        <w:rPr>
          <w:color w:val="000000"/>
        </w:rPr>
        <w:t>opracowywanie raportu o wynikach egzaminu.</w:t>
      </w:r>
    </w:p>
    <w:p w:rsidR="007D1B4C" w:rsidRPr="00B318EC" w:rsidRDefault="007D1B4C" w:rsidP="00F9741A">
      <w:pPr>
        <w:tabs>
          <w:tab w:val="left" w:pos="284"/>
        </w:tabs>
        <w:rPr>
          <w:color w:val="000000"/>
        </w:rPr>
      </w:pPr>
    </w:p>
    <w:p w:rsidR="00576476" w:rsidRPr="00B318EC" w:rsidRDefault="001570D8" w:rsidP="00E006E4">
      <w:pPr>
        <w:tabs>
          <w:tab w:val="left" w:pos="284"/>
        </w:tabs>
        <w:jc w:val="center"/>
        <w:rPr>
          <w:b/>
          <w:color w:val="000000"/>
        </w:rPr>
      </w:pPr>
      <w:r w:rsidRPr="00B318EC">
        <w:rPr>
          <w:b/>
          <w:color w:val="000000"/>
        </w:rPr>
        <w:t>§39</w:t>
      </w:r>
      <w:r w:rsidR="00576476" w:rsidRPr="00B318EC">
        <w:rPr>
          <w:b/>
          <w:color w:val="000000"/>
        </w:rPr>
        <w:t>.</w:t>
      </w:r>
    </w:p>
    <w:p w:rsidR="007D1B4C" w:rsidRPr="00B318EC" w:rsidRDefault="007D1B4C" w:rsidP="00F9741A">
      <w:pPr>
        <w:tabs>
          <w:tab w:val="left" w:pos="284"/>
        </w:tabs>
        <w:rPr>
          <w:color w:val="000000"/>
        </w:rPr>
      </w:pPr>
    </w:p>
    <w:p w:rsidR="00576476" w:rsidRPr="00B318EC" w:rsidRDefault="00576476" w:rsidP="00F9741A">
      <w:pPr>
        <w:numPr>
          <w:ilvl w:val="0"/>
          <w:numId w:val="23"/>
        </w:numPr>
        <w:tabs>
          <w:tab w:val="left" w:pos="284"/>
        </w:tabs>
        <w:jc w:val="both"/>
        <w:outlineLvl w:val="0"/>
        <w:rPr>
          <w:color w:val="000000"/>
        </w:rPr>
      </w:pPr>
      <w:r w:rsidRPr="00B318EC">
        <w:rPr>
          <w:color w:val="000000"/>
        </w:rPr>
        <w:t>Dyrektor szkoły powierza każdy oddział (klasę</w:t>
      </w:r>
      <w:r w:rsidR="007D1B4C" w:rsidRPr="00B318EC">
        <w:rPr>
          <w:color w:val="000000"/>
        </w:rPr>
        <w:t>) opiece wychowawczej jednemu z </w:t>
      </w:r>
      <w:r w:rsidRPr="00B318EC">
        <w:rPr>
          <w:color w:val="000000"/>
        </w:rPr>
        <w:t>nauczycieli uczących w tym oddziale (klasi</w:t>
      </w:r>
      <w:r w:rsidR="007D1B4C" w:rsidRPr="00B318EC">
        <w:rPr>
          <w:color w:val="000000"/>
        </w:rPr>
        <w:t>e), zwanemu dalej "wychowawcą".</w:t>
      </w:r>
    </w:p>
    <w:p w:rsidR="00576476" w:rsidRPr="00B318EC" w:rsidRDefault="00576476" w:rsidP="00F9741A">
      <w:pPr>
        <w:numPr>
          <w:ilvl w:val="0"/>
          <w:numId w:val="23"/>
        </w:numPr>
        <w:tabs>
          <w:tab w:val="left" w:pos="284"/>
        </w:tabs>
        <w:jc w:val="both"/>
        <w:outlineLvl w:val="0"/>
        <w:rPr>
          <w:color w:val="000000"/>
        </w:rPr>
      </w:pPr>
      <w:r w:rsidRPr="00B318EC">
        <w:rPr>
          <w:color w:val="000000"/>
        </w:rPr>
        <w:t>Dla zapewnienia ciągłości pracy wychowawczej i jej skuteczności pożądane jest, by wychowawca opiekował się oddziałem przez cały okre</w:t>
      </w:r>
      <w:r w:rsidR="007D1B4C" w:rsidRPr="00B318EC">
        <w:rPr>
          <w:color w:val="000000"/>
        </w:rPr>
        <w:t>s nauczania, tj. w kl. I-III (z </w:t>
      </w:r>
      <w:r w:rsidRPr="00B318EC">
        <w:rPr>
          <w:color w:val="000000"/>
        </w:rPr>
        <w:t>wyłą</w:t>
      </w:r>
      <w:r w:rsidR="007D1B4C" w:rsidRPr="00B318EC">
        <w:rPr>
          <w:color w:val="000000"/>
        </w:rPr>
        <w:t>czeniem przyczyn obiektywnych).</w:t>
      </w:r>
    </w:p>
    <w:p w:rsidR="00576476" w:rsidRPr="00B318EC" w:rsidRDefault="00576476" w:rsidP="00F9741A">
      <w:pPr>
        <w:numPr>
          <w:ilvl w:val="0"/>
          <w:numId w:val="23"/>
        </w:numPr>
        <w:tabs>
          <w:tab w:val="left" w:pos="284"/>
        </w:tabs>
        <w:jc w:val="both"/>
        <w:outlineLvl w:val="0"/>
        <w:rPr>
          <w:color w:val="000000"/>
        </w:rPr>
      </w:pPr>
      <w:r w:rsidRPr="00B318EC">
        <w:rPr>
          <w:color w:val="000000"/>
        </w:rPr>
        <w:t>Dyrektor  może zmienić nauc</w:t>
      </w:r>
      <w:r w:rsidR="007D1B4C" w:rsidRPr="00B318EC">
        <w:rPr>
          <w:color w:val="000000"/>
        </w:rPr>
        <w:t>zyciela wychowawcę w przypadku:</w:t>
      </w:r>
    </w:p>
    <w:p w:rsidR="00576476" w:rsidRPr="00B318EC" w:rsidRDefault="007D1B4C" w:rsidP="00F9741A">
      <w:pPr>
        <w:numPr>
          <w:ilvl w:val="0"/>
          <w:numId w:val="80"/>
        </w:numPr>
        <w:tabs>
          <w:tab w:val="clear" w:pos="2650"/>
          <w:tab w:val="left" w:pos="284"/>
          <w:tab w:val="num" w:pos="1080"/>
        </w:tabs>
        <w:ind w:left="0" w:firstLine="0"/>
        <w:jc w:val="both"/>
        <w:outlineLvl w:val="1"/>
        <w:rPr>
          <w:color w:val="000000"/>
        </w:rPr>
      </w:pPr>
      <w:r w:rsidRPr="00B318EC">
        <w:rPr>
          <w:color w:val="000000"/>
        </w:rPr>
        <w:t>przeniesienia nauczyciela,</w:t>
      </w:r>
    </w:p>
    <w:p w:rsidR="00576476" w:rsidRPr="00B318EC" w:rsidRDefault="007D1B4C" w:rsidP="00F9741A">
      <w:pPr>
        <w:numPr>
          <w:ilvl w:val="0"/>
          <w:numId w:val="80"/>
        </w:numPr>
        <w:tabs>
          <w:tab w:val="clear" w:pos="2650"/>
          <w:tab w:val="left" w:pos="284"/>
          <w:tab w:val="num" w:pos="1080"/>
        </w:tabs>
        <w:ind w:left="0" w:firstLine="0"/>
        <w:jc w:val="both"/>
        <w:outlineLvl w:val="1"/>
        <w:rPr>
          <w:color w:val="000000"/>
        </w:rPr>
      </w:pPr>
      <w:r w:rsidRPr="00B318EC">
        <w:rPr>
          <w:color w:val="000000"/>
        </w:rPr>
        <w:t>długotrwałej nieobecności,</w:t>
      </w:r>
    </w:p>
    <w:p w:rsidR="00576476" w:rsidRPr="00B318EC" w:rsidRDefault="00576476" w:rsidP="00F9741A">
      <w:pPr>
        <w:numPr>
          <w:ilvl w:val="0"/>
          <w:numId w:val="80"/>
        </w:numPr>
        <w:tabs>
          <w:tab w:val="clear" w:pos="2650"/>
          <w:tab w:val="left" w:pos="284"/>
          <w:tab w:val="num" w:pos="1080"/>
        </w:tabs>
        <w:ind w:left="0" w:firstLine="0"/>
        <w:jc w:val="both"/>
        <w:outlineLvl w:val="1"/>
        <w:rPr>
          <w:color w:val="000000"/>
        </w:rPr>
      </w:pPr>
      <w:r w:rsidRPr="00B318EC">
        <w:rPr>
          <w:color w:val="000000"/>
        </w:rPr>
        <w:t xml:space="preserve">braku efektów </w:t>
      </w:r>
      <w:r w:rsidR="007D1B4C" w:rsidRPr="00B318EC">
        <w:rPr>
          <w:color w:val="000000"/>
        </w:rPr>
        <w:t>pracy wychowawczej,</w:t>
      </w:r>
    </w:p>
    <w:p w:rsidR="00E006E4" w:rsidRPr="00B318EC" w:rsidRDefault="00E006E4" w:rsidP="00E006E4">
      <w:pPr>
        <w:tabs>
          <w:tab w:val="left" w:pos="284"/>
        </w:tabs>
        <w:jc w:val="center"/>
        <w:rPr>
          <w:b/>
          <w:color w:val="000000"/>
        </w:rPr>
      </w:pPr>
    </w:p>
    <w:p w:rsidR="00576476" w:rsidRPr="00B318EC" w:rsidRDefault="00576476" w:rsidP="00E006E4">
      <w:pPr>
        <w:tabs>
          <w:tab w:val="left" w:pos="284"/>
        </w:tabs>
        <w:jc w:val="center"/>
        <w:rPr>
          <w:b/>
          <w:color w:val="000000"/>
        </w:rPr>
      </w:pPr>
      <w:r w:rsidRPr="00B318EC">
        <w:rPr>
          <w:b/>
          <w:color w:val="000000"/>
        </w:rPr>
        <w:t>§</w:t>
      </w:r>
      <w:r w:rsidR="001570D8" w:rsidRPr="00B318EC">
        <w:rPr>
          <w:b/>
          <w:color w:val="000000"/>
        </w:rPr>
        <w:t>40</w:t>
      </w:r>
      <w:r w:rsidRPr="00B318EC">
        <w:rPr>
          <w:b/>
          <w:color w:val="000000"/>
        </w:rPr>
        <w:t>.</w:t>
      </w:r>
    </w:p>
    <w:p w:rsidR="007D1B4C" w:rsidRPr="00B318EC" w:rsidRDefault="007D1B4C" w:rsidP="00F9741A">
      <w:pPr>
        <w:tabs>
          <w:tab w:val="left" w:pos="284"/>
        </w:tabs>
        <w:rPr>
          <w:color w:val="000000"/>
        </w:rPr>
      </w:pPr>
    </w:p>
    <w:p w:rsidR="00576476" w:rsidRPr="00B318EC" w:rsidRDefault="00576476" w:rsidP="00F9741A">
      <w:pPr>
        <w:numPr>
          <w:ilvl w:val="0"/>
          <w:numId w:val="24"/>
        </w:numPr>
        <w:tabs>
          <w:tab w:val="left" w:pos="284"/>
        </w:tabs>
        <w:jc w:val="both"/>
        <w:outlineLvl w:val="0"/>
        <w:rPr>
          <w:color w:val="000000"/>
        </w:rPr>
      </w:pPr>
      <w:r w:rsidRPr="00B318EC">
        <w:rPr>
          <w:color w:val="000000"/>
        </w:rPr>
        <w:t>Do zadań wychowawcy należy tworzenie warunków wspomagających rozwój ucznia, proces jego uczenia się oraz przygotowania do życia w rodzinie i spo</w:t>
      </w:r>
      <w:r w:rsidR="007D1B4C" w:rsidRPr="00B318EC">
        <w:rPr>
          <w:color w:val="000000"/>
        </w:rPr>
        <w:t>łeczeństwie, a w szczególności:</w:t>
      </w:r>
    </w:p>
    <w:p w:rsidR="00576476" w:rsidRPr="00B318EC" w:rsidRDefault="00576476" w:rsidP="00F9741A">
      <w:pPr>
        <w:numPr>
          <w:ilvl w:val="0"/>
          <w:numId w:val="81"/>
        </w:numPr>
        <w:tabs>
          <w:tab w:val="clear" w:pos="2650"/>
          <w:tab w:val="left" w:pos="284"/>
          <w:tab w:val="num" w:pos="1080"/>
        </w:tabs>
        <w:ind w:left="0" w:firstLine="0"/>
        <w:jc w:val="both"/>
        <w:outlineLvl w:val="1"/>
        <w:rPr>
          <w:color w:val="000000"/>
        </w:rPr>
      </w:pPr>
      <w:r w:rsidRPr="00B318EC">
        <w:rPr>
          <w:color w:val="000000"/>
        </w:rPr>
        <w:t>troska o właściwy stosunek ucznia do nauki i osiąganie przez niego j</w:t>
      </w:r>
      <w:r w:rsidR="007D1B4C" w:rsidRPr="00B318EC">
        <w:rPr>
          <w:color w:val="000000"/>
        </w:rPr>
        <w:t>ak najlepszych wyników w nauce,</w:t>
      </w:r>
    </w:p>
    <w:p w:rsidR="00576476" w:rsidRPr="00B318EC" w:rsidRDefault="00576476" w:rsidP="00F9741A">
      <w:pPr>
        <w:numPr>
          <w:ilvl w:val="0"/>
          <w:numId w:val="81"/>
        </w:numPr>
        <w:tabs>
          <w:tab w:val="clear" w:pos="2650"/>
          <w:tab w:val="left" w:pos="284"/>
          <w:tab w:val="num" w:pos="1080"/>
        </w:tabs>
        <w:ind w:left="0" w:firstLine="0"/>
        <w:jc w:val="both"/>
        <w:outlineLvl w:val="1"/>
        <w:rPr>
          <w:color w:val="000000"/>
        </w:rPr>
      </w:pPr>
      <w:r w:rsidRPr="00B318EC">
        <w:rPr>
          <w:color w:val="000000"/>
        </w:rPr>
        <w:t>czuwanie nad organizacją i przebiegiem pracy uczniów w klasie oraz nad wymiarem i rozkładem pracy za</w:t>
      </w:r>
      <w:r w:rsidR="007D1B4C" w:rsidRPr="00B318EC">
        <w:rPr>
          <w:color w:val="000000"/>
        </w:rPr>
        <w:t>dawanej im do wykonania w domu,</w:t>
      </w:r>
    </w:p>
    <w:p w:rsidR="00576476" w:rsidRPr="00B318EC" w:rsidRDefault="00576476" w:rsidP="00F9741A">
      <w:pPr>
        <w:numPr>
          <w:ilvl w:val="0"/>
          <w:numId w:val="81"/>
        </w:numPr>
        <w:tabs>
          <w:tab w:val="clear" w:pos="2650"/>
          <w:tab w:val="left" w:pos="284"/>
          <w:tab w:val="num" w:pos="1080"/>
        </w:tabs>
        <w:ind w:left="0" w:firstLine="0"/>
        <w:jc w:val="both"/>
        <w:outlineLvl w:val="1"/>
        <w:rPr>
          <w:color w:val="000000"/>
        </w:rPr>
      </w:pPr>
      <w:r w:rsidRPr="00B318EC">
        <w:rPr>
          <w:color w:val="000000"/>
        </w:rPr>
        <w:t>utrzymywanie stałego kontaktu z nauczycielami powierzonej klasy w celu ustalenia jednolitych sposobó</w:t>
      </w:r>
      <w:r w:rsidR="007D1B4C" w:rsidRPr="00B318EC">
        <w:rPr>
          <w:color w:val="000000"/>
        </w:rPr>
        <w:t>w udzielania im pomocy w nauce,</w:t>
      </w:r>
    </w:p>
    <w:p w:rsidR="00576476" w:rsidRPr="00B318EC" w:rsidRDefault="00576476" w:rsidP="00F9741A">
      <w:pPr>
        <w:numPr>
          <w:ilvl w:val="0"/>
          <w:numId w:val="81"/>
        </w:numPr>
        <w:tabs>
          <w:tab w:val="clear" w:pos="2650"/>
          <w:tab w:val="left" w:pos="284"/>
          <w:tab w:val="num" w:pos="1080"/>
        </w:tabs>
        <w:ind w:left="0" w:firstLine="0"/>
        <w:jc w:val="both"/>
        <w:outlineLvl w:val="1"/>
        <w:rPr>
          <w:color w:val="000000"/>
        </w:rPr>
      </w:pPr>
      <w:r w:rsidRPr="00B318EC">
        <w:rPr>
          <w:color w:val="000000"/>
        </w:rPr>
        <w:t xml:space="preserve">interesowanie się postępami uczniów w nauce, zwracanie szczególnej uwagi na tych, którzy napotykają na trudności, analizowanie problemu wspólnie z zespołem klasowym, </w:t>
      </w:r>
    </w:p>
    <w:p w:rsidR="00576476" w:rsidRPr="00B318EC" w:rsidRDefault="00576476" w:rsidP="00F9741A">
      <w:pPr>
        <w:numPr>
          <w:ilvl w:val="0"/>
          <w:numId w:val="81"/>
        </w:numPr>
        <w:tabs>
          <w:tab w:val="clear" w:pos="2650"/>
          <w:tab w:val="left" w:pos="284"/>
          <w:tab w:val="num" w:pos="1080"/>
        </w:tabs>
        <w:ind w:left="0" w:firstLine="0"/>
        <w:jc w:val="both"/>
        <w:outlineLvl w:val="1"/>
        <w:rPr>
          <w:color w:val="000000"/>
        </w:rPr>
      </w:pPr>
      <w:r w:rsidRPr="00B318EC">
        <w:rPr>
          <w:color w:val="000000"/>
        </w:rPr>
        <w:t xml:space="preserve">dbanie o regularne uczęszczanie uczniów do gimnazjum, badanie przyczyn absencji, udzielanie pomocy uczniom, którzy opuścili zajęcia szkolne, </w:t>
      </w:r>
    </w:p>
    <w:p w:rsidR="00576476" w:rsidRPr="00B318EC" w:rsidRDefault="00576476" w:rsidP="00F9741A">
      <w:pPr>
        <w:numPr>
          <w:ilvl w:val="0"/>
          <w:numId w:val="81"/>
        </w:numPr>
        <w:tabs>
          <w:tab w:val="clear" w:pos="2650"/>
          <w:tab w:val="left" w:pos="284"/>
          <w:tab w:val="num" w:pos="1080"/>
        </w:tabs>
        <w:ind w:left="0" w:firstLine="0"/>
        <w:jc w:val="both"/>
        <w:outlineLvl w:val="1"/>
        <w:rPr>
          <w:color w:val="000000"/>
        </w:rPr>
      </w:pPr>
      <w:r w:rsidRPr="00B318EC">
        <w:rPr>
          <w:color w:val="000000"/>
        </w:rPr>
        <w:t>organizowanie czytelnictwa uczniów, pob</w:t>
      </w:r>
      <w:r w:rsidR="007D1B4C" w:rsidRPr="00B318EC">
        <w:rPr>
          <w:color w:val="000000"/>
        </w:rPr>
        <w:t>udzanie ich do współdziałania z </w:t>
      </w:r>
      <w:r w:rsidRPr="00B318EC">
        <w:rPr>
          <w:color w:val="000000"/>
        </w:rPr>
        <w:t xml:space="preserve">nauczycielem bibliotekarzem, organizowanie współzawodnictwa czytelniczego, </w:t>
      </w:r>
    </w:p>
    <w:p w:rsidR="00576476" w:rsidRPr="00B318EC" w:rsidRDefault="00576476" w:rsidP="00F9741A">
      <w:pPr>
        <w:numPr>
          <w:ilvl w:val="0"/>
          <w:numId w:val="81"/>
        </w:numPr>
        <w:tabs>
          <w:tab w:val="clear" w:pos="2650"/>
          <w:tab w:val="left" w:pos="284"/>
          <w:tab w:val="num" w:pos="1080"/>
        </w:tabs>
        <w:ind w:left="0" w:firstLine="0"/>
        <w:jc w:val="both"/>
        <w:outlineLvl w:val="1"/>
        <w:rPr>
          <w:color w:val="000000"/>
        </w:rPr>
      </w:pPr>
      <w:r w:rsidRPr="00B318EC">
        <w:rPr>
          <w:color w:val="000000"/>
        </w:rPr>
        <w:t>zachęcanie do aktywnego udziału w zajęciach pozalekcyjnych, interesowanie się udziałem u</w:t>
      </w:r>
      <w:r w:rsidR="007D1B4C" w:rsidRPr="00B318EC">
        <w:rPr>
          <w:color w:val="000000"/>
        </w:rPr>
        <w:t>czniów w różnych formach zajęć,</w:t>
      </w:r>
    </w:p>
    <w:p w:rsidR="00576476" w:rsidRPr="00B318EC" w:rsidRDefault="00576476" w:rsidP="00F9741A">
      <w:pPr>
        <w:numPr>
          <w:ilvl w:val="0"/>
          <w:numId w:val="81"/>
        </w:numPr>
        <w:tabs>
          <w:tab w:val="clear" w:pos="2650"/>
          <w:tab w:val="left" w:pos="284"/>
          <w:tab w:val="num" w:pos="1080"/>
        </w:tabs>
        <w:ind w:left="0" w:firstLine="0"/>
        <w:jc w:val="both"/>
        <w:outlineLvl w:val="1"/>
        <w:rPr>
          <w:color w:val="000000"/>
        </w:rPr>
      </w:pPr>
      <w:r w:rsidRPr="00B318EC">
        <w:rPr>
          <w:color w:val="000000"/>
        </w:rPr>
        <w:t xml:space="preserve">kształtowanie wzajemnych stosunków między uczniami na zasadach życzliwości i współdziałania, wytwarzanie atmosfery sprzyjającej rozwijaniu wśród nich </w:t>
      </w:r>
      <w:r w:rsidR="007D1B4C" w:rsidRPr="00B318EC">
        <w:rPr>
          <w:color w:val="000000"/>
        </w:rPr>
        <w:t>więzów koleżeństwa i przyjaźni,</w:t>
      </w:r>
    </w:p>
    <w:p w:rsidR="00576476" w:rsidRPr="00B318EC" w:rsidRDefault="00576476" w:rsidP="00F9741A">
      <w:pPr>
        <w:numPr>
          <w:ilvl w:val="0"/>
          <w:numId w:val="81"/>
        </w:numPr>
        <w:tabs>
          <w:tab w:val="clear" w:pos="2650"/>
          <w:tab w:val="left" w:pos="284"/>
          <w:tab w:val="num" w:pos="1080"/>
        </w:tabs>
        <w:ind w:left="0" w:firstLine="0"/>
        <w:jc w:val="both"/>
        <w:outlineLvl w:val="1"/>
        <w:rPr>
          <w:color w:val="000000"/>
        </w:rPr>
      </w:pPr>
      <w:r w:rsidRPr="00B318EC">
        <w:rPr>
          <w:color w:val="000000"/>
        </w:rPr>
        <w:t xml:space="preserve">podejmowanie działań umożliwiających rozwiązywanie konfliktów w zespole uczniów pomiędzy uczniami a innymi członkami społeczności szkolnej, </w:t>
      </w:r>
    </w:p>
    <w:p w:rsidR="00576476" w:rsidRPr="00B318EC" w:rsidRDefault="00576476" w:rsidP="00E006E4">
      <w:pPr>
        <w:numPr>
          <w:ilvl w:val="0"/>
          <w:numId w:val="81"/>
        </w:numPr>
        <w:tabs>
          <w:tab w:val="clear" w:pos="2650"/>
          <w:tab w:val="left" w:pos="284"/>
          <w:tab w:val="num" w:pos="426"/>
        </w:tabs>
        <w:ind w:left="0" w:firstLine="0"/>
        <w:jc w:val="both"/>
        <w:outlineLvl w:val="1"/>
        <w:rPr>
          <w:color w:val="000000"/>
        </w:rPr>
      </w:pPr>
      <w:r w:rsidRPr="00B318EC">
        <w:rPr>
          <w:color w:val="000000"/>
        </w:rPr>
        <w:t>wyrabianie u uczniów poczucia współodpowiedzialności za ład, porządek, estetykę, czystoś</w:t>
      </w:r>
      <w:r w:rsidR="007D1B4C" w:rsidRPr="00B318EC">
        <w:rPr>
          <w:color w:val="000000"/>
        </w:rPr>
        <w:t>ć na terenie klasy i gimnazjum,</w:t>
      </w:r>
    </w:p>
    <w:p w:rsidR="00576476" w:rsidRPr="00B318EC" w:rsidRDefault="00576476" w:rsidP="00E006E4">
      <w:pPr>
        <w:numPr>
          <w:ilvl w:val="0"/>
          <w:numId w:val="81"/>
        </w:numPr>
        <w:tabs>
          <w:tab w:val="clear" w:pos="2650"/>
          <w:tab w:val="left" w:pos="284"/>
          <w:tab w:val="num" w:pos="426"/>
        </w:tabs>
        <w:ind w:left="0" w:firstLine="0"/>
        <w:jc w:val="both"/>
        <w:outlineLvl w:val="1"/>
        <w:rPr>
          <w:color w:val="000000"/>
        </w:rPr>
      </w:pPr>
      <w:r w:rsidRPr="00B318EC">
        <w:rPr>
          <w:color w:val="000000"/>
        </w:rPr>
        <w:lastRenderedPageBreak/>
        <w:t>utrzymywanie stałego kontaktu z opiekunami organizacji uczniowskich, interesowanie się udziałem uc</w:t>
      </w:r>
      <w:r w:rsidR="007D1B4C" w:rsidRPr="00B318EC">
        <w:rPr>
          <w:color w:val="000000"/>
        </w:rPr>
        <w:t>zniów w pracy tych organizacji,</w:t>
      </w:r>
    </w:p>
    <w:p w:rsidR="00576476" w:rsidRPr="00B318EC" w:rsidRDefault="00576476" w:rsidP="00E006E4">
      <w:pPr>
        <w:numPr>
          <w:ilvl w:val="0"/>
          <w:numId w:val="81"/>
        </w:numPr>
        <w:tabs>
          <w:tab w:val="clear" w:pos="2650"/>
          <w:tab w:val="left" w:pos="284"/>
          <w:tab w:val="num" w:pos="426"/>
        </w:tabs>
        <w:ind w:left="0" w:firstLine="0"/>
        <w:jc w:val="both"/>
        <w:outlineLvl w:val="1"/>
        <w:rPr>
          <w:color w:val="000000"/>
        </w:rPr>
      </w:pPr>
      <w:r w:rsidRPr="00B318EC">
        <w:rPr>
          <w:color w:val="000000"/>
        </w:rPr>
        <w:t>wywieranie wpływu na zachowanie uczniów w gimnazjum, poza nim, badanie przyczyn niewłaściwego zachowania się uczniów, podejmowanie środków zaradczych w porozumieniu z zespołem uczniowskim, nauczyci</w:t>
      </w:r>
      <w:r w:rsidR="007D1B4C" w:rsidRPr="00B318EC">
        <w:rPr>
          <w:color w:val="000000"/>
        </w:rPr>
        <w:t>elami i rodzicami (opiekunami),</w:t>
      </w:r>
    </w:p>
    <w:p w:rsidR="00576476" w:rsidRPr="00B318EC" w:rsidRDefault="00576476" w:rsidP="00E006E4">
      <w:pPr>
        <w:numPr>
          <w:ilvl w:val="0"/>
          <w:numId w:val="81"/>
        </w:numPr>
        <w:tabs>
          <w:tab w:val="clear" w:pos="2650"/>
          <w:tab w:val="left" w:pos="284"/>
          <w:tab w:val="num" w:pos="426"/>
        </w:tabs>
        <w:ind w:left="0" w:firstLine="0"/>
        <w:jc w:val="both"/>
        <w:outlineLvl w:val="1"/>
        <w:rPr>
          <w:color w:val="000000"/>
        </w:rPr>
      </w:pPr>
      <w:r w:rsidRPr="00B318EC">
        <w:rPr>
          <w:color w:val="000000"/>
        </w:rPr>
        <w:t xml:space="preserve">udzielanie szczegółowej pomocy, rad i wskazówek uczniom znajdującym się w trudnych sytuacjach </w:t>
      </w:r>
      <w:r w:rsidR="007D1B4C" w:rsidRPr="00B318EC">
        <w:rPr>
          <w:color w:val="000000"/>
        </w:rPr>
        <w:t>życiowych i wychowawczych,</w:t>
      </w:r>
    </w:p>
    <w:p w:rsidR="00576476" w:rsidRPr="00B318EC" w:rsidRDefault="00576476" w:rsidP="00E006E4">
      <w:pPr>
        <w:numPr>
          <w:ilvl w:val="0"/>
          <w:numId w:val="81"/>
        </w:numPr>
        <w:tabs>
          <w:tab w:val="clear" w:pos="2650"/>
          <w:tab w:val="left" w:pos="284"/>
          <w:tab w:val="num" w:pos="426"/>
        </w:tabs>
        <w:ind w:left="0" w:firstLine="0"/>
        <w:jc w:val="both"/>
        <w:outlineLvl w:val="1"/>
        <w:rPr>
          <w:color w:val="000000"/>
        </w:rPr>
      </w:pPr>
      <w:r w:rsidRPr="00B318EC">
        <w:rPr>
          <w:color w:val="000000"/>
        </w:rPr>
        <w:t>interesowanie się stanem zdrowia uczniów i por</w:t>
      </w:r>
      <w:r w:rsidR="007D1B4C" w:rsidRPr="00B318EC">
        <w:rPr>
          <w:color w:val="000000"/>
        </w:rPr>
        <w:t>ozumiewanie się w tej sprawie z rodzicami (opiekunami) uczniów,</w:t>
      </w:r>
    </w:p>
    <w:p w:rsidR="00576476" w:rsidRPr="00B318EC" w:rsidRDefault="00576476" w:rsidP="00E006E4">
      <w:pPr>
        <w:numPr>
          <w:ilvl w:val="0"/>
          <w:numId w:val="81"/>
        </w:numPr>
        <w:tabs>
          <w:tab w:val="clear" w:pos="2650"/>
          <w:tab w:val="left" w:pos="284"/>
          <w:tab w:val="num" w:pos="426"/>
        </w:tabs>
        <w:ind w:left="0" w:firstLine="0"/>
        <w:jc w:val="both"/>
        <w:outlineLvl w:val="1"/>
        <w:rPr>
          <w:color w:val="000000"/>
        </w:rPr>
      </w:pPr>
      <w:r w:rsidRPr="00B318EC">
        <w:rPr>
          <w:color w:val="000000"/>
        </w:rPr>
        <w:t xml:space="preserve">wdrażanie do dbania o higienę i stan higieniczny otoczenia oraz przestrzegania zasad bhp w gimnazjum i poza nim, </w:t>
      </w:r>
    </w:p>
    <w:p w:rsidR="00576476" w:rsidRPr="00B318EC" w:rsidRDefault="00576476" w:rsidP="00E006E4">
      <w:pPr>
        <w:numPr>
          <w:ilvl w:val="0"/>
          <w:numId w:val="81"/>
        </w:numPr>
        <w:tabs>
          <w:tab w:val="clear" w:pos="2650"/>
          <w:tab w:val="left" w:pos="284"/>
          <w:tab w:val="num" w:pos="426"/>
        </w:tabs>
        <w:ind w:left="0" w:firstLine="0"/>
        <w:jc w:val="both"/>
        <w:outlineLvl w:val="1"/>
        <w:rPr>
          <w:color w:val="000000"/>
        </w:rPr>
      </w:pPr>
      <w:r w:rsidRPr="00B318EC">
        <w:rPr>
          <w:color w:val="000000"/>
        </w:rPr>
        <w:t>utrzymywanie stałego kontaktu z rodzicami (opiekunami) w sprawie postępów w nauce i zachowaniu uczniów, indywidualne rozmowy z rodzicami (opiekunami), odwiedzanie uczniów w domu przynajmniej dwa razy w roku w celu zapoznani</w:t>
      </w:r>
      <w:r w:rsidR="007D1B4C" w:rsidRPr="00B318EC">
        <w:rPr>
          <w:color w:val="000000"/>
        </w:rPr>
        <w:t>a się z ich warunkami domowymi,</w:t>
      </w:r>
    </w:p>
    <w:p w:rsidR="00576476" w:rsidRPr="00B318EC" w:rsidRDefault="00576476" w:rsidP="00E006E4">
      <w:pPr>
        <w:numPr>
          <w:ilvl w:val="0"/>
          <w:numId w:val="81"/>
        </w:numPr>
        <w:tabs>
          <w:tab w:val="clear" w:pos="2650"/>
          <w:tab w:val="left" w:pos="284"/>
          <w:tab w:val="num" w:pos="426"/>
        </w:tabs>
        <w:ind w:left="0" w:firstLine="0"/>
        <w:jc w:val="both"/>
        <w:outlineLvl w:val="1"/>
        <w:rPr>
          <w:color w:val="000000"/>
        </w:rPr>
      </w:pPr>
      <w:r w:rsidRPr="00B318EC">
        <w:rPr>
          <w:color w:val="000000"/>
        </w:rPr>
        <w:t xml:space="preserve">omawianie problemów wychowawczych na zebraniach rodzicielskich odbywających </w:t>
      </w:r>
      <w:r w:rsidR="007D1B4C" w:rsidRPr="00B318EC">
        <w:rPr>
          <w:color w:val="000000"/>
        </w:rPr>
        <w:t>się co najmniej raz na kwartał,</w:t>
      </w:r>
    </w:p>
    <w:p w:rsidR="00576476" w:rsidRPr="00B318EC" w:rsidRDefault="00576476" w:rsidP="00E006E4">
      <w:pPr>
        <w:numPr>
          <w:ilvl w:val="0"/>
          <w:numId w:val="81"/>
        </w:numPr>
        <w:tabs>
          <w:tab w:val="clear" w:pos="2650"/>
          <w:tab w:val="left" w:pos="284"/>
          <w:tab w:val="num" w:pos="426"/>
        </w:tabs>
        <w:ind w:left="0" w:firstLine="0"/>
        <w:jc w:val="both"/>
        <w:outlineLvl w:val="1"/>
        <w:rPr>
          <w:color w:val="000000"/>
        </w:rPr>
      </w:pPr>
      <w:r w:rsidRPr="00B318EC">
        <w:rPr>
          <w:color w:val="000000"/>
        </w:rPr>
        <w:t>wykonywanie czynności administracyjnych dotyczących klasy i innych czynności dotyczących klasy, zgodnie z zarządzeniami władz gimnazjalnych, poleceniami dyrektora gimnazjum oraz uch</w:t>
      </w:r>
      <w:r w:rsidR="007D1B4C" w:rsidRPr="00B318EC">
        <w:rPr>
          <w:color w:val="000000"/>
        </w:rPr>
        <w:t>wałami rady pedagogicznej oraz:</w:t>
      </w:r>
    </w:p>
    <w:p w:rsidR="00576476" w:rsidRPr="00B318EC" w:rsidRDefault="00576476" w:rsidP="00F9741A">
      <w:pPr>
        <w:numPr>
          <w:ilvl w:val="2"/>
          <w:numId w:val="133"/>
        </w:numPr>
        <w:tabs>
          <w:tab w:val="left" w:pos="284"/>
          <w:tab w:val="num" w:pos="1440"/>
        </w:tabs>
        <w:ind w:left="0" w:firstLine="0"/>
        <w:jc w:val="both"/>
        <w:outlineLvl w:val="2"/>
        <w:rPr>
          <w:color w:val="000000"/>
        </w:rPr>
      </w:pPr>
      <w:r w:rsidRPr="00B318EC">
        <w:rPr>
          <w:color w:val="000000"/>
        </w:rPr>
        <w:t>prowadzenie dziennika l</w:t>
      </w:r>
      <w:r w:rsidR="007D1B4C" w:rsidRPr="00B318EC">
        <w:rPr>
          <w:color w:val="000000"/>
        </w:rPr>
        <w:t>ekcyjnego i arkuszy ocen klasy,</w:t>
      </w:r>
    </w:p>
    <w:p w:rsidR="00576476" w:rsidRPr="00B318EC" w:rsidRDefault="00576476" w:rsidP="00F9741A">
      <w:pPr>
        <w:numPr>
          <w:ilvl w:val="2"/>
          <w:numId w:val="133"/>
        </w:numPr>
        <w:tabs>
          <w:tab w:val="left" w:pos="284"/>
          <w:tab w:val="num" w:pos="1440"/>
        </w:tabs>
        <w:ind w:left="0" w:firstLine="0"/>
        <w:jc w:val="both"/>
        <w:outlineLvl w:val="2"/>
        <w:rPr>
          <w:color w:val="000000"/>
        </w:rPr>
      </w:pPr>
      <w:r w:rsidRPr="00B318EC">
        <w:rPr>
          <w:color w:val="000000"/>
        </w:rPr>
        <w:t>pisanie opinii o uczniach</w:t>
      </w:r>
      <w:r w:rsidR="007D1B4C" w:rsidRPr="00B318EC">
        <w:rPr>
          <w:color w:val="000000"/>
        </w:rPr>
        <w:t xml:space="preserve"> do innych szkół, poradni itp.,</w:t>
      </w:r>
    </w:p>
    <w:p w:rsidR="00576476" w:rsidRPr="00B318EC" w:rsidRDefault="00576476" w:rsidP="00F9741A">
      <w:pPr>
        <w:numPr>
          <w:ilvl w:val="2"/>
          <w:numId w:val="133"/>
        </w:numPr>
        <w:tabs>
          <w:tab w:val="left" w:pos="284"/>
          <w:tab w:val="num" w:pos="1440"/>
        </w:tabs>
        <w:ind w:left="0" w:firstLine="0"/>
        <w:jc w:val="both"/>
        <w:outlineLvl w:val="2"/>
        <w:rPr>
          <w:color w:val="000000"/>
        </w:rPr>
      </w:pPr>
      <w:r w:rsidRPr="00B318EC">
        <w:rPr>
          <w:color w:val="000000"/>
        </w:rPr>
        <w:t>wypisywanie świadectw promocyjnych i ś</w:t>
      </w:r>
      <w:r w:rsidR="007D1B4C" w:rsidRPr="00B318EC">
        <w:rPr>
          <w:color w:val="000000"/>
        </w:rPr>
        <w:t>wiadectwa ukończenia gimnazjum.</w:t>
      </w:r>
    </w:p>
    <w:p w:rsidR="00576476" w:rsidRPr="00B318EC" w:rsidRDefault="00576476" w:rsidP="00E006E4">
      <w:pPr>
        <w:numPr>
          <w:ilvl w:val="0"/>
          <w:numId w:val="81"/>
        </w:numPr>
        <w:tabs>
          <w:tab w:val="clear" w:pos="2650"/>
          <w:tab w:val="left" w:pos="284"/>
          <w:tab w:val="left" w:pos="567"/>
        </w:tabs>
        <w:ind w:left="0" w:firstLine="0"/>
        <w:jc w:val="both"/>
        <w:outlineLvl w:val="1"/>
        <w:rPr>
          <w:color w:val="000000"/>
        </w:rPr>
      </w:pPr>
      <w:r w:rsidRPr="00B318EC">
        <w:rPr>
          <w:color w:val="000000"/>
        </w:rPr>
        <w:t>opracowanie programu wychowawcze</w:t>
      </w:r>
      <w:r w:rsidR="007D1B4C" w:rsidRPr="00B318EC">
        <w:rPr>
          <w:color w:val="000000"/>
        </w:rPr>
        <w:t>go klasy w ścisłym powiązaniu z </w:t>
      </w:r>
      <w:r w:rsidRPr="00B318EC">
        <w:rPr>
          <w:color w:val="000000"/>
        </w:rPr>
        <w:t xml:space="preserve">całokształtem </w:t>
      </w:r>
      <w:r w:rsidR="007D1B4C" w:rsidRPr="00B318EC">
        <w:rPr>
          <w:color w:val="000000"/>
        </w:rPr>
        <w:t>pracy wychowawczej w gimnazjum,</w:t>
      </w:r>
    </w:p>
    <w:p w:rsidR="00576476" w:rsidRPr="00B318EC" w:rsidRDefault="00576476" w:rsidP="00E006E4">
      <w:pPr>
        <w:numPr>
          <w:ilvl w:val="0"/>
          <w:numId w:val="81"/>
        </w:numPr>
        <w:tabs>
          <w:tab w:val="clear" w:pos="2650"/>
          <w:tab w:val="left" w:pos="284"/>
          <w:tab w:val="left" w:pos="567"/>
        </w:tabs>
        <w:ind w:left="0" w:firstLine="0"/>
        <w:jc w:val="both"/>
        <w:outlineLvl w:val="1"/>
        <w:rPr>
          <w:color w:val="000000"/>
        </w:rPr>
      </w:pPr>
      <w:r w:rsidRPr="00B318EC">
        <w:rPr>
          <w:color w:val="000000"/>
        </w:rPr>
        <w:t>zapoznanie uczniów i rodziców (opiekunów) z zasadami oceniania, klasy</w:t>
      </w:r>
      <w:r w:rsidR="007D1B4C" w:rsidRPr="00B318EC">
        <w:rPr>
          <w:color w:val="000000"/>
        </w:rPr>
        <w:t>fikowania i promowania uczniów,</w:t>
      </w:r>
    </w:p>
    <w:p w:rsidR="00576476" w:rsidRPr="00B318EC" w:rsidRDefault="00576476" w:rsidP="00E006E4">
      <w:pPr>
        <w:numPr>
          <w:ilvl w:val="0"/>
          <w:numId w:val="81"/>
        </w:numPr>
        <w:tabs>
          <w:tab w:val="clear" w:pos="2650"/>
          <w:tab w:val="left" w:pos="284"/>
          <w:tab w:val="left" w:pos="567"/>
        </w:tabs>
        <w:ind w:left="0" w:firstLine="0"/>
        <w:jc w:val="both"/>
        <w:outlineLvl w:val="1"/>
        <w:rPr>
          <w:color w:val="000000"/>
        </w:rPr>
      </w:pPr>
      <w:r w:rsidRPr="00B318EC">
        <w:rPr>
          <w:color w:val="000000"/>
        </w:rPr>
        <w:t>organizowanie opieki i pomocy materialnej uczniom znajdującym się w trudnej sytuacji materialnej wspólnie z radą pedagogiczną, jak również powołanymi do tego instytuc</w:t>
      </w:r>
      <w:r w:rsidR="007D1B4C" w:rsidRPr="00B318EC">
        <w:rPr>
          <w:color w:val="000000"/>
        </w:rPr>
        <w:t>jami i organizacjami w postaci:</w:t>
      </w:r>
    </w:p>
    <w:p w:rsidR="00576476" w:rsidRPr="00B318EC" w:rsidRDefault="00576476" w:rsidP="00F9741A">
      <w:pPr>
        <w:numPr>
          <w:ilvl w:val="1"/>
          <w:numId w:val="134"/>
        </w:numPr>
        <w:tabs>
          <w:tab w:val="left" w:pos="284"/>
        </w:tabs>
        <w:ind w:left="0" w:firstLine="0"/>
        <w:jc w:val="both"/>
        <w:outlineLvl w:val="2"/>
        <w:rPr>
          <w:color w:val="000000"/>
        </w:rPr>
      </w:pPr>
      <w:r w:rsidRPr="00B318EC">
        <w:rPr>
          <w:color w:val="000000"/>
        </w:rPr>
        <w:t>bezpłatnych lub zniżkowyc</w:t>
      </w:r>
      <w:r w:rsidR="007D1B4C" w:rsidRPr="00B318EC">
        <w:rPr>
          <w:color w:val="000000"/>
        </w:rPr>
        <w:t>h posiłków w stołówce szkolnej,</w:t>
      </w:r>
    </w:p>
    <w:p w:rsidR="00576476" w:rsidRPr="00B318EC" w:rsidRDefault="00576476" w:rsidP="00F9741A">
      <w:pPr>
        <w:numPr>
          <w:ilvl w:val="1"/>
          <w:numId w:val="134"/>
        </w:numPr>
        <w:tabs>
          <w:tab w:val="left" w:pos="284"/>
        </w:tabs>
        <w:ind w:left="0" w:firstLine="0"/>
        <w:jc w:val="both"/>
        <w:outlineLvl w:val="2"/>
        <w:rPr>
          <w:color w:val="000000"/>
        </w:rPr>
      </w:pPr>
      <w:r w:rsidRPr="00B318EC">
        <w:rPr>
          <w:color w:val="000000"/>
        </w:rPr>
        <w:t>pomoc finan</w:t>
      </w:r>
      <w:r w:rsidR="007D1B4C" w:rsidRPr="00B318EC">
        <w:rPr>
          <w:color w:val="000000"/>
        </w:rPr>
        <w:t>sową przy zakupie podręczników,</w:t>
      </w:r>
    </w:p>
    <w:p w:rsidR="00576476" w:rsidRPr="00B318EC" w:rsidRDefault="00576476" w:rsidP="00F9741A">
      <w:pPr>
        <w:numPr>
          <w:ilvl w:val="1"/>
          <w:numId w:val="134"/>
        </w:numPr>
        <w:tabs>
          <w:tab w:val="left" w:pos="284"/>
        </w:tabs>
        <w:ind w:left="0" w:firstLine="0"/>
        <w:jc w:val="both"/>
        <w:outlineLvl w:val="2"/>
        <w:rPr>
          <w:color w:val="000000"/>
        </w:rPr>
      </w:pPr>
      <w:r w:rsidRPr="00B318EC">
        <w:rPr>
          <w:color w:val="000000"/>
        </w:rPr>
        <w:t>pomoc</w:t>
      </w:r>
      <w:r w:rsidR="007D1B4C" w:rsidRPr="00B318EC">
        <w:rPr>
          <w:color w:val="000000"/>
        </w:rPr>
        <w:t xml:space="preserve"> przy pozyskiwaniu odzieży.</w:t>
      </w:r>
    </w:p>
    <w:p w:rsidR="00576476" w:rsidRPr="00B318EC" w:rsidRDefault="00576476" w:rsidP="00E006E4">
      <w:pPr>
        <w:numPr>
          <w:ilvl w:val="0"/>
          <w:numId w:val="81"/>
        </w:numPr>
        <w:tabs>
          <w:tab w:val="clear" w:pos="2650"/>
          <w:tab w:val="left" w:pos="284"/>
          <w:tab w:val="left" w:pos="426"/>
          <w:tab w:val="num" w:pos="1080"/>
        </w:tabs>
        <w:ind w:left="0" w:firstLine="0"/>
        <w:jc w:val="both"/>
        <w:outlineLvl w:val="1"/>
        <w:rPr>
          <w:color w:val="000000"/>
        </w:rPr>
      </w:pPr>
      <w:r w:rsidRPr="00B318EC">
        <w:rPr>
          <w:color w:val="000000"/>
        </w:rPr>
        <w:t>wyrabianie i zorganizow</w:t>
      </w:r>
      <w:r w:rsidR="007D1B4C" w:rsidRPr="00B318EC">
        <w:rPr>
          <w:color w:val="000000"/>
        </w:rPr>
        <w:t>anie pracy samorządu klasowego,</w:t>
      </w:r>
    </w:p>
    <w:p w:rsidR="00576476" w:rsidRPr="00B318EC" w:rsidRDefault="00576476" w:rsidP="00E006E4">
      <w:pPr>
        <w:numPr>
          <w:ilvl w:val="0"/>
          <w:numId w:val="81"/>
        </w:numPr>
        <w:tabs>
          <w:tab w:val="clear" w:pos="2650"/>
          <w:tab w:val="left" w:pos="284"/>
          <w:tab w:val="left" w:pos="426"/>
          <w:tab w:val="num" w:pos="1080"/>
        </w:tabs>
        <w:ind w:left="0" w:firstLine="0"/>
        <w:jc w:val="both"/>
        <w:outlineLvl w:val="1"/>
        <w:rPr>
          <w:color w:val="000000"/>
        </w:rPr>
      </w:pPr>
      <w:r w:rsidRPr="00B318EC">
        <w:rPr>
          <w:color w:val="000000"/>
        </w:rPr>
        <w:t>tworzenie tradycji w zespole klasowym i wykorzystywanie ich wa</w:t>
      </w:r>
      <w:r w:rsidR="007D1B4C" w:rsidRPr="00B318EC">
        <w:rPr>
          <w:color w:val="000000"/>
        </w:rPr>
        <w:t>lorów opiekuńczo-wychowawczych,</w:t>
      </w:r>
    </w:p>
    <w:p w:rsidR="00576476" w:rsidRPr="00B318EC" w:rsidRDefault="00576476" w:rsidP="00E006E4">
      <w:pPr>
        <w:numPr>
          <w:ilvl w:val="0"/>
          <w:numId w:val="81"/>
        </w:numPr>
        <w:tabs>
          <w:tab w:val="clear" w:pos="2650"/>
          <w:tab w:val="left" w:pos="284"/>
          <w:tab w:val="left" w:pos="426"/>
          <w:tab w:val="num" w:pos="1080"/>
        </w:tabs>
        <w:ind w:left="0" w:firstLine="0"/>
        <w:jc w:val="both"/>
        <w:outlineLvl w:val="1"/>
        <w:rPr>
          <w:color w:val="000000"/>
        </w:rPr>
      </w:pPr>
      <w:r w:rsidRPr="00B318EC">
        <w:rPr>
          <w:color w:val="000000"/>
        </w:rPr>
        <w:t>opracowanie wspólnie z klasą planu imp</w:t>
      </w:r>
      <w:r w:rsidR="007D1B4C" w:rsidRPr="00B318EC">
        <w:rPr>
          <w:color w:val="000000"/>
        </w:rPr>
        <w:t>rez klasowych i udziału klasy w </w:t>
      </w:r>
      <w:r w:rsidRPr="00B318EC">
        <w:rPr>
          <w:color w:val="000000"/>
        </w:rPr>
        <w:t>imprezach ogólnoszkolnych,</w:t>
      </w:r>
    </w:p>
    <w:p w:rsidR="00576476" w:rsidRPr="00B318EC" w:rsidRDefault="00576476" w:rsidP="00E006E4">
      <w:pPr>
        <w:numPr>
          <w:ilvl w:val="0"/>
          <w:numId w:val="81"/>
        </w:numPr>
        <w:tabs>
          <w:tab w:val="clear" w:pos="2650"/>
          <w:tab w:val="left" w:pos="284"/>
          <w:tab w:val="left" w:pos="426"/>
          <w:tab w:val="num" w:pos="1080"/>
        </w:tabs>
        <w:ind w:left="0" w:firstLine="0"/>
        <w:jc w:val="both"/>
        <w:outlineLvl w:val="1"/>
        <w:rPr>
          <w:color w:val="000000"/>
        </w:rPr>
      </w:pPr>
      <w:r w:rsidRPr="00B318EC">
        <w:rPr>
          <w:color w:val="000000"/>
        </w:rPr>
        <w:t>ustalenie oceny z zachowania z uwzględnieniem udziału ucznia w realizacji projektu oraz poinformowanie rodziców /prawnych opiekunów/zasadach r</w:t>
      </w:r>
      <w:r w:rsidR="007D1B4C" w:rsidRPr="00B318EC">
        <w:rPr>
          <w:color w:val="000000"/>
        </w:rPr>
        <w:t>ealizacji projektu w gimnazjum.</w:t>
      </w:r>
    </w:p>
    <w:p w:rsidR="00576476" w:rsidRPr="00B318EC" w:rsidRDefault="007D1B4C" w:rsidP="00F9741A">
      <w:pPr>
        <w:numPr>
          <w:ilvl w:val="0"/>
          <w:numId w:val="24"/>
        </w:numPr>
        <w:tabs>
          <w:tab w:val="left" w:pos="284"/>
        </w:tabs>
        <w:jc w:val="both"/>
        <w:outlineLvl w:val="0"/>
        <w:rPr>
          <w:color w:val="000000"/>
        </w:rPr>
      </w:pPr>
      <w:r w:rsidRPr="00B318EC">
        <w:rPr>
          <w:color w:val="000000"/>
        </w:rPr>
        <w:t>Wychowawca ma prawo do:</w:t>
      </w:r>
    </w:p>
    <w:p w:rsidR="00576476" w:rsidRPr="00B318EC" w:rsidRDefault="00576476" w:rsidP="00F9741A">
      <w:pPr>
        <w:numPr>
          <w:ilvl w:val="0"/>
          <w:numId w:val="82"/>
        </w:numPr>
        <w:tabs>
          <w:tab w:val="clear" w:pos="2650"/>
          <w:tab w:val="left" w:pos="284"/>
          <w:tab w:val="num" w:pos="1080"/>
        </w:tabs>
        <w:ind w:left="0" w:firstLine="0"/>
        <w:jc w:val="both"/>
        <w:outlineLvl w:val="1"/>
        <w:rPr>
          <w:color w:val="000000"/>
        </w:rPr>
      </w:pPr>
      <w:r w:rsidRPr="00B318EC">
        <w:rPr>
          <w:color w:val="000000"/>
        </w:rPr>
        <w:t>współdecydowania z samorządem klasy, r</w:t>
      </w:r>
      <w:r w:rsidR="007D1B4C" w:rsidRPr="00B318EC">
        <w:rPr>
          <w:color w:val="000000"/>
        </w:rPr>
        <w:t>odzicami (opiekunami) uczniów o </w:t>
      </w:r>
      <w:r w:rsidRPr="00B318EC">
        <w:rPr>
          <w:color w:val="000000"/>
        </w:rPr>
        <w:t xml:space="preserve">programie i planie działań wychowawczych na </w:t>
      </w:r>
      <w:r w:rsidR="007D1B4C" w:rsidRPr="00B318EC">
        <w:rPr>
          <w:color w:val="000000"/>
        </w:rPr>
        <w:t>rok szkolny lub dłuższe okresy,</w:t>
      </w:r>
    </w:p>
    <w:p w:rsidR="00576476" w:rsidRPr="00B318EC" w:rsidRDefault="00576476" w:rsidP="00F9741A">
      <w:pPr>
        <w:numPr>
          <w:ilvl w:val="0"/>
          <w:numId w:val="82"/>
        </w:numPr>
        <w:tabs>
          <w:tab w:val="clear" w:pos="2650"/>
          <w:tab w:val="left" w:pos="284"/>
          <w:tab w:val="num" w:pos="1080"/>
        </w:tabs>
        <w:ind w:left="0" w:firstLine="0"/>
        <w:jc w:val="both"/>
        <w:outlineLvl w:val="1"/>
        <w:rPr>
          <w:color w:val="000000"/>
        </w:rPr>
      </w:pPr>
      <w:r w:rsidRPr="00B318EC">
        <w:rPr>
          <w:color w:val="000000"/>
        </w:rPr>
        <w:t>uzyskanie pomocy merytorycznej i psychologiczno-pedagogicznej w swej pracy wychowawczej od dyrektora gimnazjum i instytucji wspomagających gimna</w:t>
      </w:r>
      <w:r w:rsidR="007D1B4C" w:rsidRPr="00B318EC">
        <w:rPr>
          <w:color w:val="000000"/>
        </w:rPr>
        <w:t>zjum,</w:t>
      </w:r>
    </w:p>
    <w:p w:rsidR="00576476" w:rsidRPr="00B318EC" w:rsidRDefault="00576476" w:rsidP="00F9741A">
      <w:pPr>
        <w:numPr>
          <w:ilvl w:val="0"/>
          <w:numId w:val="82"/>
        </w:numPr>
        <w:tabs>
          <w:tab w:val="clear" w:pos="2650"/>
          <w:tab w:val="left" w:pos="284"/>
          <w:tab w:val="num" w:pos="1080"/>
        </w:tabs>
        <w:ind w:left="0" w:firstLine="0"/>
        <w:jc w:val="both"/>
        <w:outlineLvl w:val="1"/>
        <w:rPr>
          <w:color w:val="000000"/>
        </w:rPr>
      </w:pPr>
      <w:r w:rsidRPr="00B318EC">
        <w:rPr>
          <w:color w:val="000000"/>
        </w:rPr>
        <w:t>ustanawiania przy współpracy z klasową i szkolną rada rodziców własnych form wynagradz</w:t>
      </w:r>
      <w:r w:rsidR="007D1B4C" w:rsidRPr="00B318EC">
        <w:rPr>
          <w:color w:val="000000"/>
        </w:rPr>
        <w:t>ania i motywowania wychowanków.</w:t>
      </w:r>
    </w:p>
    <w:p w:rsidR="00576476" w:rsidRPr="00B318EC" w:rsidRDefault="00576476" w:rsidP="00F9741A">
      <w:pPr>
        <w:numPr>
          <w:ilvl w:val="0"/>
          <w:numId w:val="24"/>
        </w:numPr>
        <w:tabs>
          <w:tab w:val="left" w:pos="284"/>
        </w:tabs>
        <w:jc w:val="both"/>
        <w:outlineLvl w:val="0"/>
        <w:rPr>
          <w:color w:val="000000"/>
        </w:rPr>
      </w:pPr>
      <w:r w:rsidRPr="00B318EC">
        <w:rPr>
          <w:color w:val="000000"/>
        </w:rPr>
        <w:t>Wychowawca odpowiada</w:t>
      </w:r>
      <w:r w:rsidR="007D1B4C" w:rsidRPr="00B318EC">
        <w:rPr>
          <w:color w:val="000000"/>
        </w:rPr>
        <w:t xml:space="preserve"> służbowo przed dyrektorem  za:</w:t>
      </w:r>
    </w:p>
    <w:p w:rsidR="00576476" w:rsidRPr="00B318EC" w:rsidRDefault="00576476" w:rsidP="00F9741A">
      <w:pPr>
        <w:numPr>
          <w:ilvl w:val="0"/>
          <w:numId w:val="83"/>
        </w:numPr>
        <w:tabs>
          <w:tab w:val="clear" w:pos="2650"/>
          <w:tab w:val="left" w:pos="284"/>
          <w:tab w:val="num" w:pos="1080"/>
        </w:tabs>
        <w:ind w:left="0" w:firstLine="0"/>
        <w:jc w:val="both"/>
        <w:outlineLvl w:val="1"/>
        <w:rPr>
          <w:color w:val="000000"/>
        </w:rPr>
      </w:pPr>
      <w:r w:rsidRPr="00B318EC">
        <w:rPr>
          <w:color w:val="000000"/>
        </w:rPr>
        <w:t>realizację programu wychowawc</w:t>
      </w:r>
      <w:r w:rsidR="007D1B4C" w:rsidRPr="00B318EC">
        <w:rPr>
          <w:color w:val="000000"/>
        </w:rPr>
        <w:t>zego gimnazjum w swojej klasie,</w:t>
      </w:r>
    </w:p>
    <w:p w:rsidR="00576476" w:rsidRPr="00B318EC" w:rsidRDefault="00576476" w:rsidP="00F9741A">
      <w:pPr>
        <w:numPr>
          <w:ilvl w:val="0"/>
          <w:numId w:val="83"/>
        </w:numPr>
        <w:tabs>
          <w:tab w:val="clear" w:pos="2650"/>
          <w:tab w:val="left" w:pos="284"/>
          <w:tab w:val="num" w:pos="1080"/>
        </w:tabs>
        <w:ind w:left="0" w:firstLine="0"/>
        <w:jc w:val="both"/>
        <w:outlineLvl w:val="1"/>
        <w:rPr>
          <w:color w:val="000000"/>
        </w:rPr>
      </w:pPr>
      <w:r w:rsidRPr="00B318EC">
        <w:rPr>
          <w:color w:val="000000"/>
        </w:rPr>
        <w:lastRenderedPageBreak/>
        <w:t>integrowanie wysiłków nauczycieli i rodziców (opiekunów) wokół programu w</w:t>
      </w:r>
      <w:r w:rsidR="007D1B4C" w:rsidRPr="00B318EC">
        <w:rPr>
          <w:color w:val="000000"/>
        </w:rPr>
        <w:t>ychowawczego klasy i gimnazjum,</w:t>
      </w:r>
    </w:p>
    <w:p w:rsidR="00576476" w:rsidRPr="00B318EC" w:rsidRDefault="00576476" w:rsidP="00F9741A">
      <w:pPr>
        <w:numPr>
          <w:ilvl w:val="0"/>
          <w:numId w:val="83"/>
        </w:numPr>
        <w:tabs>
          <w:tab w:val="clear" w:pos="2650"/>
          <w:tab w:val="left" w:pos="284"/>
          <w:tab w:val="num" w:pos="1080"/>
        </w:tabs>
        <w:ind w:left="0" w:firstLine="0"/>
        <w:jc w:val="both"/>
        <w:outlineLvl w:val="1"/>
        <w:rPr>
          <w:color w:val="000000"/>
        </w:rPr>
      </w:pPr>
      <w:r w:rsidRPr="00B318EC">
        <w:rPr>
          <w:color w:val="000000"/>
        </w:rPr>
        <w:t>poziom opieki i pomocy indywidualnej swoim wychowankom będącym w trudnej sytuacji szkol</w:t>
      </w:r>
      <w:r w:rsidR="007D1B4C" w:rsidRPr="00B318EC">
        <w:rPr>
          <w:color w:val="000000"/>
        </w:rPr>
        <w:t>nej lub społeczno-wychowawczej,</w:t>
      </w:r>
    </w:p>
    <w:p w:rsidR="00576476" w:rsidRPr="00B318EC" w:rsidRDefault="00576476" w:rsidP="00F9741A">
      <w:pPr>
        <w:numPr>
          <w:ilvl w:val="0"/>
          <w:numId w:val="83"/>
        </w:numPr>
        <w:tabs>
          <w:tab w:val="clear" w:pos="2650"/>
          <w:tab w:val="left" w:pos="284"/>
          <w:tab w:val="num" w:pos="1080"/>
        </w:tabs>
        <w:ind w:left="0" w:firstLine="0"/>
        <w:jc w:val="both"/>
        <w:outlineLvl w:val="1"/>
        <w:rPr>
          <w:color w:val="000000"/>
        </w:rPr>
      </w:pPr>
      <w:r w:rsidRPr="00B318EC">
        <w:rPr>
          <w:color w:val="000000"/>
        </w:rPr>
        <w:t>prawidłowość dokumentacji uczniowskiej swojej</w:t>
      </w:r>
      <w:r w:rsidR="007D1B4C" w:rsidRPr="00B318EC">
        <w:rPr>
          <w:color w:val="000000"/>
        </w:rPr>
        <w:t xml:space="preserve"> klasy.</w:t>
      </w:r>
    </w:p>
    <w:p w:rsidR="007D1B4C" w:rsidRPr="00B318EC" w:rsidRDefault="007D1B4C" w:rsidP="00F9741A">
      <w:pPr>
        <w:tabs>
          <w:tab w:val="left" w:pos="284"/>
        </w:tabs>
        <w:rPr>
          <w:color w:val="000000"/>
        </w:rPr>
      </w:pPr>
    </w:p>
    <w:p w:rsidR="00576476" w:rsidRPr="00B318EC" w:rsidRDefault="001570D8" w:rsidP="00E006E4">
      <w:pPr>
        <w:tabs>
          <w:tab w:val="left" w:pos="284"/>
        </w:tabs>
        <w:jc w:val="center"/>
        <w:rPr>
          <w:b/>
          <w:color w:val="000000"/>
        </w:rPr>
      </w:pPr>
      <w:r w:rsidRPr="00B318EC">
        <w:rPr>
          <w:b/>
          <w:color w:val="000000"/>
        </w:rPr>
        <w:t>§41</w:t>
      </w:r>
      <w:r w:rsidR="00576476" w:rsidRPr="00B318EC">
        <w:rPr>
          <w:b/>
          <w:color w:val="000000"/>
        </w:rPr>
        <w:t>.</w:t>
      </w:r>
    </w:p>
    <w:p w:rsidR="00576476" w:rsidRPr="00B318EC" w:rsidRDefault="00576476" w:rsidP="00F9741A">
      <w:pPr>
        <w:tabs>
          <w:tab w:val="left" w:pos="284"/>
        </w:tabs>
        <w:rPr>
          <w:color w:val="000000"/>
        </w:rPr>
      </w:pPr>
    </w:p>
    <w:p w:rsidR="00576476" w:rsidRPr="00B318EC" w:rsidRDefault="00576476" w:rsidP="00F9741A">
      <w:pPr>
        <w:numPr>
          <w:ilvl w:val="0"/>
          <w:numId w:val="25"/>
        </w:numPr>
        <w:tabs>
          <w:tab w:val="left" w:pos="284"/>
          <w:tab w:val="num" w:pos="720"/>
        </w:tabs>
        <w:jc w:val="both"/>
        <w:outlineLvl w:val="0"/>
        <w:rPr>
          <w:color w:val="000000"/>
        </w:rPr>
      </w:pPr>
      <w:r w:rsidRPr="00B318EC">
        <w:rPr>
          <w:color w:val="000000"/>
        </w:rPr>
        <w:t xml:space="preserve">Nauczyciel wychowawca ma prawo korzystać w swojej pracy z porady merytorycznej i metodycznej ze strony dyrektora, zespołu wychowawczego, poszczególnych nauczycieli i doradców metodycznych. </w:t>
      </w:r>
    </w:p>
    <w:p w:rsidR="00576476" w:rsidRPr="00B318EC" w:rsidRDefault="00576476" w:rsidP="00F9741A">
      <w:pPr>
        <w:numPr>
          <w:ilvl w:val="0"/>
          <w:numId w:val="25"/>
        </w:numPr>
        <w:tabs>
          <w:tab w:val="left" w:pos="284"/>
          <w:tab w:val="num" w:pos="720"/>
        </w:tabs>
        <w:jc w:val="both"/>
        <w:outlineLvl w:val="0"/>
        <w:rPr>
          <w:color w:val="000000"/>
        </w:rPr>
      </w:pPr>
      <w:r w:rsidRPr="00B318EC">
        <w:rPr>
          <w:color w:val="000000"/>
        </w:rPr>
        <w:t xml:space="preserve">Początkującym nauczycielom dyrektor przydziela w pierwszym roku opiekuna spośród doświadczonych nauczycieli i czyni go odpowiedzialnym za pomoc udzieloną temu nauczycielowi. </w:t>
      </w:r>
    </w:p>
    <w:p w:rsidR="00576476" w:rsidRPr="00B318EC" w:rsidRDefault="00576476" w:rsidP="00F9741A">
      <w:pPr>
        <w:numPr>
          <w:ilvl w:val="0"/>
          <w:numId w:val="25"/>
        </w:numPr>
        <w:tabs>
          <w:tab w:val="left" w:pos="284"/>
          <w:tab w:val="num" w:pos="720"/>
        </w:tabs>
        <w:jc w:val="both"/>
        <w:outlineLvl w:val="0"/>
        <w:rPr>
          <w:color w:val="000000"/>
        </w:rPr>
      </w:pPr>
      <w:r w:rsidRPr="00B318EC">
        <w:rPr>
          <w:color w:val="000000"/>
        </w:rPr>
        <w:t>W gimnazjum jest wybrany Rzecznik Praw Ucznia, jego działalność regulują odrębne przepisy.</w:t>
      </w:r>
    </w:p>
    <w:p w:rsidR="007D1B4C" w:rsidRPr="00B318EC" w:rsidRDefault="007D1B4C" w:rsidP="00F9741A">
      <w:pPr>
        <w:tabs>
          <w:tab w:val="left" w:pos="284"/>
        </w:tabs>
        <w:outlineLvl w:val="0"/>
        <w:rPr>
          <w:color w:val="000000"/>
        </w:rPr>
      </w:pPr>
    </w:p>
    <w:p w:rsidR="00576476" w:rsidRPr="00B318EC" w:rsidRDefault="00253912" w:rsidP="00F9741A">
      <w:pPr>
        <w:tabs>
          <w:tab w:val="left" w:pos="284"/>
        </w:tabs>
        <w:jc w:val="center"/>
        <w:rPr>
          <w:b/>
          <w:color w:val="000000"/>
          <w:szCs w:val="32"/>
        </w:rPr>
      </w:pPr>
      <w:r w:rsidRPr="00B318EC">
        <w:rPr>
          <w:b/>
          <w:color w:val="000000"/>
          <w:szCs w:val="32"/>
        </w:rPr>
        <w:t>ROZDZIAŁ 6</w:t>
      </w:r>
    </w:p>
    <w:p w:rsidR="00576476" w:rsidRPr="00B318EC" w:rsidRDefault="00576476" w:rsidP="00F9741A">
      <w:pPr>
        <w:tabs>
          <w:tab w:val="left" w:pos="284"/>
        </w:tabs>
        <w:jc w:val="center"/>
        <w:rPr>
          <w:b/>
          <w:color w:val="000000"/>
          <w:szCs w:val="32"/>
        </w:rPr>
      </w:pPr>
      <w:r w:rsidRPr="00B318EC">
        <w:rPr>
          <w:b/>
          <w:color w:val="000000"/>
          <w:szCs w:val="32"/>
        </w:rPr>
        <w:t>UCZNIOWIE GIMNAZJUM</w:t>
      </w:r>
    </w:p>
    <w:p w:rsidR="00576476" w:rsidRPr="00B318EC" w:rsidRDefault="00576476" w:rsidP="00E006E4">
      <w:pPr>
        <w:tabs>
          <w:tab w:val="left" w:pos="284"/>
        </w:tabs>
        <w:jc w:val="center"/>
        <w:rPr>
          <w:b/>
          <w:color w:val="000000"/>
          <w:szCs w:val="32"/>
        </w:rPr>
      </w:pPr>
    </w:p>
    <w:p w:rsidR="00576476" w:rsidRPr="00B318EC" w:rsidRDefault="00576476" w:rsidP="00E006E4">
      <w:pPr>
        <w:tabs>
          <w:tab w:val="left" w:pos="284"/>
        </w:tabs>
        <w:jc w:val="center"/>
        <w:rPr>
          <w:b/>
          <w:color w:val="000000"/>
        </w:rPr>
      </w:pPr>
      <w:r w:rsidRPr="00B318EC">
        <w:rPr>
          <w:b/>
          <w:color w:val="000000"/>
        </w:rPr>
        <w:t>§4</w:t>
      </w:r>
      <w:r w:rsidR="001570D8" w:rsidRPr="00B318EC">
        <w:rPr>
          <w:b/>
          <w:color w:val="000000"/>
        </w:rPr>
        <w:t>2</w:t>
      </w:r>
      <w:r w:rsidRPr="00B318EC">
        <w:rPr>
          <w:b/>
          <w:color w:val="000000"/>
        </w:rPr>
        <w:t>.</w:t>
      </w:r>
    </w:p>
    <w:p w:rsidR="007D1B4C" w:rsidRPr="00B318EC" w:rsidRDefault="007D1B4C" w:rsidP="00E006E4">
      <w:pPr>
        <w:tabs>
          <w:tab w:val="left" w:pos="284"/>
        </w:tabs>
        <w:jc w:val="center"/>
        <w:rPr>
          <w:color w:val="000000"/>
        </w:rPr>
      </w:pPr>
    </w:p>
    <w:p w:rsidR="00576476" w:rsidRPr="00B318EC" w:rsidRDefault="00576476" w:rsidP="00F9741A">
      <w:pPr>
        <w:numPr>
          <w:ilvl w:val="0"/>
          <w:numId w:val="26"/>
        </w:numPr>
        <w:tabs>
          <w:tab w:val="left" w:pos="284"/>
          <w:tab w:val="num" w:pos="720"/>
        </w:tabs>
        <w:jc w:val="both"/>
        <w:outlineLvl w:val="0"/>
        <w:rPr>
          <w:color w:val="000000"/>
        </w:rPr>
      </w:pPr>
      <w:r w:rsidRPr="00B318EC">
        <w:rPr>
          <w:color w:val="000000"/>
        </w:rPr>
        <w:t>Do gimnazjum uczęszcz</w:t>
      </w:r>
      <w:r w:rsidR="007D1B4C" w:rsidRPr="00B318EC">
        <w:rPr>
          <w:color w:val="000000"/>
        </w:rPr>
        <w:t>ają uczniowie do 18 roku życia.</w:t>
      </w:r>
    </w:p>
    <w:p w:rsidR="00576476" w:rsidRPr="00B318EC" w:rsidRDefault="00576476" w:rsidP="00F9741A">
      <w:pPr>
        <w:numPr>
          <w:ilvl w:val="0"/>
          <w:numId w:val="26"/>
        </w:numPr>
        <w:tabs>
          <w:tab w:val="left" w:pos="284"/>
          <w:tab w:val="num" w:pos="720"/>
        </w:tabs>
        <w:jc w:val="both"/>
        <w:outlineLvl w:val="0"/>
        <w:rPr>
          <w:color w:val="000000"/>
        </w:rPr>
      </w:pPr>
      <w:r w:rsidRPr="00B318EC">
        <w:rPr>
          <w:color w:val="000000"/>
        </w:rPr>
        <w:t xml:space="preserve">Do klasy pierwszej gimnazjum przyjmuje się: </w:t>
      </w:r>
    </w:p>
    <w:p w:rsidR="00576476" w:rsidRPr="00B318EC" w:rsidRDefault="00576476" w:rsidP="00F9741A">
      <w:pPr>
        <w:numPr>
          <w:ilvl w:val="0"/>
          <w:numId w:val="84"/>
        </w:numPr>
        <w:tabs>
          <w:tab w:val="clear" w:pos="2650"/>
          <w:tab w:val="left" w:pos="284"/>
          <w:tab w:val="num" w:pos="1080"/>
        </w:tabs>
        <w:ind w:left="0" w:firstLine="0"/>
        <w:jc w:val="both"/>
        <w:outlineLvl w:val="1"/>
        <w:rPr>
          <w:color w:val="000000"/>
        </w:rPr>
      </w:pPr>
      <w:r w:rsidRPr="00B318EC">
        <w:rPr>
          <w:color w:val="000000"/>
        </w:rPr>
        <w:t>z urzędu - absolwentów sześcioletnich szk</w:t>
      </w:r>
      <w:r w:rsidR="007D1B4C" w:rsidRPr="00B318EC">
        <w:rPr>
          <w:color w:val="000000"/>
        </w:rPr>
        <w:t>ół podstawowych zamieszkałych w </w:t>
      </w:r>
      <w:r w:rsidRPr="00B318EC">
        <w:rPr>
          <w:color w:val="000000"/>
        </w:rPr>
        <w:t xml:space="preserve">obwodzie gimnazjum, </w:t>
      </w:r>
    </w:p>
    <w:p w:rsidR="00576476" w:rsidRPr="00B318EC" w:rsidRDefault="00576476" w:rsidP="00F9741A">
      <w:pPr>
        <w:numPr>
          <w:ilvl w:val="0"/>
          <w:numId w:val="84"/>
        </w:numPr>
        <w:tabs>
          <w:tab w:val="clear" w:pos="2650"/>
          <w:tab w:val="left" w:pos="284"/>
          <w:tab w:val="num" w:pos="1080"/>
        </w:tabs>
        <w:ind w:left="0" w:firstLine="0"/>
        <w:jc w:val="both"/>
        <w:outlineLvl w:val="1"/>
        <w:rPr>
          <w:color w:val="000000"/>
        </w:rPr>
      </w:pPr>
      <w:r w:rsidRPr="00B318EC">
        <w:rPr>
          <w:color w:val="000000"/>
        </w:rPr>
        <w:t>na prośbę rodziców (prawnych opiekunów) - absolwentów sześcioletnich szkół podstawowych zamieszkałych poza obwodem gimnazjum, w przypadku gdy gimnazjum dysponuje wolnym miejscem,</w:t>
      </w:r>
    </w:p>
    <w:p w:rsidR="00576476" w:rsidRPr="00B318EC" w:rsidRDefault="00576476" w:rsidP="00F9741A">
      <w:pPr>
        <w:numPr>
          <w:ilvl w:val="0"/>
          <w:numId w:val="84"/>
        </w:numPr>
        <w:tabs>
          <w:tab w:val="clear" w:pos="2650"/>
          <w:tab w:val="left" w:pos="284"/>
          <w:tab w:val="num" w:pos="1080"/>
        </w:tabs>
        <w:ind w:left="0" w:firstLine="0"/>
        <w:jc w:val="both"/>
        <w:outlineLvl w:val="1"/>
        <w:rPr>
          <w:color w:val="000000"/>
        </w:rPr>
      </w:pPr>
      <w:r w:rsidRPr="00B318EC">
        <w:rPr>
          <w:color w:val="000000"/>
        </w:rPr>
        <w:t xml:space="preserve">inną formą realizacji obowiązku szkolnego </w:t>
      </w:r>
      <w:r w:rsidR="007D1B4C" w:rsidRPr="00B318EC">
        <w:rPr>
          <w:color w:val="000000"/>
        </w:rPr>
        <w:t>jest nauczanie indywidualne. Na </w:t>
      </w:r>
      <w:r w:rsidRPr="00B318EC">
        <w:rPr>
          <w:color w:val="000000"/>
        </w:rPr>
        <w:t>podstawie orzeczenia Publicznej Poradni Psychologiczni Pedagogicznej</w:t>
      </w:r>
      <w:r w:rsidR="007D1B4C" w:rsidRPr="00B318EC">
        <w:rPr>
          <w:color w:val="000000"/>
        </w:rPr>
        <w:t xml:space="preserve"> w </w:t>
      </w:r>
      <w:r w:rsidRPr="00B318EC">
        <w:rPr>
          <w:color w:val="000000"/>
        </w:rPr>
        <w:t>porozumieniu z organem prowadzącym orzeka o potrzebie takiego nauczania.</w:t>
      </w:r>
    </w:p>
    <w:p w:rsidR="00576476" w:rsidRPr="00B318EC" w:rsidRDefault="00576476" w:rsidP="00F9741A">
      <w:pPr>
        <w:numPr>
          <w:ilvl w:val="0"/>
          <w:numId w:val="84"/>
        </w:numPr>
        <w:tabs>
          <w:tab w:val="clear" w:pos="2650"/>
          <w:tab w:val="left" w:pos="284"/>
          <w:tab w:val="num" w:pos="1080"/>
        </w:tabs>
        <w:ind w:left="0" w:firstLine="0"/>
        <w:jc w:val="both"/>
        <w:outlineLvl w:val="1"/>
        <w:rPr>
          <w:color w:val="000000"/>
        </w:rPr>
      </w:pPr>
      <w:r w:rsidRPr="00B318EC">
        <w:rPr>
          <w:color w:val="000000"/>
        </w:rPr>
        <w:t>obowiązek szkolny w gimnazjum mogą</w:t>
      </w:r>
      <w:r w:rsidR="007D1B4C" w:rsidRPr="00B318EC">
        <w:rPr>
          <w:color w:val="000000"/>
        </w:rPr>
        <w:t xml:space="preserve"> realizować również uczniowie z </w:t>
      </w:r>
      <w:r w:rsidRPr="00B318EC">
        <w:rPr>
          <w:color w:val="000000"/>
        </w:rPr>
        <w:t>upośledzeniem umysłowym w różnym stopniu, również w formie nauczania indywidualnego w domu.</w:t>
      </w:r>
    </w:p>
    <w:p w:rsidR="0055287E" w:rsidRPr="00B318EC" w:rsidRDefault="0055287E" w:rsidP="00F9741A">
      <w:pPr>
        <w:pStyle w:val="Standard"/>
        <w:shd w:val="clear" w:color="auto" w:fill="FFFFFF"/>
        <w:tabs>
          <w:tab w:val="left" w:pos="-13365"/>
          <w:tab w:val="left" w:pos="284"/>
        </w:tabs>
        <w:rPr>
          <w:color w:val="000000"/>
        </w:rPr>
      </w:pPr>
      <w:r w:rsidRPr="00B318EC">
        <w:rPr>
          <w:color w:val="000000"/>
        </w:rPr>
        <w:t>3. Obowiązek</w:t>
      </w:r>
      <w:r w:rsidRPr="00B318EC">
        <w:rPr>
          <w:rFonts w:eastAsia="Arial"/>
          <w:color w:val="000000"/>
        </w:rPr>
        <w:t xml:space="preserve"> </w:t>
      </w:r>
      <w:r w:rsidRPr="00B318EC">
        <w:rPr>
          <w:color w:val="000000"/>
        </w:rPr>
        <w:t>szkolny</w:t>
      </w:r>
      <w:r w:rsidRPr="00B318EC">
        <w:rPr>
          <w:rFonts w:eastAsia="Arial"/>
          <w:color w:val="000000"/>
        </w:rPr>
        <w:t xml:space="preserve"> </w:t>
      </w:r>
      <w:r w:rsidRPr="00B318EC">
        <w:rPr>
          <w:color w:val="000000"/>
        </w:rPr>
        <w:t>rozpoczyna</w:t>
      </w:r>
      <w:r w:rsidRPr="00B318EC">
        <w:rPr>
          <w:rFonts w:eastAsia="Arial"/>
          <w:color w:val="000000"/>
        </w:rPr>
        <w:t xml:space="preserve"> </w:t>
      </w:r>
      <w:r w:rsidRPr="00B318EC">
        <w:rPr>
          <w:color w:val="000000"/>
        </w:rPr>
        <w:t>się</w:t>
      </w:r>
      <w:r w:rsidRPr="00B318EC">
        <w:rPr>
          <w:rFonts w:eastAsia="Arial"/>
          <w:color w:val="000000"/>
        </w:rPr>
        <w:t xml:space="preserve"> </w:t>
      </w:r>
      <w:r w:rsidRPr="00B318EC">
        <w:rPr>
          <w:color w:val="000000"/>
        </w:rPr>
        <w:t>z</w:t>
      </w:r>
      <w:r w:rsidRPr="00B318EC">
        <w:rPr>
          <w:rFonts w:eastAsia="Arial"/>
          <w:color w:val="000000"/>
        </w:rPr>
        <w:t xml:space="preserve"> </w:t>
      </w:r>
      <w:r w:rsidRPr="00B318EC">
        <w:rPr>
          <w:color w:val="000000"/>
        </w:rPr>
        <w:t>początkiem</w:t>
      </w:r>
      <w:r w:rsidRPr="00B318EC">
        <w:rPr>
          <w:rFonts w:eastAsia="Arial"/>
          <w:color w:val="000000"/>
        </w:rPr>
        <w:t xml:space="preserve"> </w:t>
      </w:r>
      <w:r w:rsidRPr="00B318EC">
        <w:rPr>
          <w:color w:val="000000"/>
        </w:rPr>
        <w:t>roku</w:t>
      </w:r>
      <w:r w:rsidRPr="00B318EC">
        <w:rPr>
          <w:rFonts w:eastAsia="Arial"/>
          <w:color w:val="000000"/>
        </w:rPr>
        <w:t xml:space="preserve"> </w:t>
      </w:r>
      <w:r w:rsidRPr="00B318EC">
        <w:rPr>
          <w:color w:val="000000"/>
        </w:rPr>
        <w:t>szkolnego,</w:t>
      </w:r>
      <w:r w:rsidRPr="00B318EC">
        <w:rPr>
          <w:rFonts w:eastAsia="Arial"/>
          <w:color w:val="000000"/>
        </w:rPr>
        <w:t xml:space="preserve"> </w:t>
      </w:r>
      <w:r w:rsidRPr="00B318EC">
        <w:rPr>
          <w:color w:val="000000"/>
        </w:rPr>
        <w:t>w</w:t>
      </w:r>
      <w:r w:rsidRPr="00B318EC">
        <w:rPr>
          <w:rFonts w:eastAsia="Arial"/>
          <w:color w:val="000000"/>
        </w:rPr>
        <w:t xml:space="preserve"> </w:t>
      </w:r>
      <w:r w:rsidRPr="00B318EC">
        <w:rPr>
          <w:color w:val="000000"/>
        </w:rPr>
        <w:t>tym</w:t>
      </w:r>
      <w:r w:rsidRPr="00B318EC">
        <w:rPr>
          <w:rFonts w:eastAsia="Arial"/>
          <w:color w:val="000000"/>
        </w:rPr>
        <w:t xml:space="preserve"> </w:t>
      </w:r>
      <w:r w:rsidRPr="00B318EC">
        <w:rPr>
          <w:color w:val="000000"/>
        </w:rPr>
        <w:t>roku</w:t>
      </w:r>
      <w:r w:rsidRPr="00B318EC">
        <w:rPr>
          <w:rFonts w:eastAsia="Arial"/>
          <w:color w:val="000000"/>
        </w:rPr>
        <w:t xml:space="preserve"> </w:t>
      </w:r>
      <w:r w:rsidRPr="00B318EC">
        <w:rPr>
          <w:color w:val="000000"/>
        </w:rPr>
        <w:t>kalendarzowym, w</w:t>
      </w:r>
      <w:r w:rsidRPr="00B318EC">
        <w:rPr>
          <w:rFonts w:eastAsia="Arial"/>
          <w:color w:val="000000"/>
        </w:rPr>
        <w:t xml:space="preserve"> </w:t>
      </w:r>
      <w:r w:rsidRPr="00B318EC">
        <w:rPr>
          <w:color w:val="000000"/>
        </w:rPr>
        <w:t>którym</w:t>
      </w:r>
      <w:r w:rsidRPr="00B318EC">
        <w:rPr>
          <w:rFonts w:eastAsia="Arial"/>
          <w:color w:val="000000"/>
        </w:rPr>
        <w:t xml:space="preserve"> </w:t>
      </w:r>
      <w:r w:rsidRPr="00B318EC">
        <w:rPr>
          <w:color w:val="000000"/>
        </w:rPr>
        <w:t>dziecko</w:t>
      </w:r>
      <w:r w:rsidRPr="00B318EC">
        <w:rPr>
          <w:rFonts w:eastAsia="Arial"/>
          <w:color w:val="000000"/>
        </w:rPr>
        <w:t xml:space="preserve"> </w:t>
      </w:r>
      <w:r w:rsidRPr="00B318EC">
        <w:rPr>
          <w:color w:val="000000"/>
        </w:rPr>
        <w:t>kończy</w:t>
      </w:r>
      <w:r w:rsidRPr="00B318EC">
        <w:rPr>
          <w:rFonts w:eastAsia="Arial"/>
          <w:color w:val="000000"/>
        </w:rPr>
        <w:t xml:space="preserve"> </w:t>
      </w:r>
      <w:r w:rsidRPr="00B318EC">
        <w:rPr>
          <w:color w:val="000000"/>
        </w:rPr>
        <w:t>sześć</w:t>
      </w:r>
      <w:r w:rsidRPr="00B318EC">
        <w:rPr>
          <w:rFonts w:eastAsia="Arial"/>
          <w:color w:val="000000"/>
        </w:rPr>
        <w:t xml:space="preserve"> </w:t>
      </w:r>
      <w:r w:rsidRPr="00B318EC">
        <w:rPr>
          <w:color w:val="000000"/>
        </w:rPr>
        <w:t>lat</w:t>
      </w:r>
      <w:r w:rsidRPr="00B318EC">
        <w:rPr>
          <w:rFonts w:eastAsia="Arial"/>
          <w:color w:val="000000"/>
        </w:rPr>
        <w:t xml:space="preserve"> </w:t>
      </w:r>
      <w:r w:rsidRPr="00B318EC">
        <w:rPr>
          <w:color w:val="000000"/>
        </w:rPr>
        <w:t>i</w:t>
      </w:r>
      <w:r w:rsidRPr="00B318EC">
        <w:rPr>
          <w:rFonts w:eastAsia="Arial"/>
          <w:color w:val="000000"/>
        </w:rPr>
        <w:t xml:space="preserve"> </w:t>
      </w:r>
      <w:r w:rsidRPr="00B318EC">
        <w:rPr>
          <w:color w:val="000000"/>
        </w:rPr>
        <w:t>trwa</w:t>
      </w:r>
      <w:r w:rsidRPr="00B318EC">
        <w:rPr>
          <w:rFonts w:eastAsia="Arial"/>
          <w:color w:val="000000"/>
        </w:rPr>
        <w:t xml:space="preserve"> </w:t>
      </w:r>
      <w:r w:rsidRPr="00B318EC">
        <w:rPr>
          <w:color w:val="000000"/>
        </w:rPr>
        <w:t>do</w:t>
      </w:r>
      <w:r w:rsidRPr="00B318EC">
        <w:rPr>
          <w:rFonts w:eastAsia="Arial"/>
          <w:color w:val="000000"/>
        </w:rPr>
        <w:t xml:space="preserve"> </w:t>
      </w:r>
      <w:r w:rsidRPr="00B318EC">
        <w:rPr>
          <w:color w:val="000000"/>
        </w:rPr>
        <w:t>ukończenia</w:t>
      </w:r>
      <w:r w:rsidRPr="00B318EC">
        <w:rPr>
          <w:rFonts w:eastAsia="Arial"/>
          <w:color w:val="000000"/>
        </w:rPr>
        <w:t xml:space="preserve"> </w:t>
      </w:r>
      <w:r w:rsidRPr="00B318EC">
        <w:rPr>
          <w:color w:val="000000"/>
        </w:rPr>
        <w:t>szkoły,</w:t>
      </w:r>
      <w:r w:rsidRPr="00B318EC">
        <w:rPr>
          <w:rFonts w:eastAsia="Arial"/>
          <w:color w:val="000000"/>
        </w:rPr>
        <w:t xml:space="preserve"> </w:t>
      </w:r>
      <w:r w:rsidRPr="00B318EC">
        <w:rPr>
          <w:color w:val="000000"/>
        </w:rPr>
        <w:t>nie</w:t>
      </w:r>
      <w:r w:rsidRPr="00B318EC">
        <w:rPr>
          <w:rFonts w:eastAsia="Arial"/>
          <w:color w:val="000000"/>
        </w:rPr>
        <w:t xml:space="preserve"> </w:t>
      </w:r>
      <w:r w:rsidRPr="00B318EC">
        <w:rPr>
          <w:color w:val="000000"/>
        </w:rPr>
        <w:t>dłużej</w:t>
      </w:r>
      <w:r w:rsidRPr="00B318EC">
        <w:rPr>
          <w:rFonts w:eastAsia="Arial"/>
          <w:color w:val="000000"/>
        </w:rPr>
        <w:t xml:space="preserve"> </w:t>
      </w:r>
      <w:r w:rsidRPr="00B318EC">
        <w:rPr>
          <w:color w:val="000000"/>
        </w:rPr>
        <w:t>niż</w:t>
      </w:r>
      <w:r w:rsidRPr="00B318EC">
        <w:rPr>
          <w:rFonts w:eastAsia="Arial"/>
          <w:color w:val="000000"/>
        </w:rPr>
        <w:t xml:space="preserve"> </w:t>
      </w:r>
      <w:r w:rsidRPr="00B318EC">
        <w:rPr>
          <w:color w:val="000000"/>
        </w:rPr>
        <w:t>do</w:t>
      </w:r>
      <w:r w:rsidRPr="00B318EC">
        <w:rPr>
          <w:rFonts w:eastAsia="Arial"/>
          <w:color w:val="000000"/>
        </w:rPr>
        <w:t xml:space="preserve"> </w:t>
      </w:r>
      <w:r w:rsidRPr="00B318EC">
        <w:rPr>
          <w:color w:val="000000"/>
        </w:rPr>
        <w:t>końca</w:t>
      </w:r>
      <w:r w:rsidRPr="00B318EC">
        <w:rPr>
          <w:rFonts w:eastAsia="Arial"/>
          <w:color w:val="000000"/>
        </w:rPr>
        <w:t xml:space="preserve"> </w:t>
      </w:r>
      <w:r w:rsidRPr="00B318EC">
        <w:rPr>
          <w:color w:val="000000"/>
        </w:rPr>
        <w:t>roku</w:t>
      </w:r>
      <w:r w:rsidRPr="00B318EC">
        <w:rPr>
          <w:rFonts w:eastAsia="Arial"/>
          <w:color w:val="000000"/>
        </w:rPr>
        <w:t xml:space="preserve"> </w:t>
      </w:r>
      <w:r w:rsidRPr="00B318EC">
        <w:rPr>
          <w:color w:val="000000"/>
        </w:rPr>
        <w:t>szkolnego</w:t>
      </w:r>
      <w:r w:rsidRPr="00B318EC">
        <w:rPr>
          <w:rFonts w:eastAsia="Arial"/>
          <w:color w:val="000000"/>
        </w:rPr>
        <w:t xml:space="preserve"> </w:t>
      </w:r>
      <w:r w:rsidRPr="00B318EC">
        <w:rPr>
          <w:color w:val="000000"/>
        </w:rPr>
        <w:t>w</w:t>
      </w:r>
      <w:r w:rsidRPr="00B318EC">
        <w:rPr>
          <w:rFonts w:eastAsia="Arial"/>
          <w:color w:val="000000"/>
        </w:rPr>
        <w:t xml:space="preserve"> </w:t>
      </w:r>
      <w:r w:rsidRPr="00B318EC">
        <w:rPr>
          <w:color w:val="000000"/>
        </w:rPr>
        <w:t>roku</w:t>
      </w:r>
      <w:r w:rsidRPr="00B318EC">
        <w:rPr>
          <w:rFonts w:eastAsia="Arial"/>
          <w:color w:val="000000"/>
        </w:rPr>
        <w:t xml:space="preserve"> </w:t>
      </w:r>
      <w:r w:rsidRPr="00B318EC">
        <w:rPr>
          <w:color w:val="000000"/>
        </w:rPr>
        <w:t>kalendarzowym,</w:t>
      </w:r>
      <w:r w:rsidRPr="00B318EC">
        <w:rPr>
          <w:rFonts w:eastAsia="Arial"/>
          <w:color w:val="000000"/>
        </w:rPr>
        <w:t xml:space="preserve"> </w:t>
      </w:r>
      <w:r w:rsidRPr="00B318EC">
        <w:rPr>
          <w:color w:val="000000"/>
        </w:rPr>
        <w:t>w</w:t>
      </w:r>
      <w:r w:rsidRPr="00B318EC">
        <w:rPr>
          <w:rFonts w:eastAsia="Arial"/>
          <w:color w:val="000000"/>
        </w:rPr>
        <w:t xml:space="preserve"> </w:t>
      </w:r>
      <w:r w:rsidRPr="00B318EC">
        <w:rPr>
          <w:color w:val="000000"/>
        </w:rPr>
        <w:t>którym</w:t>
      </w:r>
      <w:r w:rsidRPr="00B318EC">
        <w:rPr>
          <w:rFonts w:eastAsia="Arial"/>
          <w:color w:val="000000"/>
        </w:rPr>
        <w:t xml:space="preserve"> </w:t>
      </w:r>
      <w:r w:rsidRPr="00B318EC">
        <w:rPr>
          <w:color w:val="000000"/>
        </w:rPr>
        <w:t>uczeń</w:t>
      </w:r>
      <w:r w:rsidRPr="00B318EC">
        <w:rPr>
          <w:rFonts w:eastAsia="Arial"/>
          <w:color w:val="000000"/>
        </w:rPr>
        <w:t xml:space="preserve"> </w:t>
      </w:r>
      <w:r w:rsidRPr="00B318EC">
        <w:rPr>
          <w:color w:val="000000"/>
        </w:rPr>
        <w:t>kończy</w:t>
      </w:r>
      <w:r w:rsidRPr="00B318EC">
        <w:rPr>
          <w:rFonts w:eastAsia="Arial"/>
          <w:color w:val="000000"/>
        </w:rPr>
        <w:t xml:space="preserve"> </w:t>
      </w:r>
      <w:r w:rsidRPr="00B318EC">
        <w:rPr>
          <w:color w:val="000000"/>
        </w:rPr>
        <w:t>18</w:t>
      </w:r>
      <w:r w:rsidRPr="00B318EC">
        <w:rPr>
          <w:rFonts w:eastAsia="Arial"/>
          <w:color w:val="000000"/>
        </w:rPr>
        <w:t xml:space="preserve"> </w:t>
      </w:r>
      <w:r w:rsidRPr="00B318EC">
        <w:rPr>
          <w:color w:val="000000"/>
        </w:rPr>
        <w:t>lat.</w:t>
      </w:r>
    </w:p>
    <w:p w:rsidR="0055287E" w:rsidRPr="00B318EC" w:rsidRDefault="0055287E" w:rsidP="00F9741A">
      <w:pPr>
        <w:pStyle w:val="Standard"/>
        <w:shd w:val="clear" w:color="auto" w:fill="FFFFFF"/>
        <w:tabs>
          <w:tab w:val="left" w:pos="-13365"/>
          <w:tab w:val="left" w:pos="284"/>
        </w:tabs>
        <w:rPr>
          <w:color w:val="000000"/>
        </w:rPr>
      </w:pPr>
      <w:r w:rsidRPr="00B318EC">
        <w:rPr>
          <w:color w:val="000000"/>
        </w:rPr>
        <w:t>4. W</w:t>
      </w:r>
      <w:r w:rsidRPr="00B318EC">
        <w:rPr>
          <w:rFonts w:eastAsia="Arial"/>
          <w:color w:val="000000"/>
        </w:rPr>
        <w:t xml:space="preserve">  </w:t>
      </w:r>
      <w:r w:rsidRPr="00B318EC">
        <w:rPr>
          <w:color w:val="000000"/>
        </w:rPr>
        <w:t>wyjątkowych</w:t>
      </w:r>
      <w:r w:rsidRPr="00B318EC">
        <w:rPr>
          <w:rFonts w:eastAsia="Arial"/>
          <w:color w:val="000000"/>
        </w:rPr>
        <w:t xml:space="preserve">  </w:t>
      </w:r>
      <w:r w:rsidRPr="00B318EC">
        <w:rPr>
          <w:color w:val="000000"/>
        </w:rPr>
        <w:t>wypadkach rozpoczęcie</w:t>
      </w:r>
      <w:r w:rsidRPr="00B318EC">
        <w:rPr>
          <w:rFonts w:eastAsia="Arial"/>
          <w:color w:val="000000"/>
        </w:rPr>
        <w:t xml:space="preserve"> </w:t>
      </w:r>
      <w:r w:rsidRPr="00B318EC">
        <w:rPr>
          <w:color w:val="000000"/>
        </w:rPr>
        <w:t>obowiązku</w:t>
      </w:r>
      <w:r w:rsidRPr="00B318EC">
        <w:rPr>
          <w:rFonts w:eastAsia="Arial"/>
          <w:color w:val="000000"/>
        </w:rPr>
        <w:t xml:space="preserve"> </w:t>
      </w:r>
      <w:r w:rsidRPr="00B318EC">
        <w:rPr>
          <w:color w:val="000000"/>
        </w:rPr>
        <w:t>szkolnego</w:t>
      </w:r>
      <w:r w:rsidRPr="00B318EC">
        <w:rPr>
          <w:rFonts w:eastAsia="Arial"/>
          <w:color w:val="000000"/>
        </w:rPr>
        <w:t xml:space="preserve"> </w:t>
      </w:r>
      <w:r w:rsidRPr="00B318EC">
        <w:rPr>
          <w:color w:val="000000"/>
        </w:rPr>
        <w:t>może</w:t>
      </w:r>
      <w:r w:rsidRPr="00B318EC">
        <w:rPr>
          <w:rFonts w:eastAsia="Arial"/>
          <w:color w:val="000000"/>
        </w:rPr>
        <w:t xml:space="preserve"> </w:t>
      </w:r>
      <w:r w:rsidRPr="00B318EC">
        <w:rPr>
          <w:color w:val="000000"/>
        </w:rPr>
        <w:t>być</w:t>
      </w:r>
      <w:r w:rsidRPr="00B318EC">
        <w:rPr>
          <w:rFonts w:eastAsia="Arial"/>
          <w:color w:val="000000"/>
        </w:rPr>
        <w:t xml:space="preserve"> </w:t>
      </w:r>
      <w:r w:rsidRPr="00B318EC">
        <w:rPr>
          <w:color w:val="000000"/>
        </w:rPr>
        <w:t>odroczone</w:t>
      </w:r>
      <w:r w:rsidRPr="00B318EC">
        <w:rPr>
          <w:rFonts w:eastAsia="Arial"/>
          <w:color w:val="000000"/>
        </w:rPr>
        <w:t xml:space="preserve"> </w:t>
      </w:r>
      <w:r w:rsidRPr="00B318EC">
        <w:rPr>
          <w:color w:val="000000"/>
        </w:rPr>
        <w:t>za</w:t>
      </w:r>
      <w:r w:rsidRPr="00B318EC">
        <w:rPr>
          <w:rFonts w:eastAsia="Arial"/>
          <w:color w:val="000000"/>
        </w:rPr>
        <w:t xml:space="preserve"> </w:t>
      </w:r>
      <w:r w:rsidRPr="00B318EC">
        <w:rPr>
          <w:color w:val="000000"/>
        </w:rPr>
        <w:t>zgodą</w:t>
      </w:r>
      <w:r w:rsidRPr="00B318EC">
        <w:rPr>
          <w:rFonts w:eastAsia="Arial"/>
          <w:color w:val="000000"/>
        </w:rPr>
        <w:t xml:space="preserve"> </w:t>
      </w:r>
      <w:r w:rsidRPr="00B318EC">
        <w:rPr>
          <w:color w:val="000000"/>
        </w:rPr>
        <w:t>dyrektora</w:t>
      </w:r>
      <w:r w:rsidRPr="00B318EC">
        <w:rPr>
          <w:rFonts w:eastAsia="Arial"/>
          <w:color w:val="000000"/>
        </w:rPr>
        <w:t xml:space="preserve"> </w:t>
      </w:r>
      <w:r w:rsidRPr="00B318EC">
        <w:rPr>
          <w:color w:val="000000"/>
        </w:rPr>
        <w:t>szkoły</w:t>
      </w:r>
      <w:r w:rsidRPr="00B318EC">
        <w:rPr>
          <w:rFonts w:eastAsia="Arial"/>
          <w:color w:val="000000"/>
        </w:rPr>
        <w:t xml:space="preserve"> </w:t>
      </w:r>
      <w:r w:rsidRPr="00B318EC">
        <w:rPr>
          <w:color w:val="000000"/>
        </w:rPr>
        <w:t>na</w:t>
      </w:r>
      <w:r w:rsidRPr="00B318EC">
        <w:rPr>
          <w:rFonts w:eastAsia="Arial"/>
          <w:color w:val="000000"/>
        </w:rPr>
        <w:t xml:space="preserve"> </w:t>
      </w:r>
      <w:r w:rsidRPr="00B318EC">
        <w:rPr>
          <w:color w:val="000000"/>
        </w:rPr>
        <w:t>podstawie opinii</w:t>
      </w:r>
      <w:r w:rsidRPr="00B318EC">
        <w:rPr>
          <w:rFonts w:eastAsia="Arial"/>
          <w:color w:val="000000"/>
        </w:rPr>
        <w:t xml:space="preserve"> </w:t>
      </w:r>
      <w:r w:rsidRPr="00B318EC">
        <w:rPr>
          <w:color w:val="000000"/>
        </w:rPr>
        <w:t>Poradni</w:t>
      </w:r>
      <w:r w:rsidRPr="00B318EC">
        <w:rPr>
          <w:rFonts w:eastAsia="Arial"/>
          <w:color w:val="000000"/>
        </w:rPr>
        <w:t xml:space="preserve"> </w:t>
      </w:r>
      <w:r w:rsidRPr="00B318EC">
        <w:rPr>
          <w:color w:val="000000"/>
        </w:rPr>
        <w:t>Psychologiczno-Pedagogicznej,</w:t>
      </w:r>
      <w:r w:rsidRPr="00B318EC">
        <w:rPr>
          <w:rFonts w:eastAsia="Arial"/>
          <w:color w:val="000000"/>
        </w:rPr>
        <w:t xml:space="preserve"> </w:t>
      </w:r>
      <w:r w:rsidRPr="00B318EC">
        <w:rPr>
          <w:color w:val="000000"/>
        </w:rPr>
        <w:t>jednak</w:t>
      </w:r>
      <w:r w:rsidRPr="00B318EC">
        <w:rPr>
          <w:rFonts w:eastAsia="Arial"/>
          <w:color w:val="000000"/>
        </w:rPr>
        <w:t xml:space="preserve"> </w:t>
      </w:r>
      <w:r w:rsidRPr="00B318EC">
        <w:rPr>
          <w:color w:val="000000"/>
        </w:rPr>
        <w:t>nie</w:t>
      </w:r>
      <w:r w:rsidRPr="00B318EC">
        <w:rPr>
          <w:rFonts w:eastAsia="Arial"/>
          <w:color w:val="000000"/>
        </w:rPr>
        <w:t xml:space="preserve"> </w:t>
      </w:r>
      <w:r w:rsidRPr="00B318EC">
        <w:rPr>
          <w:color w:val="000000"/>
        </w:rPr>
        <w:t>dłużej</w:t>
      </w:r>
      <w:r w:rsidRPr="00B318EC">
        <w:rPr>
          <w:rFonts w:eastAsia="Arial"/>
          <w:color w:val="000000"/>
        </w:rPr>
        <w:t xml:space="preserve"> </w:t>
      </w:r>
      <w:r w:rsidRPr="00B318EC">
        <w:rPr>
          <w:color w:val="000000"/>
        </w:rPr>
        <w:t>niż</w:t>
      </w:r>
      <w:r w:rsidRPr="00B318EC">
        <w:rPr>
          <w:rFonts w:eastAsia="Arial"/>
          <w:color w:val="000000"/>
        </w:rPr>
        <w:t xml:space="preserve"> </w:t>
      </w:r>
      <w:r w:rsidRPr="00B318EC">
        <w:rPr>
          <w:color w:val="000000"/>
        </w:rPr>
        <w:t>na</w:t>
      </w:r>
      <w:r w:rsidRPr="00B318EC">
        <w:rPr>
          <w:rFonts w:eastAsia="Arial"/>
          <w:color w:val="000000"/>
        </w:rPr>
        <w:t xml:space="preserve"> </w:t>
      </w:r>
      <w:r w:rsidRPr="00B318EC">
        <w:rPr>
          <w:color w:val="000000"/>
        </w:rPr>
        <w:t>rok.</w:t>
      </w:r>
    </w:p>
    <w:p w:rsidR="0055287E" w:rsidRPr="00B318EC" w:rsidRDefault="0055287E" w:rsidP="00F9741A">
      <w:pPr>
        <w:tabs>
          <w:tab w:val="left" w:pos="284"/>
        </w:tabs>
        <w:jc w:val="both"/>
        <w:outlineLvl w:val="1"/>
        <w:rPr>
          <w:color w:val="000000"/>
        </w:rPr>
      </w:pPr>
    </w:p>
    <w:p w:rsidR="007D1B4C" w:rsidRPr="00B318EC" w:rsidRDefault="000C3E4D" w:rsidP="00E006E4">
      <w:pPr>
        <w:tabs>
          <w:tab w:val="left" w:pos="284"/>
        </w:tabs>
        <w:jc w:val="center"/>
        <w:rPr>
          <w:b/>
          <w:color w:val="000000"/>
        </w:rPr>
      </w:pPr>
      <w:r w:rsidRPr="00B318EC">
        <w:rPr>
          <w:b/>
          <w:color w:val="000000"/>
        </w:rPr>
        <w:t>§ 42a</w:t>
      </w:r>
    </w:p>
    <w:p w:rsidR="00A9264A" w:rsidRPr="00B318EC" w:rsidRDefault="00E006E4" w:rsidP="00E006E4">
      <w:pPr>
        <w:keepNext/>
        <w:tabs>
          <w:tab w:val="left" w:pos="284"/>
        </w:tabs>
        <w:suppressAutoHyphens/>
        <w:autoSpaceDN w:val="0"/>
        <w:jc w:val="center"/>
        <w:textAlignment w:val="baseline"/>
        <w:outlineLvl w:val="1"/>
        <w:rPr>
          <w:b/>
          <w:color w:val="000000"/>
          <w:kern w:val="3"/>
          <w:lang w:eastAsia="zh-CN"/>
        </w:rPr>
      </w:pPr>
      <w:r w:rsidRPr="00B318EC">
        <w:rPr>
          <w:b/>
          <w:color w:val="000000"/>
          <w:kern w:val="3"/>
          <w:lang w:eastAsia="zh-CN"/>
        </w:rPr>
        <w:t>ZASADY BEZPIECZEŃSTWA DLA UCZNIÓW.</w:t>
      </w:r>
    </w:p>
    <w:p w:rsidR="00A9264A" w:rsidRPr="00B318EC" w:rsidRDefault="00A9264A" w:rsidP="00E006E4">
      <w:pPr>
        <w:keepNext/>
        <w:tabs>
          <w:tab w:val="left" w:pos="284"/>
        </w:tabs>
        <w:suppressAutoHyphens/>
        <w:autoSpaceDN w:val="0"/>
        <w:jc w:val="center"/>
        <w:textAlignment w:val="baseline"/>
        <w:outlineLvl w:val="1"/>
        <w:rPr>
          <w:b/>
          <w:color w:val="000000"/>
          <w:kern w:val="3"/>
          <w:lang w:eastAsia="zh-CN"/>
        </w:rPr>
      </w:pPr>
    </w:p>
    <w:p w:rsidR="00A9264A" w:rsidRPr="00B318EC" w:rsidRDefault="00A9264A" w:rsidP="00F9741A">
      <w:pPr>
        <w:widowControl w:val="0"/>
        <w:numPr>
          <w:ilvl w:val="0"/>
          <w:numId w:val="137"/>
        </w:numPr>
        <w:tabs>
          <w:tab w:val="left" w:pos="284"/>
        </w:tabs>
        <w:suppressAutoHyphens/>
        <w:overflowPunct w:val="0"/>
        <w:autoSpaceDE w:val="0"/>
        <w:autoSpaceDN w:val="0"/>
        <w:ind w:left="0" w:firstLine="0"/>
        <w:textAlignment w:val="baseline"/>
        <w:rPr>
          <w:color w:val="000000"/>
          <w:kern w:val="3"/>
          <w:lang w:eastAsia="zh-CN"/>
        </w:rPr>
      </w:pPr>
      <w:r w:rsidRPr="00B318EC">
        <w:rPr>
          <w:color w:val="000000"/>
          <w:kern w:val="3"/>
          <w:lang w:eastAsia="zh-CN"/>
        </w:rPr>
        <w:t>Za bezpieczeństwo fizyczne i psychiczne uczniów przebywających w szkole w czasie zajęć obowiązkowych i pozalekcyjnych odpowiada nauczyciel prowadzący zajęcia.</w:t>
      </w:r>
    </w:p>
    <w:p w:rsidR="00A9264A" w:rsidRPr="00B318EC" w:rsidRDefault="00A9264A" w:rsidP="00F9741A">
      <w:pPr>
        <w:widowControl w:val="0"/>
        <w:numPr>
          <w:ilvl w:val="0"/>
          <w:numId w:val="137"/>
        </w:numPr>
        <w:tabs>
          <w:tab w:val="left" w:pos="284"/>
        </w:tabs>
        <w:suppressAutoHyphens/>
        <w:overflowPunct w:val="0"/>
        <w:autoSpaceDE w:val="0"/>
        <w:autoSpaceDN w:val="0"/>
        <w:ind w:left="0" w:firstLine="0"/>
        <w:textAlignment w:val="baseline"/>
        <w:rPr>
          <w:color w:val="000000"/>
          <w:kern w:val="3"/>
          <w:lang w:eastAsia="zh-CN"/>
        </w:rPr>
      </w:pPr>
      <w:r w:rsidRPr="00B318EC">
        <w:rPr>
          <w:color w:val="000000"/>
          <w:kern w:val="3"/>
          <w:lang w:eastAsia="zh-CN"/>
        </w:rPr>
        <w:t>W pomieszczeniach o zwiększonym ryzyku (sala gimnastyczna, pracownia komputerowa) nauczyciele obowiązani są do opracowania i zapoznania uczniów z regulaminami tych pomieszczeń.</w:t>
      </w:r>
    </w:p>
    <w:p w:rsidR="00A9264A" w:rsidRPr="00B318EC" w:rsidRDefault="00A9264A" w:rsidP="00F9741A">
      <w:pPr>
        <w:widowControl w:val="0"/>
        <w:numPr>
          <w:ilvl w:val="0"/>
          <w:numId w:val="137"/>
        </w:numPr>
        <w:tabs>
          <w:tab w:val="left" w:pos="284"/>
        </w:tabs>
        <w:suppressAutoHyphens/>
        <w:overflowPunct w:val="0"/>
        <w:autoSpaceDE w:val="0"/>
        <w:autoSpaceDN w:val="0"/>
        <w:ind w:left="0" w:firstLine="0"/>
        <w:textAlignment w:val="baseline"/>
        <w:rPr>
          <w:color w:val="000000"/>
          <w:kern w:val="3"/>
          <w:lang w:eastAsia="zh-CN"/>
        </w:rPr>
      </w:pPr>
      <w:r w:rsidRPr="00B318EC">
        <w:rPr>
          <w:color w:val="000000"/>
          <w:kern w:val="3"/>
          <w:lang w:eastAsia="zh-CN"/>
        </w:rPr>
        <w:t>W czasie przerw uczniowie opuszczają sale lekcyjne.</w:t>
      </w:r>
    </w:p>
    <w:p w:rsidR="00A9264A" w:rsidRPr="00B318EC" w:rsidRDefault="00A9264A" w:rsidP="00F9741A">
      <w:pPr>
        <w:widowControl w:val="0"/>
        <w:numPr>
          <w:ilvl w:val="0"/>
          <w:numId w:val="137"/>
        </w:numPr>
        <w:tabs>
          <w:tab w:val="left" w:pos="284"/>
        </w:tabs>
        <w:suppressAutoHyphens/>
        <w:overflowPunct w:val="0"/>
        <w:autoSpaceDE w:val="0"/>
        <w:autoSpaceDN w:val="0"/>
        <w:ind w:left="0" w:firstLine="0"/>
        <w:textAlignment w:val="baseline"/>
        <w:rPr>
          <w:color w:val="000000"/>
          <w:kern w:val="3"/>
          <w:lang w:eastAsia="zh-CN"/>
        </w:rPr>
      </w:pPr>
      <w:r w:rsidRPr="00B318EC">
        <w:rPr>
          <w:color w:val="000000"/>
          <w:kern w:val="3"/>
          <w:lang w:eastAsia="zh-CN"/>
        </w:rPr>
        <w:lastRenderedPageBreak/>
        <w:t>Za porządek pozostawiony przez uczniów po zakończonej lekcji odpowiada nauczyciel prowadzący zajęcia.</w:t>
      </w:r>
    </w:p>
    <w:p w:rsidR="00A9264A" w:rsidRPr="00B318EC" w:rsidRDefault="00A9264A" w:rsidP="00F9741A">
      <w:pPr>
        <w:widowControl w:val="0"/>
        <w:numPr>
          <w:ilvl w:val="0"/>
          <w:numId w:val="137"/>
        </w:numPr>
        <w:tabs>
          <w:tab w:val="left" w:pos="284"/>
        </w:tabs>
        <w:suppressAutoHyphens/>
        <w:overflowPunct w:val="0"/>
        <w:autoSpaceDE w:val="0"/>
        <w:autoSpaceDN w:val="0"/>
        <w:ind w:left="0" w:firstLine="0"/>
        <w:textAlignment w:val="baseline"/>
        <w:rPr>
          <w:color w:val="000000"/>
          <w:kern w:val="3"/>
          <w:lang w:eastAsia="zh-CN"/>
        </w:rPr>
      </w:pPr>
      <w:r w:rsidRPr="00B318EC">
        <w:rPr>
          <w:color w:val="000000"/>
          <w:kern w:val="3"/>
          <w:lang w:eastAsia="zh-CN"/>
        </w:rPr>
        <w:t>Na korytarzach i klatkach schodowych obowiązuje ruch prawostronny.</w:t>
      </w:r>
    </w:p>
    <w:p w:rsidR="00A9264A" w:rsidRPr="00B318EC" w:rsidRDefault="00A9264A" w:rsidP="00F9741A">
      <w:pPr>
        <w:widowControl w:val="0"/>
        <w:numPr>
          <w:ilvl w:val="0"/>
          <w:numId w:val="137"/>
        </w:numPr>
        <w:tabs>
          <w:tab w:val="left" w:pos="284"/>
        </w:tabs>
        <w:suppressAutoHyphens/>
        <w:overflowPunct w:val="0"/>
        <w:autoSpaceDE w:val="0"/>
        <w:autoSpaceDN w:val="0"/>
        <w:ind w:left="0" w:firstLine="0"/>
        <w:textAlignment w:val="baseline"/>
        <w:rPr>
          <w:color w:val="000000"/>
          <w:kern w:val="3"/>
          <w:lang w:eastAsia="zh-CN"/>
        </w:rPr>
      </w:pPr>
      <w:r w:rsidRPr="00B318EC">
        <w:rPr>
          <w:color w:val="000000"/>
          <w:kern w:val="3"/>
          <w:lang w:eastAsia="zh-CN"/>
        </w:rPr>
        <w:t>W czasie przerw między lekcjami dyżur na korytarzu i placu przed szkołą pełnią nauczyciele według opracowanego harmonogramu i regulaminu dyżurów.</w:t>
      </w:r>
    </w:p>
    <w:p w:rsidR="00A9264A" w:rsidRPr="00B318EC" w:rsidRDefault="00A9264A" w:rsidP="00F9741A">
      <w:pPr>
        <w:widowControl w:val="0"/>
        <w:numPr>
          <w:ilvl w:val="0"/>
          <w:numId w:val="137"/>
        </w:numPr>
        <w:tabs>
          <w:tab w:val="left" w:pos="284"/>
        </w:tabs>
        <w:suppressAutoHyphens/>
        <w:overflowPunct w:val="0"/>
        <w:autoSpaceDE w:val="0"/>
        <w:autoSpaceDN w:val="0"/>
        <w:ind w:left="0" w:firstLine="0"/>
        <w:textAlignment w:val="baseline"/>
        <w:rPr>
          <w:color w:val="000000"/>
          <w:kern w:val="3"/>
          <w:lang w:eastAsia="zh-CN"/>
        </w:rPr>
      </w:pPr>
      <w:r w:rsidRPr="00B318EC">
        <w:rPr>
          <w:color w:val="000000"/>
          <w:kern w:val="3"/>
          <w:lang w:eastAsia="zh-CN"/>
        </w:rPr>
        <w:t>W Gimnazjum obowiązuje zakaz opuszczania terenu szkoły przez uczniów w czasie przerw, zajęć edukacyjnych i zajęć pozalekcyjnych w godzinach, w których zgodnie z planem powinni przebywać na terenie szkoły.</w:t>
      </w:r>
    </w:p>
    <w:p w:rsidR="00A9264A" w:rsidRPr="00B318EC" w:rsidRDefault="00A9264A" w:rsidP="00F9741A">
      <w:pPr>
        <w:widowControl w:val="0"/>
        <w:numPr>
          <w:ilvl w:val="0"/>
          <w:numId w:val="137"/>
        </w:numPr>
        <w:tabs>
          <w:tab w:val="left" w:pos="284"/>
        </w:tabs>
        <w:suppressAutoHyphens/>
        <w:overflowPunct w:val="0"/>
        <w:autoSpaceDE w:val="0"/>
        <w:autoSpaceDN w:val="0"/>
        <w:ind w:left="0" w:firstLine="0"/>
        <w:textAlignment w:val="baseline"/>
        <w:rPr>
          <w:color w:val="000000"/>
          <w:kern w:val="3"/>
          <w:lang w:eastAsia="zh-CN"/>
        </w:rPr>
      </w:pPr>
      <w:r w:rsidRPr="00B318EC">
        <w:rPr>
          <w:color w:val="000000"/>
          <w:kern w:val="3"/>
          <w:lang w:eastAsia="zh-CN"/>
        </w:rPr>
        <w:t>Za teren szkoły rozumie się również plac przed szkołą i boisko szkolne.</w:t>
      </w:r>
    </w:p>
    <w:p w:rsidR="00A9264A" w:rsidRPr="00B318EC" w:rsidRDefault="00A9264A" w:rsidP="00F9741A">
      <w:pPr>
        <w:widowControl w:val="0"/>
        <w:numPr>
          <w:ilvl w:val="0"/>
          <w:numId w:val="137"/>
        </w:numPr>
        <w:tabs>
          <w:tab w:val="left" w:pos="284"/>
        </w:tabs>
        <w:suppressAutoHyphens/>
        <w:overflowPunct w:val="0"/>
        <w:autoSpaceDE w:val="0"/>
        <w:autoSpaceDN w:val="0"/>
        <w:ind w:left="0" w:firstLine="0"/>
        <w:textAlignment w:val="baseline"/>
        <w:rPr>
          <w:color w:val="000000"/>
          <w:kern w:val="3"/>
          <w:lang w:eastAsia="zh-CN"/>
        </w:rPr>
      </w:pPr>
      <w:r w:rsidRPr="00B318EC">
        <w:rPr>
          <w:color w:val="000000"/>
          <w:kern w:val="3"/>
          <w:lang w:eastAsia="zh-CN"/>
        </w:rPr>
        <w:t>Uczniowie mogą wychodzić podczas przerw na plac przed szkołą, kiedy zezwalają na to warunki atmosferyczne.</w:t>
      </w:r>
    </w:p>
    <w:p w:rsidR="00A9264A" w:rsidRPr="00B318EC" w:rsidRDefault="00A9264A" w:rsidP="00F9741A">
      <w:pPr>
        <w:widowControl w:val="0"/>
        <w:numPr>
          <w:ilvl w:val="0"/>
          <w:numId w:val="137"/>
        </w:numPr>
        <w:tabs>
          <w:tab w:val="left" w:pos="284"/>
        </w:tabs>
        <w:suppressAutoHyphens/>
        <w:overflowPunct w:val="0"/>
        <w:autoSpaceDE w:val="0"/>
        <w:autoSpaceDN w:val="0"/>
        <w:ind w:left="0" w:firstLine="0"/>
        <w:textAlignment w:val="baseline"/>
        <w:rPr>
          <w:color w:val="000000"/>
          <w:kern w:val="3"/>
          <w:lang w:eastAsia="zh-CN"/>
        </w:rPr>
      </w:pPr>
      <w:r w:rsidRPr="00B318EC">
        <w:rPr>
          <w:color w:val="000000"/>
          <w:kern w:val="3"/>
          <w:lang w:eastAsia="zh-CN"/>
        </w:rPr>
        <w:t>Nauczyciele, jak również inni pracownicy szkoły kontrolują obecność uczniów na zajęciach i reagują na nieuzasadnioną nieobecność, informując wychowawcę, pedagoga lub dyrektora szkoły.</w:t>
      </w:r>
    </w:p>
    <w:p w:rsidR="00A9264A" w:rsidRPr="00B318EC" w:rsidRDefault="00A9264A" w:rsidP="00F9741A">
      <w:pPr>
        <w:widowControl w:val="0"/>
        <w:numPr>
          <w:ilvl w:val="0"/>
          <w:numId w:val="137"/>
        </w:numPr>
        <w:tabs>
          <w:tab w:val="left" w:pos="-4036"/>
          <w:tab w:val="left" w:pos="284"/>
        </w:tabs>
        <w:suppressAutoHyphens/>
        <w:overflowPunct w:val="0"/>
        <w:autoSpaceDE w:val="0"/>
        <w:autoSpaceDN w:val="0"/>
        <w:ind w:left="0" w:firstLine="0"/>
        <w:textAlignment w:val="baseline"/>
        <w:rPr>
          <w:color w:val="000000"/>
          <w:kern w:val="3"/>
          <w:lang w:eastAsia="zh-CN"/>
        </w:rPr>
      </w:pPr>
      <w:r w:rsidRPr="00B318EC">
        <w:rPr>
          <w:color w:val="000000"/>
          <w:kern w:val="3"/>
          <w:lang w:eastAsia="zh-CN"/>
        </w:rPr>
        <w:t>Uczeń może opuścić szkołę w czasie trwania zajęć edukacyjnych na pisemną lub ustną (np. przekazaną telefonicznie) prośbę rodziców. Decyzję podejmuje wychowawca, nauczyciel , dyrektor szkoły. Do dziennika wpisuje się wtedy usprawiedliwioną nieobecność.</w:t>
      </w:r>
      <w:r w:rsidR="000D406D" w:rsidRPr="00B318EC">
        <w:rPr>
          <w:b/>
          <w:color w:val="000000"/>
        </w:rPr>
        <w:t xml:space="preserve"> </w:t>
      </w:r>
    </w:p>
    <w:p w:rsidR="00E006E4" w:rsidRPr="00B318EC" w:rsidRDefault="00E006E4" w:rsidP="00E006E4">
      <w:pPr>
        <w:tabs>
          <w:tab w:val="left" w:pos="284"/>
        </w:tabs>
        <w:jc w:val="center"/>
        <w:rPr>
          <w:b/>
          <w:color w:val="000000"/>
        </w:rPr>
      </w:pPr>
    </w:p>
    <w:p w:rsidR="00576476" w:rsidRPr="00B318EC" w:rsidRDefault="001570D8" w:rsidP="00E006E4">
      <w:pPr>
        <w:tabs>
          <w:tab w:val="left" w:pos="284"/>
        </w:tabs>
        <w:jc w:val="center"/>
        <w:rPr>
          <w:b/>
          <w:color w:val="000000"/>
        </w:rPr>
      </w:pPr>
      <w:r w:rsidRPr="00B318EC">
        <w:rPr>
          <w:b/>
          <w:color w:val="000000"/>
        </w:rPr>
        <w:t>§43</w:t>
      </w:r>
      <w:r w:rsidR="00576476" w:rsidRPr="00B318EC">
        <w:rPr>
          <w:b/>
          <w:color w:val="000000"/>
        </w:rPr>
        <w:t>.</w:t>
      </w:r>
    </w:p>
    <w:p w:rsidR="007D1B4C" w:rsidRPr="00B318EC" w:rsidRDefault="007D1B4C" w:rsidP="00F9741A">
      <w:pPr>
        <w:tabs>
          <w:tab w:val="left" w:pos="284"/>
        </w:tabs>
        <w:rPr>
          <w:color w:val="000000"/>
        </w:rPr>
      </w:pPr>
    </w:p>
    <w:p w:rsidR="00576476" w:rsidRPr="00B318EC" w:rsidRDefault="00576476" w:rsidP="00F9741A">
      <w:pPr>
        <w:numPr>
          <w:ilvl w:val="0"/>
          <w:numId w:val="27"/>
        </w:numPr>
        <w:tabs>
          <w:tab w:val="left" w:pos="284"/>
          <w:tab w:val="num" w:pos="720"/>
        </w:tabs>
        <w:jc w:val="both"/>
        <w:outlineLvl w:val="0"/>
        <w:rPr>
          <w:color w:val="000000"/>
        </w:rPr>
      </w:pPr>
      <w:r w:rsidRPr="00B318EC">
        <w:rPr>
          <w:color w:val="000000"/>
        </w:rPr>
        <w:t>Uczeń ma prawo do:</w:t>
      </w:r>
    </w:p>
    <w:p w:rsidR="00576476" w:rsidRPr="00B318EC" w:rsidRDefault="00576476" w:rsidP="00F9741A">
      <w:pPr>
        <w:numPr>
          <w:ilvl w:val="0"/>
          <w:numId w:val="85"/>
        </w:numPr>
        <w:tabs>
          <w:tab w:val="clear" w:pos="2650"/>
          <w:tab w:val="left" w:pos="284"/>
          <w:tab w:val="num" w:pos="1080"/>
        </w:tabs>
        <w:ind w:left="0" w:firstLine="0"/>
        <w:jc w:val="both"/>
        <w:outlineLvl w:val="1"/>
        <w:rPr>
          <w:color w:val="000000"/>
        </w:rPr>
      </w:pPr>
      <w:r w:rsidRPr="00B318EC">
        <w:rPr>
          <w:color w:val="000000"/>
        </w:rPr>
        <w:t>właściwie zorganizowanego procesu kształcenia, zgodnie z za</w:t>
      </w:r>
      <w:r w:rsidR="007D1B4C" w:rsidRPr="00B318EC">
        <w:rPr>
          <w:color w:val="000000"/>
        </w:rPr>
        <w:t>sadami higieny pracy umysłowej,</w:t>
      </w:r>
    </w:p>
    <w:p w:rsidR="00576476" w:rsidRPr="00B318EC" w:rsidRDefault="00576476" w:rsidP="00F9741A">
      <w:pPr>
        <w:numPr>
          <w:ilvl w:val="0"/>
          <w:numId w:val="85"/>
        </w:numPr>
        <w:tabs>
          <w:tab w:val="clear" w:pos="2650"/>
          <w:tab w:val="left" w:pos="284"/>
          <w:tab w:val="num" w:pos="1080"/>
        </w:tabs>
        <w:ind w:left="0" w:firstLine="0"/>
        <w:jc w:val="both"/>
        <w:outlineLvl w:val="1"/>
        <w:rPr>
          <w:color w:val="000000"/>
        </w:rPr>
      </w:pPr>
      <w:r w:rsidRPr="00B318EC">
        <w:rPr>
          <w:color w:val="000000"/>
        </w:rPr>
        <w:t>opieki wychowawczej i warunków pobytu w gimnazjum zapewniających bezpieczeństwo, ochronę przed wszelkimi formami przemocy fizycznej bądź psychicznej oraz ochronę</w:t>
      </w:r>
      <w:r w:rsidR="007D1B4C" w:rsidRPr="00B318EC">
        <w:rPr>
          <w:color w:val="000000"/>
        </w:rPr>
        <w:t xml:space="preserve"> i poszanowanie godności,</w:t>
      </w:r>
    </w:p>
    <w:p w:rsidR="00576476" w:rsidRPr="00B318EC" w:rsidRDefault="00576476" w:rsidP="00F9741A">
      <w:pPr>
        <w:numPr>
          <w:ilvl w:val="0"/>
          <w:numId w:val="85"/>
        </w:numPr>
        <w:tabs>
          <w:tab w:val="clear" w:pos="2650"/>
          <w:tab w:val="left" w:pos="284"/>
          <w:tab w:val="num" w:pos="1080"/>
        </w:tabs>
        <w:ind w:left="0" w:firstLine="0"/>
        <w:jc w:val="both"/>
        <w:outlineLvl w:val="1"/>
        <w:rPr>
          <w:color w:val="000000"/>
        </w:rPr>
      </w:pPr>
      <w:r w:rsidRPr="00B318EC">
        <w:rPr>
          <w:color w:val="000000"/>
        </w:rPr>
        <w:t>przedstawiania wychowawcy klasy, dyrektorowi gimnazjum i innym nauczycielom swoich problemów oraz uzyskania od nich</w:t>
      </w:r>
      <w:r w:rsidR="007D1B4C" w:rsidRPr="00B318EC">
        <w:rPr>
          <w:color w:val="000000"/>
        </w:rPr>
        <w:t xml:space="preserve"> pomocy, odpowiedzi, wyjaśnień,</w:t>
      </w:r>
    </w:p>
    <w:p w:rsidR="00576476" w:rsidRPr="00B318EC" w:rsidRDefault="00576476" w:rsidP="00F9741A">
      <w:pPr>
        <w:numPr>
          <w:ilvl w:val="0"/>
          <w:numId w:val="85"/>
        </w:numPr>
        <w:tabs>
          <w:tab w:val="clear" w:pos="2650"/>
          <w:tab w:val="left" w:pos="284"/>
          <w:tab w:val="num" w:pos="1080"/>
        </w:tabs>
        <w:ind w:left="0" w:firstLine="0"/>
        <w:jc w:val="both"/>
        <w:outlineLvl w:val="1"/>
        <w:rPr>
          <w:color w:val="000000"/>
        </w:rPr>
      </w:pPr>
      <w:r w:rsidRPr="00B318EC">
        <w:rPr>
          <w:color w:val="000000"/>
        </w:rPr>
        <w:t>życzliwego, podmiotowego traktowania w pro</w:t>
      </w:r>
      <w:r w:rsidR="007D1B4C" w:rsidRPr="00B318EC">
        <w:rPr>
          <w:color w:val="000000"/>
        </w:rPr>
        <w:t>cesie dydaktyczno-wychowawczym,</w:t>
      </w:r>
    </w:p>
    <w:p w:rsidR="00576476" w:rsidRPr="00B318EC" w:rsidRDefault="00576476" w:rsidP="00F9741A">
      <w:pPr>
        <w:numPr>
          <w:ilvl w:val="0"/>
          <w:numId w:val="85"/>
        </w:numPr>
        <w:tabs>
          <w:tab w:val="clear" w:pos="2650"/>
          <w:tab w:val="left" w:pos="284"/>
          <w:tab w:val="num" w:pos="1080"/>
        </w:tabs>
        <w:ind w:left="0" w:firstLine="0"/>
        <w:jc w:val="both"/>
        <w:outlineLvl w:val="1"/>
        <w:rPr>
          <w:color w:val="000000"/>
        </w:rPr>
      </w:pPr>
      <w:r w:rsidRPr="00B318EC">
        <w:rPr>
          <w:color w:val="000000"/>
        </w:rPr>
        <w:t>swobody wyrażania myśli i przekonań, w szczególności dotyczących życia gimnazjum, a także światopoglądowych i religijnych - jeżeli nie</w:t>
      </w:r>
      <w:r w:rsidR="007D1B4C" w:rsidRPr="00B318EC">
        <w:rPr>
          <w:color w:val="000000"/>
        </w:rPr>
        <w:t xml:space="preserve"> narusza tym dobra innych osób,</w:t>
      </w:r>
    </w:p>
    <w:p w:rsidR="00576476" w:rsidRPr="00B318EC" w:rsidRDefault="00576476" w:rsidP="00F9741A">
      <w:pPr>
        <w:numPr>
          <w:ilvl w:val="0"/>
          <w:numId w:val="85"/>
        </w:numPr>
        <w:tabs>
          <w:tab w:val="clear" w:pos="2650"/>
          <w:tab w:val="left" w:pos="284"/>
          <w:tab w:val="num" w:pos="1080"/>
        </w:tabs>
        <w:ind w:left="0" w:firstLine="0"/>
        <w:jc w:val="both"/>
        <w:outlineLvl w:val="1"/>
        <w:rPr>
          <w:color w:val="000000"/>
        </w:rPr>
      </w:pPr>
      <w:r w:rsidRPr="00B318EC">
        <w:rPr>
          <w:color w:val="000000"/>
        </w:rPr>
        <w:t>rozwijania zaint</w:t>
      </w:r>
      <w:r w:rsidR="007D1B4C" w:rsidRPr="00B318EC">
        <w:rPr>
          <w:color w:val="000000"/>
        </w:rPr>
        <w:t>eresowań, zdolności i talentów:</w:t>
      </w:r>
    </w:p>
    <w:p w:rsidR="00576476" w:rsidRPr="00B318EC" w:rsidRDefault="00576476" w:rsidP="00F9741A">
      <w:pPr>
        <w:numPr>
          <w:ilvl w:val="0"/>
          <w:numId w:val="85"/>
        </w:numPr>
        <w:tabs>
          <w:tab w:val="clear" w:pos="2650"/>
          <w:tab w:val="left" w:pos="284"/>
          <w:tab w:val="num" w:pos="1080"/>
        </w:tabs>
        <w:ind w:left="0" w:firstLine="0"/>
        <w:jc w:val="both"/>
        <w:outlineLvl w:val="2"/>
        <w:rPr>
          <w:color w:val="000000"/>
        </w:rPr>
      </w:pPr>
      <w:r w:rsidRPr="00B318EC">
        <w:rPr>
          <w:color w:val="000000"/>
        </w:rPr>
        <w:t>ma prawo należeć do dowolnego koła zainteresowań dzi</w:t>
      </w:r>
      <w:r w:rsidR="007D1B4C" w:rsidRPr="00B318EC">
        <w:rPr>
          <w:color w:val="000000"/>
        </w:rPr>
        <w:t>ałającego na terenie gimnazjum,</w:t>
      </w:r>
    </w:p>
    <w:p w:rsidR="00576476" w:rsidRPr="00B318EC" w:rsidRDefault="00576476" w:rsidP="00F9741A">
      <w:pPr>
        <w:numPr>
          <w:ilvl w:val="0"/>
          <w:numId w:val="85"/>
        </w:numPr>
        <w:tabs>
          <w:tab w:val="clear" w:pos="2650"/>
          <w:tab w:val="left" w:pos="284"/>
          <w:tab w:val="num" w:pos="1080"/>
        </w:tabs>
        <w:ind w:left="0" w:firstLine="0"/>
        <w:jc w:val="both"/>
        <w:outlineLvl w:val="2"/>
        <w:rPr>
          <w:color w:val="000000"/>
        </w:rPr>
      </w:pPr>
      <w:r w:rsidRPr="00B318EC">
        <w:rPr>
          <w:color w:val="000000"/>
        </w:rPr>
        <w:t>reprezentowania gimnazjum w kon</w:t>
      </w:r>
      <w:r w:rsidR="007D1B4C" w:rsidRPr="00B318EC">
        <w:rPr>
          <w:color w:val="000000"/>
        </w:rPr>
        <w:t>kursach, przeglądach, zawodach.</w:t>
      </w:r>
    </w:p>
    <w:p w:rsidR="00576476" w:rsidRPr="00B318EC" w:rsidRDefault="00576476" w:rsidP="00F9741A">
      <w:pPr>
        <w:numPr>
          <w:ilvl w:val="0"/>
          <w:numId w:val="85"/>
        </w:numPr>
        <w:tabs>
          <w:tab w:val="clear" w:pos="2650"/>
          <w:tab w:val="left" w:pos="284"/>
          <w:tab w:val="num" w:pos="1080"/>
        </w:tabs>
        <w:ind w:left="0" w:firstLine="0"/>
        <w:jc w:val="both"/>
        <w:outlineLvl w:val="1"/>
        <w:rPr>
          <w:color w:val="000000"/>
        </w:rPr>
      </w:pPr>
      <w:r w:rsidRPr="00B318EC">
        <w:rPr>
          <w:color w:val="000000"/>
        </w:rPr>
        <w:t>korzystania z pomieszczeń gimnazjalnych, sprzętu, środków dydaktycznych, księgozbioru bibliotecznego podczas zajęć pozalekcyjnych pod nadzorem uprawnione</w:t>
      </w:r>
      <w:r w:rsidR="007D1B4C" w:rsidRPr="00B318EC">
        <w:rPr>
          <w:color w:val="000000"/>
        </w:rPr>
        <w:t>go nauczyciela,</w:t>
      </w:r>
    </w:p>
    <w:p w:rsidR="00576476" w:rsidRPr="00B318EC" w:rsidRDefault="00576476" w:rsidP="00E006E4">
      <w:pPr>
        <w:numPr>
          <w:ilvl w:val="0"/>
          <w:numId w:val="85"/>
        </w:numPr>
        <w:tabs>
          <w:tab w:val="clear" w:pos="2650"/>
          <w:tab w:val="left" w:pos="284"/>
          <w:tab w:val="num" w:pos="426"/>
        </w:tabs>
        <w:ind w:left="0" w:firstLine="0"/>
        <w:jc w:val="both"/>
        <w:outlineLvl w:val="1"/>
        <w:rPr>
          <w:color w:val="000000"/>
        </w:rPr>
      </w:pPr>
      <w:r w:rsidRPr="00B318EC">
        <w:rPr>
          <w:color w:val="000000"/>
        </w:rPr>
        <w:t>znajomości wewną</w:t>
      </w:r>
      <w:r w:rsidR="007D1B4C" w:rsidRPr="00B318EC">
        <w:rPr>
          <w:color w:val="000000"/>
        </w:rPr>
        <w:t>trzszkolnego systemu oceniania,</w:t>
      </w:r>
    </w:p>
    <w:p w:rsidR="00576476" w:rsidRPr="00B318EC" w:rsidRDefault="00576476" w:rsidP="00E006E4">
      <w:pPr>
        <w:numPr>
          <w:ilvl w:val="0"/>
          <w:numId w:val="85"/>
        </w:numPr>
        <w:tabs>
          <w:tab w:val="clear" w:pos="2650"/>
          <w:tab w:val="left" w:pos="284"/>
          <w:tab w:val="num" w:pos="426"/>
        </w:tabs>
        <w:ind w:left="0" w:firstLine="0"/>
        <w:jc w:val="both"/>
        <w:outlineLvl w:val="1"/>
        <w:rPr>
          <w:color w:val="000000"/>
        </w:rPr>
      </w:pPr>
      <w:r w:rsidRPr="00B318EC">
        <w:rPr>
          <w:color w:val="000000"/>
        </w:rPr>
        <w:t>sprawiedliwej, obiektywnej i jawnej oceny zgodnie z wewną</w:t>
      </w:r>
      <w:r w:rsidR="007D1B4C" w:rsidRPr="00B318EC">
        <w:rPr>
          <w:color w:val="000000"/>
        </w:rPr>
        <w:t>trzszkolnym systemem oceniania,</w:t>
      </w:r>
    </w:p>
    <w:p w:rsidR="00576476" w:rsidRPr="00B318EC" w:rsidRDefault="00576476" w:rsidP="00E006E4">
      <w:pPr>
        <w:numPr>
          <w:ilvl w:val="0"/>
          <w:numId w:val="85"/>
        </w:numPr>
        <w:tabs>
          <w:tab w:val="clear" w:pos="2650"/>
          <w:tab w:val="left" w:pos="284"/>
          <w:tab w:val="num" w:pos="426"/>
        </w:tabs>
        <w:ind w:left="0" w:firstLine="0"/>
        <w:jc w:val="both"/>
        <w:outlineLvl w:val="1"/>
        <w:rPr>
          <w:color w:val="000000"/>
        </w:rPr>
      </w:pPr>
      <w:r w:rsidRPr="00B318EC">
        <w:rPr>
          <w:color w:val="000000"/>
        </w:rPr>
        <w:t>opiniowania projektu ocen</w:t>
      </w:r>
      <w:r w:rsidR="007D1B4C" w:rsidRPr="00B318EC">
        <w:rPr>
          <w:color w:val="000000"/>
        </w:rPr>
        <w:t>y za zachowanie swoich kolegów,</w:t>
      </w:r>
    </w:p>
    <w:p w:rsidR="00576476" w:rsidRPr="00B318EC" w:rsidRDefault="00576476" w:rsidP="00E006E4">
      <w:pPr>
        <w:numPr>
          <w:ilvl w:val="0"/>
          <w:numId w:val="85"/>
        </w:numPr>
        <w:tabs>
          <w:tab w:val="clear" w:pos="2650"/>
          <w:tab w:val="left" w:pos="284"/>
          <w:tab w:val="num" w:pos="426"/>
        </w:tabs>
        <w:ind w:left="0" w:firstLine="0"/>
        <w:jc w:val="both"/>
        <w:outlineLvl w:val="1"/>
        <w:rPr>
          <w:color w:val="000000"/>
        </w:rPr>
      </w:pPr>
      <w:r w:rsidRPr="00B318EC">
        <w:rPr>
          <w:color w:val="000000"/>
        </w:rPr>
        <w:t>wpływania na życie gimnazjum poprzez działalność samorządową oraz zrzeszania się w organiza</w:t>
      </w:r>
      <w:r w:rsidR="007D1B4C" w:rsidRPr="00B318EC">
        <w:rPr>
          <w:color w:val="000000"/>
        </w:rPr>
        <w:t>cjach działających w gimnazjum,</w:t>
      </w:r>
    </w:p>
    <w:p w:rsidR="00576476" w:rsidRPr="00B318EC" w:rsidRDefault="00576476" w:rsidP="00E006E4">
      <w:pPr>
        <w:numPr>
          <w:ilvl w:val="0"/>
          <w:numId w:val="85"/>
        </w:numPr>
        <w:tabs>
          <w:tab w:val="clear" w:pos="2650"/>
          <w:tab w:val="left" w:pos="284"/>
          <w:tab w:val="num" w:pos="426"/>
        </w:tabs>
        <w:ind w:left="0" w:firstLine="0"/>
        <w:jc w:val="both"/>
        <w:outlineLvl w:val="1"/>
        <w:rPr>
          <w:color w:val="000000"/>
        </w:rPr>
      </w:pPr>
      <w:r w:rsidRPr="00B318EC">
        <w:rPr>
          <w:color w:val="000000"/>
        </w:rPr>
        <w:t>organizowania zajęć kulturalnych, oświatowych, sportowych i rozrywkowych</w:t>
      </w:r>
      <w:r w:rsidR="007D1B4C" w:rsidRPr="00B318EC">
        <w:rPr>
          <w:color w:val="000000"/>
        </w:rPr>
        <w:t xml:space="preserve"> za wiedzą dyrektora gimnazjum,</w:t>
      </w:r>
    </w:p>
    <w:p w:rsidR="00576476" w:rsidRPr="00B318EC" w:rsidRDefault="00576476" w:rsidP="00E006E4">
      <w:pPr>
        <w:numPr>
          <w:ilvl w:val="0"/>
          <w:numId w:val="85"/>
        </w:numPr>
        <w:tabs>
          <w:tab w:val="clear" w:pos="2650"/>
          <w:tab w:val="left" w:pos="284"/>
          <w:tab w:val="num" w:pos="426"/>
        </w:tabs>
        <w:ind w:left="0" w:firstLine="0"/>
        <w:jc w:val="both"/>
        <w:outlineLvl w:val="1"/>
        <w:rPr>
          <w:color w:val="000000"/>
        </w:rPr>
      </w:pPr>
      <w:r w:rsidRPr="00B318EC">
        <w:rPr>
          <w:color w:val="000000"/>
        </w:rPr>
        <w:t>zmiany gi</w:t>
      </w:r>
      <w:r w:rsidR="007D1B4C" w:rsidRPr="00B318EC">
        <w:rPr>
          <w:color w:val="000000"/>
        </w:rPr>
        <w:t>mnazjum w ciągu roku szkolnego,</w:t>
      </w:r>
    </w:p>
    <w:p w:rsidR="00576476" w:rsidRPr="00B318EC" w:rsidRDefault="00576476" w:rsidP="00E006E4">
      <w:pPr>
        <w:numPr>
          <w:ilvl w:val="0"/>
          <w:numId w:val="85"/>
        </w:numPr>
        <w:tabs>
          <w:tab w:val="clear" w:pos="2650"/>
          <w:tab w:val="left" w:pos="284"/>
          <w:tab w:val="num" w:pos="426"/>
        </w:tabs>
        <w:ind w:left="0" w:firstLine="0"/>
        <w:jc w:val="both"/>
        <w:outlineLvl w:val="1"/>
        <w:rPr>
          <w:color w:val="000000"/>
        </w:rPr>
      </w:pPr>
      <w:r w:rsidRPr="00B318EC">
        <w:rPr>
          <w:color w:val="000000"/>
        </w:rPr>
        <w:t xml:space="preserve">korzystania z doraźnej pomocy materialnej </w:t>
      </w:r>
      <w:r w:rsidR="007D1B4C" w:rsidRPr="00B318EC">
        <w:rPr>
          <w:color w:val="000000"/>
        </w:rPr>
        <w:t>zgodnie z odrębnymi przepisami,</w:t>
      </w:r>
    </w:p>
    <w:p w:rsidR="00576476" w:rsidRPr="00B318EC" w:rsidRDefault="00576476" w:rsidP="00E006E4">
      <w:pPr>
        <w:numPr>
          <w:ilvl w:val="0"/>
          <w:numId w:val="85"/>
        </w:numPr>
        <w:tabs>
          <w:tab w:val="clear" w:pos="2650"/>
          <w:tab w:val="left" w:pos="284"/>
          <w:tab w:val="num" w:pos="426"/>
        </w:tabs>
        <w:ind w:left="0" w:firstLine="0"/>
        <w:jc w:val="both"/>
        <w:outlineLvl w:val="1"/>
        <w:rPr>
          <w:color w:val="000000"/>
        </w:rPr>
      </w:pPr>
      <w:r w:rsidRPr="00B318EC">
        <w:rPr>
          <w:color w:val="000000"/>
        </w:rPr>
        <w:t>dyskrecji w sprawach osobistych (stosunki rodz</w:t>
      </w:r>
      <w:r w:rsidR="007D1B4C" w:rsidRPr="00B318EC">
        <w:rPr>
          <w:color w:val="000000"/>
        </w:rPr>
        <w:t>inne, korespondencja, uczucia),</w:t>
      </w:r>
    </w:p>
    <w:p w:rsidR="00576476" w:rsidRPr="00B318EC" w:rsidRDefault="00576476" w:rsidP="00E006E4">
      <w:pPr>
        <w:numPr>
          <w:ilvl w:val="0"/>
          <w:numId w:val="85"/>
        </w:numPr>
        <w:tabs>
          <w:tab w:val="clear" w:pos="2650"/>
          <w:tab w:val="left" w:pos="284"/>
          <w:tab w:val="num" w:pos="426"/>
        </w:tabs>
        <w:ind w:left="0" w:firstLine="0"/>
        <w:jc w:val="both"/>
        <w:outlineLvl w:val="1"/>
        <w:rPr>
          <w:color w:val="000000"/>
        </w:rPr>
      </w:pPr>
      <w:r w:rsidRPr="00B318EC">
        <w:rPr>
          <w:color w:val="000000"/>
        </w:rPr>
        <w:t>korzystania z różnorodnych form opieki socjalnej</w:t>
      </w:r>
      <w:r w:rsidR="007D1B4C" w:rsidRPr="00B318EC">
        <w:rPr>
          <w:color w:val="000000"/>
        </w:rPr>
        <w:t>, którymi dysponuje gimnazjum i </w:t>
      </w:r>
      <w:r w:rsidRPr="00B318EC">
        <w:rPr>
          <w:color w:val="000000"/>
        </w:rPr>
        <w:t xml:space="preserve">rada rodziców, </w:t>
      </w:r>
    </w:p>
    <w:p w:rsidR="00576476" w:rsidRPr="00B318EC" w:rsidRDefault="00576476" w:rsidP="00E006E4">
      <w:pPr>
        <w:numPr>
          <w:ilvl w:val="0"/>
          <w:numId w:val="85"/>
        </w:numPr>
        <w:tabs>
          <w:tab w:val="clear" w:pos="2650"/>
          <w:tab w:val="left" w:pos="284"/>
          <w:tab w:val="num" w:pos="426"/>
        </w:tabs>
        <w:ind w:left="0" w:firstLine="0"/>
        <w:jc w:val="both"/>
        <w:outlineLvl w:val="1"/>
        <w:rPr>
          <w:color w:val="000000"/>
        </w:rPr>
      </w:pPr>
      <w:r w:rsidRPr="00B318EC">
        <w:rPr>
          <w:color w:val="000000"/>
        </w:rPr>
        <w:t>odwoływania się od decyzji nauczyciela do wychowawcy lub dyrektora gimnazjum.</w:t>
      </w:r>
    </w:p>
    <w:p w:rsidR="00A9264A" w:rsidRPr="00B318EC" w:rsidRDefault="00A9264A" w:rsidP="00E006E4">
      <w:pPr>
        <w:numPr>
          <w:ilvl w:val="0"/>
          <w:numId w:val="85"/>
        </w:numPr>
        <w:tabs>
          <w:tab w:val="clear" w:pos="2650"/>
          <w:tab w:val="left" w:pos="284"/>
          <w:tab w:val="num" w:pos="426"/>
          <w:tab w:val="num" w:pos="1134"/>
        </w:tabs>
        <w:ind w:left="0" w:firstLine="0"/>
        <w:jc w:val="both"/>
        <w:outlineLvl w:val="1"/>
        <w:rPr>
          <w:color w:val="000000"/>
        </w:rPr>
      </w:pPr>
      <w:r w:rsidRPr="00B318EC">
        <w:rPr>
          <w:color w:val="000000"/>
        </w:rPr>
        <w:lastRenderedPageBreak/>
        <w:t>składania skarg na piśmie w przypadkach gdy naruszono jego godność osobistą, nietykalność cielesną i złamane zostały jego prawa. Skarga powinna zostać złożona do dyrektora szkoły i powinna zawierać opis, miejsce i datę zdarzenia;</w:t>
      </w:r>
    </w:p>
    <w:p w:rsidR="00A9264A" w:rsidRPr="00B318EC" w:rsidRDefault="00A9264A" w:rsidP="00E006E4">
      <w:pPr>
        <w:numPr>
          <w:ilvl w:val="0"/>
          <w:numId w:val="85"/>
        </w:numPr>
        <w:tabs>
          <w:tab w:val="clear" w:pos="2650"/>
          <w:tab w:val="left" w:pos="284"/>
          <w:tab w:val="num" w:pos="426"/>
          <w:tab w:val="num" w:pos="1134"/>
        </w:tabs>
        <w:ind w:left="0" w:firstLine="0"/>
        <w:jc w:val="both"/>
        <w:outlineLvl w:val="1"/>
        <w:rPr>
          <w:color w:val="000000"/>
        </w:rPr>
      </w:pPr>
      <w:r w:rsidRPr="00B318EC">
        <w:rPr>
          <w:color w:val="000000"/>
        </w:rPr>
        <w:t>dostosowania warunków pisania egzaminu gimnazjalnego do potrzeb i własnych możliwości na podstawie opinii poradni pedagogiczno-psychologicznej i wniosku rodziców;</w:t>
      </w:r>
    </w:p>
    <w:p w:rsidR="00A9264A" w:rsidRPr="00B318EC" w:rsidRDefault="00A9264A" w:rsidP="00E006E4">
      <w:pPr>
        <w:numPr>
          <w:ilvl w:val="0"/>
          <w:numId w:val="85"/>
        </w:numPr>
        <w:tabs>
          <w:tab w:val="clear" w:pos="2650"/>
          <w:tab w:val="left" w:pos="284"/>
          <w:tab w:val="num" w:pos="426"/>
          <w:tab w:val="num" w:pos="1134"/>
        </w:tabs>
        <w:ind w:left="0" w:firstLine="0"/>
        <w:jc w:val="both"/>
        <w:outlineLvl w:val="1"/>
        <w:rPr>
          <w:color w:val="000000"/>
        </w:rPr>
      </w:pPr>
      <w:r w:rsidRPr="00B318EC">
        <w:rPr>
          <w:color w:val="000000"/>
        </w:rPr>
        <w:t>ochrony danych osobistych( informacje o stanie zdrowia, wynikach testów</w:t>
      </w:r>
    </w:p>
    <w:p w:rsidR="00A9264A" w:rsidRPr="00B318EC" w:rsidRDefault="00A9264A" w:rsidP="00E006E4">
      <w:pPr>
        <w:numPr>
          <w:ilvl w:val="0"/>
          <w:numId w:val="85"/>
        </w:numPr>
        <w:tabs>
          <w:tab w:val="clear" w:pos="2650"/>
          <w:tab w:val="left" w:pos="284"/>
          <w:tab w:val="num" w:pos="426"/>
          <w:tab w:val="num" w:pos="1134"/>
        </w:tabs>
        <w:ind w:left="0" w:firstLine="0"/>
        <w:jc w:val="both"/>
        <w:outlineLvl w:val="1"/>
        <w:rPr>
          <w:color w:val="000000"/>
        </w:rPr>
      </w:pPr>
      <w:r w:rsidRPr="00B318EC">
        <w:rPr>
          <w:color w:val="000000"/>
        </w:rPr>
        <w:t>psychologicznych, o rodzinie – status materialny, społeczny, rozwód, alkoholizm, status ucznia nietykalności osobistej;</w:t>
      </w:r>
    </w:p>
    <w:p w:rsidR="00A9264A" w:rsidRPr="00B318EC" w:rsidRDefault="00A9264A" w:rsidP="00E006E4">
      <w:pPr>
        <w:numPr>
          <w:ilvl w:val="0"/>
          <w:numId w:val="85"/>
        </w:numPr>
        <w:tabs>
          <w:tab w:val="clear" w:pos="2650"/>
          <w:tab w:val="left" w:pos="284"/>
          <w:tab w:val="num" w:pos="426"/>
          <w:tab w:val="num" w:pos="1134"/>
        </w:tabs>
        <w:ind w:left="0" w:firstLine="0"/>
        <w:jc w:val="both"/>
        <w:outlineLvl w:val="1"/>
        <w:rPr>
          <w:color w:val="000000"/>
        </w:rPr>
      </w:pPr>
      <w:r w:rsidRPr="00B318EC">
        <w:rPr>
          <w:color w:val="000000"/>
        </w:rPr>
        <w:t>równego traktowania w sytuacji konfliktu ucznia i nauczyciela;</w:t>
      </w:r>
    </w:p>
    <w:p w:rsidR="00D22A61" w:rsidRPr="00B318EC" w:rsidRDefault="000D406D" w:rsidP="00F9741A">
      <w:pPr>
        <w:tabs>
          <w:tab w:val="left" w:pos="284"/>
        </w:tabs>
        <w:outlineLvl w:val="1"/>
        <w:rPr>
          <w:color w:val="000000"/>
        </w:rPr>
      </w:pPr>
      <w:r w:rsidRPr="00B318EC">
        <w:rPr>
          <w:color w:val="000000"/>
        </w:rPr>
        <w:t>2</w:t>
      </w:r>
      <w:r w:rsidR="00D22A61" w:rsidRPr="00B318EC">
        <w:rPr>
          <w:color w:val="000000"/>
        </w:rPr>
        <w:t>.</w:t>
      </w:r>
      <w:r w:rsidR="007D1B4C" w:rsidRPr="00B318EC">
        <w:rPr>
          <w:color w:val="000000"/>
        </w:rPr>
        <w:tab/>
      </w:r>
      <w:r w:rsidR="00576476" w:rsidRPr="00B318EC">
        <w:rPr>
          <w:color w:val="000000"/>
        </w:rPr>
        <w:t>Uczniowi, który uczęszczał na dodatkowe zajęcia edukac</w:t>
      </w:r>
      <w:r w:rsidR="007D1B4C" w:rsidRPr="00B318EC">
        <w:rPr>
          <w:color w:val="000000"/>
        </w:rPr>
        <w:t>yjne lub religię albo etykę, do </w:t>
      </w:r>
      <w:r w:rsidR="00576476" w:rsidRPr="00B318EC">
        <w:rPr>
          <w:color w:val="000000"/>
        </w:rPr>
        <w:t>średniej ocen wlicza się także roczne oceny uzyskane z tych zajęć.</w:t>
      </w:r>
    </w:p>
    <w:p w:rsidR="00D22A61" w:rsidRPr="00B318EC" w:rsidRDefault="00D22A61" w:rsidP="00F9741A">
      <w:pPr>
        <w:tabs>
          <w:tab w:val="left" w:pos="284"/>
        </w:tabs>
        <w:jc w:val="both"/>
        <w:outlineLvl w:val="1"/>
        <w:rPr>
          <w:color w:val="000000"/>
        </w:rPr>
      </w:pPr>
      <w:r w:rsidRPr="00B318EC">
        <w:rPr>
          <w:color w:val="000000"/>
        </w:rPr>
        <w:t>Nauka religii odbywa się :</w:t>
      </w:r>
    </w:p>
    <w:p w:rsidR="00A9264A" w:rsidRPr="00B318EC" w:rsidRDefault="00576476" w:rsidP="00F9741A">
      <w:pPr>
        <w:numPr>
          <w:ilvl w:val="0"/>
          <w:numId w:val="135"/>
        </w:numPr>
        <w:tabs>
          <w:tab w:val="left" w:pos="284"/>
        </w:tabs>
        <w:ind w:left="0" w:firstLine="0"/>
        <w:jc w:val="both"/>
        <w:outlineLvl w:val="1"/>
        <w:rPr>
          <w:color w:val="000000"/>
        </w:rPr>
      </w:pPr>
      <w:r w:rsidRPr="00B318EC">
        <w:rPr>
          <w:color w:val="000000"/>
        </w:rPr>
        <w:t>w ramach planu zajęć szkolnych,</w:t>
      </w:r>
    </w:p>
    <w:p w:rsidR="00576476" w:rsidRPr="00B318EC" w:rsidRDefault="00576476" w:rsidP="00F9741A">
      <w:pPr>
        <w:numPr>
          <w:ilvl w:val="0"/>
          <w:numId w:val="135"/>
        </w:numPr>
        <w:tabs>
          <w:tab w:val="left" w:pos="284"/>
        </w:tabs>
        <w:ind w:left="0" w:firstLine="0"/>
        <w:jc w:val="both"/>
        <w:outlineLvl w:val="1"/>
        <w:rPr>
          <w:color w:val="000000"/>
        </w:rPr>
      </w:pPr>
      <w:r w:rsidRPr="00B318EC">
        <w:rPr>
          <w:color w:val="000000"/>
        </w:rPr>
        <w:t>na życzenie rodziców /prawnych opiekunów</w:t>
      </w:r>
    </w:p>
    <w:p w:rsidR="00576476" w:rsidRPr="00B318EC" w:rsidRDefault="00576476" w:rsidP="00F9741A">
      <w:pPr>
        <w:numPr>
          <w:ilvl w:val="0"/>
          <w:numId w:val="135"/>
        </w:numPr>
        <w:tabs>
          <w:tab w:val="left" w:pos="284"/>
        </w:tabs>
        <w:ind w:left="0" w:firstLine="0"/>
        <w:jc w:val="both"/>
        <w:outlineLvl w:val="1"/>
        <w:rPr>
          <w:color w:val="000000"/>
        </w:rPr>
      </w:pPr>
      <w:r w:rsidRPr="00B318EC">
        <w:rPr>
          <w:color w:val="000000"/>
        </w:rPr>
        <w:t>życzenie uczestnictwa w zajęciach religii /etyki / jest wyrażane w najprostszej formie oświadczenia / forma pisemna / które nie musi być ponawiane w kolejnym roku szkolnym, może natomiast być zmienione.</w:t>
      </w:r>
    </w:p>
    <w:p w:rsidR="00576476" w:rsidRPr="00B318EC" w:rsidRDefault="00576476" w:rsidP="00F9741A">
      <w:pPr>
        <w:numPr>
          <w:ilvl w:val="0"/>
          <w:numId w:val="158"/>
        </w:numPr>
        <w:tabs>
          <w:tab w:val="left" w:pos="284"/>
        </w:tabs>
        <w:ind w:left="0" w:firstLine="0"/>
        <w:jc w:val="both"/>
        <w:outlineLvl w:val="1"/>
        <w:rPr>
          <w:color w:val="000000"/>
        </w:rPr>
      </w:pPr>
      <w:r w:rsidRPr="00B318EC">
        <w:rPr>
          <w:color w:val="000000"/>
        </w:rPr>
        <w:t>Ocena z</w:t>
      </w:r>
      <w:r w:rsidR="007D1B4C" w:rsidRPr="00B318EC">
        <w:rPr>
          <w:color w:val="000000"/>
        </w:rPr>
        <w:t xml:space="preserve"> religii / etyki /:</w:t>
      </w:r>
    </w:p>
    <w:p w:rsidR="00576476" w:rsidRPr="00B318EC" w:rsidRDefault="00576476" w:rsidP="00F9741A">
      <w:pPr>
        <w:numPr>
          <w:ilvl w:val="0"/>
          <w:numId w:val="136"/>
        </w:numPr>
        <w:tabs>
          <w:tab w:val="left" w:pos="284"/>
        </w:tabs>
        <w:ind w:left="0" w:firstLine="0"/>
        <w:jc w:val="both"/>
        <w:outlineLvl w:val="1"/>
        <w:rPr>
          <w:color w:val="000000"/>
        </w:rPr>
      </w:pPr>
      <w:r w:rsidRPr="00B318EC">
        <w:rPr>
          <w:color w:val="000000"/>
        </w:rPr>
        <w:t>nie ma wpływu na promowanie ucznia do następnej klasy;</w:t>
      </w:r>
    </w:p>
    <w:p w:rsidR="00576476" w:rsidRPr="00B318EC" w:rsidRDefault="00576476" w:rsidP="00F9741A">
      <w:pPr>
        <w:numPr>
          <w:ilvl w:val="0"/>
          <w:numId w:val="136"/>
        </w:numPr>
        <w:tabs>
          <w:tab w:val="left" w:pos="284"/>
        </w:tabs>
        <w:ind w:left="0" w:firstLine="0"/>
        <w:jc w:val="both"/>
        <w:outlineLvl w:val="1"/>
        <w:rPr>
          <w:color w:val="000000"/>
        </w:rPr>
      </w:pPr>
      <w:r w:rsidRPr="00B318EC">
        <w:rPr>
          <w:color w:val="000000"/>
        </w:rPr>
        <w:t>jest wystawiana według skali ocen przyjętych w szkole;</w:t>
      </w:r>
    </w:p>
    <w:p w:rsidR="00576476" w:rsidRPr="00B318EC" w:rsidRDefault="00576476" w:rsidP="00E006E4">
      <w:pPr>
        <w:numPr>
          <w:ilvl w:val="0"/>
          <w:numId w:val="136"/>
        </w:numPr>
        <w:tabs>
          <w:tab w:val="left" w:pos="284"/>
        </w:tabs>
        <w:ind w:left="0" w:firstLine="0"/>
        <w:jc w:val="both"/>
        <w:outlineLvl w:val="1"/>
        <w:rPr>
          <w:color w:val="000000"/>
        </w:rPr>
      </w:pPr>
      <w:r w:rsidRPr="00B318EC">
        <w:rPr>
          <w:color w:val="000000"/>
        </w:rPr>
        <w:t>jest wliczana do średniej ocen na świadectwie promocyjnym bądź ukończenia szkoły.</w:t>
      </w:r>
    </w:p>
    <w:p w:rsidR="00576476" w:rsidRPr="00B318EC" w:rsidRDefault="007D1B4C" w:rsidP="00F9741A">
      <w:pPr>
        <w:numPr>
          <w:ilvl w:val="0"/>
          <w:numId w:val="158"/>
        </w:numPr>
        <w:tabs>
          <w:tab w:val="left" w:pos="284"/>
        </w:tabs>
        <w:ind w:left="0" w:firstLine="0"/>
        <w:jc w:val="both"/>
        <w:outlineLvl w:val="0"/>
        <w:rPr>
          <w:color w:val="000000"/>
        </w:rPr>
      </w:pPr>
      <w:r w:rsidRPr="00B318EC">
        <w:rPr>
          <w:color w:val="000000"/>
        </w:rPr>
        <w:t>Uczeń ma obowiązek:</w:t>
      </w:r>
    </w:p>
    <w:p w:rsidR="00576476" w:rsidRPr="00B318EC" w:rsidRDefault="00576476" w:rsidP="00F9741A">
      <w:pPr>
        <w:numPr>
          <w:ilvl w:val="1"/>
          <w:numId w:val="28"/>
        </w:numPr>
        <w:tabs>
          <w:tab w:val="left" w:pos="284"/>
          <w:tab w:val="num" w:pos="1080"/>
        </w:tabs>
        <w:ind w:left="0" w:firstLine="0"/>
        <w:jc w:val="both"/>
        <w:outlineLvl w:val="1"/>
        <w:rPr>
          <w:color w:val="000000"/>
        </w:rPr>
      </w:pPr>
      <w:r w:rsidRPr="00B318EC">
        <w:rPr>
          <w:color w:val="000000"/>
        </w:rPr>
        <w:t xml:space="preserve">systematycznego i aktywnego uczestniczenia w zajęciach </w:t>
      </w:r>
      <w:r w:rsidR="007D1B4C" w:rsidRPr="00B318EC">
        <w:rPr>
          <w:color w:val="000000"/>
        </w:rPr>
        <w:t>lekcyjnych i w życiu gimnazjum,</w:t>
      </w:r>
    </w:p>
    <w:p w:rsidR="00576476" w:rsidRPr="00B318EC" w:rsidRDefault="00576476" w:rsidP="00F9741A">
      <w:pPr>
        <w:numPr>
          <w:ilvl w:val="1"/>
          <w:numId w:val="28"/>
        </w:numPr>
        <w:tabs>
          <w:tab w:val="left" w:pos="284"/>
          <w:tab w:val="num" w:pos="1080"/>
        </w:tabs>
        <w:ind w:left="0" w:firstLine="0"/>
        <w:jc w:val="both"/>
        <w:outlineLvl w:val="1"/>
        <w:rPr>
          <w:color w:val="000000"/>
        </w:rPr>
      </w:pPr>
      <w:r w:rsidRPr="00B318EC">
        <w:rPr>
          <w:color w:val="000000"/>
        </w:rPr>
        <w:t>systematycznego przygotow</w:t>
      </w:r>
      <w:r w:rsidR="007D1B4C" w:rsidRPr="00B318EC">
        <w:rPr>
          <w:color w:val="000000"/>
        </w:rPr>
        <w:t>ywania się do zajęć lekcyjnych,</w:t>
      </w:r>
    </w:p>
    <w:p w:rsidR="00576476" w:rsidRPr="00B318EC" w:rsidRDefault="00576476" w:rsidP="00F9741A">
      <w:pPr>
        <w:numPr>
          <w:ilvl w:val="1"/>
          <w:numId w:val="28"/>
        </w:numPr>
        <w:tabs>
          <w:tab w:val="left" w:pos="284"/>
          <w:tab w:val="num" w:pos="1080"/>
        </w:tabs>
        <w:ind w:left="0" w:firstLine="0"/>
        <w:jc w:val="both"/>
        <w:outlineLvl w:val="1"/>
        <w:rPr>
          <w:color w:val="000000"/>
        </w:rPr>
      </w:pPr>
      <w:r w:rsidRPr="00B318EC">
        <w:rPr>
          <w:color w:val="000000"/>
        </w:rPr>
        <w:t xml:space="preserve">systematycznie i wytrwale pracować nad wzbogaceniem swojej wiedzy, wykorzystywać jak </w:t>
      </w:r>
      <w:r w:rsidR="007D1B4C" w:rsidRPr="00B318EC">
        <w:rPr>
          <w:color w:val="000000"/>
        </w:rPr>
        <w:t>najlepiej czas i warunki nauki,</w:t>
      </w:r>
    </w:p>
    <w:p w:rsidR="00576476" w:rsidRPr="00B318EC" w:rsidRDefault="00576476" w:rsidP="00F9741A">
      <w:pPr>
        <w:numPr>
          <w:ilvl w:val="1"/>
          <w:numId w:val="28"/>
        </w:numPr>
        <w:tabs>
          <w:tab w:val="left" w:pos="284"/>
          <w:tab w:val="num" w:pos="1080"/>
        </w:tabs>
        <w:ind w:left="0" w:firstLine="0"/>
        <w:jc w:val="both"/>
        <w:outlineLvl w:val="1"/>
        <w:rPr>
          <w:color w:val="000000"/>
        </w:rPr>
      </w:pPr>
      <w:r w:rsidRPr="00B318EC">
        <w:rPr>
          <w:color w:val="000000"/>
        </w:rPr>
        <w:t>okazywać szacunek nauczycielom, wych</w:t>
      </w:r>
      <w:r w:rsidR="007D1B4C" w:rsidRPr="00B318EC">
        <w:rPr>
          <w:color w:val="000000"/>
        </w:rPr>
        <w:t>owawcy oraz pracownikom szkoły,</w:t>
      </w:r>
    </w:p>
    <w:p w:rsidR="00576476" w:rsidRPr="00B318EC" w:rsidRDefault="00576476" w:rsidP="00F9741A">
      <w:pPr>
        <w:numPr>
          <w:ilvl w:val="1"/>
          <w:numId w:val="28"/>
        </w:numPr>
        <w:tabs>
          <w:tab w:val="left" w:pos="284"/>
          <w:tab w:val="num" w:pos="1080"/>
        </w:tabs>
        <w:ind w:left="0" w:firstLine="0"/>
        <w:jc w:val="both"/>
        <w:outlineLvl w:val="1"/>
        <w:rPr>
          <w:color w:val="000000"/>
        </w:rPr>
      </w:pPr>
      <w:r w:rsidRPr="00B318EC">
        <w:rPr>
          <w:color w:val="000000"/>
        </w:rPr>
        <w:t>przestrzegać</w:t>
      </w:r>
      <w:r w:rsidR="007D1B4C" w:rsidRPr="00B318EC">
        <w:rPr>
          <w:color w:val="000000"/>
        </w:rPr>
        <w:t xml:space="preserve"> zasad kulturalnego współżycia,</w:t>
      </w:r>
    </w:p>
    <w:p w:rsidR="00576476" w:rsidRPr="00B318EC" w:rsidRDefault="00576476" w:rsidP="00F9741A">
      <w:pPr>
        <w:numPr>
          <w:ilvl w:val="1"/>
          <w:numId w:val="28"/>
        </w:numPr>
        <w:tabs>
          <w:tab w:val="left" w:pos="284"/>
          <w:tab w:val="num" w:pos="1080"/>
        </w:tabs>
        <w:ind w:left="0" w:firstLine="0"/>
        <w:jc w:val="both"/>
        <w:outlineLvl w:val="1"/>
        <w:rPr>
          <w:color w:val="000000"/>
        </w:rPr>
      </w:pPr>
      <w:r w:rsidRPr="00B318EC">
        <w:rPr>
          <w:color w:val="000000"/>
        </w:rPr>
        <w:t>przybywać punktualnie na z</w:t>
      </w:r>
      <w:r w:rsidR="007D1B4C" w:rsidRPr="00B318EC">
        <w:rPr>
          <w:color w:val="000000"/>
        </w:rPr>
        <w:t>ajęcia lekcyjne i pozalekcyjne,</w:t>
      </w:r>
    </w:p>
    <w:p w:rsidR="00576476" w:rsidRPr="00B318EC" w:rsidRDefault="00576476" w:rsidP="00F9741A">
      <w:pPr>
        <w:numPr>
          <w:ilvl w:val="1"/>
          <w:numId w:val="28"/>
        </w:numPr>
        <w:tabs>
          <w:tab w:val="left" w:pos="284"/>
          <w:tab w:val="num" w:pos="1080"/>
        </w:tabs>
        <w:ind w:left="0" w:firstLine="0"/>
        <w:jc w:val="both"/>
        <w:outlineLvl w:val="1"/>
        <w:rPr>
          <w:color w:val="000000"/>
        </w:rPr>
      </w:pPr>
      <w:r w:rsidRPr="00B318EC">
        <w:rPr>
          <w:color w:val="000000"/>
        </w:rPr>
        <w:t>sza</w:t>
      </w:r>
      <w:r w:rsidR="007D1B4C" w:rsidRPr="00B318EC">
        <w:rPr>
          <w:color w:val="000000"/>
        </w:rPr>
        <w:t>nować i chronić mienie szkolne,</w:t>
      </w:r>
    </w:p>
    <w:p w:rsidR="00576476" w:rsidRPr="00B318EC" w:rsidRDefault="00576476" w:rsidP="00F9741A">
      <w:pPr>
        <w:numPr>
          <w:ilvl w:val="1"/>
          <w:numId w:val="28"/>
        </w:numPr>
        <w:tabs>
          <w:tab w:val="left" w:pos="284"/>
          <w:tab w:val="num" w:pos="1080"/>
        </w:tabs>
        <w:ind w:left="0" w:firstLine="0"/>
        <w:jc w:val="both"/>
        <w:outlineLvl w:val="1"/>
        <w:rPr>
          <w:color w:val="000000"/>
        </w:rPr>
      </w:pPr>
      <w:r w:rsidRPr="00B318EC">
        <w:rPr>
          <w:color w:val="000000"/>
        </w:rPr>
        <w:t>dbać o ład i estetykę w pomieszczeniach i otoczeniu gimnazju</w:t>
      </w:r>
      <w:r w:rsidR="007D1B4C" w:rsidRPr="00B318EC">
        <w:rPr>
          <w:color w:val="000000"/>
        </w:rPr>
        <w:t>m,</w:t>
      </w:r>
    </w:p>
    <w:p w:rsidR="00576476" w:rsidRPr="00B318EC" w:rsidRDefault="00576476" w:rsidP="00F9741A">
      <w:pPr>
        <w:numPr>
          <w:ilvl w:val="1"/>
          <w:numId w:val="28"/>
        </w:numPr>
        <w:tabs>
          <w:tab w:val="left" w:pos="284"/>
          <w:tab w:val="num" w:pos="1080"/>
        </w:tabs>
        <w:ind w:left="0" w:firstLine="0"/>
        <w:jc w:val="both"/>
        <w:outlineLvl w:val="1"/>
        <w:rPr>
          <w:color w:val="000000"/>
        </w:rPr>
      </w:pPr>
      <w:r w:rsidRPr="00B318EC">
        <w:rPr>
          <w:color w:val="000000"/>
        </w:rPr>
        <w:t>podporządkować się poleceniom i zarządzeniom dyrektora gimnazjum, nauczycieli oraz</w:t>
      </w:r>
      <w:r w:rsidR="007D1B4C" w:rsidRPr="00B318EC">
        <w:rPr>
          <w:color w:val="000000"/>
        </w:rPr>
        <w:t xml:space="preserve"> władz samorządu uczniowskiego,</w:t>
      </w:r>
    </w:p>
    <w:p w:rsidR="00576476" w:rsidRPr="00B318EC" w:rsidRDefault="00576476" w:rsidP="00F9741A">
      <w:pPr>
        <w:numPr>
          <w:ilvl w:val="1"/>
          <w:numId w:val="28"/>
        </w:numPr>
        <w:tabs>
          <w:tab w:val="left" w:pos="284"/>
          <w:tab w:val="num" w:pos="1080"/>
        </w:tabs>
        <w:ind w:left="0" w:firstLine="0"/>
        <w:jc w:val="both"/>
        <w:outlineLvl w:val="1"/>
        <w:rPr>
          <w:color w:val="000000"/>
        </w:rPr>
      </w:pPr>
      <w:r w:rsidRPr="00B318EC">
        <w:rPr>
          <w:color w:val="000000"/>
        </w:rPr>
        <w:t xml:space="preserve">godnie reprezentować gimnazjum na zewnątrz, </w:t>
      </w:r>
    </w:p>
    <w:p w:rsidR="00576476" w:rsidRPr="00B318EC" w:rsidRDefault="00576476" w:rsidP="00F9741A">
      <w:pPr>
        <w:numPr>
          <w:ilvl w:val="1"/>
          <w:numId w:val="28"/>
        </w:numPr>
        <w:tabs>
          <w:tab w:val="left" w:pos="284"/>
          <w:tab w:val="num" w:pos="1080"/>
        </w:tabs>
        <w:ind w:left="0" w:firstLine="0"/>
        <w:jc w:val="both"/>
        <w:outlineLvl w:val="1"/>
        <w:rPr>
          <w:color w:val="000000"/>
        </w:rPr>
      </w:pPr>
      <w:r w:rsidRPr="00B318EC">
        <w:rPr>
          <w:color w:val="000000"/>
        </w:rPr>
        <w:t>przeciwstawiać się przejawom nieodpowiedzialno</w:t>
      </w:r>
      <w:r w:rsidR="007D1B4C" w:rsidRPr="00B318EC">
        <w:rPr>
          <w:color w:val="000000"/>
        </w:rPr>
        <w:t>ści, brutalności, wulgarności i wandalizmu,</w:t>
      </w:r>
    </w:p>
    <w:p w:rsidR="00576476" w:rsidRPr="00B318EC" w:rsidRDefault="00576476" w:rsidP="00F9741A">
      <w:pPr>
        <w:numPr>
          <w:ilvl w:val="1"/>
          <w:numId w:val="28"/>
        </w:numPr>
        <w:tabs>
          <w:tab w:val="left" w:pos="284"/>
          <w:tab w:val="num" w:pos="1080"/>
        </w:tabs>
        <w:ind w:left="0" w:firstLine="0"/>
        <w:jc w:val="both"/>
        <w:outlineLvl w:val="1"/>
        <w:rPr>
          <w:color w:val="000000"/>
        </w:rPr>
      </w:pPr>
      <w:r w:rsidRPr="00B318EC">
        <w:rPr>
          <w:color w:val="000000"/>
        </w:rPr>
        <w:t>szanować przekonania, poglądy i godno</w:t>
      </w:r>
      <w:r w:rsidR="007D1B4C" w:rsidRPr="00B318EC">
        <w:rPr>
          <w:color w:val="000000"/>
        </w:rPr>
        <w:t>ść osobistą drugiego człowieka,</w:t>
      </w:r>
    </w:p>
    <w:p w:rsidR="00576476" w:rsidRPr="00B318EC" w:rsidRDefault="007D1B4C" w:rsidP="00F9741A">
      <w:pPr>
        <w:numPr>
          <w:ilvl w:val="1"/>
          <w:numId w:val="28"/>
        </w:numPr>
        <w:tabs>
          <w:tab w:val="left" w:pos="284"/>
          <w:tab w:val="num" w:pos="1080"/>
        </w:tabs>
        <w:ind w:left="0" w:firstLine="0"/>
        <w:jc w:val="both"/>
        <w:outlineLvl w:val="1"/>
        <w:rPr>
          <w:color w:val="000000"/>
        </w:rPr>
      </w:pPr>
      <w:r w:rsidRPr="00B318EC">
        <w:rPr>
          <w:color w:val="000000"/>
        </w:rPr>
        <w:t>przestrzegać zasad higieny,</w:t>
      </w:r>
    </w:p>
    <w:p w:rsidR="00576476" w:rsidRPr="00B318EC" w:rsidRDefault="00576476" w:rsidP="00F9741A">
      <w:pPr>
        <w:numPr>
          <w:ilvl w:val="1"/>
          <w:numId w:val="28"/>
        </w:numPr>
        <w:tabs>
          <w:tab w:val="left" w:pos="284"/>
          <w:tab w:val="num" w:pos="1080"/>
        </w:tabs>
        <w:ind w:left="0" w:firstLine="0"/>
        <w:jc w:val="both"/>
        <w:outlineLvl w:val="1"/>
        <w:rPr>
          <w:color w:val="000000"/>
        </w:rPr>
      </w:pPr>
      <w:r w:rsidRPr="00B318EC">
        <w:rPr>
          <w:color w:val="000000"/>
        </w:rPr>
        <w:t>uzupełniać braki w wiadomościach i umiejętnościach wynikające z nieobecności,</w:t>
      </w:r>
    </w:p>
    <w:p w:rsidR="00576476" w:rsidRPr="00B318EC" w:rsidRDefault="00576476" w:rsidP="00F9741A">
      <w:pPr>
        <w:numPr>
          <w:ilvl w:val="1"/>
          <w:numId w:val="28"/>
        </w:numPr>
        <w:tabs>
          <w:tab w:val="left" w:pos="284"/>
          <w:tab w:val="num" w:pos="1080"/>
        </w:tabs>
        <w:ind w:left="0" w:firstLine="0"/>
        <w:jc w:val="both"/>
        <w:outlineLvl w:val="1"/>
        <w:rPr>
          <w:color w:val="000000"/>
        </w:rPr>
      </w:pPr>
      <w:r w:rsidRPr="00B318EC">
        <w:rPr>
          <w:color w:val="000000"/>
        </w:rPr>
        <w:t>noszenia jednolitego stroju zatwierdzonego przez ogół społeczności szkolnej,</w:t>
      </w:r>
    </w:p>
    <w:p w:rsidR="00576476" w:rsidRPr="00B318EC" w:rsidRDefault="00576476" w:rsidP="00F9741A">
      <w:pPr>
        <w:numPr>
          <w:ilvl w:val="1"/>
          <w:numId w:val="28"/>
        </w:numPr>
        <w:tabs>
          <w:tab w:val="left" w:pos="284"/>
          <w:tab w:val="num" w:pos="1080"/>
        </w:tabs>
        <w:ind w:left="0" w:firstLine="0"/>
        <w:jc w:val="both"/>
        <w:outlineLvl w:val="1"/>
        <w:rPr>
          <w:color w:val="000000"/>
        </w:rPr>
      </w:pPr>
      <w:r w:rsidRPr="00B318EC">
        <w:rPr>
          <w:color w:val="000000"/>
        </w:rPr>
        <w:t>przestrzegać regulaminu szkoły,</w:t>
      </w:r>
    </w:p>
    <w:p w:rsidR="00576476" w:rsidRPr="00B318EC" w:rsidRDefault="00576476" w:rsidP="00F9741A">
      <w:pPr>
        <w:numPr>
          <w:ilvl w:val="1"/>
          <w:numId w:val="28"/>
        </w:numPr>
        <w:tabs>
          <w:tab w:val="left" w:pos="284"/>
          <w:tab w:val="num" w:pos="1080"/>
        </w:tabs>
        <w:ind w:left="0" w:firstLine="0"/>
        <w:jc w:val="both"/>
        <w:outlineLvl w:val="1"/>
        <w:rPr>
          <w:color w:val="000000"/>
        </w:rPr>
      </w:pPr>
      <w:r w:rsidRPr="00B318EC">
        <w:rPr>
          <w:color w:val="000000"/>
        </w:rPr>
        <w:t>brać udział w realizacji projektu edukacyjnego.</w:t>
      </w:r>
    </w:p>
    <w:p w:rsidR="00253912" w:rsidRPr="00B318EC" w:rsidRDefault="00253912" w:rsidP="00F9741A">
      <w:pPr>
        <w:tabs>
          <w:tab w:val="left" w:pos="284"/>
        </w:tabs>
        <w:outlineLvl w:val="1"/>
        <w:rPr>
          <w:b/>
          <w:color w:val="000000"/>
        </w:rPr>
      </w:pPr>
    </w:p>
    <w:p w:rsidR="00576476" w:rsidRPr="00B318EC" w:rsidRDefault="000C3E4D" w:rsidP="00E006E4">
      <w:pPr>
        <w:tabs>
          <w:tab w:val="left" w:pos="284"/>
        </w:tabs>
        <w:jc w:val="center"/>
        <w:outlineLvl w:val="1"/>
        <w:rPr>
          <w:b/>
          <w:color w:val="000000"/>
        </w:rPr>
      </w:pPr>
      <w:r w:rsidRPr="00B318EC">
        <w:rPr>
          <w:b/>
          <w:color w:val="000000"/>
        </w:rPr>
        <w:t>§ 43a</w:t>
      </w:r>
    </w:p>
    <w:p w:rsidR="00253912" w:rsidRPr="00B318EC" w:rsidRDefault="00253912" w:rsidP="00E006E4">
      <w:pPr>
        <w:tabs>
          <w:tab w:val="left" w:pos="284"/>
        </w:tabs>
        <w:jc w:val="center"/>
        <w:outlineLvl w:val="1"/>
        <w:rPr>
          <w:b/>
          <w:color w:val="000000"/>
        </w:rPr>
      </w:pPr>
    </w:p>
    <w:p w:rsidR="0055287E" w:rsidRPr="00B318EC" w:rsidRDefault="00E006E4" w:rsidP="00E006E4">
      <w:pPr>
        <w:tabs>
          <w:tab w:val="left" w:pos="284"/>
        </w:tabs>
        <w:jc w:val="center"/>
        <w:outlineLvl w:val="1"/>
        <w:rPr>
          <w:b/>
          <w:color w:val="000000"/>
        </w:rPr>
      </w:pPr>
      <w:r w:rsidRPr="00B318EC">
        <w:rPr>
          <w:b/>
          <w:color w:val="000000"/>
        </w:rPr>
        <w:t>TRYB SKŁADANIA SKARG W PRZYPADKU NARUSZENIA PRAW UCZNIA</w:t>
      </w:r>
    </w:p>
    <w:p w:rsidR="00253912" w:rsidRPr="00B318EC" w:rsidRDefault="00253912" w:rsidP="00F9741A">
      <w:pPr>
        <w:tabs>
          <w:tab w:val="left" w:pos="284"/>
        </w:tabs>
        <w:outlineLvl w:val="1"/>
        <w:rPr>
          <w:b/>
          <w:color w:val="000000"/>
        </w:rPr>
      </w:pPr>
    </w:p>
    <w:p w:rsidR="0055287E" w:rsidRPr="00B318EC" w:rsidRDefault="0055287E" w:rsidP="00F9741A">
      <w:pPr>
        <w:numPr>
          <w:ilvl w:val="0"/>
          <w:numId w:val="138"/>
        </w:numPr>
        <w:tabs>
          <w:tab w:val="left" w:pos="284"/>
        </w:tabs>
        <w:ind w:left="0" w:firstLine="0"/>
        <w:outlineLvl w:val="1"/>
        <w:rPr>
          <w:color w:val="000000"/>
        </w:rPr>
      </w:pPr>
      <w:r w:rsidRPr="00B318EC">
        <w:rPr>
          <w:color w:val="000000"/>
        </w:rPr>
        <w:t xml:space="preserve">Uczeń, którego prawa zostały naruszone ma prawo wniesienia skargi do </w:t>
      </w:r>
      <w:r w:rsidRPr="00B318EC">
        <w:rPr>
          <w:color w:val="000000"/>
        </w:rPr>
        <w:tab/>
      </w:r>
      <w:r w:rsidRPr="00B318EC">
        <w:rPr>
          <w:color w:val="000000"/>
        </w:rPr>
        <w:tab/>
        <w:t>wychowawcy oddziału.</w:t>
      </w:r>
    </w:p>
    <w:p w:rsidR="0055287E" w:rsidRPr="00B318EC" w:rsidRDefault="0055287E" w:rsidP="00F9741A">
      <w:pPr>
        <w:numPr>
          <w:ilvl w:val="0"/>
          <w:numId w:val="138"/>
        </w:numPr>
        <w:tabs>
          <w:tab w:val="left" w:pos="284"/>
        </w:tabs>
        <w:ind w:left="0" w:firstLine="0"/>
        <w:outlineLvl w:val="1"/>
        <w:rPr>
          <w:color w:val="000000"/>
        </w:rPr>
      </w:pPr>
      <w:r w:rsidRPr="00B318EC">
        <w:rPr>
          <w:color w:val="000000"/>
        </w:rPr>
        <w:t>Skarga może być także  wniesiona bezpośrednio do dyrektora szkoły.</w:t>
      </w:r>
    </w:p>
    <w:p w:rsidR="0055287E" w:rsidRPr="00B318EC" w:rsidRDefault="0055287E" w:rsidP="00F9741A">
      <w:pPr>
        <w:numPr>
          <w:ilvl w:val="0"/>
          <w:numId w:val="138"/>
        </w:numPr>
        <w:tabs>
          <w:tab w:val="left" w:pos="284"/>
        </w:tabs>
        <w:ind w:left="0" w:firstLine="0"/>
        <w:outlineLvl w:val="1"/>
        <w:rPr>
          <w:color w:val="000000"/>
        </w:rPr>
      </w:pPr>
      <w:r w:rsidRPr="00B318EC">
        <w:rPr>
          <w:color w:val="000000"/>
        </w:rPr>
        <w:lastRenderedPageBreak/>
        <w:t xml:space="preserve">Skarga może być wniesiona indywidualnie przez ucznia , grupę uczniów bądź za </w:t>
      </w:r>
      <w:r w:rsidRPr="00B318EC">
        <w:rPr>
          <w:color w:val="000000"/>
        </w:rPr>
        <w:tab/>
        <w:t>pośrednictwem samorządu uczniowskiego.</w:t>
      </w:r>
    </w:p>
    <w:p w:rsidR="0055287E" w:rsidRPr="00B318EC" w:rsidRDefault="0055287E" w:rsidP="00F9741A">
      <w:pPr>
        <w:numPr>
          <w:ilvl w:val="0"/>
          <w:numId w:val="138"/>
        </w:numPr>
        <w:tabs>
          <w:tab w:val="left" w:pos="284"/>
        </w:tabs>
        <w:ind w:left="0" w:firstLine="0"/>
        <w:outlineLvl w:val="1"/>
        <w:rPr>
          <w:color w:val="000000"/>
        </w:rPr>
      </w:pPr>
      <w:r w:rsidRPr="00B318EC">
        <w:rPr>
          <w:color w:val="000000"/>
        </w:rPr>
        <w:t>Skargi mogą być wnoszone pisemnie i ustnie.</w:t>
      </w:r>
    </w:p>
    <w:p w:rsidR="0055287E" w:rsidRPr="00B318EC" w:rsidRDefault="0055287E" w:rsidP="00F9741A">
      <w:pPr>
        <w:numPr>
          <w:ilvl w:val="0"/>
          <w:numId w:val="138"/>
        </w:numPr>
        <w:tabs>
          <w:tab w:val="left" w:pos="284"/>
        </w:tabs>
        <w:ind w:left="0" w:firstLine="0"/>
        <w:outlineLvl w:val="1"/>
        <w:rPr>
          <w:color w:val="000000"/>
        </w:rPr>
      </w:pPr>
      <w:r w:rsidRPr="00B318EC">
        <w:rPr>
          <w:color w:val="000000"/>
        </w:rPr>
        <w:t>Skargi i wnioski nie należące do kompetencji szkoły przekazywane są do wnoszącego ze  wskazaniem właściwego adresata.</w:t>
      </w:r>
    </w:p>
    <w:p w:rsidR="0055287E" w:rsidRPr="00B318EC" w:rsidRDefault="0055287E" w:rsidP="00F9741A">
      <w:pPr>
        <w:numPr>
          <w:ilvl w:val="0"/>
          <w:numId w:val="138"/>
        </w:numPr>
        <w:tabs>
          <w:tab w:val="left" w:pos="284"/>
        </w:tabs>
        <w:ind w:left="0" w:firstLine="0"/>
        <w:outlineLvl w:val="1"/>
        <w:rPr>
          <w:color w:val="000000"/>
        </w:rPr>
      </w:pPr>
      <w:r w:rsidRPr="00B318EC">
        <w:rPr>
          <w:color w:val="000000"/>
        </w:rPr>
        <w:t>Wnioski i skargi nie zawierające imienia i nazwiska wnoszącego pozostawia się bez rozpatrzenia.</w:t>
      </w:r>
    </w:p>
    <w:p w:rsidR="0055287E" w:rsidRPr="00B318EC" w:rsidRDefault="0055287E" w:rsidP="00F9741A">
      <w:pPr>
        <w:numPr>
          <w:ilvl w:val="0"/>
          <w:numId w:val="138"/>
        </w:numPr>
        <w:tabs>
          <w:tab w:val="left" w:pos="284"/>
        </w:tabs>
        <w:ind w:left="0" w:firstLine="0"/>
        <w:outlineLvl w:val="1"/>
        <w:rPr>
          <w:color w:val="000000"/>
        </w:rPr>
      </w:pPr>
      <w:r w:rsidRPr="00B318EC">
        <w:rPr>
          <w:color w:val="000000"/>
        </w:rPr>
        <w:t xml:space="preserve"> Z wyjaśnienia skargi/wniosku należy sporządzić dokumentację w postaci notatki służbowej o sposobach załatwienia sprawy i wynikach postępowania wyjaśniającego.</w:t>
      </w:r>
    </w:p>
    <w:p w:rsidR="0055287E" w:rsidRPr="00B318EC" w:rsidRDefault="0055287E" w:rsidP="00F9741A">
      <w:pPr>
        <w:numPr>
          <w:ilvl w:val="0"/>
          <w:numId w:val="138"/>
        </w:numPr>
        <w:tabs>
          <w:tab w:val="left" w:pos="284"/>
        </w:tabs>
        <w:ind w:left="0" w:firstLine="0"/>
        <w:outlineLvl w:val="1"/>
        <w:rPr>
          <w:color w:val="000000"/>
        </w:rPr>
      </w:pPr>
      <w:r w:rsidRPr="00B318EC">
        <w:rPr>
          <w:color w:val="000000"/>
        </w:rPr>
        <w:t>Wnoszący skargę otrzymuje informację pisemną  odpowiedź o sposobie rozstrzygnięcia sprawy.</w:t>
      </w:r>
    </w:p>
    <w:p w:rsidR="0055287E" w:rsidRPr="00B318EC" w:rsidRDefault="0055287E" w:rsidP="00F9741A">
      <w:pPr>
        <w:numPr>
          <w:ilvl w:val="0"/>
          <w:numId w:val="138"/>
        </w:numPr>
        <w:tabs>
          <w:tab w:val="left" w:pos="284"/>
        </w:tabs>
        <w:ind w:left="0" w:firstLine="0"/>
        <w:outlineLvl w:val="1"/>
        <w:rPr>
          <w:color w:val="000000"/>
        </w:rPr>
      </w:pPr>
      <w:r w:rsidRPr="00B318EC">
        <w:rPr>
          <w:color w:val="000000"/>
        </w:rPr>
        <w:t>Jeśli sprawa tego wymaga, pisemną  informację o sposobie rozstrzygnięcia sprawy, otrzymuje również organ prowadzący oraz organ sprawujący nadzór pedagogiczny.</w:t>
      </w:r>
    </w:p>
    <w:p w:rsidR="0055287E" w:rsidRPr="00B318EC" w:rsidRDefault="0055287E" w:rsidP="00F9741A">
      <w:pPr>
        <w:numPr>
          <w:ilvl w:val="0"/>
          <w:numId w:val="138"/>
        </w:numPr>
        <w:tabs>
          <w:tab w:val="left" w:pos="284"/>
        </w:tabs>
        <w:ind w:left="0" w:firstLine="0"/>
        <w:outlineLvl w:val="1"/>
        <w:rPr>
          <w:color w:val="000000"/>
        </w:rPr>
      </w:pPr>
      <w:r w:rsidRPr="00B318EC">
        <w:rPr>
          <w:color w:val="000000"/>
        </w:rPr>
        <w:t>Za jakość i prawidłowe wykonanie, załatwienie skargi/wniosku odpowiadają osoby, na które dekretowano skargę.</w:t>
      </w:r>
    </w:p>
    <w:p w:rsidR="0055287E" w:rsidRPr="00B318EC" w:rsidRDefault="0055287E" w:rsidP="00F9741A">
      <w:pPr>
        <w:numPr>
          <w:ilvl w:val="0"/>
          <w:numId w:val="138"/>
        </w:numPr>
        <w:tabs>
          <w:tab w:val="left" w:pos="284"/>
        </w:tabs>
        <w:ind w:left="0" w:firstLine="0"/>
        <w:outlineLvl w:val="1"/>
        <w:rPr>
          <w:color w:val="000000"/>
        </w:rPr>
      </w:pPr>
      <w:r w:rsidRPr="00B318EC">
        <w:rPr>
          <w:color w:val="000000"/>
        </w:rPr>
        <w:t xml:space="preserve"> Rozpatrzenie każdej skargi winno odbyć się w możliwie  najszybszym terminie.</w:t>
      </w:r>
    </w:p>
    <w:p w:rsidR="00FE414B" w:rsidRPr="00B318EC" w:rsidRDefault="00FE414B" w:rsidP="00F9741A">
      <w:pPr>
        <w:tabs>
          <w:tab w:val="left" w:pos="284"/>
        </w:tabs>
        <w:rPr>
          <w:b/>
          <w:color w:val="000000"/>
        </w:rPr>
      </w:pPr>
    </w:p>
    <w:p w:rsidR="00576476" w:rsidRPr="00B318EC" w:rsidRDefault="001570D8" w:rsidP="00E006E4">
      <w:pPr>
        <w:tabs>
          <w:tab w:val="left" w:pos="284"/>
        </w:tabs>
        <w:jc w:val="center"/>
        <w:rPr>
          <w:b/>
          <w:color w:val="000000"/>
        </w:rPr>
      </w:pPr>
      <w:r w:rsidRPr="00B318EC">
        <w:rPr>
          <w:b/>
          <w:color w:val="000000"/>
        </w:rPr>
        <w:t>§44</w:t>
      </w:r>
      <w:r w:rsidR="00576476" w:rsidRPr="00B318EC">
        <w:rPr>
          <w:b/>
          <w:color w:val="000000"/>
        </w:rPr>
        <w:t>.</w:t>
      </w:r>
    </w:p>
    <w:p w:rsidR="007D1B4C" w:rsidRPr="00B318EC" w:rsidRDefault="007D1B4C" w:rsidP="00E006E4">
      <w:pPr>
        <w:tabs>
          <w:tab w:val="left" w:pos="284"/>
        </w:tabs>
        <w:jc w:val="center"/>
        <w:rPr>
          <w:color w:val="000000"/>
        </w:rPr>
      </w:pPr>
    </w:p>
    <w:p w:rsidR="00576476" w:rsidRPr="00B318EC" w:rsidRDefault="00576476" w:rsidP="00F9741A">
      <w:pPr>
        <w:numPr>
          <w:ilvl w:val="0"/>
          <w:numId w:val="29"/>
        </w:numPr>
        <w:tabs>
          <w:tab w:val="left" w:pos="284"/>
          <w:tab w:val="num" w:pos="720"/>
        </w:tabs>
        <w:jc w:val="both"/>
        <w:outlineLvl w:val="0"/>
        <w:rPr>
          <w:color w:val="000000"/>
        </w:rPr>
      </w:pPr>
      <w:r w:rsidRPr="00B318EC">
        <w:rPr>
          <w:color w:val="000000"/>
        </w:rPr>
        <w:t>Uczeń może być nagradzany za wyróżniające</w:t>
      </w:r>
      <w:r w:rsidR="007D1B4C" w:rsidRPr="00B318EC">
        <w:rPr>
          <w:color w:val="000000"/>
        </w:rPr>
        <w:t xml:space="preserve"> wyniki w nauce, dobre lokaty w </w:t>
      </w:r>
      <w:r w:rsidRPr="00B318EC">
        <w:rPr>
          <w:color w:val="000000"/>
        </w:rPr>
        <w:t>konkursach i olimpiadach, osiągnięcia sportowe i aktywną pracę społeczną na rzecz gimnazjum i środow</w:t>
      </w:r>
      <w:r w:rsidR="007D1B4C" w:rsidRPr="00B318EC">
        <w:rPr>
          <w:color w:val="000000"/>
        </w:rPr>
        <w:t>iska w następujących formach:</w:t>
      </w:r>
    </w:p>
    <w:p w:rsidR="00576476" w:rsidRPr="00B318EC" w:rsidRDefault="00576476" w:rsidP="00F9741A">
      <w:pPr>
        <w:numPr>
          <w:ilvl w:val="0"/>
          <w:numId w:val="86"/>
        </w:numPr>
        <w:tabs>
          <w:tab w:val="clear" w:pos="2650"/>
          <w:tab w:val="left" w:pos="284"/>
          <w:tab w:val="num" w:pos="1080"/>
        </w:tabs>
        <w:ind w:left="0" w:firstLine="0"/>
        <w:jc w:val="both"/>
        <w:outlineLvl w:val="1"/>
        <w:rPr>
          <w:color w:val="000000"/>
        </w:rPr>
      </w:pPr>
      <w:r w:rsidRPr="00B318EC">
        <w:rPr>
          <w:color w:val="000000"/>
        </w:rPr>
        <w:t>p</w:t>
      </w:r>
      <w:r w:rsidR="007D1B4C" w:rsidRPr="00B318EC">
        <w:rPr>
          <w:color w:val="000000"/>
        </w:rPr>
        <w:t>ochwała wychowawcy wobec klasy,</w:t>
      </w:r>
    </w:p>
    <w:p w:rsidR="00576476" w:rsidRPr="00B318EC" w:rsidRDefault="00576476" w:rsidP="00F9741A">
      <w:pPr>
        <w:numPr>
          <w:ilvl w:val="0"/>
          <w:numId w:val="86"/>
        </w:numPr>
        <w:tabs>
          <w:tab w:val="clear" w:pos="2650"/>
          <w:tab w:val="left" w:pos="284"/>
          <w:tab w:val="num" w:pos="1080"/>
        </w:tabs>
        <w:ind w:left="0" w:firstLine="0"/>
        <w:jc w:val="both"/>
        <w:outlineLvl w:val="1"/>
        <w:rPr>
          <w:color w:val="000000"/>
        </w:rPr>
      </w:pPr>
      <w:r w:rsidRPr="00B318EC">
        <w:rPr>
          <w:color w:val="000000"/>
        </w:rPr>
        <w:t>wyróżnienie prze</w:t>
      </w:r>
      <w:r w:rsidR="007D1B4C" w:rsidRPr="00B318EC">
        <w:rPr>
          <w:color w:val="000000"/>
        </w:rPr>
        <w:t>z dyrektora gimnazjum na apelu,</w:t>
      </w:r>
    </w:p>
    <w:p w:rsidR="00576476" w:rsidRPr="00B318EC" w:rsidRDefault="00576476" w:rsidP="00F9741A">
      <w:pPr>
        <w:numPr>
          <w:ilvl w:val="0"/>
          <w:numId w:val="86"/>
        </w:numPr>
        <w:tabs>
          <w:tab w:val="clear" w:pos="2650"/>
          <w:tab w:val="left" w:pos="284"/>
          <w:tab w:val="num" w:pos="1080"/>
        </w:tabs>
        <w:ind w:left="0" w:firstLine="0"/>
        <w:jc w:val="both"/>
        <w:outlineLvl w:val="1"/>
        <w:rPr>
          <w:color w:val="000000"/>
        </w:rPr>
      </w:pPr>
      <w:r w:rsidRPr="00B318EC">
        <w:rPr>
          <w:color w:val="000000"/>
        </w:rPr>
        <w:t>przyznanie nagrody r</w:t>
      </w:r>
      <w:r w:rsidR="007D1B4C" w:rsidRPr="00B318EC">
        <w:rPr>
          <w:color w:val="000000"/>
        </w:rPr>
        <w:t>zeczowej: dyplom, książki itp.,</w:t>
      </w:r>
    </w:p>
    <w:p w:rsidR="00576476" w:rsidRPr="00B318EC" w:rsidRDefault="00576476" w:rsidP="00F9741A">
      <w:pPr>
        <w:numPr>
          <w:ilvl w:val="0"/>
          <w:numId w:val="86"/>
        </w:numPr>
        <w:tabs>
          <w:tab w:val="clear" w:pos="2650"/>
          <w:tab w:val="left" w:pos="284"/>
          <w:tab w:val="num" w:pos="1080"/>
        </w:tabs>
        <w:ind w:left="0" w:firstLine="0"/>
        <w:jc w:val="both"/>
        <w:outlineLvl w:val="1"/>
        <w:rPr>
          <w:color w:val="000000"/>
        </w:rPr>
      </w:pPr>
      <w:r w:rsidRPr="00B318EC">
        <w:rPr>
          <w:color w:val="000000"/>
        </w:rPr>
        <w:t>list pochwalny wystosowany przez dyrektora gim</w:t>
      </w:r>
      <w:r w:rsidR="007D1B4C" w:rsidRPr="00B318EC">
        <w:rPr>
          <w:color w:val="000000"/>
        </w:rPr>
        <w:t>nazjum do rodziców /opiekunów/,</w:t>
      </w:r>
    </w:p>
    <w:p w:rsidR="00576476" w:rsidRPr="00B318EC" w:rsidRDefault="00576476" w:rsidP="00F9741A">
      <w:pPr>
        <w:numPr>
          <w:ilvl w:val="0"/>
          <w:numId w:val="86"/>
        </w:numPr>
        <w:tabs>
          <w:tab w:val="clear" w:pos="2650"/>
          <w:tab w:val="left" w:pos="284"/>
          <w:tab w:val="num" w:pos="1080"/>
        </w:tabs>
        <w:ind w:left="0" w:firstLine="0"/>
        <w:jc w:val="both"/>
        <w:outlineLvl w:val="1"/>
        <w:rPr>
          <w:color w:val="000000"/>
        </w:rPr>
      </w:pPr>
      <w:r w:rsidRPr="00B318EC">
        <w:rPr>
          <w:color w:val="000000"/>
        </w:rPr>
        <w:t>wpis ucznia do „Złotej Księgi”</w:t>
      </w:r>
    </w:p>
    <w:p w:rsidR="00576476" w:rsidRPr="00B318EC" w:rsidRDefault="00576476" w:rsidP="00F9741A">
      <w:pPr>
        <w:tabs>
          <w:tab w:val="left" w:pos="284"/>
        </w:tabs>
        <w:outlineLvl w:val="1"/>
        <w:rPr>
          <w:color w:val="000000"/>
        </w:rPr>
      </w:pPr>
    </w:p>
    <w:p w:rsidR="00576476" w:rsidRPr="00B318EC" w:rsidRDefault="001570D8" w:rsidP="00E006E4">
      <w:pPr>
        <w:tabs>
          <w:tab w:val="left" w:pos="284"/>
        </w:tabs>
        <w:jc w:val="center"/>
        <w:rPr>
          <w:b/>
          <w:color w:val="000000"/>
        </w:rPr>
      </w:pPr>
      <w:r w:rsidRPr="00B318EC">
        <w:rPr>
          <w:b/>
          <w:color w:val="000000"/>
        </w:rPr>
        <w:t>§45</w:t>
      </w:r>
      <w:r w:rsidR="00576476" w:rsidRPr="00B318EC">
        <w:rPr>
          <w:b/>
          <w:color w:val="000000"/>
        </w:rPr>
        <w:t>.</w:t>
      </w:r>
    </w:p>
    <w:p w:rsidR="007D1B4C" w:rsidRPr="00B318EC" w:rsidRDefault="007D1B4C" w:rsidP="00F9741A">
      <w:pPr>
        <w:tabs>
          <w:tab w:val="left" w:pos="284"/>
        </w:tabs>
        <w:rPr>
          <w:color w:val="000000"/>
        </w:rPr>
      </w:pPr>
    </w:p>
    <w:p w:rsidR="00576476" w:rsidRPr="00B318EC" w:rsidRDefault="00576476" w:rsidP="00F9741A">
      <w:pPr>
        <w:numPr>
          <w:ilvl w:val="0"/>
          <w:numId w:val="30"/>
        </w:numPr>
        <w:tabs>
          <w:tab w:val="left" w:pos="284"/>
          <w:tab w:val="num" w:pos="720"/>
        </w:tabs>
        <w:jc w:val="both"/>
        <w:outlineLvl w:val="0"/>
        <w:rPr>
          <w:color w:val="000000"/>
        </w:rPr>
      </w:pPr>
      <w:r w:rsidRPr="00B318EC">
        <w:rPr>
          <w:color w:val="000000"/>
        </w:rPr>
        <w:t>Za nieprzestrzeganie przez ucznia statutu gimnazjum i regulaminu samorządu uczniowskiego p</w:t>
      </w:r>
      <w:r w:rsidR="007D1B4C" w:rsidRPr="00B318EC">
        <w:rPr>
          <w:color w:val="000000"/>
        </w:rPr>
        <w:t>rzewiduje się następujące kary:</w:t>
      </w:r>
    </w:p>
    <w:p w:rsidR="00576476" w:rsidRPr="00B318EC" w:rsidRDefault="00576476" w:rsidP="00F9741A">
      <w:pPr>
        <w:numPr>
          <w:ilvl w:val="0"/>
          <w:numId w:val="87"/>
        </w:numPr>
        <w:tabs>
          <w:tab w:val="clear" w:pos="2650"/>
          <w:tab w:val="left" w:pos="284"/>
          <w:tab w:val="num" w:pos="1080"/>
        </w:tabs>
        <w:ind w:left="0" w:firstLine="0"/>
        <w:jc w:val="both"/>
        <w:outlineLvl w:val="1"/>
        <w:rPr>
          <w:color w:val="000000"/>
        </w:rPr>
      </w:pPr>
      <w:r w:rsidRPr="00B318EC">
        <w:rPr>
          <w:color w:val="000000"/>
        </w:rPr>
        <w:t>upomnien</w:t>
      </w:r>
      <w:r w:rsidR="007D1B4C" w:rsidRPr="00B318EC">
        <w:rPr>
          <w:color w:val="000000"/>
        </w:rPr>
        <w:t>ie lub nagana wychowawcy klasy,</w:t>
      </w:r>
    </w:p>
    <w:p w:rsidR="00576476" w:rsidRPr="00B318EC" w:rsidRDefault="00576476" w:rsidP="00F9741A">
      <w:pPr>
        <w:numPr>
          <w:ilvl w:val="0"/>
          <w:numId w:val="87"/>
        </w:numPr>
        <w:tabs>
          <w:tab w:val="clear" w:pos="2650"/>
          <w:tab w:val="left" w:pos="284"/>
          <w:tab w:val="num" w:pos="1080"/>
        </w:tabs>
        <w:ind w:left="0" w:firstLine="0"/>
        <w:jc w:val="both"/>
        <w:outlineLvl w:val="1"/>
        <w:rPr>
          <w:color w:val="000000"/>
        </w:rPr>
      </w:pPr>
      <w:r w:rsidRPr="00B318EC">
        <w:rPr>
          <w:color w:val="000000"/>
        </w:rPr>
        <w:t xml:space="preserve">upomnienie lub </w:t>
      </w:r>
      <w:r w:rsidR="007D1B4C" w:rsidRPr="00B318EC">
        <w:rPr>
          <w:color w:val="000000"/>
        </w:rPr>
        <w:t>nagana dyrektora ds. gimnazjum,</w:t>
      </w:r>
    </w:p>
    <w:p w:rsidR="00576476" w:rsidRPr="00B318EC" w:rsidRDefault="00576476" w:rsidP="00F9741A">
      <w:pPr>
        <w:numPr>
          <w:ilvl w:val="0"/>
          <w:numId w:val="87"/>
        </w:numPr>
        <w:tabs>
          <w:tab w:val="clear" w:pos="2650"/>
          <w:tab w:val="left" w:pos="284"/>
          <w:tab w:val="num" w:pos="1080"/>
        </w:tabs>
        <w:ind w:left="0" w:firstLine="0"/>
        <w:jc w:val="both"/>
        <w:outlineLvl w:val="1"/>
        <w:rPr>
          <w:color w:val="000000"/>
        </w:rPr>
      </w:pPr>
      <w:r w:rsidRPr="00B318EC">
        <w:rPr>
          <w:color w:val="000000"/>
        </w:rPr>
        <w:t xml:space="preserve">upomnienie lub nagana dyrektora  ds. gimnazjum udzielone publicznie wobec uczniów, </w:t>
      </w:r>
    </w:p>
    <w:p w:rsidR="00576476" w:rsidRPr="00B318EC" w:rsidRDefault="00576476" w:rsidP="00F9741A">
      <w:pPr>
        <w:numPr>
          <w:ilvl w:val="0"/>
          <w:numId w:val="87"/>
        </w:numPr>
        <w:tabs>
          <w:tab w:val="clear" w:pos="2650"/>
          <w:tab w:val="left" w:pos="284"/>
          <w:tab w:val="num" w:pos="1080"/>
        </w:tabs>
        <w:ind w:left="0" w:firstLine="0"/>
        <w:jc w:val="both"/>
        <w:outlineLvl w:val="1"/>
        <w:rPr>
          <w:color w:val="000000"/>
        </w:rPr>
      </w:pPr>
      <w:r w:rsidRPr="00B318EC">
        <w:rPr>
          <w:color w:val="000000"/>
        </w:rPr>
        <w:t xml:space="preserve">zawieszenie prawa do udziału w zajęciach pozalekcyjnych, do reprezentowania gimnazjum na zewnątrz, udziału w wycieczkach lub imprezach </w:t>
      </w:r>
      <w:r w:rsidR="007D1B4C" w:rsidRPr="00B318EC">
        <w:rPr>
          <w:color w:val="000000"/>
        </w:rPr>
        <w:t>organizowanych przez gimnazjum,</w:t>
      </w:r>
    </w:p>
    <w:p w:rsidR="00576476" w:rsidRPr="00B318EC" w:rsidRDefault="00576476" w:rsidP="00F9741A">
      <w:pPr>
        <w:numPr>
          <w:ilvl w:val="0"/>
          <w:numId w:val="87"/>
        </w:numPr>
        <w:tabs>
          <w:tab w:val="clear" w:pos="2650"/>
          <w:tab w:val="left" w:pos="284"/>
          <w:tab w:val="num" w:pos="1080"/>
        </w:tabs>
        <w:ind w:left="0" w:firstLine="0"/>
        <w:jc w:val="both"/>
        <w:outlineLvl w:val="1"/>
        <w:rPr>
          <w:color w:val="000000"/>
        </w:rPr>
      </w:pPr>
      <w:r w:rsidRPr="00B318EC">
        <w:rPr>
          <w:color w:val="000000"/>
        </w:rPr>
        <w:t xml:space="preserve">przeniesienie do innej klasy, </w:t>
      </w:r>
    </w:p>
    <w:p w:rsidR="00576476" w:rsidRPr="00B318EC" w:rsidRDefault="00576476" w:rsidP="00F9741A">
      <w:pPr>
        <w:numPr>
          <w:ilvl w:val="0"/>
          <w:numId w:val="87"/>
        </w:numPr>
        <w:tabs>
          <w:tab w:val="clear" w:pos="2650"/>
          <w:tab w:val="left" w:pos="284"/>
          <w:tab w:val="num" w:pos="1080"/>
        </w:tabs>
        <w:ind w:left="0" w:firstLine="0"/>
        <w:jc w:val="both"/>
        <w:outlineLvl w:val="1"/>
        <w:rPr>
          <w:color w:val="000000"/>
        </w:rPr>
      </w:pPr>
      <w:r w:rsidRPr="00B318EC">
        <w:rPr>
          <w:color w:val="000000"/>
        </w:rPr>
        <w:t>skreślenie z listy uczniów gimnazjum z równoczesnym przeniesieniem ucznia do inne</w:t>
      </w:r>
      <w:r w:rsidR="007D1B4C" w:rsidRPr="00B318EC">
        <w:rPr>
          <w:color w:val="000000"/>
        </w:rPr>
        <w:t>go gimnazjum za zgodą kuratora.</w:t>
      </w:r>
    </w:p>
    <w:p w:rsidR="00576476" w:rsidRPr="00B318EC" w:rsidRDefault="00576476" w:rsidP="00F9741A">
      <w:pPr>
        <w:numPr>
          <w:ilvl w:val="0"/>
          <w:numId w:val="30"/>
        </w:numPr>
        <w:tabs>
          <w:tab w:val="left" w:pos="284"/>
          <w:tab w:val="num" w:pos="720"/>
        </w:tabs>
        <w:jc w:val="both"/>
        <w:outlineLvl w:val="0"/>
        <w:rPr>
          <w:color w:val="000000"/>
        </w:rPr>
      </w:pPr>
      <w:r w:rsidRPr="00B318EC">
        <w:rPr>
          <w:color w:val="000000"/>
        </w:rPr>
        <w:t>Przeniesienie do innego gimnazjum może nastąp</w:t>
      </w:r>
      <w:r w:rsidR="007D1B4C" w:rsidRPr="00B318EC">
        <w:rPr>
          <w:color w:val="000000"/>
        </w:rPr>
        <w:t>ić w następujących przypadkach:</w:t>
      </w:r>
    </w:p>
    <w:p w:rsidR="00576476" w:rsidRPr="00B318EC" w:rsidRDefault="00576476" w:rsidP="00F9741A">
      <w:pPr>
        <w:numPr>
          <w:ilvl w:val="0"/>
          <w:numId w:val="88"/>
        </w:numPr>
        <w:tabs>
          <w:tab w:val="clear" w:pos="2650"/>
          <w:tab w:val="left" w:pos="284"/>
          <w:tab w:val="num" w:pos="1080"/>
        </w:tabs>
        <w:ind w:left="0" w:firstLine="0"/>
        <w:jc w:val="both"/>
        <w:outlineLvl w:val="1"/>
        <w:rPr>
          <w:color w:val="000000"/>
        </w:rPr>
      </w:pPr>
      <w:r w:rsidRPr="00B318EC">
        <w:rPr>
          <w:color w:val="000000"/>
        </w:rPr>
        <w:t>stosowania przemoc</w:t>
      </w:r>
      <w:r w:rsidR="007D1B4C" w:rsidRPr="00B318EC">
        <w:rPr>
          <w:color w:val="000000"/>
        </w:rPr>
        <w:t>y w stosunku do innych uczniów,</w:t>
      </w:r>
    </w:p>
    <w:p w:rsidR="00576476" w:rsidRPr="00B318EC" w:rsidRDefault="00576476" w:rsidP="00F9741A">
      <w:pPr>
        <w:numPr>
          <w:ilvl w:val="0"/>
          <w:numId w:val="88"/>
        </w:numPr>
        <w:tabs>
          <w:tab w:val="clear" w:pos="2650"/>
          <w:tab w:val="left" w:pos="284"/>
          <w:tab w:val="num" w:pos="1080"/>
        </w:tabs>
        <w:ind w:left="0" w:firstLine="0"/>
        <w:jc w:val="both"/>
        <w:outlineLvl w:val="1"/>
        <w:rPr>
          <w:color w:val="000000"/>
        </w:rPr>
      </w:pPr>
      <w:r w:rsidRPr="00B318EC">
        <w:rPr>
          <w:color w:val="000000"/>
        </w:rPr>
        <w:t xml:space="preserve">dokonania udowodnionej </w:t>
      </w:r>
      <w:r w:rsidR="007D1B4C" w:rsidRPr="00B318EC">
        <w:rPr>
          <w:color w:val="000000"/>
        </w:rPr>
        <w:t>kradzieży na terenie gimnazjum,</w:t>
      </w:r>
    </w:p>
    <w:p w:rsidR="00576476" w:rsidRPr="00B318EC" w:rsidRDefault="00576476" w:rsidP="00F9741A">
      <w:pPr>
        <w:numPr>
          <w:ilvl w:val="0"/>
          <w:numId w:val="88"/>
        </w:numPr>
        <w:tabs>
          <w:tab w:val="clear" w:pos="2650"/>
          <w:tab w:val="left" w:pos="284"/>
          <w:tab w:val="num" w:pos="1080"/>
        </w:tabs>
        <w:ind w:left="0" w:firstLine="0"/>
        <w:jc w:val="both"/>
        <w:outlineLvl w:val="1"/>
        <w:rPr>
          <w:color w:val="000000"/>
        </w:rPr>
      </w:pPr>
      <w:r w:rsidRPr="00B318EC">
        <w:rPr>
          <w:color w:val="000000"/>
        </w:rPr>
        <w:t>wulgarnego zachowania się w stosunku d</w:t>
      </w:r>
      <w:r w:rsidR="007D1B4C" w:rsidRPr="00B318EC">
        <w:rPr>
          <w:color w:val="000000"/>
        </w:rPr>
        <w:t>o nauczycieli i innych uczniów,</w:t>
      </w:r>
    </w:p>
    <w:p w:rsidR="00576476" w:rsidRPr="00B318EC" w:rsidRDefault="00576476" w:rsidP="00F9741A">
      <w:pPr>
        <w:numPr>
          <w:ilvl w:val="0"/>
          <w:numId w:val="88"/>
        </w:numPr>
        <w:tabs>
          <w:tab w:val="clear" w:pos="2650"/>
          <w:tab w:val="left" w:pos="284"/>
          <w:tab w:val="num" w:pos="1080"/>
        </w:tabs>
        <w:ind w:left="0" w:firstLine="0"/>
        <w:jc w:val="both"/>
        <w:outlineLvl w:val="1"/>
        <w:rPr>
          <w:color w:val="000000"/>
        </w:rPr>
      </w:pPr>
      <w:r w:rsidRPr="00B318EC">
        <w:rPr>
          <w:color w:val="000000"/>
        </w:rPr>
        <w:t>nagminnego opuszczania zajęć lekc</w:t>
      </w:r>
      <w:r w:rsidR="007D1B4C" w:rsidRPr="00B318EC">
        <w:rPr>
          <w:color w:val="000000"/>
        </w:rPr>
        <w:t>yjnych ( 30% w ciągu semestru).</w:t>
      </w:r>
    </w:p>
    <w:p w:rsidR="00576476" w:rsidRPr="00B318EC" w:rsidRDefault="00576476" w:rsidP="00F9741A">
      <w:pPr>
        <w:numPr>
          <w:ilvl w:val="0"/>
          <w:numId w:val="30"/>
        </w:numPr>
        <w:tabs>
          <w:tab w:val="left" w:pos="284"/>
          <w:tab w:val="num" w:pos="720"/>
        </w:tabs>
        <w:jc w:val="both"/>
        <w:outlineLvl w:val="0"/>
        <w:rPr>
          <w:color w:val="000000"/>
        </w:rPr>
      </w:pPr>
      <w:r w:rsidRPr="00B318EC">
        <w:rPr>
          <w:color w:val="000000"/>
        </w:rPr>
        <w:t xml:space="preserve">Przed wymierzeniem kary uczeń </w:t>
      </w:r>
      <w:r w:rsidR="007D1B4C" w:rsidRPr="00B318EC">
        <w:rPr>
          <w:color w:val="000000"/>
        </w:rPr>
        <w:t>ma prawo do złożenia wyjaśnień.</w:t>
      </w:r>
    </w:p>
    <w:p w:rsidR="00576476" w:rsidRPr="00B318EC" w:rsidRDefault="00576476" w:rsidP="00F9741A">
      <w:pPr>
        <w:numPr>
          <w:ilvl w:val="0"/>
          <w:numId w:val="30"/>
        </w:numPr>
        <w:tabs>
          <w:tab w:val="left" w:pos="284"/>
          <w:tab w:val="num" w:pos="720"/>
        </w:tabs>
        <w:jc w:val="both"/>
        <w:outlineLvl w:val="0"/>
        <w:rPr>
          <w:color w:val="000000"/>
        </w:rPr>
      </w:pPr>
      <w:r w:rsidRPr="00B318EC">
        <w:rPr>
          <w:color w:val="000000"/>
        </w:rPr>
        <w:t>Uczeń ma prawo do wniesienia odwołania od wymierzonej kary do dyrektora szkoły w terminie</w:t>
      </w:r>
      <w:r w:rsidR="007D1B4C" w:rsidRPr="00B318EC">
        <w:rPr>
          <w:color w:val="000000"/>
        </w:rPr>
        <w:t xml:space="preserve"> 7 dni od daty jej wymierzenia.</w:t>
      </w:r>
    </w:p>
    <w:p w:rsidR="00576476" w:rsidRPr="00B318EC" w:rsidRDefault="00576476" w:rsidP="00F9741A">
      <w:pPr>
        <w:numPr>
          <w:ilvl w:val="0"/>
          <w:numId w:val="30"/>
        </w:numPr>
        <w:tabs>
          <w:tab w:val="left" w:pos="284"/>
          <w:tab w:val="num" w:pos="720"/>
        </w:tabs>
        <w:jc w:val="both"/>
        <w:outlineLvl w:val="0"/>
        <w:rPr>
          <w:color w:val="000000"/>
        </w:rPr>
      </w:pPr>
      <w:r w:rsidRPr="00B318EC">
        <w:rPr>
          <w:color w:val="000000"/>
        </w:rPr>
        <w:t>Prawo do odwołania przysługuje równi</w:t>
      </w:r>
      <w:r w:rsidR="007D1B4C" w:rsidRPr="00B318EC">
        <w:rPr>
          <w:color w:val="000000"/>
        </w:rPr>
        <w:t>eż rodzicom (opiekunom) ucznia.</w:t>
      </w:r>
    </w:p>
    <w:p w:rsidR="0055287E" w:rsidRPr="00B318EC" w:rsidRDefault="0055287E" w:rsidP="00F9741A">
      <w:pPr>
        <w:tabs>
          <w:tab w:val="left" w:pos="284"/>
        </w:tabs>
        <w:outlineLvl w:val="0"/>
        <w:rPr>
          <w:b/>
          <w:color w:val="000000"/>
        </w:rPr>
      </w:pPr>
    </w:p>
    <w:p w:rsidR="00576476" w:rsidRPr="00B318EC" w:rsidRDefault="000C3E4D" w:rsidP="00E006E4">
      <w:pPr>
        <w:tabs>
          <w:tab w:val="left" w:pos="284"/>
        </w:tabs>
        <w:jc w:val="center"/>
        <w:outlineLvl w:val="0"/>
        <w:rPr>
          <w:b/>
          <w:color w:val="000000"/>
        </w:rPr>
      </w:pPr>
      <w:r w:rsidRPr="00B318EC">
        <w:rPr>
          <w:b/>
          <w:color w:val="000000"/>
        </w:rPr>
        <w:lastRenderedPageBreak/>
        <w:t>§ 45a</w:t>
      </w:r>
    </w:p>
    <w:p w:rsidR="00253912" w:rsidRPr="00B318EC" w:rsidRDefault="00253912" w:rsidP="00E006E4">
      <w:pPr>
        <w:tabs>
          <w:tab w:val="left" w:pos="284"/>
        </w:tabs>
        <w:jc w:val="center"/>
        <w:outlineLvl w:val="0"/>
        <w:rPr>
          <w:b/>
          <w:color w:val="000000"/>
        </w:rPr>
      </w:pPr>
    </w:p>
    <w:p w:rsidR="0055287E" w:rsidRPr="00B318EC" w:rsidRDefault="00E006E4" w:rsidP="00E006E4">
      <w:pPr>
        <w:tabs>
          <w:tab w:val="left" w:pos="284"/>
        </w:tabs>
        <w:suppressAutoHyphens/>
        <w:autoSpaceDN w:val="0"/>
        <w:jc w:val="center"/>
        <w:textAlignment w:val="baseline"/>
        <w:rPr>
          <w:b/>
          <w:color w:val="000000"/>
          <w:kern w:val="3"/>
          <w:lang w:eastAsia="zh-CN"/>
        </w:rPr>
      </w:pPr>
      <w:r w:rsidRPr="00B318EC">
        <w:rPr>
          <w:b/>
          <w:color w:val="000000"/>
          <w:kern w:val="3"/>
          <w:lang w:eastAsia="zh-CN"/>
        </w:rPr>
        <w:t>PRZENIESIENIE UCZNIA DO INNEJ SZKOŁY</w:t>
      </w:r>
    </w:p>
    <w:p w:rsidR="0055287E" w:rsidRPr="00B318EC" w:rsidRDefault="0055287E" w:rsidP="00F9741A">
      <w:pPr>
        <w:tabs>
          <w:tab w:val="left" w:pos="284"/>
        </w:tabs>
        <w:suppressAutoHyphens/>
        <w:autoSpaceDN w:val="0"/>
        <w:textAlignment w:val="baseline"/>
        <w:rPr>
          <w:b/>
          <w:color w:val="000000"/>
          <w:kern w:val="3"/>
          <w:lang w:eastAsia="zh-CN"/>
        </w:rPr>
      </w:pPr>
    </w:p>
    <w:p w:rsidR="0055287E" w:rsidRPr="00B318EC" w:rsidRDefault="0055287E" w:rsidP="00F9741A">
      <w:pPr>
        <w:widowControl w:val="0"/>
        <w:numPr>
          <w:ilvl w:val="0"/>
          <w:numId w:val="139"/>
        </w:numPr>
        <w:tabs>
          <w:tab w:val="left" w:pos="284"/>
        </w:tabs>
        <w:suppressAutoHyphens/>
        <w:autoSpaceDN w:val="0"/>
        <w:ind w:left="0" w:firstLine="0"/>
        <w:textAlignment w:val="baseline"/>
        <w:rPr>
          <w:color w:val="000000"/>
          <w:kern w:val="3"/>
          <w:lang w:eastAsia="zh-CN"/>
        </w:rPr>
      </w:pPr>
      <w:r w:rsidRPr="00B318EC">
        <w:rPr>
          <w:color w:val="000000"/>
          <w:kern w:val="3"/>
          <w:lang w:eastAsia="zh-CN"/>
        </w:rPr>
        <w:t>W uzasadnionych przypadkach uczeń-na wniosek dyrektora szkoły, poparty uchwałą Rady Pedagogicznej i opinią Samorządu Uczniowskiego - może zostać przeniesiony przez Kuratora Oświaty do innego gimnazjum. Wniosek do Kuratora zostaje skierowany, gdy po wyczerpaniu wszystkich możliwych działań wychowawczych uczeń nadal:</w:t>
      </w:r>
      <w:r w:rsidRPr="00B318EC">
        <w:rPr>
          <w:color w:val="000000"/>
          <w:kern w:val="3"/>
          <w:lang w:eastAsia="zh-CN"/>
        </w:rPr>
        <w:br/>
        <w:t>1) notorycznie łamie przepisy zawarte w statucie szkoły;</w:t>
      </w:r>
    </w:p>
    <w:p w:rsidR="0055287E" w:rsidRPr="00B318EC" w:rsidRDefault="0055287E" w:rsidP="00F9741A">
      <w:pPr>
        <w:tabs>
          <w:tab w:val="left" w:pos="284"/>
        </w:tabs>
        <w:suppressAutoHyphens/>
        <w:autoSpaceDN w:val="0"/>
        <w:textAlignment w:val="baseline"/>
        <w:rPr>
          <w:color w:val="000000"/>
          <w:kern w:val="3"/>
          <w:lang w:eastAsia="zh-CN"/>
        </w:rPr>
      </w:pPr>
      <w:r w:rsidRPr="00B318EC">
        <w:rPr>
          <w:color w:val="000000"/>
          <w:kern w:val="3"/>
          <w:lang w:eastAsia="zh-CN"/>
        </w:rPr>
        <w:t>2) nie przestrzega obowiązków ucznia i rażąco narusza zasady etyczne ucznia;</w:t>
      </w:r>
    </w:p>
    <w:p w:rsidR="0055287E" w:rsidRPr="00B318EC" w:rsidRDefault="0055287E" w:rsidP="00F9741A">
      <w:pPr>
        <w:tabs>
          <w:tab w:val="left" w:pos="284"/>
        </w:tabs>
        <w:suppressAutoHyphens/>
        <w:autoSpaceDN w:val="0"/>
        <w:textAlignment w:val="baseline"/>
        <w:rPr>
          <w:color w:val="000000"/>
          <w:kern w:val="3"/>
          <w:lang w:eastAsia="zh-CN"/>
        </w:rPr>
      </w:pPr>
      <w:r w:rsidRPr="00B318EC">
        <w:rPr>
          <w:color w:val="000000"/>
          <w:kern w:val="3"/>
          <w:lang w:eastAsia="zh-CN"/>
        </w:rPr>
        <w:t xml:space="preserve">3) wchodzi w konflikt z prawem; </w:t>
      </w:r>
    </w:p>
    <w:p w:rsidR="0055287E" w:rsidRPr="00B318EC" w:rsidRDefault="0055287E" w:rsidP="00F9741A">
      <w:pPr>
        <w:tabs>
          <w:tab w:val="left" w:pos="284"/>
        </w:tabs>
        <w:suppressAutoHyphens/>
        <w:autoSpaceDN w:val="0"/>
        <w:textAlignment w:val="baseline"/>
        <w:rPr>
          <w:color w:val="000000"/>
          <w:kern w:val="3"/>
          <w:lang w:eastAsia="zh-CN"/>
        </w:rPr>
      </w:pPr>
      <w:r w:rsidRPr="00B318EC">
        <w:rPr>
          <w:color w:val="000000"/>
          <w:kern w:val="3"/>
          <w:lang w:eastAsia="zh-CN"/>
        </w:rPr>
        <w:t>4) świadomie i celowo niszczy mienie wspólne i cudze;</w:t>
      </w:r>
    </w:p>
    <w:p w:rsidR="0055287E" w:rsidRPr="00B318EC" w:rsidRDefault="0055287E" w:rsidP="00F9741A">
      <w:pPr>
        <w:tabs>
          <w:tab w:val="left" w:pos="284"/>
        </w:tabs>
        <w:suppressAutoHyphens/>
        <w:autoSpaceDN w:val="0"/>
        <w:textAlignment w:val="baseline"/>
        <w:rPr>
          <w:color w:val="000000"/>
          <w:kern w:val="3"/>
          <w:lang w:eastAsia="zh-CN"/>
        </w:rPr>
      </w:pPr>
      <w:r w:rsidRPr="00B318EC">
        <w:rPr>
          <w:color w:val="000000"/>
          <w:kern w:val="3"/>
          <w:lang w:eastAsia="zh-CN"/>
        </w:rPr>
        <w:t>5) ulega nałogom (alkohol, papierosy, środki uzależniające) i negatywnie wpływa na pozostałych uczniów;</w:t>
      </w:r>
    </w:p>
    <w:p w:rsidR="0055287E" w:rsidRPr="00B318EC" w:rsidRDefault="0055287E" w:rsidP="00F9741A">
      <w:pPr>
        <w:tabs>
          <w:tab w:val="left" w:pos="284"/>
        </w:tabs>
        <w:suppressAutoHyphens/>
        <w:autoSpaceDN w:val="0"/>
        <w:textAlignment w:val="baseline"/>
        <w:rPr>
          <w:color w:val="000000"/>
          <w:kern w:val="3"/>
          <w:lang w:eastAsia="zh-CN"/>
        </w:rPr>
      </w:pPr>
      <w:r w:rsidRPr="00B318EC">
        <w:rPr>
          <w:color w:val="000000"/>
          <w:kern w:val="3"/>
          <w:lang w:eastAsia="zh-CN"/>
        </w:rPr>
        <w:t>6) dokonuje kradzieży;</w:t>
      </w:r>
    </w:p>
    <w:p w:rsidR="0055287E" w:rsidRPr="00B318EC" w:rsidRDefault="0055287E" w:rsidP="00F9741A">
      <w:pPr>
        <w:tabs>
          <w:tab w:val="left" w:pos="284"/>
        </w:tabs>
        <w:suppressAutoHyphens/>
        <w:autoSpaceDN w:val="0"/>
        <w:textAlignment w:val="baseline"/>
        <w:rPr>
          <w:color w:val="000000"/>
          <w:kern w:val="3"/>
          <w:lang w:eastAsia="zh-CN"/>
        </w:rPr>
      </w:pPr>
      <w:r w:rsidRPr="00B318EC">
        <w:rPr>
          <w:color w:val="000000"/>
          <w:kern w:val="3"/>
          <w:lang w:eastAsia="zh-CN"/>
        </w:rPr>
        <w:t>7) demoralizuje innych uczniów;</w:t>
      </w:r>
    </w:p>
    <w:p w:rsidR="0055287E" w:rsidRPr="00B318EC" w:rsidRDefault="0055287E" w:rsidP="00F9741A">
      <w:pPr>
        <w:tabs>
          <w:tab w:val="left" w:pos="284"/>
        </w:tabs>
        <w:suppressAutoHyphens/>
        <w:autoSpaceDN w:val="0"/>
        <w:textAlignment w:val="baseline"/>
        <w:rPr>
          <w:color w:val="000000"/>
          <w:kern w:val="3"/>
          <w:lang w:eastAsia="zh-CN"/>
        </w:rPr>
      </w:pPr>
      <w:r w:rsidRPr="00B318EC">
        <w:rPr>
          <w:color w:val="000000"/>
          <w:kern w:val="3"/>
          <w:lang w:eastAsia="zh-CN"/>
        </w:rPr>
        <w:t xml:space="preserve">8) umyślnie spowoduje uszczerbek na zdrowiu drugiego człowieka; </w:t>
      </w:r>
    </w:p>
    <w:p w:rsidR="0055287E" w:rsidRPr="00B318EC" w:rsidRDefault="0055287E" w:rsidP="00F9741A">
      <w:pPr>
        <w:tabs>
          <w:tab w:val="left" w:pos="284"/>
        </w:tabs>
        <w:suppressAutoHyphens/>
        <w:autoSpaceDN w:val="0"/>
        <w:textAlignment w:val="baseline"/>
        <w:rPr>
          <w:color w:val="000000"/>
          <w:kern w:val="3"/>
          <w:lang w:eastAsia="zh-CN"/>
        </w:rPr>
      </w:pPr>
      <w:r w:rsidRPr="00B318EC">
        <w:rPr>
          <w:color w:val="000000"/>
          <w:kern w:val="3"/>
          <w:lang w:eastAsia="zh-CN"/>
        </w:rPr>
        <w:t>9) jest agresywny- dokonuje pobić i włamań;</w:t>
      </w:r>
    </w:p>
    <w:p w:rsidR="0055287E" w:rsidRPr="00B318EC" w:rsidRDefault="0055287E" w:rsidP="00F9741A">
      <w:pPr>
        <w:tabs>
          <w:tab w:val="left" w:pos="284"/>
        </w:tabs>
        <w:suppressAutoHyphens/>
        <w:autoSpaceDN w:val="0"/>
        <w:textAlignment w:val="baseline"/>
        <w:rPr>
          <w:color w:val="000000"/>
          <w:kern w:val="3"/>
          <w:lang w:eastAsia="zh-CN"/>
        </w:rPr>
      </w:pPr>
      <w:r w:rsidRPr="00B318EC">
        <w:rPr>
          <w:color w:val="000000"/>
          <w:kern w:val="3"/>
          <w:lang w:eastAsia="zh-CN"/>
        </w:rPr>
        <w:t>10) używa przemocy fizycznej i psychicznej w stosunku do innych uczniów i dorosłych;</w:t>
      </w:r>
    </w:p>
    <w:p w:rsidR="0055287E" w:rsidRPr="00B318EC" w:rsidRDefault="0055287E" w:rsidP="00F9741A">
      <w:pPr>
        <w:tabs>
          <w:tab w:val="left" w:pos="284"/>
        </w:tabs>
        <w:suppressAutoHyphens/>
        <w:autoSpaceDN w:val="0"/>
        <w:textAlignment w:val="baseline"/>
        <w:rPr>
          <w:color w:val="000000"/>
          <w:kern w:val="3"/>
          <w:lang w:eastAsia="zh-CN"/>
        </w:rPr>
      </w:pPr>
      <w:r w:rsidRPr="00B318EC">
        <w:rPr>
          <w:color w:val="000000"/>
          <w:kern w:val="3"/>
          <w:lang w:eastAsia="zh-CN"/>
        </w:rPr>
        <w:t>11) nagminnie nie przestrzeg</w:t>
      </w:r>
      <w:r w:rsidR="00E006E4" w:rsidRPr="00B318EC">
        <w:rPr>
          <w:color w:val="000000"/>
          <w:kern w:val="3"/>
          <w:lang w:eastAsia="zh-CN"/>
        </w:rPr>
        <w:t>a zasad współżycia społecznego.</w:t>
      </w:r>
    </w:p>
    <w:p w:rsidR="0055287E" w:rsidRPr="00B318EC" w:rsidRDefault="0055287E" w:rsidP="00F9741A">
      <w:pPr>
        <w:tabs>
          <w:tab w:val="left" w:pos="284"/>
        </w:tabs>
        <w:suppressAutoHyphens/>
        <w:autoSpaceDN w:val="0"/>
        <w:textAlignment w:val="baseline"/>
        <w:rPr>
          <w:color w:val="000000"/>
          <w:kern w:val="3"/>
          <w:lang w:eastAsia="zh-CN"/>
        </w:rPr>
      </w:pPr>
      <w:r w:rsidRPr="00B318EC">
        <w:rPr>
          <w:color w:val="000000"/>
          <w:kern w:val="3"/>
          <w:lang w:eastAsia="zh-CN"/>
        </w:rPr>
        <w:t>2. Uczeń może być skreślony z listy uczniów po ukończeniu 18 lat, gdy:</w:t>
      </w:r>
    </w:p>
    <w:p w:rsidR="0055287E" w:rsidRPr="00B318EC" w:rsidRDefault="0055287E" w:rsidP="00F9741A">
      <w:pPr>
        <w:tabs>
          <w:tab w:val="left" w:pos="284"/>
        </w:tabs>
        <w:suppressAutoHyphens/>
        <w:autoSpaceDN w:val="0"/>
        <w:textAlignment w:val="baseline"/>
        <w:rPr>
          <w:color w:val="000000"/>
          <w:kern w:val="3"/>
          <w:lang w:eastAsia="zh-CN"/>
        </w:rPr>
      </w:pPr>
      <w:r w:rsidRPr="00B318EC">
        <w:rPr>
          <w:color w:val="000000"/>
          <w:kern w:val="3"/>
          <w:lang w:eastAsia="zh-CN"/>
        </w:rPr>
        <w:t>1) w związku z uchylaniem się od realizacji obowiązku szkolnego jest nieklasyfikowany do egzaminów klasyfikacyjnego, bądź przystępuje i nadal nie uczęszcza do szkoły;</w:t>
      </w:r>
      <w:r w:rsidRPr="00B318EC">
        <w:rPr>
          <w:color w:val="000000"/>
          <w:kern w:val="3"/>
          <w:lang w:eastAsia="zh-CN"/>
        </w:rPr>
        <w:br/>
        <w:t>2) wchodzi w konflikt z prawem;</w:t>
      </w:r>
      <w:r w:rsidRPr="00B318EC">
        <w:rPr>
          <w:color w:val="000000"/>
          <w:kern w:val="3"/>
          <w:lang w:eastAsia="zh-CN"/>
        </w:rPr>
        <w:br/>
        <w:t xml:space="preserve">3) ulega nałogom ( alkohol, papierosy, środki uzależniające)  i negatywnie wpływa na pozostałych uczniów; </w:t>
      </w:r>
      <w:r w:rsidRPr="00B318EC">
        <w:rPr>
          <w:color w:val="000000"/>
          <w:kern w:val="3"/>
          <w:lang w:eastAsia="zh-CN"/>
        </w:rPr>
        <w:br/>
        <w:t>4) jest agresywny;</w:t>
      </w:r>
      <w:r w:rsidRPr="00B318EC">
        <w:rPr>
          <w:color w:val="000000"/>
          <w:kern w:val="3"/>
          <w:lang w:eastAsia="zh-CN"/>
        </w:rPr>
        <w:br/>
        <w:t>5) używa przemocy fizycznej i psychicznej w stosunku do innych uczniów i dorosłych;</w:t>
      </w:r>
      <w:r w:rsidRPr="00B318EC">
        <w:rPr>
          <w:color w:val="000000"/>
          <w:kern w:val="3"/>
          <w:lang w:eastAsia="zh-CN"/>
        </w:rPr>
        <w:br/>
        <w:t xml:space="preserve">6) nagminnie nie przestrzega zasad współżycia społecznego; </w:t>
      </w:r>
      <w:r w:rsidRPr="00B318EC">
        <w:rPr>
          <w:color w:val="000000"/>
          <w:kern w:val="3"/>
          <w:lang w:eastAsia="zh-CN"/>
        </w:rPr>
        <w:br/>
        <w:t>7) poważnie zakłóca proces dydaktyczny w szkole przez wywoływanie awantur lub inne uniemożliwianie normalnej pracy w szkoły.</w:t>
      </w:r>
    </w:p>
    <w:p w:rsidR="0055287E" w:rsidRPr="00B318EC" w:rsidRDefault="0055287E" w:rsidP="00F9741A">
      <w:pPr>
        <w:tabs>
          <w:tab w:val="left" w:pos="284"/>
        </w:tabs>
        <w:suppressAutoHyphens/>
        <w:autoSpaceDN w:val="0"/>
        <w:jc w:val="center"/>
        <w:textAlignment w:val="baseline"/>
        <w:rPr>
          <w:b/>
          <w:bCs/>
          <w:color w:val="000000"/>
          <w:kern w:val="3"/>
          <w:lang w:eastAsia="zh-CN"/>
        </w:rPr>
      </w:pPr>
    </w:p>
    <w:p w:rsidR="0055287E" w:rsidRPr="00B318EC" w:rsidRDefault="000C3E4D" w:rsidP="00E006E4">
      <w:pPr>
        <w:tabs>
          <w:tab w:val="left" w:pos="284"/>
        </w:tabs>
        <w:suppressAutoHyphens/>
        <w:autoSpaceDN w:val="0"/>
        <w:jc w:val="center"/>
        <w:textAlignment w:val="baseline"/>
        <w:rPr>
          <w:b/>
          <w:bCs/>
          <w:color w:val="000000"/>
          <w:kern w:val="3"/>
          <w:lang w:eastAsia="zh-CN"/>
        </w:rPr>
      </w:pPr>
      <w:r w:rsidRPr="00B318EC">
        <w:rPr>
          <w:b/>
          <w:bCs/>
          <w:color w:val="000000"/>
          <w:kern w:val="3"/>
          <w:lang w:eastAsia="zh-CN"/>
        </w:rPr>
        <w:t>§ 45b</w:t>
      </w:r>
    </w:p>
    <w:p w:rsidR="00253912" w:rsidRPr="00B318EC" w:rsidRDefault="00253912" w:rsidP="00E006E4">
      <w:pPr>
        <w:tabs>
          <w:tab w:val="left" w:pos="284"/>
        </w:tabs>
        <w:suppressAutoHyphens/>
        <w:autoSpaceDN w:val="0"/>
        <w:jc w:val="center"/>
        <w:textAlignment w:val="baseline"/>
        <w:rPr>
          <w:b/>
          <w:bCs/>
          <w:color w:val="000000"/>
          <w:kern w:val="3"/>
          <w:lang w:eastAsia="zh-CN"/>
        </w:rPr>
      </w:pPr>
    </w:p>
    <w:p w:rsidR="0055287E" w:rsidRPr="00B318EC" w:rsidRDefault="00E006E4" w:rsidP="00E006E4">
      <w:pPr>
        <w:keepNext/>
        <w:tabs>
          <w:tab w:val="left" w:pos="284"/>
        </w:tabs>
        <w:suppressAutoHyphens/>
        <w:autoSpaceDN w:val="0"/>
        <w:jc w:val="center"/>
        <w:textAlignment w:val="baseline"/>
        <w:outlineLvl w:val="4"/>
        <w:rPr>
          <w:b/>
          <w:bCs/>
          <w:color w:val="000000"/>
          <w:kern w:val="3"/>
          <w:lang w:eastAsia="zh-CN"/>
        </w:rPr>
      </w:pPr>
      <w:r w:rsidRPr="00B318EC">
        <w:rPr>
          <w:b/>
          <w:bCs/>
          <w:color w:val="000000"/>
          <w:kern w:val="3"/>
          <w:lang w:eastAsia="zh-CN"/>
        </w:rPr>
        <w:t>TRYB ODWOŁAWCZY OD KARY</w:t>
      </w:r>
    </w:p>
    <w:p w:rsidR="0055287E" w:rsidRPr="00B318EC" w:rsidRDefault="0055287E" w:rsidP="00E006E4">
      <w:pPr>
        <w:tabs>
          <w:tab w:val="left" w:pos="284"/>
        </w:tabs>
        <w:suppressAutoHyphens/>
        <w:autoSpaceDN w:val="0"/>
        <w:jc w:val="center"/>
        <w:textAlignment w:val="baseline"/>
        <w:rPr>
          <w:color w:val="000000"/>
          <w:kern w:val="3"/>
          <w:lang w:eastAsia="zh-CN"/>
        </w:rPr>
      </w:pPr>
    </w:p>
    <w:p w:rsidR="0055287E" w:rsidRPr="00B318EC" w:rsidRDefault="0055287E" w:rsidP="00F9741A">
      <w:pPr>
        <w:widowControl w:val="0"/>
        <w:numPr>
          <w:ilvl w:val="0"/>
          <w:numId w:val="140"/>
        </w:numPr>
        <w:shd w:val="clear" w:color="auto" w:fill="FFFFFF"/>
        <w:tabs>
          <w:tab w:val="left" w:pos="-13365"/>
          <w:tab w:val="left" w:pos="284"/>
        </w:tabs>
        <w:suppressAutoHyphens/>
        <w:autoSpaceDN w:val="0"/>
        <w:ind w:left="0" w:firstLine="0"/>
        <w:textAlignment w:val="baseline"/>
        <w:rPr>
          <w:color w:val="000000"/>
          <w:kern w:val="3"/>
          <w:lang w:eastAsia="zh-CN"/>
        </w:rPr>
      </w:pPr>
      <w:r w:rsidRPr="00B318EC">
        <w:rPr>
          <w:color w:val="000000"/>
          <w:kern w:val="3"/>
          <w:lang w:eastAsia="zh-CN"/>
        </w:rPr>
        <w:t>Uczeń</w:t>
      </w:r>
      <w:r w:rsidRPr="00B318EC">
        <w:rPr>
          <w:rFonts w:eastAsia="Arial"/>
          <w:color w:val="000000"/>
          <w:kern w:val="3"/>
          <w:lang w:eastAsia="zh-CN"/>
        </w:rPr>
        <w:t xml:space="preserve"> </w:t>
      </w:r>
      <w:r w:rsidRPr="00B318EC">
        <w:rPr>
          <w:color w:val="000000"/>
          <w:kern w:val="3"/>
          <w:lang w:eastAsia="zh-CN"/>
        </w:rPr>
        <w:t>ma</w:t>
      </w:r>
      <w:r w:rsidRPr="00B318EC">
        <w:rPr>
          <w:rFonts w:eastAsia="Arial"/>
          <w:color w:val="000000"/>
          <w:kern w:val="3"/>
          <w:lang w:eastAsia="zh-CN"/>
        </w:rPr>
        <w:t xml:space="preserve"> </w:t>
      </w:r>
      <w:r w:rsidRPr="00B318EC">
        <w:rPr>
          <w:color w:val="000000"/>
          <w:kern w:val="3"/>
          <w:lang w:eastAsia="zh-CN"/>
        </w:rPr>
        <w:t>prawo</w:t>
      </w:r>
      <w:r w:rsidRPr="00B318EC">
        <w:rPr>
          <w:rFonts w:eastAsia="Arial"/>
          <w:color w:val="000000"/>
          <w:kern w:val="3"/>
          <w:lang w:eastAsia="zh-CN"/>
        </w:rPr>
        <w:t xml:space="preserve"> </w:t>
      </w:r>
      <w:r w:rsidRPr="00B318EC">
        <w:rPr>
          <w:color w:val="000000"/>
          <w:kern w:val="3"/>
          <w:lang w:eastAsia="zh-CN"/>
        </w:rPr>
        <w:t>do</w:t>
      </w:r>
      <w:r w:rsidRPr="00B318EC">
        <w:rPr>
          <w:rFonts w:eastAsia="Arial"/>
          <w:color w:val="000000"/>
          <w:kern w:val="3"/>
          <w:lang w:eastAsia="zh-CN"/>
        </w:rPr>
        <w:t xml:space="preserve"> </w:t>
      </w:r>
      <w:r w:rsidRPr="00B318EC">
        <w:rPr>
          <w:color w:val="000000"/>
          <w:kern w:val="3"/>
          <w:lang w:eastAsia="zh-CN"/>
        </w:rPr>
        <w:t>odwołania</w:t>
      </w:r>
      <w:r w:rsidRPr="00B318EC">
        <w:rPr>
          <w:rFonts w:eastAsia="Arial"/>
          <w:color w:val="000000"/>
          <w:kern w:val="3"/>
          <w:lang w:eastAsia="zh-CN"/>
        </w:rPr>
        <w:t xml:space="preserve"> </w:t>
      </w:r>
      <w:r w:rsidRPr="00B318EC">
        <w:rPr>
          <w:color w:val="000000"/>
          <w:kern w:val="3"/>
          <w:lang w:eastAsia="zh-CN"/>
        </w:rPr>
        <w:t>się</w:t>
      </w:r>
      <w:r w:rsidRPr="00B318EC">
        <w:rPr>
          <w:rFonts w:eastAsia="Arial"/>
          <w:color w:val="000000"/>
          <w:kern w:val="3"/>
          <w:lang w:eastAsia="zh-CN"/>
        </w:rPr>
        <w:t xml:space="preserve"> </w:t>
      </w:r>
      <w:r w:rsidRPr="00B318EC">
        <w:rPr>
          <w:color w:val="000000"/>
          <w:kern w:val="3"/>
          <w:lang w:eastAsia="zh-CN"/>
        </w:rPr>
        <w:t>od</w:t>
      </w:r>
      <w:r w:rsidRPr="00B318EC">
        <w:rPr>
          <w:rFonts w:eastAsia="Arial"/>
          <w:color w:val="000000"/>
          <w:kern w:val="3"/>
          <w:lang w:eastAsia="zh-CN"/>
        </w:rPr>
        <w:t xml:space="preserve"> </w:t>
      </w:r>
      <w:r w:rsidRPr="00B318EC">
        <w:rPr>
          <w:color w:val="000000"/>
          <w:kern w:val="3"/>
          <w:lang w:eastAsia="zh-CN"/>
        </w:rPr>
        <w:t>kary</w:t>
      </w:r>
      <w:r w:rsidRPr="00B318EC">
        <w:rPr>
          <w:rFonts w:eastAsia="Arial"/>
          <w:color w:val="000000"/>
          <w:kern w:val="3"/>
          <w:lang w:eastAsia="zh-CN"/>
        </w:rPr>
        <w:t xml:space="preserve"> </w:t>
      </w:r>
      <w:r w:rsidRPr="00B318EC">
        <w:rPr>
          <w:color w:val="000000"/>
          <w:kern w:val="3"/>
          <w:lang w:eastAsia="zh-CN"/>
        </w:rPr>
        <w:t>poprzez</w:t>
      </w:r>
      <w:r w:rsidRPr="00B318EC">
        <w:rPr>
          <w:rFonts w:eastAsia="Arial"/>
          <w:color w:val="000000"/>
          <w:kern w:val="3"/>
          <w:lang w:eastAsia="zh-CN"/>
        </w:rPr>
        <w:t xml:space="preserve"> </w:t>
      </w:r>
      <w:r w:rsidRPr="00B318EC">
        <w:rPr>
          <w:color w:val="000000"/>
          <w:kern w:val="3"/>
          <w:lang w:eastAsia="zh-CN"/>
        </w:rPr>
        <w:t>wychowawcę</w:t>
      </w:r>
      <w:r w:rsidRPr="00B318EC">
        <w:rPr>
          <w:rFonts w:eastAsia="Arial"/>
          <w:color w:val="000000"/>
          <w:kern w:val="3"/>
          <w:lang w:eastAsia="zh-CN"/>
        </w:rPr>
        <w:t xml:space="preserve"> oddziału </w:t>
      </w:r>
      <w:r w:rsidRPr="00B318EC">
        <w:rPr>
          <w:color w:val="000000"/>
          <w:kern w:val="3"/>
          <w:lang w:eastAsia="zh-CN"/>
        </w:rPr>
        <w:t>lub</w:t>
      </w:r>
      <w:r w:rsidRPr="00B318EC">
        <w:rPr>
          <w:rFonts w:eastAsia="Arial"/>
          <w:color w:val="000000"/>
          <w:kern w:val="3"/>
          <w:lang w:eastAsia="zh-CN"/>
        </w:rPr>
        <w:t xml:space="preserve"> </w:t>
      </w:r>
      <w:r w:rsidRPr="00B318EC">
        <w:rPr>
          <w:color w:val="000000"/>
          <w:kern w:val="3"/>
          <w:lang w:eastAsia="zh-CN"/>
        </w:rPr>
        <w:t>samorząd</w:t>
      </w:r>
      <w:r w:rsidRPr="00B318EC">
        <w:rPr>
          <w:rFonts w:eastAsia="Arial"/>
          <w:color w:val="000000"/>
          <w:kern w:val="3"/>
          <w:lang w:eastAsia="zh-CN"/>
        </w:rPr>
        <w:t xml:space="preserve"> </w:t>
      </w:r>
      <w:r w:rsidRPr="00B318EC">
        <w:rPr>
          <w:color w:val="000000"/>
          <w:kern w:val="3"/>
          <w:lang w:eastAsia="zh-CN"/>
        </w:rPr>
        <w:t>uczniowski</w:t>
      </w:r>
      <w:r w:rsidRPr="00B318EC">
        <w:rPr>
          <w:rFonts w:eastAsia="Arial"/>
          <w:color w:val="000000"/>
          <w:kern w:val="3"/>
          <w:lang w:eastAsia="zh-CN"/>
        </w:rPr>
        <w:t xml:space="preserve"> </w:t>
      </w:r>
      <w:r w:rsidRPr="00B318EC">
        <w:rPr>
          <w:color w:val="000000"/>
          <w:kern w:val="3"/>
          <w:lang w:eastAsia="zh-CN"/>
        </w:rPr>
        <w:t>w</w:t>
      </w:r>
      <w:r w:rsidRPr="00B318EC">
        <w:rPr>
          <w:rFonts w:eastAsia="Arial"/>
          <w:color w:val="000000"/>
          <w:kern w:val="3"/>
          <w:lang w:eastAsia="zh-CN"/>
        </w:rPr>
        <w:t xml:space="preserve"> </w:t>
      </w:r>
      <w:r w:rsidRPr="00B318EC">
        <w:rPr>
          <w:color w:val="000000"/>
          <w:kern w:val="3"/>
          <w:lang w:eastAsia="zh-CN"/>
        </w:rPr>
        <w:t>terminie</w:t>
      </w:r>
      <w:r w:rsidRPr="00B318EC">
        <w:rPr>
          <w:rFonts w:eastAsia="Arial"/>
          <w:color w:val="000000"/>
          <w:kern w:val="3"/>
          <w:lang w:eastAsia="zh-CN"/>
        </w:rPr>
        <w:t xml:space="preserve"> </w:t>
      </w:r>
      <w:r w:rsidRPr="00B318EC">
        <w:rPr>
          <w:color w:val="000000"/>
          <w:kern w:val="3"/>
          <w:lang w:eastAsia="zh-CN"/>
        </w:rPr>
        <w:t>7</w:t>
      </w:r>
      <w:r w:rsidRPr="00B318EC">
        <w:rPr>
          <w:rFonts w:eastAsia="Arial"/>
          <w:color w:val="000000"/>
          <w:kern w:val="3"/>
          <w:lang w:eastAsia="zh-CN"/>
        </w:rPr>
        <w:t xml:space="preserve"> </w:t>
      </w:r>
      <w:r w:rsidRPr="00B318EC">
        <w:rPr>
          <w:color w:val="000000"/>
          <w:kern w:val="3"/>
          <w:lang w:eastAsia="zh-CN"/>
        </w:rPr>
        <w:t>dni</w:t>
      </w:r>
      <w:r w:rsidRPr="00B318EC">
        <w:rPr>
          <w:rFonts w:eastAsia="Arial"/>
          <w:color w:val="000000"/>
          <w:kern w:val="3"/>
          <w:lang w:eastAsia="zh-CN"/>
        </w:rPr>
        <w:t xml:space="preserve"> </w:t>
      </w:r>
      <w:r w:rsidRPr="00B318EC">
        <w:rPr>
          <w:color w:val="000000"/>
          <w:kern w:val="3"/>
          <w:lang w:eastAsia="zh-CN"/>
        </w:rPr>
        <w:t>od</w:t>
      </w:r>
      <w:r w:rsidRPr="00B318EC">
        <w:rPr>
          <w:rFonts w:eastAsia="Arial"/>
          <w:color w:val="000000"/>
          <w:kern w:val="3"/>
          <w:lang w:eastAsia="zh-CN"/>
        </w:rPr>
        <w:t xml:space="preserve"> </w:t>
      </w:r>
      <w:r w:rsidRPr="00B318EC">
        <w:rPr>
          <w:color w:val="000000"/>
          <w:kern w:val="3"/>
          <w:lang w:eastAsia="zh-CN"/>
        </w:rPr>
        <w:t>jego</w:t>
      </w:r>
      <w:r w:rsidRPr="00B318EC">
        <w:rPr>
          <w:rFonts w:eastAsia="Arial"/>
          <w:color w:val="000000"/>
          <w:kern w:val="3"/>
          <w:lang w:eastAsia="zh-CN"/>
        </w:rPr>
        <w:t xml:space="preserve"> </w:t>
      </w:r>
      <w:r w:rsidRPr="00B318EC">
        <w:rPr>
          <w:color w:val="000000"/>
          <w:kern w:val="3"/>
          <w:lang w:eastAsia="zh-CN"/>
        </w:rPr>
        <w:t>zdaniem</w:t>
      </w:r>
      <w:r w:rsidRPr="00B318EC">
        <w:rPr>
          <w:rFonts w:eastAsia="Arial"/>
          <w:color w:val="000000"/>
          <w:kern w:val="3"/>
          <w:lang w:eastAsia="zh-CN"/>
        </w:rPr>
        <w:t xml:space="preserve"> </w:t>
      </w:r>
      <w:r w:rsidRPr="00B318EC">
        <w:rPr>
          <w:color w:val="000000"/>
          <w:kern w:val="3"/>
          <w:lang w:eastAsia="zh-CN"/>
        </w:rPr>
        <w:t>krzywdzącej</w:t>
      </w:r>
      <w:r w:rsidRPr="00B318EC">
        <w:rPr>
          <w:rFonts w:eastAsia="Arial"/>
          <w:color w:val="000000"/>
          <w:kern w:val="3"/>
          <w:lang w:eastAsia="zh-CN"/>
        </w:rPr>
        <w:t xml:space="preserve"> </w:t>
      </w:r>
      <w:r w:rsidRPr="00B318EC">
        <w:rPr>
          <w:color w:val="000000"/>
          <w:kern w:val="3"/>
          <w:lang w:eastAsia="zh-CN"/>
        </w:rPr>
        <w:t>decyzji.</w:t>
      </w:r>
      <w:r w:rsidRPr="00B318EC">
        <w:rPr>
          <w:rFonts w:eastAsia="Arial"/>
          <w:color w:val="000000"/>
          <w:kern w:val="3"/>
          <w:lang w:eastAsia="zh-CN"/>
        </w:rPr>
        <w:t xml:space="preserve"> </w:t>
      </w:r>
      <w:r w:rsidRPr="00B318EC">
        <w:rPr>
          <w:color w:val="000000"/>
          <w:kern w:val="3"/>
          <w:lang w:eastAsia="zh-CN"/>
        </w:rPr>
        <w:t>Wniosek</w:t>
      </w:r>
      <w:r w:rsidRPr="00B318EC">
        <w:rPr>
          <w:rFonts w:eastAsia="Arial"/>
          <w:color w:val="000000"/>
          <w:kern w:val="3"/>
          <w:lang w:eastAsia="zh-CN"/>
        </w:rPr>
        <w:t xml:space="preserve"> </w:t>
      </w:r>
      <w:r w:rsidRPr="00B318EC">
        <w:rPr>
          <w:color w:val="000000"/>
          <w:kern w:val="3"/>
          <w:lang w:eastAsia="zh-CN"/>
        </w:rPr>
        <w:t>ten</w:t>
      </w:r>
      <w:r w:rsidRPr="00B318EC">
        <w:rPr>
          <w:rFonts w:eastAsia="Arial"/>
          <w:color w:val="000000"/>
          <w:kern w:val="3"/>
          <w:lang w:eastAsia="zh-CN"/>
        </w:rPr>
        <w:t xml:space="preserve"> </w:t>
      </w:r>
      <w:r w:rsidRPr="00B318EC">
        <w:rPr>
          <w:color w:val="000000"/>
          <w:kern w:val="3"/>
          <w:lang w:eastAsia="zh-CN"/>
        </w:rPr>
        <w:t>jest</w:t>
      </w:r>
      <w:r w:rsidRPr="00B318EC">
        <w:rPr>
          <w:rFonts w:eastAsia="Arial"/>
          <w:color w:val="000000"/>
          <w:kern w:val="3"/>
          <w:lang w:eastAsia="zh-CN"/>
        </w:rPr>
        <w:t xml:space="preserve"> </w:t>
      </w:r>
      <w:r w:rsidRPr="00B318EC">
        <w:rPr>
          <w:color w:val="000000"/>
          <w:kern w:val="3"/>
          <w:lang w:eastAsia="zh-CN"/>
        </w:rPr>
        <w:t>dla</w:t>
      </w:r>
      <w:r w:rsidRPr="00B318EC">
        <w:rPr>
          <w:rFonts w:eastAsia="Arial"/>
          <w:color w:val="000000"/>
          <w:kern w:val="3"/>
          <w:lang w:eastAsia="zh-CN"/>
        </w:rPr>
        <w:t xml:space="preserve"> </w:t>
      </w:r>
      <w:r w:rsidRPr="00B318EC">
        <w:rPr>
          <w:color w:val="000000"/>
          <w:kern w:val="3"/>
          <w:lang w:eastAsia="zh-CN"/>
        </w:rPr>
        <w:t>dyrektora</w:t>
      </w:r>
      <w:r w:rsidRPr="00B318EC">
        <w:rPr>
          <w:rFonts w:eastAsia="Arial"/>
          <w:color w:val="000000"/>
          <w:kern w:val="3"/>
          <w:lang w:eastAsia="zh-CN"/>
        </w:rPr>
        <w:t xml:space="preserve"> </w:t>
      </w:r>
      <w:r w:rsidRPr="00B318EC">
        <w:rPr>
          <w:color w:val="000000"/>
          <w:kern w:val="3"/>
          <w:lang w:eastAsia="zh-CN"/>
        </w:rPr>
        <w:t>szkoły</w:t>
      </w:r>
      <w:r w:rsidRPr="00B318EC">
        <w:rPr>
          <w:rFonts w:eastAsia="Arial"/>
          <w:color w:val="000000"/>
          <w:kern w:val="3"/>
          <w:lang w:eastAsia="zh-CN"/>
        </w:rPr>
        <w:t xml:space="preserve"> </w:t>
      </w:r>
      <w:r w:rsidRPr="00B318EC">
        <w:rPr>
          <w:color w:val="000000"/>
          <w:kern w:val="3"/>
          <w:lang w:eastAsia="zh-CN"/>
        </w:rPr>
        <w:t>wiążący</w:t>
      </w:r>
      <w:r w:rsidRPr="00B318EC">
        <w:rPr>
          <w:rFonts w:eastAsia="Arial"/>
          <w:color w:val="000000"/>
          <w:kern w:val="3"/>
          <w:lang w:eastAsia="zh-CN"/>
        </w:rPr>
        <w:t xml:space="preserve"> </w:t>
      </w:r>
      <w:r w:rsidRPr="00B318EC">
        <w:rPr>
          <w:color w:val="000000"/>
          <w:kern w:val="3"/>
          <w:lang w:eastAsia="zh-CN"/>
        </w:rPr>
        <w:t>i</w:t>
      </w:r>
      <w:r w:rsidRPr="00B318EC">
        <w:rPr>
          <w:rFonts w:eastAsia="Arial"/>
          <w:color w:val="000000"/>
          <w:kern w:val="3"/>
          <w:lang w:eastAsia="zh-CN"/>
        </w:rPr>
        <w:t xml:space="preserve"> </w:t>
      </w:r>
      <w:r w:rsidRPr="00B318EC">
        <w:rPr>
          <w:color w:val="000000"/>
          <w:kern w:val="3"/>
          <w:lang w:eastAsia="zh-CN"/>
        </w:rPr>
        <w:t>zobowiązuje</w:t>
      </w:r>
      <w:r w:rsidRPr="00B318EC">
        <w:rPr>
          <w:rFonts w:eastAsia="Arial"/>
          <w:color w:val="000000"/>
          <w:kern w:val="3"/>
          <w:lang w:eastAsia="zh-CN"/>
        </w:rPr>
        <w:t xml:space="preserve"> </w:t>
      </w:r>
      <w:r w:rsidRPr="00B318EC">
        <w:rPr>
          <w:color w:val="000000"/>
          <w:kern w:val="3"/>
          <w:lang w:eastAsia="zh-CN"/>
        </w:rPr>
        <w:t>go</w:t>
      </w:r>
      <w:r w:rsidRPr="00B318EC">
        <w:rPr>
          <w:rFonts w:eastAsia="Arial"/>
          <w:color w:val="000000"/>
          <w:kern w:val="3"/>
          <w:lang w:eastAsia="zh-CN"/>
        </w:rPr>
        <w:t xml:space="preserve"> </w:t>
      </w:r>
      <w:r w:rsidRPr="00B318EC">
        <w:rPr>
          <w:color w:val="000000"/>
          <w:kern w:val="3"/>
          <w:lang w:eastAsia="zh-CN"/>
        </w:rPr>
        <w:t>do</w:t>
      </w:r>
      <w:r w:rsidRPr="00B318EC">
        <w:rPr>
          <w:rFonts w:eastAsia="Arial"/>
          <w:color w:val="000000"/>
          <w:kern w:val="3"/>
          <w:lang w:eastAsia="zh-CN"/>
        </w:rPr>
        <w:t xml:space="preserve"> </w:t>
      </w:r>
      <w:r w:rsidRPr="00B318EC">
        <w:rPr>
          <w:color w:val="000000"/>
          <w:kern w:val="3"/>
          <w:lang w:eastAsia="zh-CN"/>
        </w:rPr>
        <w:t>udzielenia</w:t>
      </w:r>
      <w:r w:rsidRPr="00B318EC">
        <w:rPr>
          <w:rFonts w:eastAsia="Arial"/>
          <w:color w:val="000000"/>
          <w:kern w:val="3"/>
          <w:lang w:eastAsia="zh-CN"/>
        </w:rPr>
        <w:t xml:space="preserve"> </w:t>
      </w:r>
      <w:r w:rsidRPr="00B318EC">
        <w:rPr>
          <w:color w:val="000000"/>
          <w:kern w:val="3"/>
          <w:lang w:eastAsia="zh-CN"/>
        </w:rPr>
        <w:t>odpowiedzi</w:t>
      </w:r>
      <w:r w:rsidRPr="00B318EC">
        <w:rPr>
          <w:rFonts w:eastAsia="Arial"/>
          <w:color w:val="000000"/>
          <w:kern w:val="3"/>
          <w:lang w:eastAsia="zh-CN"/>
        </w:rPr>
        <w:t xml:space="preserve"> </w:t>
      </w:r>
      <w:r w:rsidRPr="00B318EC">
        <w:rPr>
          <w:color w:val="000000"/>
          <w:kern w:val="3"/>
          <w:lang w:eastAsia="zh-CN"/>
        </w:rPr>
        <w:t>w</w:t>
      </w:r>
      <w:r w:rsidRPr="00B318EC">
        <w:rPr>
          <w:rFonts w:eastAsia="Arial"/>
          <w:color w:val="000000"/>
          <w:kern w:val="3"/>
          <w:lang w:eastAsia="zh-CN"/>
        </w:rPr>
        <w:t xml:space="preserve"> </w:t>
      </w:r>
      <w:r w:rsidRPr="00B318EC">
        <w:rPr>
          <w:color w:val="000000"/>
          <w:kern w:val="3"/>
          <w:lang w:eastAsia="zh-CN"/>
        </w:rPr>
        <w:t>terminie</w:t>
      </w:r>
      <w:r w:rsidRPr="00B318EC">
        <w:rPr>
          <w:rFonts w:eastAsia="Arial"/>
          <w:color w:val="000000"/>
          <w:kern w:val="3"/>
          <w:lang w:eastAsia="zh-CN"/>
        </w:rPr>
        <w:t xml:space="preserve"> </w:t>
      </w:r>
      <w:r w:rsidRPr="00B318EC">
        <w:rPr>
          <w:color w:val="000000"/>
          <w:kern w:val="3"/>
          <w:lang w:eastAsia="zh-CN"/>
        </w:rPr>
        <w:t>7-miu</w:t>
      </w:r>
      <w:r w:rsidRPr="00B318EC">
        <w:rPr>
          <w:rFonts w:eastAsia="Arial"/>
          <w:color w:val="000000"/>
          <w:kern w:val="3"/>
          <w:lang w:eastAsia="zh-CN"/>
        </w:rPr>
        <w:t xml:space="preserve"> </w:t>
      </w:r>
      <w:r w:rsidRPr="00B318EC">
        <w:rPr>
          <w:color w:val="000000"/>
          <w:kern w:val="3"/>
          <w:lang w:eastAsia="zh-CN"/>
        </w:rPr>
        <w:t>dni;</w:t>
      </w:r>
    </w:p>
    <w:p w:rsidR="0055287E" w:rsidRPr="00B318EC" w:rsidRDefault="0055287E" w:rsidP="00F9741A">
      <w:pPr>
        <w:widowControl w:val="0"/>
        <w:numPr>
          <w:ilvl w:val="0"/>
          <w:numId w:val="140"/>
        </w:numPr>
        <w:shd w:val="clear" w:color="auto" w:fill="FFFFFF"/>
        <w:tabs>
          <w:tab w:val="left" w:pos="-13365"/>
          <w:tab w:val="left" w:pos="284"/>
        </w:tabs>
        <w:suppressAutoHyphens/>
        <w:autoSpaceDN w:val="0"/>
        <w:ind w:left="0" w:firstLine="0"/>
        <w:textAlignment w:val="baseline"/>
        <w:rPr>
          <w:color w:val="000000"/>
          <w:kern w:val="3"/>
          <w:lang w:eastAsia="zh-CN"/>
        </w:rPr>
      </w:pPr>
      <w:r w:rsidRPr="00B318EC">
        <w:rPr>
          <w:color w:val="000000"/>
          <w:kern w:val="3"/>
          <w:lang w:eastAsia="zh-CN"/>
        </w:rPr>
        <w:t>dyrektor</w:t>
      </w:r>
      <w:r w:rsidRPr="00B318EC">
        <w:rPr>
          <w:rFonts w:eastAsia="Arial"/>
          <w:color w:val="000000"/>
          <w:kern w:val="3"/>
          <w:lang w:eastAsia="zh-CN"/>
        </w:rPr>
        <w:t xml:space="preserve"> </w:t>
      </w:r>
      <w:r w:rsidRPr="00B318EC">
        <w:rPr>
          <w:color w:val="000000"/>
          <w:kern w:val="3"/>
          <w:lang w:eastAsia="zh-CN"/>
        </w:rPr>
        <w:t>szkoły,</w:t>
      </w:r>
      <w:r w:rsidRPr="00B318EC">
        <w:rPr>
          <w:rFonts w:eastAsia="Arial"/>
          <w:color w:val="000000"/>
          <w:kern w:val="3"/>
          <w:lang w:eastAsia="zh-CN"/>
        </w:rPr>
        <w:t xml:space="preserve"> </w:t>
      </w:r>
      <w:r w:rsidRPr="00B318EC">
        <w:rPr>
          <w:color w:val="000000"/>
          <w:kern w:val="3"/>
          <w:lang w:eastAsia="zh-CN"/>
        </w:rPr>
        <w:t>biorąc</w:t>
      </w:r>
      <w:r w:rsidRPr="00B318EC">
        <w:rPr>
          <w:rFonts w:eastAsia="Arial"/>
          <w:color w:val="000000"/>
          <w:kern w:val="3"/>
          <w:lang w:eastAsia="zh-CN"/>
        </w:rPr>
        <w:t xml:space="preserve"> </w:t>
      </w:r>
      <w:r w:rsidRPr="00B318EC">
        <w:rPr>
          <w:color w:val="000000"/>
          <w:kern w:val="3"/>
          <w:lang w:eastAsia="zh-CN"/>
        </w:rPr>
        <w:t>pod</w:t>
      </w:r>
      <w:r w:rsidRPr="00B318EC">
        <w:rPr>
          <w:rFonts w:eastAsia="Arial"/>
          <w:color w:val="000000"/>
          <w:kern w:val="3"/>
          <w:lang w:eastAsia="zh-CN"/>
        </w:rPr>
        <w:t xml:space="preserve"> </w:t>
      </w:r>
      <w:r w:rsidRPr="00B318EC">
        <w:rPr>
          <w:color w:val="000000"/>
          <w:kern w:val="3"/>
          <w:lang w:eastAsia="zh-CN"/>
        </w:rPr>
        <w:t>uwagę</w:t>
      </w:r>
      <w:r w:rsidRPr="00B318EC">
        <w:rPr>
          <w:rFonts w:eastAsia="Arial"/>
          <w:color w:val="000000"/>
          <w:kern w:val="3"/>
          <w:lang w:eastAsia="zh-CN"/>
        </w:rPr>
        <w:t xml:space="preserve"> </w:t>
      </w:r>
      <w:r w:rsidRPr="00B318EC">
        <w:rPr>
          <w:color w:val="000000"/>
          <w:kern w:val="3"/>
          <w:lang w:eastAsia="zh-CN"/>
        </w:rPr>
        <w:t>nienaganne</w:t>
      </w:r>
      <w:r w:rsidRPr="00B318EC">
        <w:rPr>
          <w:rFonts w:eastAsia="Arial"/>
          <w:color w:val="000000"/>
          <w:kern w:val="3"/>
          <w:lang w:eastAsia="zh-CN"/>
        </w:rPr>
        <w:t xml:space="preserve"> </w:t>
      </w:r>
      <w:r w:rsidRPr="00B318EC">
        <w:rPr>
          <w:color w:val="000000"/>
          <w:kern w:val="3"/>
          <w:lang w:eastAsia="zh-CN"/>
        </w:rPr>
        <w:t>zachowanie</w:t>
      </w:r>
      <w:r w:rsidRPr="00B318EC">
        <w:rPr>
          <w:rFonts w:eastAsia="Arial"/>
          <w:color w:val="000000"/>
          <w:kern w:val="3"/>
          <w:lang w:eastAsia="zh-CN"/>
        </w:rPr>
        <w:t xml:space="preserve"> </w:t>
      </w:r>
      <w:r w:rsidRPr="00B318EC">
        <w:rPr>
          <w:color w:val="000000"/>
          <w:kern w:val="3"/>
          <w:lang w:eastAsia="zh-CN"/>
        </w:rPr>
        <w:t>ucznia</w:t>
      </w:r>
      <w:r w:rsidRPr="00B318EC">
        <w:rPr>
          <w:rFonts w:eastAsia="Arial"/>
          <w:color w:val="000000"/>
          <w:kern w:val="3"/>
          <w:lang w:eastAsia="zh-CN"/>
        </w:rPr>
        <w:t xml:space="preserve"> </w:t>
      </w:r>
      <w:r w:rsidRPr="00B318EC">
        <w:rPr>
          <w:color w:val="000000"/>
          <w:kern w:val="3"/>
          <w:lang w:eastAsia="zh-CN"/>
        </w:rPr>
        <w:t>w</w:t>
      </w:r>
      <w:r w:rsidRPr="00B318EC">
        <w:rPr>
          <w:rFonts w:eastAsia="Arial"/>
          <w:color w:val="000000"/>
          <w:kern w:val="3"/>
          <w:lang w:eastAsia="zh-CN"/>
        </w:rPr>
        <w:t xml:space="preserve"> </w:t>
      </w:r>
      <w:r w:rsidRPr="00B318EC">
        <w:rPr>
          <w:color w:val="000000"/>
          <w:kern w:val="3"/>
          <w:lang w:eastAsia="zh-CN"/>
        </w:rPr>
        <w:t>dłuższym</w:t>
      </w:r>
      <w:r w:rsidRPr="00B318EC">
        <w:rPr>
          <w:rFonts w:eastAsia="Arial"/>
          <w:color w:val="000000"/>
          <w:kern w:val="3"/>
          <w:lang w:eastAsia="zh-CN"/>
        </w:rPr>
        <w:t xml:space="preserve"> </w:t>
      </w:r>
      <w:r w:rsidRPr="00B318EC">
        <w:rPr>
          <w:color w:val="000000"/>
          <w:kern w:val="3"/>
          <w:lang w:eastAsia="zh-CN"/>
        </w:rPr>
        <w:t>okresie</w:t>
      </w:r>
      <w:r w:rsidRPr="00B318EC">
        <w:rPr>
          <w:rFonts w:eastAsia="Arial"/>
          <w:color w:val="000000"/>
          <w:kern w:val="3"/>
          <w:lang w:eastAsia="zh-CN"/>
        </w:rPr>
        <w:t xml:space="preserve"> </w:t>
      </w:r>
      <w:r w:rsidRPr="00B318EC">
        <w:rPr>
          <w:color w:val="000000"/>
          <w:kern w:val="3"/>
          <w:lang w:eastAsia="zh-CN"/>
        </w:rPr>
        <w:t>czasu,</w:t>
      </w:r>
      <w:r w:rsidRPr="00B318EC">
        <w:rPr>
          <w:rFonts w:eastAsia="Arial"/>
          <w:color w:val="000000"/>
          <w:kern w:val="3"/>
          <w:lang w:eastAsia="zh-CN"/>
        </w:rPr>
        <w:t xml:space="preserve"> </w:t>
      </w:r>
      <w:r w:rsidRPr="00B318EC">
        <w:rPr>
          <w:color w:val="000000"/>
          <w:kern w:val="3"/>
          <w:lang w:eastAsia="zh-CN"/>
        </w:rPr>
        <w:t>może</w:t>
      </w:r>
      <w:r w:rsidRPr="00B318EC">
        <w:rPr>
          <w:rFonts w:eastAsia="Arial"/>
          <w:color w:val="000000"/>
          <w:kern w:val="3"/>
          <w:lang w:eastAsia="zh-CN"/>
        </w:rPr>
        <w:t xml:space="preserve"> </w:t>
      </w:r>
      <w:r w:rsidRPr="00B318EC">
        <w:rPr>
          <w:color w:val="000000"/>
          <w:kern w:val="3"/>
          <w:lang w:eastAsia="zh-CN"/>
        </w:rPr>
        <w:t>z</w:t>
      </w:r>
      <w:r w:rsidRPr="00B318EC">
        <w:rPr>
          <w:rFonts w:eastAsia="Arial"/>
          <w:color w:val="000000"/>
          <w:kern w:val="3"/>
          <w:lang w:eastAsia="zh-CN"/>
        </w:rPr>
        <w:t xml:space="preserve"> </w:t>
      </w:r>
      <w:r w:rsidRPr="00B318EC">
        <w:rPr>
          <w:color w:val="000000"/>
          <w:kern w:val="3"/>
          <w:lang w:eastAsia="zh-CN"/>
        </w:rPr>
        <w:t>własnej</w:t>
      </w:r>
      <w:r w:rsidRPr="00B318EC">
        <w:rPr>
          <w:rFonts w:eastAsia="Arial"/>
          <w:color w:val="000000"/>
          <w:kern w:val="3"/>
          <w:lang w:eastAsia="zh-CN"/>
        </w:rPr>
        <w:t xml:space="preserve"> </w:t>
      </w:r>
      <w:r w:rsidRPr="00B318EC">
        <w:rPr>
          <w:color w:val="000000"/>
          <w:kern w:val="3"/>
          <w:lang w:eastAsia="zh-CN"/>
        </w:rPr>
        <w:t>inicjatywy</w:t>
      </w:r>
      <w:r w:rsidRPr="00B318EC">
        <w:rPr>
          <w:rFonts w:eastAsia="Arial"/>
          <w:color w:val="000000"/>
          <w:kern w:val="3"/>
          <w:lang w:eastAsia="zh-CN"/>
        </w:rPr>
        <w:t xml:space="preserve"> </w:t>
      </w:r>
      <w:r w:rsidRPr="00B318EC">
        <w:rPr>
          <w:color w:val="000000"/>
          <w:kern w:val="3"/>
          <w:lang w:eastAsia="zh-CN"/>
        </w:rPr>
        <w:t>lub</w:t>
      </w:r>
      <w:r w:rsidRPr="00B318EC">
        <w:rPr>
          <w:rFonts w:eastAsia="Arial"/>
          <w:color w:val="000000"/>
          <w:kern w:val="3"/>
          <w:lang w:eastAsia="zh-CN"/>
        </w:rPr>
        <w:t xml:space="preserve"> </w:t>
      </w:r>
      <w:r w:rsidRPr="00B318EC">
        <w:rPr>
          <w:color w:val="000000"/>
          <w:kern w:val="3"/>
          <w:lang w:eastAsia="zh-CN"/>
        </w:rPr>
        <w:t>na</w:t>
      </w:r>
      <w:r w:rsidRPr="00B318EC">
        <w:rPr>
          <w:rFonts w:eastAsia="Arial"/>
          <w:color w:val="000000"/>
          <w:kern w:val="3"/>
          <w:lang w:eastAsia="zh-CN"/>
        </w:rPr>
        <w:t xml:space="preserve"> </w:t>
      </w:r>
      <w:r w:rsidRPr="00B318EC">
        <w:rPr>
          <w:color w:val="000000"/>
          <w:kern w:val="3"/>
          <w:lang w:eastAsia="zh-CN"/>
        </w:rPr>
        <w:t>wniosek</w:t>
      </w:r>
      <w:r w:rsidRPr="00B318EC">
        <w:rPr>
          <w:rFonts w:eastAsia="Arial"/>
          <w:color w:val="000000"/>
          <w:kern w:val="3"/>
          <w:lang w:eastAsia="zh-CN"/>
        </w:rPr>
        <w:t xml:space="preserve"> </w:t>
      </w:r>
      <w:r w:rsidRPr="00B318EC">
        <w:rPr>
          <w:color w:val="000000"/>
          <w:kern w:val="3"/>
          <w:lang w:eastAsia="zh-CN"/>
        </w:rPr>
        <w:t>organów</w:t>
      </w:r>
      <w:r w:rsidRPr="00B318EC">
        <w:rPr>
          <w:rFonts w:eastAsia="Arial"/>
          <w:color w:val="000000"/>
          <w:kern w:val="3"/>
          <w:lang w:eastAsia="zh-CN"/>
        </w:rPr>
        <w:t xml:space="preserve"> </w:t>
      </w:r>
      <w:r w:rsidRPr="00B318EC">
        <w:rPr>
          <w:color w:val="000000"/>
          <w:kern w:val="3"/>
          <w:lang w:eastAsia="zh-CN"/>
        </w:rPr>
        <w:t>szkoły</w:t>
      </w:r>
      <w:r w:rsidRPr="00B318EC">
        <w:rPr>
          <w:rFonts w:eastAsia="Arial"/>
          <w:color w:val="000000"/>
          <w:kern w:val="3"/>
          <w:lang w:eastAsia="zh-CN"/>
        </w:rPr>
        <w:t xml:space="preserve"> </w:t>
      </w:r>
      <w:r w:rsidRPr="00B318EC">
        <w:rPr>
          <w:color w:val="000000"/>
          <w:kern w:val="3"/>
          <w:lang w:eastAsia="zh-CN"/>
        </w:rPr>
        <w:t>uznać</w:t>
      </w:r>
      <w:r w:rsidRPr="00B318EC">
        <w:rPr>
          <w:rFonts w:eastAsia="Arial"/>
          <w:color w:val="000000"/>
          <w:kern w:val="3"/>
          <w:lang w:eastAsia="zh-CN"/>
        </w:rPr>
        <w:t xml:space="preserve"> </w:t>
      </w:r>
      <w:r w:rsidRPr="00B318EC">
        <w:rPr>
          <w:rFonts w:eastAsia="Arial"/>
          <w:color w:val="000000"/>
          <w:kern w:val="3"/>
          <w:lang w:eastAsia="zh-CN"/>
        </w:rPr>
        <w:tab/>
      </w:r>
      <w:r w:rsidRPr="00B318EC">
        <w:rPr>
          <w:color w:val="000000"/>
          <w:kern w:val="3"/>
          <w:lang w:eastAsia="zh-CN"/>
        </w:rPr>
        <w:t>karę</w:t>
      </w:r>
      <w:r w:rsidRPr="00B318EC">
        <w:rPr>
          <w:rFonts w:eastAsia="Arial"/>
          <w:color w:val="000000"/>
          <w:kern w:val="3"/>
          <w:lang w:eastAsia="zh-CN"/>
        </w:rPr>
        <w:t xml:space="preserve"> </w:t>
      </w:r>
      <w:r w:rsidRPr="00B318EC">
        <w:rPr>
          <w:color w:val="000000"/>
          <w:kern w:val="3"/>
          <w:lang w:eastAsia="zh-CN"/>
        </w:rPr>
        <w:t>za</w:t>
      </w:r>
      <w:r w:rsidRPr="00B318EC">
        <w:rPr>
          <w:rFonts w:eastAsia="Arial"/>
          <w:color w:val="000000"/>
          <w:kern w:val="3"/>
          <w:lang w:eastAsia="zh-CN"/>
        </w:rPr>
        <w:t xml:space="preserve"> </w:t>
      </w:r>
      <w:r w:rsidRPr="00B318EC">
        <w:rPr>
          <w:color w:val="000000"/>
          <w:kern w:val="3"/>
          <w:lang w:eastAsia="zh-CN"/>
        </w:rPr>
        <w:t>niebyłą;</w:t>
      </w:r>
    </w:p>
    <w:p w:rsidR="0055287E" w:rsidRPr="00B318EC" w:rsidRDefault="0055287E" w:rsidP="00F9741A">
      <w:pPr>
        <w:widowControl w:val="0"/>
        <w:numPr>
          <w:ilvl w:val="0"/>
          <w:numId w:val="140"/>
        </w:numPr>
        <w:shd w:val="clear" w:color="auto" w:fill="FFFFFF"/>
        <w:tabs>
          <w:tab w:val="left" w:pos="-13365"/>
          <w:tab w:val="left" w:pos="284"/>
        </w:tabs>
        <w:suppressAutoHyphens/>
        <w:autoSpaceDN w:val="0"/>
        <w:ind w:left="0" w:firstLine="0"/>
        <w:textAlignment w:val="baseline"/>
        <w:rPr>
          <w:color w:val="000000"/>
          <w:kern w:val="3"/>
          <w:lang w:eastAsia="zh-CN"/>
        </w:rPr>
      </w:pPr>
      <w:r w:rsidRPr="00B318EC">
        <w:rPr>
          <w:rFonts w:eastAsia="Arial"/>
          <w:color w:val="000000"/>
          <w:kern w:val="3"/>
          <w:lang w:eastAsia="zh-CN"/>
        </w:rPr>
        <w:t xml:space="preserve"> </w:t>
      </w:r>
      <w:r w:rsidRPr="00B318EC">
        <w:rPr>
          <w:color w:val="000000"/>
          <w:kern w:val="3"/>
          <w:lang w:eastAsia="zh-CN"/>
        </w:rPr>
        <w:t>o</w:t>
      </w:r>
      <w:r w:rsidRPr="00B318EC">
        <w:rPr>
          <w:rFonts w:eastAsia="Arial"/>
          <w:color w:val="000000"/>
          <w:kern w:val="3"/>
          <w:lang w:eastAsia="zh-CN"/>
        </w:rPr>
        <w:t xml:space="preserve"> </w:t>
      </w:r>
      <w:r w:rsidRPr="00B318EC">
        <w:rPr>
          <w:color w:val="000000"/>
          <w:kern w:val="3"/>
          <w:lang w:eastAsia="zh-CN"/>
        </w:rPr>
        <w:t>udzielonych</w:t>
      </w:r>
      <w:r w:rsidRPr="00B318EC">
        <w:rPr>
          <w:rFonts w:eastAsia="Arial"/>
          <w:color w:val="000000"/>
          <w:kern w:val="3"/>
          <w:lang w:eastAsia="zh-CN"/>
        </w:rPr>
        <w:t xml:space="preserve">   </w:t>
      </w:r>
      <w:r w:rsidRPr="00B318EC">
        <w:rPr>
          <w:color w:val="000000"/>
          <w:kern w:val="3"/>
          <w:lang w:eastAsia="zh-CN"/>
        </w:rPr>
        <w:t>karach</w:t>
      </w:r>
      <w:r w:rsidRPr="00B318EC">
        <w:rPr>
          <w:rFonts w:eastAsia="Arial"/>
          <w:color w:val="000000"/>
          <w:kern w:val="3"/>
          <w:lang w:eastAsia="zh-CN"/>
        </w:rPr>
        <w:t xml:space="preserve">   </w:t>
      </w:r>
      <w:r w:rsidRPr="00B318EC">
        <w:rPr>
          <w:color w:val="000000"/>
          <w:kern w:val="3"/>
          <w:lang w:eastAsia="zh-CN"/>
        </w:rPr>
        <w:t>regulaminowych</w:t>
      </w:r>
      <w:r w:rsidRPr="00B318EC">
        <w:rPr>
          <w:rFonts w:eastAsia="Arial"/>
          <w:color w:val="000000"/>
          <w:kern w:val="3"/>
          <w:lang w:eastAsia="zh-CN"/>
        </w:rPr>
        <w:t xml:space="preserve">  </w:t>
      </w:r>
      <w:r w:rsidRPr="00B318EC">
        <w:rPr>
          <w:color w:val="000000"/>
          <w:kern w:val="3"/>
          <w:lang w:eastAsia="zh-CN"/>
        </w:rPr>
        <w:t>szkoła</w:t>
      </w:r>
      <w:r w:rsidRPr="00B318EC">
        <w:rPr>
          <w:rFonts w:eastAsia="Arial"/>
          <w:color w:val="000000"/>
          <w:kern w:val="3"/>
          <w:lang w:eastAsia="zh-CN"/>
        </w:rPr>
        <w:t xml:space="preserve">   </w:t>
      </w:r>
      <w:r w:rsidRPr="00B318EC">
        <w:rPr>
          <w:color w:val="000000"/>
          <w:kern w:val="3"/>
          <w:lang w:eastAsia="zh-CN"/>
        </w:rPr>
        <w:t>powiadamia</w:t>
      </w:r>
      <w:r w:rsidRPr="00B318EC">
        <w:rPr>
          <w:rFonts w:eastAsia="Arial"/>
          <w:color w:val="000000"/>
          <w:kern w:val="3"/>
          <w:lang w:eastAsia="zh-CN"/>
        </w:rPr>
        <w:t xml:space="preserve">   </w:t>
      </w:r>
      <w:r w:rsidRPr="00B318EC">
        <w:rPr>
          <w:color w:val="000000"/>
          <w:kern w:val="3"/>
          <w:lang w:eastAsia="zh-CN"/>
        </w:rPr>
        <w:t>rodziców</w:t>
      </w:r>
      <w:r w:rsidRPr="00B318EC">
        <w:rPr>
          <w:rFonts w:eastAsia="Arial"/>
          <w:color w:val="000000"/>
          <w:kern w:val="3"/>
          <w:lang w:eastAsia="zh-CN"/>
        </w:rPr>
        <w:t xml:space="preserve"> </w:t>
      </w:r>
      <w:r w:rsidRPr="00B318EC">
        <w:rPr>
          <w:color w:val="000000"/>
          <w:kern w:val="3"/>
          <w:lang w:eastAsia="zh-CN"/>
        </w:rPr>
        <w:t>w</w:t>
      </w:r>
      <w:r w:rsidRPr="00B318EC">
        <w:rPr>
          <w:rFonts w:eastAsia="Arial"/>
          <w:color w:val="000000"/>
          <w:kern w:val="3"/>
          <w:lang w:eastAsia="zh-CN"/>
        </w:rPr>
        <w:t xml:space="preserve"> </w:t>
      </w:r>
      <w:r w:rsidRPr="00B318EC">
        <w:rPr>
          <w:color w:val="000000"/>
          <w:kern w:val="3"/>
          <w:lang w:eastAsia="zh-CN"/>
        </w:rPr>
        <w:t>terminie</w:t>
      </w:r>
      <w:r w:rsidRPr="00B318EC">
        <w:rPr>
          <w:rFonts w:eastAsia="Arial"/>
          <w:color w:val="000000"/>
          <w:kern w:val="3"/>
          <w:lang w:eastAsia="zh-CN"/>
        </w:rPr>
        <w:t xml:space="preserve"> </w:t>
      </w:r>
      <w:r w:rsidRPr="00B318EC">
        <w:rPr>
          <w:color w:val="000000"/>
          <w:kern w:val="3"/>
          <w:lang w:eastAsia="zh-CN"/>
        </w:rPr>
        <w:t>nie</w:t>
      </w:r>
      <w:r w:rsidRPr="00B318EC">
        <w:rPr>
          <w:rFonts w:eastAsia="Arial"/>
          <w:color w:val="000000"/>
          <w:kern w:val="3"/>
          <w:lang w:eastAsia="zh-CN"/>
        </w:rPr>
        <w:t xml:space="preserve"> </w:t>
      </w:r>
      <w:r w:rsidRPr="00B318EC">
        <w:rPr>
          <w:color w:val="000000"/>
          <w:kern w:val="3"/>
          <w:lang w:eastAsia="zh-CN"/>
        </w:rPr>
        <w:t>dłuższym</w:t>
      </w:r>
      <w:r w:rsidRPr="00B318EC">
        <w:rPr>
          <w:rFonts w:eastAsia="Arial"/>
          <w:color w:val="000000"/>
          <w:kern w:val="3"/>
          <w:lang w:eastAsia="zh-CN"/>
        </w:rPr>
        <w:t xml:space="preserve"> </w:t>
      </w:r>
      <w:r w:rsidRPr="00B318EC">
        <w:rPr>
          <w:color w:val="000000"/>
          <w:kern w:val="3"/>
          <w:lang w:eastAsia="zh-CN"/>
        </w:rPr>
        <w:t>niż</w:t>
      </w:r>
      <w:r w:rsidRPr="00B318EC">
        <w:rPr>
          <w:rFonts w:eastAsia="Arial"/>
          <w:color w:val="000000"/>
          <w:kern w:val="3"/>
          <w:lang w:eastAsia="zh-CN"/>
        </w:rPr>
        <w:t xml:space="preserve"> </w:t>
      </w:r>
      <w:r w:rsidRPr="00B318EC">
        <w:rPr>
          <w:color w:val="000000"/>
          <w:kern w:val="3"/>
          <w:lang w:eastAsia="zh-CN"/>
        </w:rPr>
        <w:t>3</w:t>
      </w:r>
      <w:r w:rsidRPr="00B318EC">
        <w:rPr>
          <w:rFonts w:eastAsia="Arial"/>
          <w:color w:val="000000"/>
          <w:kern w:val="3"/>
          <w:lang w:eastAsia="zh-CN"/>
        </w:rPr>
        <w:t xml:space="preserve"> </w:t>
      </w:r>
      <w:r w:rsidRPr="00B318EC">
        <w:rPr>
          <w:color w:val="000000"/>
          <w:kern w:val="3"/>
          <w:lang w:eastAsia="zh-CN"/>
        </w:rPr>
        <w:t>dni;</w:t>
      </w:r>
    </w:p>
    <w:p w:rsidR="0055287E" w:rsidRPr="00B318EC" w:rsidRDefault="0055287E" w:rsidP="00F9741A">
      <w:pPr>
        <w:widowControl w:val="0"/>
        <w:numPr>
          <w:ilvl w:val="0"/>
          <w:numId w:val="140"/>
        </w:numPr>
        <w:shd w:val="clear" w:color="auto" w:fill="FFFFFF"/>
        <w:tabs>
          <w:tab w:val="left" w:pos="-13365"/>
          <w:tab w:val="left" w:pos="284"/>
        </w:tabs>
        <w:suppressAutoHyphens/>
        <w:autoSpaceDN w:val="0"/>
        <w:ind w:left="0" w:firstLine="0"/>
        <w:jc w:val="both"/>
        <w:textAlignment w:val="baseline"/>
        <w:rPr>
          <w:color w:val="000000"/>
          <w:kern w:val="3"/>
          <w:lang w:eastAsia="zh-CN"/>
        </w:rPr>
      </w:pPr>
      <w:r w:rsidRPr="00B318EC">
        <w:rPr>
          <w:color w:val="000000"/>
          <w:kern w:val="3"/>
          <w:lang w:eastAsia="zh-CN"/>
        </w:rPr>
        <w:t>Dyrektor</w:t>
      </w:r>
      <w:r w:rsidRPr="00B318EC">
        <w:rPr>
          <w:rFonts w:eastAsia="Arial"/>
          <w:color w:val="000000"/>
          <w:kern w:val="3"/>
          <w:lang w:eastAsia="zh-CN"/>
        </w:rPr>
        <w:t xml:space="preserve"> </w:t>
      </w:r>
      <w:r w:rsidRPr="00B318EC">
        <w:rPr>
          <w:color w:val="000000"/>
          <w:kern w:val="3"/>
          <w:lang w:eastAsia="zh-CN"/>
        </w:rPr>
        <w:t>szkoły</w:t>
      </w:r>
      <w:r w:rsidRPr="00B318EC">
        <w:rPr>
          <w:rFonts w:eastAsia="Arial"/>
          <w:color w:val="000000"/>
          <w:kern w:val="3"/>
          <w:lang w:eastAsia="zh-CN"/>
        </w:rPr>
        <w:t xml:space="preserve"> </w:t>
      </w:r>
      <w:r w:rsidRPr="00B318EC">
        <w:rPr>
          <w:color w:val="000000"/>
          <w:kern w:val="3"/>
          <w:lang w:eastAsia="zh-CN"/>
        </w:rPr>
        <w:t>biorąc</w:t>
      </w:r>
      <w:r w:rsidRPr="00B318EC">
        <w:rPr>
          <w:rFonts w:eastAsia="Arial"/>
          <w:color w:val="000000"/>
          <w:kern w:val="3"/>
          <w:lang w:eastAsia="zh-CN"/>
        </w:rPr>
        <w:t xml:space="preserve"> </w:t>
      </w:r>
      <w:r w:rsidRPr="00B318EC">
        <w:rPr>
          <w:color w:val="000000"/>
          <w:kern w:val="3"/>
          <w:lang w:eastAsia="zh-CN"/>
        </w:rPr>
        <w:t>pod</w:t>
      </w:r>
      <w:r w:rsidRPr="00B318EC">
        <w:rPr>
          <w:rFonts w:eastAsia="Arial"/>
          <w:color w:val="000000"/>
          <w:kern w:val="3"/>
          <w:lang w:eastAsia="zh-CN"/>
        </w:rPr>
        <w:t xml:space="preserve"> </w:t>
      </w:r>
      <w:r w:rsidRPr="00B318EC">
        <w:rPr>
          <w:color w:val="000000"/>
          <w:kern w:val="3"/>
          <w:lang w:eastAsia="zh-CN"/>
        </w:rPr>
        <w:t>uwagę</w:t>
      </w:r>
      <w:r w:rsidRPr="00B318EC">
        <w:rPr>
          <w:rFonts w:eastAsia="Arial"/>
          <w:color w:val="000000"/>
          <w:kern w:val="3"/>
          <w:lang w:eastAsia="zh-CN"/>
        </w:rPr>
        <w:t xml:space="preserve"> </w:t>
      </w:r>
      <w:r w:rsidRPr="00B318EC">
        <w:rPr>
          <w:color w:val="000000"/>
          <w:kern w:val="3"/>
          <w:lang w:eastAsia="zh-CN"/>
        </w:rPr>
        <w:t>nienaganne</w:t>
      </w:r>
      <w:r w:rsidRPr="00B318EC">
        <w:rPr>
          <w:rFonts w:eastAsia="Arial"/>
          <w:color w:val="000000"/>
          <w:kern w:val="3"/>
          <w:lang w:eastAsia="zh-CN"/>
        </w:rPr>
        <w:t xml:space="preserve"> </w:t>
      </w:r>
      <w:r w:rsidRPr="00B318EC">
        <w:rPr>
          <w:color w:val="000000"/>
          <w:kern w:val="3"/>
          <w:lang w:eastAsia="zh-CN"/>
        </w:rPr>
        <w:t>zachowanie</w:t>
      </w:r>
      <w:r w:rsidRPr="00B318EC">
        <w:rPr>
          <w:rFonts w:eastAsia="Arial"/>
          <w:color w:val="000000"/>
          <w:kern w:val="3"/>
          <w:lang w:eastAsia="zh-CN"/>
        </w:rPr>
        <w:t xml:space="preserve"> </w:t>
      </w:r>
      <w:r w:rsidRPr="00B318EC">
        <w:rPr>
          <w:color w:val="000000"/>
          <w:kern w:val="3"/>
          <w:lang w:eastAsia="zh-CN"/>
        </w:rPr>
        <w:t>ucznia</w:t>
      </w:r>
      <w:r w:rsidRPr="00B318EC">
        <w:rPr>
          <w:rFonts w:eastAsia="Arial"/>
          <w:color w:val="000000"/>
          <w:kern w:val="3"/>
          <w:lang w:eastAsia="zh-CN"/>
        </w:rPr>
        <w:t xml:space="preserve"> </w:t>
      </w:r>
      <w:r w:rsidRPr="00B318EC">
        <w:rPr>
          <w:color w:val="000000"/>
          <w:kern w:val="3"/>
          <w:lang w:eastAsia="zh-CN"/>
        </w:rPr>
        <w:t>w</w:t>
      </w:r>
      <w:r w:rsidRPr="00B318EC">
        <w:rPr>
          <w:rFonts w:eastAsia="Arial"/>
          <w:color w:val="000000"/>
          <w:kern w:val="3"/>
          <w:lang w:eastAsia="zh-CN"/>
        </w:rPr>
        <w:t xml:space="preserve"> </w:t>
      </w:r>
      <w:r w:rsidRPr="00B318EC">
        <w:rPr>
          <w:color w:val="000000"/>
          <w:kern w:val="3"/>
          <w:lang w:eastAsia="zh-CN"/>
        </w:rPr>
        <w:t>dłuższym</w:t>
      </w:r>
      <w:r w:rsidRPr="00B318EC">
        <w:rPr>
          <w:rFonts w:eastAsia="Arial"/>
          <w:color w:val="000000"/>
          <w:kern w:val="3"/>
          <w:lang w:eastAsia="zh-CN"/>
        </w:rPr>
        <w:t xml:space="preserve"> </w:t>
      </w:r>
      <w:r w:rsidRPr="00B318EC">
        <w:rPr>
          <w:color w:val="000000"/>
          <w:kern w:val="3"/>
          <w:lang w:eastAsia="zh-CN"/>
        </w:rPr>
        <w:t>okresie</w:t>
      </w:r>
      <w:r w:rsidRPr="00B318EC">
        <w:rPr>
          <w:rFonts w:eastAsia="Arial"/>
          <w:color w:val="000000"/>
          <w:kern w:val="3"/>
          <w:lang w:eastAsia="zh-CN"/>
        </w:rPr>
        <w:t xml:space="preserve"> </w:t>
      </w:r>
      <w:r w:rsidRPr="00B318EC">
        <w:rPr>
          <w:color w:val="000000"/>
          <w:kern w:val="3"/>
          <w:lang w:eastAsia="zh-CN"/>
        </w:rPr>
        <w:t>czasu</w:t>
      </w:r>
      <w:r w:rsidRPr="00B318EC">
        <w:rPr>
          <w:rFonts w:eastAsia="Arial"/>
          <w:color w:val="000000"/>
          <w:kern w:val="3"/>
          <w:lang w:eastAsia="zh-CN"/>
        </w:rPr>
        <w:t xml:space="preserve"> </w:t>
      </w:r>
      <w:r w:rsidRPr="00B318EC">
        <w:rPr>
          <w:color w:val="000000"/>
          <w:kern w:val="3"/>
          <w:lang w:eastAsia="zh-CN"/>
        </w:rPr>
        <w:t>(</w:t>
      </w:r>
      <w:r w:rsidRPr="00B318EC">
        <w:rPr>
          <w:rFonts w:eastAsia="Arial"/>
          <w:color w:val="000000"/>
          <w:kern w:val="3"/>
          <w:lang w:eastAsia="zh-CN"/>
        </w:rPr>
        <w:t xml:space="preserve"> </w:t>
      </w:r>
      <w:r w:rsidRPr="00B318EC">
        <w:rPr>
          <w:color w:val="000000"/>
          <w:kern w:val="3"/>
          <w:lang w:eastAsia="zh-CN"/>
        </w:rPr>
        <w:t>6-miesięcy)</w:t>
      </w:r>
      <w:r w:rsidRPr="00B318EC">
        <w:rPr>
          <w:rFonts w:eastAsia="Arial"/>
          <w:color w:val="000000"/>
          <w:kern w:val="3"/>
          <w:lang w:eastAsia="zh-CN"/>
        </w:rPr>
        <w:t xml:space="preserve"> </w:t>
      </w:r>
      <w:r w:rsidRPr="00B318EC">
        <w:rPr>
          <w:color w:val="000000"/>
          <w:kern w:val="3"/>
          <w:lang w:eastAsia="zh-CN"/>
        </w:rPr>
        <w:t>może</w:t>
      </w:r>
      <w:r w:rsidRPr="00B318EC">
        <w:rPr>
          <w:rFonts w:eastAsia="Arial"/>
          <w:color w:val="000000"/>
          <w:kern w:val="3"/>
          <w:lang w:eastAsia="zh-CN"/>
        </w:rPr>
        <w:t xml:space="preserve"> </w:t>
      </w:r>
      <w:r w:rsidRPr="00B318EC">
        <w:rPr>
          <w:color w:val="000000"/>
          <w:kern w:val="3"/>
          <w:lang w:eastAsia="zh-CN"/>
        </w:rPr>
        <w:t>z</w:t>
      </w:r>
      <w:r w:rsidRPr="00B318EC">
        <w:rPr>
          <w:rFonts w:eastAsia="Arial"/>
          <w:color w:val="000000"/>
          <w:kern w:val="3"/>
          <w:lang w:eastAsia="zh-CN"/>
        </w:rPr>
        <w:t xml:space="preserve"> </w:t>
      </w:r>
      <w:r w:rsidRPr="00B318EC">
        <w:rPr>
          <w:color w:val="000000"/>
          <w:kern w:val="3"/>
          <w:lang w:eastAsia="zh-CN"/>
        </w:rPr>
        <w:t>własnej</w:t>
      </w:r>
      <w:r w:rsidRPr="00B318EC">
        <w:rPr>
          <w:rFonts w:eastAsia="Arial"/>
          <w:color w:val="000000"/>
          <w:kern w:val="3"/>
          <w:lang w:eastAsia="zh-CN"/>
        </w:rPr>
        <w:t xml:space="preserve"> </w:t>
      </w:r>
      <w:r w:rsidRPr="00B318EC">
        <w:rPr>
          <w:color w:val="000000"/>
          <w:kern w:val="3"/>
          <w:lang w:eastAsia="zh-CN"/>
        </w:rPr>
        <w:t>inicjatywy</w:t>
      </w:r>
      <w:r w:rsidRPr="00B318EC">
        <w:rPr>
          <w:rFonts w:eastAsia="Arial"/>
          <w:color w:val="000000"/>
          <w:kern w:val="3"/>
          <w:lang w:eastAsia="zh-CN"/>
        </w:rPr>
        <w:t xml:space="preserve"> </w:t>
      </w:r>
      <w:r w:rsidRPr="00B318EC">
        <w:rPr>
          <w:color w:val="000000"/>
          <w:kern w:val="3"/>
          <w:lang w:eastAsia="zh-CN"/>
        </w:rPr>
        <w:t>lub</w:t>
      </w:r>
      <w:r w:rsidRPr="00B318EC">
        <w:rPr>
          <w:rFonts w:eastAsia="Arial"/>
          <w:color w:val="000000"/>
          <w:kern w:val="3"/>
          <w:lang w:eastAsia="zh-CN"/>
        </w:rPr>
        <w:t xml:space="preserve"> </w:t>
      </w:r>
      <w:r w:rsidRPr="00B318EC">
        <w:rPr>
          <w:color w:val="000000"/>
          <w:kern w:val="3"/>
          <w:lang w:eastAsia="zh-CN"/>
        </w:rPr>
        <w:t>na</w:t>
      </w:r>
      <w:r w:rsidRPr="00B318EC">
        <w:rPr>
          <w:rFonts w:eastAsia="Arial"/>
          <w:color w:val="000000"/>
          <w:kern w:val="3"/>
          <w:lang w:eastAsia="zh-CN"/>
        </w:rPr>
        <w:t xml:space="preserve"> </w:t>
      </w:r>
      <w:r w:rsidRPr="00B318EC">
        <w:rPr>
          <w:color w:val="000000"/>
          <w:kern w:val="3"/>
          <w:lang w:eastAsia="zh-CN"/>
        </w:rPr>
        <w:t>wniosek</w:t>
      </w:r>
      <w:r w:rsidRPr="00B318EC">
        <w:rPr>
          <w:rFonts w:eastAsia="Arial"/>
          <w:color w:val="000000"/>
          <w:kern w:val="3"/>
          <w:lang w:eastAsia="zh-CN"/>
        </w:rPr>
        <w:t xml:space="preserve"> </w:t>
      </w:r>
      <w:r w:rsidRPr="00B318EC">
        <w:rPr>
          <w:color w:val="000000"/>
          <w:kern w:val="3"/>
          <w:lang w:eastAsia="zh-CN"/>
        </w:rPr>
        <w:t>organów</w:t>
      </w:r>
      <w:r w:rsidRPr="00B318EC">
        <w:rPr>
          <w:rFonts w:eastAsia="Arial"/>
          <w:color w:val="000000"/>
          <w:kern w:val="3"/>
          <w:lang w:eastAsia="zh-CN"/>
        </w:rPr>
        <w:t xml:space="preserve"> </w:t>
      </w:r>
      <w:r w:rsidRPr="00B318EC">
        <w:rPr>
          <w:color w:val="000000"/>
          <w:kern w:val="3"/>
          <w:lang w:eastAsia="zh-CN"/>
        </w:rPr>
        <w:t>szkoły</w:t>
      </w:r>
      <w:r w:rsidRPr="00B318EC">
        <w:rPr>
          <w:rFonts w:eastAsia="Arial"/>
          <w:color w:val="000000"/>
          <w:kern w:val="3"/>
          <w:lang w:eastAsia="zh-CN"/>
        </w:rPr>
        <w:t xml:space="preserve"> </w:t>
      </w:r>
      <w:r w:rsidRPr="00B318EC">
        <w:rPr>
          <w:color w:val="000000"/>
          <w:kern w:val="3"/>
          <w:lang w:eastAsia="zh-CN"/>
        </w:rPr>
        <w:t>uznać</w:t>
      </w:r>
      <w:r w:rsidRPr="00B318EC">
        <w:rPr>
          <w:rFonts w:eastAsia="Arial"/>
          <w:color w:val="000000"/>
          <w:kern w:val="3"/>
          <w:lang w:eastAsia="zh-CN"/>
        </w:rPr>
        <w:t xml:space="preserve"> </w:t>
      </w:r>
      <w:r w:rsidRPr="00B318EC">
        <w:rPr>
          <w:color w:val="000000"/>
          <w:kern w:val="3"/>
          <w:lang w:eastAsia="zh-CN"/>
        </w:rPr>
        <w:t>karę</w:t>
      </w:r>
      <w:r w:rsidRPr="00B318EC">
        <w:rPr>
          <w:rFonts w:eastAsia="Arial"/>
          <w:color w:val="000000"/>
          <w:kern w:val="3"/>
          <w:lang w:eastAsia="zh-CN"/>
        </w:rPr>
        <w:t xml:space="preserve"> </w:t>
      </w:r>
      <w:r w:rsidRPr="00B318EC">
        <w:rPr>
          <w:color w:val="000000"/>
          <w:kern w:val="3"/>
          <w:lang w:eastAsia="zh-CN"/>
        </w:rPr>
        <w:t>za</w:t>
      </w:r>
      <w:r w:rsidRPr="00B318EC">
        <w:rPr>
          <w:rFonts w:eastAsia="Arial"/>
          <w:color w:val="000000"/>
          <w:kern w:val="3"/>
          <w:lang w:eastAsia="zh-CN"/>
        </w:rPr>
        <w:t xml:space="preserve"> </w:t>
      </w:r>
      <w:r w:rsidRPr="00B318EC">
        <w:rPr>
          <w:color w:val="000000"/>
          <w:kern w:val="3"/>
          <w:lang w:eastAsia="zh-CN"/>
        </w:rPr>
        <w:t>niebyłą.</w:t>
      </w:r>
    </w:p>
    <w:p w:rsidR="0055287E" w:rsidRPr="00B318EC" w:rsidRDefault="0055287E" w:rsidP="00F9741A">
      <w:pPr>
        <w:widowControl w:val="0"/>
        <w:numPr>
          <w:ilvl w:val="0"/>
          <w:numId w:val="140"/>
        </w:numPr>
        <w:shd w:val="clear" w:color="auto" w:fill="FFFFFF"/>
        <w:tabs>
          <w:tab w:val="left" w:pos="-13365"/>
          <w:tab w:val="left" w:pos="284"/>
        </w:tabs>
        <w:suppressAutoHyphens/>
        <w:autoSpaceDN w:val="0"/>
        <w:ind w:left="0" w:firstLine="0"/>
        <w:textAlignment w:val="baseline"/>
        <w:rPr>
          <w:color w:val="000000"/>
          <w:kern w:val="3"/>
          <w:lang w:eastAsia="zh-CN"/>
        </w:rPr>
      </w:pPr>
      <w:r w:rsidRPr="00B318EC">
        <w:rPr>
          <w:color w:val="000000"/>
          <w:kern w:val="3"/>
          <w:lang w:eastAsia="zh-CN"/>
        </w:rPr>
        <w:t>Kary</w:t>
      </w:r>
      <w:r w:rsidRPr="00B318EC">
        <w:rPr>
          <w:rFonts w:eastAsia="Arial"/>
          <w:color w:val="000000"/>
          <w:kern w:val="3"/>
          <w:lang w:eastAsia="zh-CN"/>
        </w:rPr>
        <w:t xml:space="preserve"> </w:t>
      </w:r>
      <w:r w:rsidRPr="00B318EC">
        <w:rPr>
          <w:color w:val="000000"/>
          <w:kern w:val="3"/>
          <w:lang w:eastAsia="zh-CN"/>
        </w:rPr>
        <w:t>nie</w:t>
      </w:r>
      <w:r w:rsidRPr="00B318EC">
        <w:rPr>
          <w:rFonts w:eastAsia="Arial"/>
          <w:color w:val="000000"/>
          <w:kern w:val="3"/>
          <w:lang w:eastAsia="zh-CN"/>
        </w:rPr>
        <w:t xml:space="preserve"> </w:t>
      </w:r>
      <w:r w:rsidRPr="00B318EC">
        <w:rPr>
          <w:color w:val="000000"/>
          <w:kern w:val="3"/>
          <w:lang w:eastAsia="zh-CN"/>
        </w:rPr>
        <w:t>mogą</w:t>
      </w:r>
      <w:r w:rsidRPr="00B318EC">
        <w:rPr>
          <w:rFonts w:eastAsia="Arial"/>
          <w:color w:val="000000"/>
          <w:kern w:val="3"/>
          <w:lang w:eastAsia="zh-CN"/>
        </w:rPr>
        <w:t xml:space="preserve"> </w:t>
      </w:r>
      <w:r w:rsidRPr="00B318EC">
        <w:rPr>
          <w:color w:val="000000"/>
          <w:kern w:val="3"/>
          <w:lang w:eastAsia="zh-CN"/>
        </w:rPr>
        <w:t>naruszać</w:t>
      </w:r>
      <w:r w:rsidRPr="00B318EC">
        <w:rPr>
          <w:rFonts w:eastAsia="Arial"/>
          <w:color w:val="000000"/>
          <w:kern w:val="3"/>
          <w:lang w:eastAsia="zh-CN"/>
        </w:rPr>
        <w:t xml:space="preserve"> </w:t>
      </w:r>
      <w:r w:rsidRPr="00B318EC">
        <w:rPr>
          <w:color w:val="000000"/>
          <w:kern w:val="3"/>
          <w:lang w:eastAsia="zh-CN"/>
        </w:rPr>
        <w:t>godności</w:t>
      </w:r>
      <w:r w:rsidRPr="00B318EC">
        <w:rPr>
          <w:rFonts w:eastAsia="Arial"/>
          <w:color w:val="000000"/>
          <w:kern w:val="3"/>
          <w:lang w:eastAsia="zh-CN"/>
        </w:rPr>
        <w:t xml:space="preserve"> </w:t>
      </w:r>
      <w:r w:rsidRPr="00B318EC">
        <w:rPr>
          <w:color w:val="000000"/>
          <w:kern w:val="3"/>
          <w:lang w:eastAsia="zh-CN"/>
        </w:rPr>
        <w:t>ucznia,</w:t>
      </w:r>
      <w:r w:rsidRPr="00B318EC">
        <w:rPr>
          <w:rFonts w:eastAsia="Arial"/>
          <w:color w:val="000000"/>
          <w:kern w:val="3"/>
          <w:lang w:eastAsia="zh-CN"/>
        </w:rPr>
        <w:t xml:space="preserve"> </w:t>
      </w:r>
      <w:r w:rsidRPr="00B318EC">
        <w:rPr>
          <w:color w:val="000000"/>
          <w:kern w:val="3"/>
          <w:lang w:eastAsia="zh-CN"/>
        </w:rPr>
        <w:t>mogą</w:t>
      </w:r>
      <w:r w:rsidRPr="00B318EC">
        <w:rPr>
          <w:rFonts w:eastAsia="Arial"/>
          <w:color w:val="000000"/>
          <w:kern w:val="3"/>
          <w:lang w:eastAsia="zh-CN"/>
        </w:rPr>
        <w:t xml:space="preserve"> </w:t>
      </w:r>
      <w:r w:rsidRPr="00B318EC">
        <w:rPr>
          <w:color w:val="000000"/>
          <w:kern w:val="3"/>
          <w:lang w:eastAsia="zh-CN"/>
        </w:rPr>
        <w:t>być</w:t>
      </w:r>
      <w:r w:rsidRPr="00B318EC">
        <w:rPr>
          <w:rFonts w:eastAsia="Arial"/>
          <w:color w:val="000000"/>
          <w:kern w:val="3"/>
          <w:lang w:eastAsia="zh-CN"/>
        </w:rPr>
        <w:t xml:space="preserve"> </w:t>
      </w:r>
      <w:r w:rsidRPr="00B318EC">
        <w:rPr>
          <w:color w:val="000000"/>
          <w:kern w:val="3"/>
          <w:lang w:eastAsia="zh-CN"/>
        </w:rPr>
        <w:t>zastosowane</w:t>
      </w:r>
      <w:r w:rsidRPr="00B318EC">
        <w:rPr>
          <w:rFonts w:eastAsia="Arial"/>
          <w:color w:val="000000"/>
          <w:kern w:val="3"/>
          <w:lang w:eastAsia="zh-CN"/>
        </w:rPr>
        <w:t xml:space="preserve"> </w:t>
      </w:r>
      <w:r w:rsidRPr="00B318EC">
        <w:rPr>
          <w:color w:val="000000"/>
          <w:kern w:val="3"/>
          <w:lang w:eastAsia="zh-CN"/>
        </w:rPr>
        <w:t>wówczas,</w:t>
      </w:r>
      <w:r w:rsidRPr="00B318EC">
        <w:rPr>
          <w:rFonts w:eastAsia="Arial"/>
          <w:color w:val="000000"/>
          <w:kern w:val="3"/>
          <w:lang w:eastAsia="zh-CN"/>
        </w:rPr>
        <w:t xml:space="preserve"> </w:t>
      </w:r>
      <w:r w:rsidRPr="00B318EC">
        <w:rPr>
          <w:color w:val="000000"/>
          <w:kern w:val="3"/>
          <w:lang w:eastAsia="zh-CN"/>
        </w:rPr>
        <w:t>gdy</w:t>
      </w:r>
      <w:r w:rsidRPr="00B318EC">
        <w:rPr>
          <w:rFonts w:eastAsia="Arial"/>
          <w:color w:val="000000"/>
          <w:kern w:val="3"/>
          <w:lang w:eastAsia="zh-CN"/>
        </w:rPr>
        <w:t xml:space="preserve"> </w:t>
      </w:r>
      <w:r w:rsidRPr="00B318EC">
        <w:rPr>
          <w:color w:val="000000"/>
          <w:kern w:val="3"/>
          <w:lang w:eastAsia="zh-CN"/>
        </w:rPr>
        <w:t>inne</w:t>
      </w:r>
      <w:r w:rsidRPr="00B318EC">
        <w:rPr>
          <w:rFonts w:eastAsia="Arial"/>
          <w:color w:val="000000"/>
          <w:kern w:val="3"/>
          <w:lang w:eastAsia="zh-CN"/>
        </w:rPr>
        <w:t xml:space="preserve"> </w:t>
      </w:r>
      <w:r w:rsidRPr="00B318EC">
        <w:rPr>
          <w:color w:val="000000"/>
          <w:kern w:val="3"/>
          <w:lang w:eastAsia="zh-CN"/>
        </w:rPr>
        <w:t>środki</w:t>
      </w:r>
      <w:r w:rsidRPr="00B318EC">
        <w:rPr>
          <w:rFonts w:eastAsia="Arial"/>
          <w:color w:val="000000"/>
          <w:kern w:val="3"/>
          <w:lang w:eastAsia="zh-CN"/>
        </w:rPr>
        <w:t xml:space="preserve"> </w:t>
      </w:r>
      <w:r w:rsidRPr="00B318EC">
        <w:rPr>
          <w:color w:val="000000"/>
          <w:kern w:val="3"/>
          <w:lang w:eastAsia="zh-CN"/>
        </w:rPr>
        <w:t>wychowawcze</w:t>
      </w:r>
      <w:r w:rsidRPr="00B318EC">
        <w:rPr>
          <w:rFonts w:eastAsia="Arial"/>
          <w:color w:val="000000"/>
          <w:kern w:val="3"/>
          <w:lang w:eastAsia="zh-CN"/>
        </w:rPr>
        <w:t xml:space="preserve"> </w:t>
      </w:r>
      <w:r w:rsidRPr="00B318EC">
        <w:rPr>
          <w:color w:val="000000"/>
          <w:kern w:val="3"/>
          <w:lang w:eastAsia="zh-CN"/>
        </w:rPr>
        <w:t>nie</w:t>
      </w:r>
      <w:r w:rsidRPr="00B318EC">
        <w:rPr>
          <w:rFonts w:eastAsia="Arial"/>
          <w:color w:val="000000"/>
          <w:kern w:val="3"/>
          <w:lang w:eastAsia="zh-CN"/>
        </w:rPr>
        <w:t xml:space="preserve"> </w:t>
      </w:r>
      <w:r w:rsidRPr="00B318EC">
        <w:rPr>
          <w:color w:val="000000"/>
          <w:kern w:val="3"/>
          <w:lang w:eastAsia="zh-CN"/>
        </w:rPr>
        <w:t>odniosły</w:t>
      </w:r>
      <w:r w:rsidRPr="00B318EC">
        <w:rPr>
          <w:rFonts w:eastAsia="Arial"/>
          <w:color w:val="000000"/>
          <w:kern w:val="3"/>
          <w:lang w:eastAsia="zh-CN"/>
        </w:rPr>
        <w:t xml:space="preserve"> </w:t>
      </w:r>
      <w:r w:rsidRPr="00B318EC">
        <w:rPr>
          <w:color w:val="000000"/>
          <w:kern w:val="3"/>
          <w:lang w:eastAsia="zh-CN"/>
        </w:rPr>
        <w:t>skutku,</w:t>
      </w:r>
      <w:r w:rsidRPr="00B318EC">
        <w:rPr>
          <w:rFonts w:eastAsia="Arial"/>
          <w:color w:val="000000"/>
          <w:kern w:val="3"/>
          <w:lang w:eastAsia="zh-CN"/>
        </w:rPr>
        <w:t xml:space="preserve"> </w:t>
      </w:r>
      <w:r w:rsidRPr="00B318EC">
        <w:rPr>
          <w:color w:val="000000"/>
          <w:kern w:val="3"/>
          <w:lang w:eastAsia="zh-CN"/>
        </w:rPr>
        <w:t>a</w:t>
      </w:r>
      <w:r w:rsidRPr="00B318EC">
        <w:rPr>
          <w:rFonts w:eastAsia="Arial"/>
          <w:color w:val="000000"/>
          <w:kern w:val="3"/>
          <w:lang w:eastAsia="zh-CN"/>
        </w:rPr>
        <w:t xml:space="preserve"> </w:t>
      </w:r>
      <w:r w:rsidRPr="00B318EC">
        <w:rPr>
          <w:color w:val="000000"/>
          <w:kern w:val="3"/>
          <w:lang w:eastAsia="zh-CN"/>
        </w:rPr>
        <w:t>istnieje</w:t>
      </w:r>
      <w:r w:rsidRPr="00B318EC">
        <w:rPr>
          <w:rFonts w:eastAsia="Arial"/>
          <w:color w:val="000000"/>
          <w:kern w:val="3"/>
          <w:lang w:eastAsia="zh-CN"/>
        </w:rPr>
        <w:t xml:space="preserve"> </w:t>
      </w:r>
      <w:r w:rsidRPr="00B318EC">
        <w:rPr>
          <w:color w:val="000000"/>
          <w:kern w:val="3"/>
          <w:lang w:eastAsia="zh-CN"/>
        </w:rPr>
        <w:t>podstawa</w:t>
      </w:r>
      <w:r w:rsidRPr="00B318EC">
        <w:rPr>
          <w:rFonts w:eastAsia="Arial"/>
          <w:color w:val="000000"/>
          <w:kern w:val="3"/>
          <w:lang w:eastAsia="zh-CN"/>
        </w:rPr>
        <w:t xml:space="preserve"> </w:t>
      </w:r>
      <w:r w:rsidRPr="00B318EC">
        <w:rPr>
          <w:color w:val="000000"/>
          <w:kern w:val="3"/>
          <w:lang w:eastAsia="zh-CN"/>
        </w:rPr>
        <w:t>do</w:t>
      </w:r>
      <w:r w:rsidRPr="00B318EC">
        <w:rPr>
          <w:rFonts w:eastAsia="Arial"/>
          <w:color w:val="000000"/>
          <w:kern w:val="3"/>
          <w:lang w:eastAsia="zh-CN"/>
        </w:rPr>
        <w:t xml:space="preserve"> </w:t>
      </w:r>
      <w:r w:rsidRPr="00B318EC">
        <w:rPr>
          <w:color w:val="000000"/>
          <w:kern w:val="3"/>
          <w:lang w:eastAsia="zh-CN"/>
        </w:rPr>
        <w:t>przewidywania,</w:t>
      </w:r>
      <w:r w:rsidRPr="00B318EC">
        <w:rPr>
          <w:rFonts w:eastAsia="Arial"/>
          <w:color w:val="000000"/>
          <w:kern w:val="3"/>
          <w:lang w:eastAsia="zh-CN"/>
        </w:rPr>
        <w:t xml:space="preserve"> </w:t>
      </w:r>
      <w:r w:rsidRPr="00B318EC">
        <w:rPr>
          <w:rFonts w:eastAsia="Arial"/>
          <w:color w:val="000000"/>
          <w:kern w:val="3"/>
          <w:lang w:eastAsia="zh-CN"/>
        </w:rPr>
        <w:tab/>
      </w:r>
      <w:r w:rsidRPr="00B318EC">
        <w:rPr>
          <w:color w:val="000000"/>
          <w:kern w:val="3"/>
          <w:lang w:eastAsia="zh-CN"/>
        </w:rPr>
        <w:t>że</w:t>
      </w:r>
      <w:r w:rsidRPr="00B318EC">
        <w:rPr>
          <w:rFonts w:eastAsia="Arial"/>
          <w:color w:val="000000"/>
          <w:kern w:val="3"/>
          <w:lang w:eastAsia="zh-CN"/>
        </w:rPr>
        <w:t xml:space="preserve"> </w:t>
      </w:r>
      <w:r w:rsidRPr="00B318EC">
        <w:rPr>
          <w:color w:val="000000"/>
          <w:kern w:val="3"/>
          <w:lang w:eastAsia="zh-CN"/>
        </w:rPr>
        <w:t>kara</w:t>
      </w:r>
      <w:r w:rsidRPr="00B318EC">
        <w:rPr>
          <w:rFonts w:eastAsia="Arial"/>
          <w:color w:val="000000"/>
          <w:kern w:val="3"/>
          <w:lang w:eastAsia="zh-CN"/>
        </w:rPr>
        <w:t xml:space="preserve"> </w:t>
      </w:r>
      <w:r w:rsidRPr="00B318EC">
        <w:rPr>
          <w:color w:val="000000"/>
          <w:kern w:val="3"/>
          <w:lang w:eastAsia="zh-CN"/>
        </w:rPr>
        <w:t>przyczyni</w:t>
      </w:r>
      <w:r w:rsidRPr="00B318EC">
        <w:rPr>
          <w:rFonts w:eastAsia="Arial"/>
          <w:color w:val="000000"/>
          <w:kern w:val="3"/>
          <w:lang w:eastAsia="zh-CN"/>
        </w:rPr>
        <w:t xml:space="preserve"> </w:t>
      </w:r>
      <w:r w:rsidRPr="00B318EC">
        <w:rPr>
          <w:color w:val="000000"/>
          <w:kern w:val="3"/>
          <w:lang w:eastAsia="zh-CN"/>
        </w:rPr>
        <w:t>się</w:t>
      </w:r>
      <w:r w:rsidRPr="00B318EC">
        <w:rPr>
          <w:rFonts w:eastAsia="Arial"/>
          <w:color w:val="000000"/>
          <w:kern w:val="3"/>
          <w:lang w:eastAsia="zh-CN"/>
        </w:rPr>
        <w:t xml:space="preserve"> </w:t>
      </w:r>
      <w:r w:rsidRPr="00B318EC">
        <w:rPr>
          <w:color w:val="000000"/>
          <w:kern w:val="3"/>
          <w:lang w:eastAsia="zh-CN"/>
        </w:rPr>
        <w:t>do</w:t>
      </w:r>
      <w:r w:rsidRPr="00B318EC">
        <w:rPr>
          <w:rFonts w:eastAsia="Arial"/>
          <w:color w:val="000000"/>
          <w:kern w:val="3"/>
          <w:lang w:eastAsia="zh-CN"/>
        </w:rPr>
        <w:t xml:space="preserve"> </w:t>
      </w:r>
      <w:r w:rsidRPr="00B318EC">
        <w:rPr>
          <w:color w:val="000000"/>
          <w:kern w:val="3"/>
          <w:lang w:eastAsia="zh-CN"/>
        </w:rPr>
        <w:t>osiągnięcia</w:t>
      </w:r>
      <w:r w:rsidRPr="00B318EC">
        <w:rPr>
          <w:rFonts w:eastAsia="Arial"/>
          <w:color w:val="000000"/>
          <w:kern w:val="3"/>
          <w:lang w:eastAsia="zh-CN"/>
        </w:rPr>
        <w:t xml:space="preserve"> </w:t>
      </w:r>
      <w:r w:rsidRPr="00B318EC">
        <w:rPr>
          <w:color w:val="000000"/>
          <w:kern w:val="3"/>
          <w:lang w:eastAsia="zh-CN"/>
        </w:rPr>
        <w:t>celu</w:t>
      </w:r>
      <w:r w:rsidRPr="00B318EC">
        <w:rPr>
          <w:rFonts w:eastAsia="Arial"/>
          <w:color w:val="000000"/>
          <w:kern w:val="3"/>
          <w:lang w:eastAsia="zh-CN"/>
        </w:rPr>
        <w:t xml:space="preserve"> </w:t>
      </w:r>
      <w:r w:rsidRPr="00B318EC">
        <w:rPr>
          <w:color w:val="000000"/>
          <w:kern w:val="3"/>
          <w:lang w:eastAsia="zh-CN"/>
        </w:rPr>
        <w:t>wychowawczego;</w:t>
      </w:r>
    </w:p>
    <w:p w:rsidR="0055287E" w:rsidRPr="00B318EC" w:rsidRDefault="0055287E" w:rsidP="00F9741A">
      <w:pPr>
        <w:tabs>
          <w:tab w:val="left" w:pos="284"/>
        </w:tabs>
        <w:rPr>
          <w:b/>
          <w:color w:val="000000"/>
        </w:rPr>
      </w:pPr>
    </w:p>
    <w:p w:rsidR="00576476" w:rsidRPr="00B318EC" w:rsidRDefault="001570D8" w:rsidP="00E006E4">
      <w:pPr>
        <w:tabs>
          <w:tab w:val="left" w:pos="284"/>
        </w:tabs>
        <w:jc w:val="center"/>
        <w:rPr>
          <w:b/>
          <w:color w:val="000000"/>
        </w:rPr>
      </w:pPr>
      <w:r w:rsidRPr="00B318EC">
        <w:rPr>
          <w:b/>
          <w:color w:val="000000"/>
        </w:rPr>
        <w:lastRenderedPageBreak/>
        <w:t>§46</w:t>
      </w:r>
      <w:r w:rsidR="00576476" w:rsidRPr="00B318EC">
        <w:rPr>
          <w:b/>
          <w:color w:val="000000"/>
        </w:rPr>
        <w:t>.</w:t>
      </w:r>
    </w:p>
    <w:p w:rsidR="007D1B4C" w:rsidRPr="00B318EC" w:rsidRDefault="007D1B4C" w:rsidP="00F9741A">
      <w:pPr>
        <w:tabs>
          <w:tab w:val="left" w:pos="284"/>
        </w:tabs>
        <w:rPr>
          <w:color w:val="000000"/>
        </w:rPr>
      </w:pPr>
    </w:p>
    <w:p w:rsidR="00576476" w:rsidRPr="00B318EC" w:rsidRDefault="00576476" w:rsidP="00F9741A">
      <w:pPr>
        <w:numPr>
          <w:ilvl w:val="0"/>
          <w:numId w:val="31"/>
        </w:numPr>
        <w:tabs>
          <w:tab w:val="left" w:pos="284"/>
          <w:tab w:val="num" w:pos="720"/>
        </w:tabs>
        <w:jc w:val="both"/>
        <w:outlineLvl w:val="0"/>
        <w:rPr>
          <w:color w:val="000000"/>
        </w:rPr>
      </w:pPr>
      <w:r w:rsidRPr="00B318EC">
        <w:rPr>
          <w:color w:val="000000"/>
        </w:rPr>
        <w:t>Gimnazjum realizuje programy- nauczania, wychowawczy i profilaktyczny uchwalone przez radę pedagogiczną po zasięgnięciu opinii rady rodziców i samorządu uczniowskiego.</w:t>
      </w:r>
    </w:p>
    <w:p w:rsidR="00FE414B" w:rsidRPr="00B318EC" w:rsidRDefault="00FE414B" w:rsidP="00F9741A">
      <w:pPr>
        <w:pStyle w:val="Tytu"/>
        <w:tabs>
          <w:tab w:val="left" w:pos="284"/>
        </w:tabs>
        <w:jc w:val="left"/>
        <w:rPr>
          <w:b/>
          <w:bCs/>
          <w:color w:val="000000"/>
          <w:sz w:val="24"/>
          <w:szCs w:val="32"/>
        </w:rPr>
      </w:pPr>
    </w:p>
    <w:p w:rsidR="00576476" w:rsidRPr="00B318EC" w:rsidRDefault="000C3E4D" w:rsidP="00E006E4">
      <w:pPr>
        <w:pStyle w:val="Tytu"/>
        <w:tabs>
          <w:tab w:val="left" w:pos="284"/>
        </w:tabs>
        <w:rPr>
          <w:b/>
          <w:bCs/>
          <w:color w:val="000000"/>
          <w:sz w:val="24"/>
          <w:szCs w:val="32"/>
        </w:rPr>
      </w:pPr>
      <w:r w:rsidRPr="00B318EC">
        <w:rPr>
          <w:b/>
          <w:bCs/>
          <w:color w:val="000000"/>
          <w:sz w:val="24"/>
          <w:szCs w:val="32"/>
        </w:rPr>
        <w:t>§46a</w:t>
      </w:r>
    </w:p>
    <w:p w:rsidR="00253912" w:rsidRPr="00B318EC" w:rsidRDefault="00253912" w:rsidP="00E006E4">
      <w:pPr>
        <w:pStyle w:val="Tytu"/>
        <w:tabs>
          <w:tab w:val="left" w:pos="284"/>
        </w:tabs>
        <w:rPr>
          <w:b/>
          <w:bCs/>
          <w:color w:val="000000"/>
          <w:sz w:val="24"/>
          <w:szCs w:val="32"/>
        </w:rPr>
      </w:pPr>
    </w:p>
    <w:p w:rsidR="00FE414B" w:rsidRPr="00B318EC" w:rsidRDefault="00E006E4" w:rsidP="00E006E4">
      <w:pPr>
        <w:pStyle w:val="Textbody"/>
        <w:tabs>
          <w:tab w:val="left" w:pos="284"/>
        </w:tabs>
        <w:spacing w:line="240" w:lineRule="auto"/>
        <w:jc w:val="center"/>
        <w:rPr>
          <w:b/>
          <w:bCs/>
          <w:color w:val="000000"/>
        </w:rPr>
      </w:pPr>
      <w:r w:rsidRPr="00B318EC">
        <w:rPr>
          <w:b/>
          <w:bCs/>
          <w:color w:val="000000"/>
        </w:rPr>
        <w:t>ZASADY REKRUTACJI</w:t>
      </w:r>
      <w:r w:rsidR="00FE414B" w:rsidRPr="00B318EC">
        <w:rPr>
          <w:b/>
          <w:bCs/>
          <w:color w:val="000000"/>
        </w:rPr>
        <w:t>.</w:t>
      </w:r>
    </w:p>
    <w:p w:rsidR="00FE414B" w:rsidRPr="00B318EC" w:rsidRDefault="00FE414B" w:rsidP="00F9741A">
      <w:pPr>
        <w:pStyle w:val="Textbody"/>
        <w:tabs>
          <w:tab w:val="left" w:pos="284"/>
        </w:tabs>
        <w:spacing w:line="240" w:lineRule="auto"/>
        <w:jc w:val="left"/>
        <w:rPr>
          <w:color w:val="000000"/>
        </w:rPr>
      </w:pPr>
    </w:p>
    <w:p w:rsidR="00FE414B" w:rsidRPr="00B318EC" w:rsidRDefault="00FE414B" w:rsidP="00F9741A">
      <w:pPr>
        <w:pStyle w:val="Standard"/>
        <w:numPr>
          <w:ilvl w:val="0"/>
          <w:numId w:val="141"/>
        </w:numPr>
        <w:tabs>
          <w:tab w:val="left" w:pos="284"/>
        </w:tabs>
        <w:ind w:left="0" w:firstLine="0"/>
        <w:jc w:val="both"/>
        <w:rPr>
          <w:color w:val="000000"/>
        </w:rPr>
      </w:pPr>
      <w:r w:rsidRPr="00B318EC">
        <w:rPr>
          <w:color w:val="000000"/>
        </w:rPr>
        <w:t>Dzieci przyjmuje się do oddziałów klas pierwszych gimnazjum po przeprowadzeniu postępowanie rekrutacyjnego.</w:t>
      </w:r>
    </w:p>
    <w:p w:rsidR="00FE414B" w:rsidRPr="00B318EC" w:rsidRDefault="00FE414B" w:rsidP="00F9741A">
      <w:pPr>
        <w:pStyle w:val="Standard"/>
        <w:numPr>
          <w:ilvl w:val="0"/>
          <w:numId w:val="141"/>
        </w:numPr>
        <w:tabs>
          <w:tab w:val="left" w:pos="284"/>
        </w:tabs>
        <w:ind w:left="0" w:firstLine="0"/>
        <w:jc w:val="both"/>
        <w:rPr>
          <w:color w:val="000000"/>
        </w:rPr>
      </w:pPr>
      <w:r w:rsidRPr="00B318EC">
        <w:rPr>
          <w:color w:val="000000"/>
        </w:rPr>
        <w:t>O przyjęciu dziecka do szkoły publicznej, w tym oddziałów klas pierwszych w trakcie roku szkolnego decyduje dyrektor, z wyjątkiem przypadków przyjęcia dzieci lub młodzieży zamieszkałych w obwodzie publicznego gimnazjum, które są przyjmowane z urzędu.</w:t>
      </w:r>
    </w:p>
    <w:p w:rsidR="00FE414B" w:rsidRPr="00B318EC" w:rsidRDefault="00FE414B" w:rsidP="00F9741A">
      <w:pPr>
        <w:pStyle w:val="Standard"/>
        <w:numPr>
          <w:ilvl w:val="0"/>
          <w:numId w:val="141"/>
        </w:numPr>
        <w:tabs>
          <w:tab w:val="left" w:pos="284"/>
        </w:tabs>
        <w:ind w:left="0" w:firstLine="0"/>
        <w:jc w:val="both"/>
        <w:rPr>
          <w:color w:val="000000"/>
        </w:rPr>
      </w:pPr>
      <w:r w:rsidRPr="00B318EC">
        <w:rPr>
          <w:color w:val="000000"/>
        </w:rPr>
        <w:t>Do oddziału klasy pierwszej publicznego gimnazjum, którym ustalono obwód, przyjmuje się na podstawie zgłoszenia rodziców dzieci i młodzieży zamieszkałych w tym obwodzie.</w:t>
      </w:r>
    </w:p>
    <w:p w:rsidR="00FE414B" w:rsidRPr="00B318EC" w:rsidRDefault="00FE414B" w:rsidP="00F9741A">
      <w:pPr>
        <w:pStyle w:val="Standard"/>
        <w:numPr>
          <w:ilvl w:val="0"/>
          <w:numId w:val="141"/>
        </w:numPr>
        <w:tabs>
          <w:tab w:val="left" w:pos="284"/>
        </w:tabs>
        <w:ind w:left="0" w:firstLine="0"/>
        <w:jc w:val="both"/>
        <w:rPr>
          <w:color w:val="000000"/>
        </w:rPr>
      </w:pPr>
      <w:r w:rsidRPr="00B318EC">
        <w:rPr>
          <w:color w:val="000000"/>
        </w:rPr>
        <w:t>Do oddziału klasy pierwszej publicznego gimnazjum przyjmuje się kandydatów posiadających świadectwo ukończenia szkoły podstawowej oraz posiadających zgłoszenie, o którym mowa w ust. 3, zawierający:</w:t>
      </w:r>
    </w:p>
    <w:p w:rsidR="00FE414B" w:rsidRPr="00B318EC" w:rsidRDefault="00FE414B" w:rsidP="00F9741A">
      <w:pPr>
        <w:pStyle w:val="Standard"/>
        <w:tabs>
          <w:tab w:val="left" w:pos="284"/>
          <w:tab w:val="left" w:pos="1575"/>
          <w:tab w:val="left" w:pos="1665"/>
        </w:tabs>
        <w:jc w:val="both"/>
        <w:rPr>
          <w:color w:val="000000"/>
        </w:rPr>
      </w:pPr>
      <w:r w:rsidRPr="00B318EC">
        <w:rPr>
          <w:color w:val="000000"/>
        </w:rPr>
        <w:t>1) imię, nazwisko, datę urodzenia oraz numer PESEL kandydata, a</w:t>
      </w:r>
      <w:r w:rsidRPr="00B318EC">
        <w:rPr>
          <w:color w:val="000000"/>
        </w:rPr>
        <w:br/>
        <w:t>w przypadku braku numeru PESEL – serię i numer paszportu lub innego dokumentu potwierdzającego tożsamość;</w:t>
      </w:r>
    </w:p>
    <w:p w:rsidR="00FE414B" w:rsidRPr="00B318EC" w:rsidRDefault="00FE414B" w:rsidP="00F9741A">
      <w:pPr>
        <w:pStyle w:val="Standard"/>
        <w:tabs>
          <w:tab w:val="left" w:pos="284"/>
        </w:tabs>
        <w:jc w:val="both"/>
        <w:rPr>
          <w:color w:val="000000"/>
        </w:rPr>
      </w:pPr>
      <w:r w:rsidRPr="00B318EC">
        <w:rPr>
          <w:color w:val="000000"/>
        </w:rPr>
        <w:t>2) imiona i nazwiska rodziców i kandydata;</w:t>
      </w:r>
    </w:p>
    <w:p w:rsidR="00FE414B" w:rsidRPr="00B318EC" w:rsidRDefault="00FE414B" w:rsidP="00F9741A">
      <w:pPr>
        <w:pStyle w:val="Standard"/>
        <w:tabs>
          <w:tab w:val="left" w:pos="284"/>
        </w:tabs>
        <w:jc w:val="both"/>
        <w:rPr>
          <w:color w:val="000000"/>
        </w:rPr>
      </w:pPr>
      <w:r w:rsidRPr="00B318EC">
        <w:rPr>
          <w:color w:val="000000"/>
        </w:rPr>
        <w:t>3) adres miejsca zamieszkania rodziców kandydata i kandydata;</w:t>
      </w:r>
    </w:p>
    <w:p w:rsidR="00FE414B" w:rsidRPr="00B318EC" w:rsidRDefault="00FE414B" w:rsidP="00F9741A">
      <w:pPr>
        <w:pStyle w:val="Standard"/>
        <w:tabs>
          <w:tab w:val="left" w:pos="284"/>
        </w:tabs>
        <w:jc w:val="both"/>
        <w:rPr>
          <w:color w:val="000000"/>
        </w:rPr>
      </w:pPr>
      <w:r w:rsidRPr="00B318EC">
        <w:rPr>
          <w:color w:val="000000"/>
        </w:rPr>
        <w:t>4) adres poczty elektronicznej i numery telefonów rodziców kandydata – o ile je posiadają.</w:t>
      </w:r>
    </w:p>
    <w:p w:rsidR="00FE414B" w:rsidRPr="00B318EC" w:rsidRDefault="00FE414B" w:rsidP="00F9741A">
      <w:pPr>
        <w:pStyle w:val="Standard"/>
        <w:numPr>
          <w:ilvl w:val="0"/>
          <w:numId w:val="142"/>
        </w:numPr>
        <w:tabs>
          <w:tab w:val="left" w:pos="284"/>
          <w:tab w:val="left" w:pos="675"/>
          <w:tab w:val="left" w:pos="735"/>
        </w:tabs>
        <w:ind w:left="0" w:firstLine="0"/>
        <w:jc w:val="both"/>
        <w:rPr>
          <w:color w:val="000000"/>
        </w:rPr>
      </w:pPr>
      <w:r w:rsidRPr="00B318EC">
        <w:rPr>
          <w:color w:val="000000"/>
        </w:rPr>
        <w:t>Laureat lub finalista ogólnopolskiej olimpiady przedmiotowej oraz laureat konkursu przedmiotowego o zasięgu wojewódzkim lub ponadwojewódzkim są przyjmowani w pierwszej kolejności do gimnazjum jeżeli posiadają świadectwo ukończenia szkoły podstawowej.</w:t>
      </w:r>
    </w:p>
    <w:p w:rsidR="00FE414B" w:rsidRPr="00B318EC" w:rsidRDefault="00FE414B" w:rsidP="00F9741A">
      <w:pPr>
        <w:pStyle w:val="Standard"/>
        <w:numPr>
          <w:ilvl w:val="0"/>
          <w:numId w:val="142"/>
        </w:numPr>
        <w:tabs>
          <w:tab w:val="left" w:pos="284"/>
          <w:tab w:val="left" w:pos="675"/>
          <w:tab w:val="left" w:pos="735"/>
        </w:tabs>
        <w:ind w:left="0" w:firstLine="0"/>
        <w:jc w:val="both"/>
        <w:rPr>
          <w:color w:val="000000"/>
        </w:rPr>
      </w:pPr>
      <w:r w:rsidRPr="00B318EC">
        <w:rPr>
          <w:color w:val="000000"/>
        </w:rPr>
        <w:t>Kandydaci zamieszkali poza obwodem publicznego gimnazjum mogą być przyjęci do oddziału klasy pierwszej po przeprowadzeniu postępowania rekrutacyjnego, jeżeli gimnazjum nadal dysponuje wolnymi miejscami.</w:t>
      </w:r>
    </w:p>
    <w:p w:rsidR="00FE414B" w:rsidRPr="00B318EC" w:rsidRDefault="00FE414B" w:rsidP="00F9741A">
      <w:pPr>
        <w:pStyle w:val="Standard"/>
        <w:numPr>
          <w:ilvl w:val="0"/>
          <w:numId w:val="142"/>
        </w:numPr>
        <w:tabs>
          <w:tab w:val="left" w:pos="284"/>
          <w:tab w:val="left" w:pos="675"/>
          <w:tab w:val="left" w:pos="735"/>
        </w:tabs>
        <w:ind w:left="0" w:firstLine="0"/>
        <w:jc w:val="both"/>
        <w:rPr>
          <w:color w:val="000000"/>
        </w:rPr>
      </w:pPr>
      <w:r w:rsidRPr="00B318EC">
        <w:rPr>
          <w:color w:val="000000"/>
        </w:rPr>
        <w:t xml:space="preserve">Postępowanie rekrutacyjne uwzględnia kryteria określone przez organ prowadzący, realizujący potrzeby dziecka i jego rodziny oraz lokalne potrzeby społeczne, może być brane pod uwagę kryterium dochodu na osobę w rodzinie kandydata. </w:t>
      </w:r>
    </w:p>
    <w:p w:rsidR="00FE414B" w:rsidRPr="00B318EC" w:rsidRDefault="00FE414B" w:rsidP="00F9741A">
      <w:pPr>
        <w:pStyle w:val="Standard"/>
        <w:tabs>
          <w:tab w:val="left" w:pos="284"/>
          <w:tab w:val="left" w:pos="675"/>
          <w:tab w:val="left" w:pos="735"/>
        </w:tabs>
        <w:jc w:val="both"/>
        <w:rPr>
          <w:color w:val="000000"/>
        </w:rPr>
      </w:pPr>
      <w:r w:rsidRPr="00B318EC">
        <w:rPr>
          <w:color w:val="000000"/>
        </w:rPr>
        <w:t>8. Organ prowadzący przyznaje określoną liczbę punktów oraz określa dokumenty niezbędne do ich potwierdzenia. Kryterium dochodu na osobę w rodzinie potwierdza się oświadczeniem.</w:t>
      </w:r>
    </w:p>
    <w:p w:rsidR="00FE414B" w:rsidRPr="00B318EC" w:rsidRDefault="00FE414B" w:rsidP="00F9741A">
      <w:pPr>
        <w:pStyle w:val="Standard"/>
        <w:tabs>
          <w:tab w:val="left" w:pos="284"/>
          <w:tab w:val="left" w:pos="675"/>
          <w:tab w:val="left" w:pos="735"/>
        </w:tabs>
        <w:jc w:val="both"/>
        <w:rPr>
          <w:color w:val="000000"/>
        </w:rPr>
      </w:pPr>
      <w:r w:rsidRPr="00B318EC">
        <w:rPr>
          <w:color w:val="000000"/>
        </w:rPr>
        <w:t>9. Nabór do szkoły odbywa się według zatwierdzonego regulaminu stworzonego na podstawie Zarządzenia Kuratora Oświaty.</w:t>
      </w:r>
    </w:p>
    <w:p w:rsidR="00FE414B" w:rsidRPr="00B318EC" w:rsidRDefault="00FE414B" w:rsidP="00F9741A">
      <w:pPr>
        <w:pStyle w:val="Standard"/>
        <w:tabs>
          <w:tab w:val="left" w:pos="284"/>
          <w:tab w:val="left" w:pos="675"/>
          <w:tab w:val="left" w:pos="735"/>
        </w:tabs>
        <w:jc w:val="both"/>
        <w:rPr>
          <w:color w:val="000000"/>
        </w:rPr>
      </w:pPr>
      <w:r w:rsidRPr="00B318EC">
        <w:rPr>
          <w:color w:val="000000"/>
        </w:rPr>
        <w:t>10. Postępowanie rekrutacyjne przeprowadza komisja rekrutacyjna powołana przez dyrektora.</w:t>
      </w:r>
    </w:p>
    <w:p w:rsidR="00FE414B" w:rsidRPr="00B318EC" w:rsidRDefault="00FE414B" w:rsidP="00F9741A">
      <w:pPr>
        <w:pStyle w:val="Standard"/>
        <w:tabs>
          <w:tab w:val="left" w:pos="284"/>
          <w:tab w:val="left" w:pos="675"/>
          <w:tab w:val="left" w:pos="735"/>
        </w:tabs>
        <w:jc w:val="both"/>
        <w:rPr>
          <w:color w:val="000000"/>
        </w:rPr>
      </w:pPr>
      <w:r w:rsidRPr="00B318EC">
        <w:rPr>
          <w:color w:val="000000"/>
        </w:rPr>
        <w:t>11. Dyrektor wyznacza przewodniczącego komisji rekrutacyjnej. Przewodniczący może zmienić skład komisji.</w:t>
      </w:r>
    </w:p>
    <w:p w:rsidR="00FE414B" w:rsidRPr="00B318EC" w:rsidRDefault="00FE414B" w:rsidP="00F9741A">
      <w:pPr>
        <w:pStyle w:val="Standard"/>
        <w:tabs>
          <w:tab w:val="left" w:pos="284"/>
          <w:tab w:val="left" w:pos="675"/>
          <w:tab w:val="left" w:pos="735"/>
        </w:tabs>
        <w:jc w:val="both"/>
        <w:rPr>
          <w:color w:val="000000"/>
        </w:rPr>
      </w:pPr>
      <w:r w:rsidRPr="00B318EC">
        <w:rPr>
          <w:color w:val="000000"/>
        </w:rPr>
        <w:t>12. Zadania komisji rekrutacyjnej zostały opisane w art. 20zb ust. 2. ustawy o systemie oświaty.</w:t>
      </w:r>
    </w:p>
    <w:p w:rsidR="00FE414B" w:rsidRPr="00B318EC" w:rsidRDefault="00FE414B" w:rsidP="00F9741A">
      <w:pPr>
        <w:pStyle w:val="Standard"/>
        <w:tabs>
          <w:tab w:val="left" w:pos="30"/>
          <w:tab w:val="left" w:pos="284"/>
        </w:tabs>
        <w:jc w:val="both"/>
        <w:rPr>
          <w:color w:val="000000"/>
        </w:rPr>
      </w:pPr>
      <w:r w:rsidRPr="00B318EC">
        <w:rPr>
          <w:color w:val="000000"/>
        </w:rPr>
        <w:t>13. Wynik postępowania rekrutacyjnego podaje się do publicznej wiadomości w formie listy kandydatów zakwalifikowanych i kandydatów niezakwalifikowanych, zawierającej imiona i nazwiska kandydatów, informację o zakwalifikowaniu albo niezakwalifikowaniu kandydata do danego gimnazjum oraz liczbę wolnych miejsc.</w:t>
      </w:r>
    </w:p>
    <w:p w:rsidR="00FE414B" w:rsidRPr="00B318EC" w:rsidRDefault="00FE414B" w:rsidP="00F9741A">
      <w:pPr>
        <w:pStyle w:val="Standard"/>
        <w:tabs>
          <w:tab w:val="left" w:pos="30"/>
          <w:tab w:val="left" w:pos="284"/>
        </w:tabs>
        <w:jc w:val="both"/>
        <w:rPr>
          <w:color w:val="000000"/>
        </w:rPr>
      </w:pPr>
      <w:r w:rsidRPr="00B318EC">
        <w:rPr>
          <w:color w:val="000000"/>
        </w:rPr>
        <w:t xml:space="preserve">14. Listy, o których mowa w ust. 13 podaje się do publicznej wiadomości poprzez umieszczenie w widocznym miejscu w siedzibie danego gimnazjum. Listy zawierają imiona i </w:t>
      </w:r>
      <w:r w:rsidRPr="00B318EC">
        <w:rPr>
          <w:color w:val="000000"/>
        </w:rPr>
        <w:lastRenderedPageBreak/>
        <w:t>nazwiska kandydatów uszeregowane w kolejności alfabetycznej oraz najniższą liczbę punktów, która uprawnia do przyjęcia.</w:t>
      </w:r>
    </w:p>
    <w:p w:rsidR="00FE414B" w:rsidRPr="00B318EC" w:rsidRDefault="00FE414B" w:rsidP="00F9741A">
      <w:pPr>
        <w:pStyle w:val="Standard"/>
        <w:tabs>
          <w:tab w:val="left" w:pos="30"/>
          <w:tab w:val="left" w:pos="284"/>
        </w:tabs>
        <w:jc w:val="both"/>
        <w:rPr>
          <w:color w:val="000000"/>
        </w:rPr>
      </w:pPr>
      <w:r w:rsidRPr="00B318EC">
        <w:rPr>
          <w:color w:val="000000"/>
        </w:rPr>
        <w:t>15. Dzień podania do publicznej wiadomości listy, o której mowa w ust. 14 jest określony w formie adnotacji umieszczonej na tej liście, opatrzonej podpisem przewodniczącego komisji rekrutacyjnej.</w:t>
      </w:r>
    </w:p>
    <w:p w:rsidR="00FE414B" w:rsidRPr="00B318EC" w:rsidRDefault="00FE414B" w:rsidP="00F9741A">
      <w:pPr>
        <w:pStyle w:val="Standard"/>
        <w:tabs>
          <w:tab w:val="left" w:pos="30"/>
          <w:tab w:val="left" w:pos="284"/>
        </w:tabs>
        <w:jc w:val="both"/>
        <w:rPr>
          <w:color w:val="000000"/>
        </w:rPr>
      </w:pPr>
      <w:r w:rsidRPr="00B318EC">
        <w:rPr>
          <w:color w:val="000000"/>
        </w:rPr>
        <w:t>16. W terminie 7 dni od dnia podania do publicznej wiadomości listy kandydatów przyjętych i kandydatów nieprzyjętych, rodzic kandydata może wystąpić do komisji rekrutacyjnej z wnioskiem o sporządzenie uzasadnienia odmowy przyjęcia kandydata do gimnazjum.</w:t>
      </w:r>
    </w:p>
    <w:p w:rsidR="00FE414B" w:rsidRPr="00B318EC" w:rsidRDefault="00FE414B" w:rsidP="00F9741A">
      <w:pPr>
        <w:pStyle w:val="Standard"/>
        <w:tabs>
          <w:tab w:val="left" w:pos="30"/>
          <w:tab w:val="left" w:pos="284"/>
        </w:tabs>
        <w:jc w:val="both"/>
        <w:rPr>
          <w:color w:val="000000"/>
        </w:rPr>
      </w:pPr>
      <w:r w:rsidRPr="00B318EC">
        <w:rPr>
          <w:color w:val="000000"/>
        </w:rPr>
        <w:t>17. Uzasadnienie sporządza się w terminie 5 dni od dnia wystąpienia przez rodzica kandydata z wnioskiem, o którym mowa w ust. 16. Uzasadnienie zawiera przyczyny odmowy przyjęcia, w tym najniższą liczbę punktów, która uprawnia do przyjęcia oraz liczbę punktów, która kandydat uzyskał w postępowaniu rekrutacyjnym.</w:t>
      </w:r>
    </w:p>
    <w:p w:rsidR="00FE414B" w:rsidRPr="00B318EC" w:rsidRDefault="00FE414B" w:rsidP="00F9741A">
      <w:pPr>
        <w:pStyle w:val="Standard"/>
        <w:tabs>
          <w:tab w:val="left" w:pos="30"/>
          <w:tab w:val="left" w:pos="284"/>
        </w:tabs>
        <w:jc w:val="both"/>
        <w:rPr>
          <w:color w:val="000000"/>
        </w:rPr>
      </w:pPr>
      <w:r w:rsidRPr="00B318EC">
        <w:rPr>
          <w:color w:val="000000"/>
        </w:rPr>
        <w:t>18. Rodzic kandydata może wnieść do dyrektora gimnazjum odwołanie od rozstrzygnięcia komisji rekrutacyjnej, w terminie 7 dni od dnia otrzymania uzasadnienia.</w:t>
      </w:r>
    </w:p>
    <w:p w:rsidR="00FE414B" w:rsidRPr="00B318EC" w:rsidRDefault="00FE414B" w:rsidP="00F9741A">
      <w:pPr>
        <w:pStyle w:val="Standard"/>
        <w:tabs>
          <w:tab w:val="left" w:pos="30"/>
          <w:tab w:val="left" w:pos="284"/>
        </w:tabs>
        <w:jc w:val="both"/>
        <w:rPr>
          <w:color w:val="000000"/>
        </w:rPr>
      </w:pPr>
      <w:r w:rsidRPr="00B318EC">
        <w:rPr>
          <w:color w:val="000000"/>
        </w:rPr>
        <w:t>19. Na rozstrzygnięcie dyrektora gimnazjum służy skarga do sądu administracyjnego.</w:t>
      </w:r>
    </w:p>
    <w:p w:rsidR="00FE414B" w:rsidRPr="00B318EC" w:rsidRDefault="00FE414B" w:rsidP="00F9741A">
      <w:pPr>
        <w:pStyle w:val="Standard"/>
        <w:tabs>
          <w:tab w:val="left" w:pos="30"/>
          <w:tab w:val="left" w:pos="284"/>
        </w:tabs>
        <w:jc w:val="both"/>
        <w:rPr>
          <w:color w:val="000000"/>
        </w:rPr>
      </w:pPr>
      <w:r w:rsidRPr="00B318EC">
        <w:rPr>
          <w:color w:val="000000"/>
        </w:rPr>
        <w:t xml:space="preserve">20. Jeżeli po przeprowadzeniu postępowania rekrutacyjnego gimnazjum nadal dysponuje wolnymi miejscami, dyrektor gimnazjum  przeprowadza postępowanie uzupełniające. </w:t>
      </w:r>
      <w:r w:rsidRPr="00B318EC">
        <w:rPr>
          <w:color w:val="000000"/>
        </w:rPr>
        <w:br/>
        <w:t>21. Postępowanie uzupełniające powinno zakończyć się do końca sierpnia roku szkolnego poprzedzającego rok szkolny, na który jest przeprowadzone postępowanie rekrutacyjne.</w:t>
      </w:r>
    </w:p>
    <w:p w:rsidR="00FE414B" w:rsidRPr="00B318EC" w:rsidRDefault="00FE414B" w:rsidP="00F9741A">
      <w:pPr>
        <w:pStyle w:val="Standard"/>
        <w:tabs>
          <w:tab w:val="left" w:pos="30"/>
          <w:tab w:val="left" w:pos="284"/>
        </w:tabs>
        <w:jc w:val="both"/>
        <w:rPr>
          <w:color w:val="000000"/>
        </w:rPr>
      </w:pPr>
      <w:r w:rsidRPr="00B318EC">
        <w:rPr>
          <w:color w:val="000000"/>
        </w:rPr>
        <w:t>22. Dane kandydatów zgromadzone w celach postępowanie rekrutacyjnego oraz dokumentacja postępowania rekrutacyjnego są przechowywane nie dłużej niż do końca okresu, w którym uczeń korzystał z nauki.</w:t>
      </w:r>
    </w:p>
    <w:p w:rsidR="00FE414B" w:rsidRPr="00B318EC" w:rsidRDefault="00FE414B" w:rsidP="00F9741A">
      <w:pPr>
        <w:pStyle w:val="Standard"/>
        <w:tabs>
          <w:tab w:val="left" w:pos="30"/>
          <w:tab w:val="left" w:pos="284"/>
        </w:tabs>
        <w:jc w:val="both"/>
        <w:rPr>
          <w:color w:val="000000"/>
        </w:rPr>
      </w:pPr>
      <w:r w:rsidRPr="00B318EC">
        <w:rPr>
          <w:color w:val="000000"/>
        </w:rPr>
        <w:t>23. Dane osobowe kandydatów nieprzyjętych zgromadzone w celach postępowania rekrutacyjnego są przechowywane przez okres roku chyba, że na rozstrzygnięcie dyrektora gimnazjum została wniesiona skarga do sądu administracyjnego i postępowanie nie zostało zakończone prawomocnym wyrokiem.</w:t>
      </w:r>
    </w:p>
    <w:p w:rsidR="00FE414B" w:rsidRPr="00B318EC" w:rsidRDefault="00FE414B" w:rsidP="00F9741A">
      <w:pPr>
        <w:pStyle w:val="Standard"/>
        <w:tabs>
          <w:tab w:val="left" w:pos="30"/>
          <w:tab w:val="left" w:pos="284"/>
        </w:tabs>
        <w:jc w:val="both"/>
        <w:rPr>
          <w:color w:val="000000"/>
        </w:rPr>
      </w:pPr>
    </w:p>
    <w:p w:rsidR="00FE414B" w:rsidRPr="00B318EC" w:rsidRDefault="000C3E4D" w:rsidP="001872A3">
      <w:pPr>
        <w:pStyle w:val="Standard"/>
        <w:tabs>
          <w:tab w:val="left" w:pos="30"/>
          <w:tab w:val="left" w:pos="284"/>
        </w:tabs>
        <w:jc w:val="center"/>
        <w:rPr>
          <w:b/>
          <w:color w:val="000000"/>
        </w:rPr>
      </w:pPr>
      <w:r w:rsidRPr="00B318EC">
        <w:rPr>
          <w:b/>
          <w:color w:val="000000"/>
        </w:rPr>
        <w:t>§ 46b</w:t>
      </w:r>
    </w:p>
    <w:p w:rsidR="00253912" w:rsidRPr="00B318EC" w:rsidRDefault="00253912" w:rsidP="001872A3">
      <w:pPr>
        <w:pStyle w:val="Standard"/>
        <w:tabs>
          <w:tab w:val="left" w:pos="30"/>
          <w:tab w:val="left" w:pos="284"/>
        </w:tabs>
        <w:jc w:val="center"/>
        <w:rPr>
          <w:b/>
          <w:color w:val="000000"/>
        </w:rPr>
      </w:pPr>
    </w:p>
    <w:p w:rsidR="00FE414B" w:rsidRPr="00B318EC" w:rsidRDefault="001872A3" w:rsidP="001872A3">
      <w:pPr>
        <w:pStyle w:val="Standard"/>
        <w:tabs>
          <w:tab w:val="left" w:pos="30"/>
          <w:tab w:val="left" w:pos="284"/>
        </w:tabs>
        <w:jc w:val="center"/>
        <w:rPr>
          <w:b/>
          <w:color w:val="000000"/>
        </w:rPr>
      </w:pPr>
      <w:r w:rsidRPr="00B318EC">
        <w:rPr>
          <w:b/>
          <w:color w:val="000000"/>
        </w:rPr>
        <w:t>REKRUTACJA UCZNIA PRZYBYWAJĄCEGO Z ZAGRANICY.</w:t>
      </w:r>
    </w:p>
    <w:p w:rsidR="00FE414B" w:rsidRPr="00B318EC" w:rsidRDefault="00FE414B" w:rsidP="001872A3">
      <w:pPr>
        <w:pStyle w:val="Standard"/>
        <w:tabs>
          <w:tab w:val="left" w:pos="30"/>
          <w:tab w:val="left" w:pos="284"/>
        </w:tabs>
        <w:jc w:val="center"/>
        <w:rPr>
          <w:color w:val="000000"/>
        </w:rPr>
      </w:pPr>
    </w:p>
    <w:p w:rsidR="00FE414B" w:rsidRPr="00B318EC" w:rsidRDefault="00FE414B" w:rsidP="00F9741A">
      <w:pPr>
        <w:pStyle w:val="Standard"/>
        <w:numPr>
          <w:ilvl w:val="0"/>
          <w:numId w:val="143"/>
        </w:numPr>
        <w:tabs>
          <w:tab w:val="left" w:pos="30"/>
          <w:tab w:val="left" w:pos="284"/>
        </w:tabs>
        <w:ind w:left="0" w:firstLine="0"/>
        <w:jc w:val="both"/>
        <w:rPr>
          <w:color w:val="000000"/>
        </w:rPr>
      </w:pPr>
      <w:r w:rsidRPr="00B318EC">
        <w:rPr>
          <w:color w:val="000000"/>
        </w:rPr>
        <w:t>Uczeń przybywający z zagranicy jest kwalifikowany do odpowiedniego oddziału klasy oraz przyjmowany do:</w:t>
      </w:r>
    </w:p>
    <w:p w:rsidR="00FE414B" w:rsidRPr="00B318EC" w:rsidRDefault="00FE414B" w:rsidP="00F9741A">
      <w:pPr>
        <w:pStyle w:val="Standard"/>
        <w:tabs>
          <w:tab w:val="left" w:pos="30"/>
          <w:tab w:val="left" w:pos="284"/>
        </w:tabs>
        <w:jc w:val="both"/>
        <w:rPr>
          <w:color w:val="000000"/>
        </w:rPr>
      </w:pPr>
      <w:r w:rsidRPr="00B318EC">
        <w:rPr>
          <w:color w:val="000000"/>
        </w:rPr>
        <w:t>1) publicznego gimnazjum, któremu ustalono obwód właściwego ze względu na miejsce zamieszkania ucznia- zgodnie z art. 20 a ust. 2, art. 20 e ust. 1  i art. 20 u ust. 1 ustawy o systemie oświaty oraz na podstawie dokumentów.</w:t>
      </w:r>
    </w:p>
    <w:p w:rsidR="00FE414B" w:rsidRPr="00B318EC" w:rsidRDefault="00FE414B" w:rsidP="00F9741A">
      <w:pPr>
        <w:pStyle w:val="Standard"/>
        <w:tabs>
          <w:tab w:val="left" w:pos="30"/>
          <w:tab w:val="left" w:pos="284"/>
        </w:tabs>
        <w:jc w:val="both"/>
        <w:rPr>
          <w:color w:val="000000"/>
        </w:rPr>
      </w:pPr>
      <w:r w:rsidRPr="00B318EC">
        <w:rPr>
          <w:color w:val="000000"/>
        </w:rPr>
        <w:t>2) publicznego gimnazjum, innego niż właściwe ze względu na miejsce zamieszkania ucznia- na podstawie dokumentów, jeżeli dana szkoła dysponuje wolnymi miejscami.</w:t>
      </w:r>
    </w:p>
    <w:p w:rsidR="00FE414B" w:rsidRPr="00B318EC" w:rsidRDefault="00FE414B" w:rsidP="00F9741A">
      <w:pPr>
        <w:pStyle w:val="Standard"/>
        <w:numPr>
          <w:ilvl w:val="0"/>
          <w:numId w:val="143"/>
        </w:numPr>
        <w:tabs>
          <w:tab w:val="left" w:pos="30"/>
          <w:tab w:val="left" w:pos="284"/>
        </w:tabs>
        <w:ind w:left="0" w:firstLine="0"/>
        <w:jc w:val="both"/>
        <w:rPr>
          <w:color w:val="000000"/>
        </w:rPr>
      </w:pPr>
      <w:r w:rsidRPr="00B318EC">
        <w:rPr>
          <w:color w:val="000000"/>
        </w:rPr>
        <w:t>Jeżeli uczeń przybywający z zagranicy nie może przedłożyć dokumentów, zostaje zakwalifikowany do odpowiedniego oddziału klasy oraz przyjęty do szkoły na podstawie rozmowy kwalifikacyjnej.</w:t>
      </w:r>
    </w:p>
    <w:p w:rsidR="00FE414B" w:rsidRPr="00B318EC" w:rsidRDefault="00FE414B" w:rsidP="00F9741A">
      <w:pPr>
        <w:pStyle w:val="Standard"/>
        <w:numPr>
          <w:ilvl w:val="0"/>
          <w:numId w:val="143"/>
        </w:numPr>
        <w:tabs>
          <w:tab w:val="left" w:pos="30"/>
          <w:tab w:val="left" w:pos="284"/>
        </w:tabs>
        <w:ind w:left="0" w:firstLine="0"/>
        <w:jc w:val="both"/>
        <w:rPr>
          <w:color w:val="000000"/>
        </w:rPr>
      </w:pPr>
      <w:r w:rsidRPr="00B318EC">
        <w:rPr>
          <w:color w:val="000000"/>
        </w:rPr>
        <w:t>Termin rozmowy kwalifikacyjnej ustala dyrektor szkoły oraz przeprowadza rozmowę, w razie potrzeby, w obecności nauczyciela.</w:t>
      </w:r>
    </w:p>
    <w:p w:rsidR="007D1B4C" w:rsidRPr="00B318EC" w:rsidRDefault="00FE414B" w:rsidP="001872A3">
      <w:pPr>
        <w:pStyle w:val="Standard"/>
        <w:numPr>
          <w:ilvl w:val="0"/>
          <w:numId w:val="143"/>
        </w:numPr>
        <w:tabs>
          <w:tab w:val="left" w:pos="30"/>
          <w:tab w:val="left" w:pos="284"/>
        </w:tabs>
        <w:ind w:left="0" w:firstLine="0"/>
        <w:jc w:val="both"/>
        <w:rPr>
          <w:color w:val="000000"/>
        </w:rPr>
      </w:pPr>
      <w:r w:rsidRPr="00B318EC">
        <w:rPr>
          <w:color w:val="000000"/>
        </w:rPr>
        <w:t>Szczegółowe warunki i zasady przyjmowania do szkół publicznych osób przybywających z zagranicy określa Rozporządzenie Ministerstwa Edukacji Narodowej z dnia 2 stycznia 2015 roku w sprawie warunków i trybu przyjmowania do publicznych przedszkoli, szkół i placówek osób niebędących obywatelami polskimi oraz obywateli polskich, którzy pobierali naukę w szkołach funkcjonujących w systemach oświaty innych państw, a także organizacji dodatkowej nauki języka polskiego, dodatkowych zajęć wyrównawczych oraz nauki języka i kultury kraju pochodzenia.</w:t>
      </w:r>
    </w:p>
    <w:p w:rsidR="00576476" w:rsidRPr="00B318EC" w:rsidRDefault="00FE414B" w:rsidP="00F9741A">
      <w:pPr>
        <w:pStyle w:val="Tytu"/>
        <w:tabs>
          <w:tab w:val="left" w:pos="284"/>
        </w:tabs>
        <w:rPr>
          <w:b/>
          <w:bCs/>
          <w:color w:val="000000"/>
          <w:sz w:val="24"/>
          <w:szCs w:val="32"/>
        </w:rPr>
      </w:pPr>
      <w:r w:rsidRPr="00B318EC">
        <w:rPr>
          <w:b/>
          <w:bCs/>
          <w:color w:val="000000"/>
          <w:sz w:val="24"/>
          <w:szCs w:val="32"/>
        </w:rPr>
        <w:lastRenderedPageBreak/>
        <w:t>ROZDZIAŁ 7</w:t>
      </w:r>
    </w:p>
    <w:p w:rsidR="00576476" w:rsidRPr="00B318EC" w:rsidRDefault="00A82BC9" w:rsidP="00F9741A">
      <w:pPr>
        <w:pStyle w:val="Tytu"/>
        <w:tabs>
          <w:tab w:val="left" w:pos="284"/>
        </w:tabs>
        <w:rPr>
          <w:b/>
          <w:bCs/>
          <w:color w:val="000000"/>
          <w:sz w:val="24"/>
          <w:szCs w:val="32"/>
        </w:rPr>
      </w:pPr>
      <w:r w:rsidRPr="00B318EC">
        <w:rPr>
          <w:b/>
          <w:bCs/>
          <w:color w:val="000000"/>
          <w:sz w:val="24"/>
          <w:szCs w:val="32"/>
        </w:rPr>
        <w:t xml:space="preserve">WEWNĄTRZSZKOLNE ZASADY </w:t>
      </w:r>
      <w:r w:rsidR="00576476" w:rsidRPr="00B318EC">
        <w:rPr>
          <w:b/>
          <w:bCs/>
          <w:color w:val="000000"/>
          <w:sz w:val="24"/>
          <w:szCs w:val="32"/>
        </w:rPr>
        <w:t>OCENIANIA</w:t>
      </w:r>
      <w:r w:rsidRPr="00B318EC">
        <w:rPr>
          <w:b/>
          <w:bCs/>
          <w:color w:val="000000"/>
          <w:sz w:val="24"/>
          <w:szCs w:val="32"/>
        </w:rPr>
        <w:t xml:space="preserve"> (WZO)</w:t>
      </w:r>
    </w:p>
    <w:p w:rsidR="00576476" w:rsidRPr="00B318EC" w:rsidRDefault="00576476" w:rsidP="00F9741A">
      <w:pPr>
        <w:pStyle w:val="Tytu"/>
        <w:tabs>
          <w:tab w:val="left" w:pos="284"/>
        </w:tabs>
        <w:jc w:val="left"/>
        <w:rPr>
          <w:bCs/>
          <w:color w:val="000000"/>
          <w:sz w:val="24"/>
        </w:rPr>
      </w:pPr>
    </w:p>
    <w:p w:rsidR="00576476" w:rsidRPr="00B318EC" w:rsidRDefault="001570D8" w:rsidP="001872A3">
      <w:pPr>
        <w:pStyle w:val="Tytu"/>
        <w:tabs>
          <w:tab w:val="left" w:pos="284"/>
        </w:tabs>
        <w:rPr>
          <w:b/>
          <w:bCs/>
          <w:color w:val="000000"/>
          <w:sz w:val="24"/>
        </w:rPr>
      </w:pPr>
      <w:r w:rsidRPr="00B318EC">
        <w:rPr>
          <w:b/>
          <w:bCs/>
          <w:color w:val="000000"/>
          <w:sz w:val="24"/>
        </w:rPr>
        <w:t>§47</w:t>
      </w:r>
      <w:r w:rsidR="007D1B4C" w:rsidRPr="00B318EC">
        <w:rPr>
          <w:b/>
          <w:bCs/>
          <w:color w:val="000000"/>
          <w:sz w:val="24"/>
        </w:rPr>
        <w:t>.</w:t>
      </w:r>
    </w:p>
    <w:p w:rsidR="00576476" w:rsidRPr="00B318EC" w:rsidRDefault="00576476" w:rsidP="00F9741A">
      <w:pPr>
        <w:pStyle w:val="Tytu"/>
        <w:tabs>
          <w:tab w:val="left" w:pos="284"/>
        </w:tabs>
        <w:jc w:val="left"/>
        <w:rPr>
          <w:color w:val="000000"/>
          <w:sz w:val="24"/>
        </w:rPr>
      </w:pPr>
    </w:p>
    <w:p w:rsidR="00576476" w:rsidRPr="00B318EC" w:rsidRDefault="00576476" w:rsidP="00F9741A">
      <w:pPr>
        <w:numPr>
          <w:ilvl w:val="0"/>
          <w:numId w:val="89"/>
        </w:numPr>
        <w:tabs>
          <w:tab w:val="clear" w:pos="2650"/>
          <w:tab w:val="left" w:pos="284"/>
          <w:tab w:val="left" w:pos="360"/>
          <w:tab w:val="num" w:pos="900"/>
        </w:tabs>
        <w:ind w:left="0" w:firstLine="0"/>
        <w:rPr>
          <w:color w:val="000000"/>
        </w:rPr>
      </w:pPr>
      <w:r w:rsidRPr="00B318EC">
        <w:rPr>
          <w:color w:val="000000"/>
        </w:rPr>
        <w:t>Do gimnazjum uczęszczają uczniowie, którzy ukończy</w:t>
      </w:r>
      <w:r w:rsidR="007D1B4C" w:rsidRPr="00B318EC">
        <w:rPr>
          <w:color w:val="000000"/>
        </w:rPr>
        <w:t>li 6-letnią szkołę podstawową.</w:t>
      </w:r>
    </w:p>
    <w:p w:rsidR="00576476" w:rsidRPr="00B318EC" w:rsidRDefault="00576476" w:rsidP="00F9741A">
      <w:pPr>
        <w:numPr>
          <w:ilvl w:val="0"/>
          <w:numId w:val="89"/>
        </w:numPr>
        <w:tabs>
          <w:tab w:val="clear" w:pos="2650"/>
          <w:tab w:val="left" w:pos="284"/>
          <w:tab w:val="left" w:pos="360"/>
        </w:tabs>
        <w:ind w:left="0" w:firstLine="0"/>
        <w:rPr>
          <w:color w:val="000000"/>
        </w:rPr>
      </w:pPr>
      <w:r w:rsidRPr="00B318EC">
        <w:rPr>
          <w:color w:val="000000"/>
        </w:rPr>
        <w:t>Decyzję o tworzeniu (składzie)nowych oddziałów podejmu</w:t>
      </w:r>
      <w:r w:rsidR="007D1B4C" w:rsidRPr="00B318EC">
        <w:rPr>
          <w:color w:val="000000"/>
        </w:rPr>
        <w:t>je Rada Pedagogiczna gimnazjum.</w:t>
      </w:r>
    </w:p>
    <w:p w:rsidR="00A5025D" w:rsidRPr="00B318EC" w:rsidRDefault="00576476" w:rsidP="00F9741A">
      <w:pPr>
        <w:numPr>
          <w:ilvl w:val="0"/>
          <w:numId w:val="89"/>
        </w:numPr>
        <w:tabs>
          <w:tab w:val="clear" w:pos="2650"/>
          <w:tab w:val="left" w:pos="284"/>
          <w:tab w:val="left" w:pos="360"/>
          <w:tab w:val="num" w:pos="900"/>
        </w:tabs>
        <w:ind w:left="0" w:firstLine="0"/>
        <w:rPr>
          <w:color w:val="000000"/>
        </w:rPr>
      </w:pPr>
      <w:r w:rsidRPr="00B318EC">
        <w:rPr>
          <w:color w:val="000000"/>
        </w:rPr>
        <w:t>Nauka w gimnazjum jest obowiązkowa.</w:t>
      </w:r>
    </w:p>
    <w:p w:rsidR="00576476" w:rsidRPr="00B318EC" w:rsidRDefault="00576476" w:rsidP="00F9741A">
      <w:pPr>
        <w:numPr>
          <w:ilvl w:val="0"/>
          <w:numId w:val="89"/>
        </w:numPr>
        <w:tabs>
          <w:tab w:val="clear" w:pos="2650"/>
          <w:tab w:val="left" w:pos="284"/>
          <w:tab w:val="left" w:pos="360"/>
        </w:tabs>
        <w:ind w:left="0" w:firstLine="0"/>
        <w:rPr>
          <w:color w:val="000000"/>
        </w:rPr>
      </w:pPr>
      <w:r w:rsidRPr="00B318EC">
        <w:rPr>
          <w:color w:val="000000"/>
        </w:rPr>
        <w:t>Po ukończeniu gimnazjum obowiązek nauki spełnia się p</w:t>
      </w:r>
      <w:r w:rsidR="007D1B4C" w:rsidRPr="00B318EC">
        <w:rPr>
          <w:color w:val="000000"/>
        </w:rPr>
        <w:t xml:space="preserve">rzez uczęszczanie do publicznej </w:t>
      </w:r>
      <w:r w:rsidRPr="00B318EC">
        <w:rPr>
          <w:color w:val="000000"/>
        </w:rPr>
        <w:t>lub niepublicznej szkoły ponadgimnazjalnej albo w formach pozaszkolnych.</w:t>
      </w:r>
    </w:p>
    <w:p w:rsidR="00576476" w:rsidRPr="00B318EC" w:rsidRDefault="00576476" w:rsidP="00F9741A">
      <w:pPr>
        <w:numPr>
          <w:ilvl w:val="0"/>
          <w:numId w:val="89"/>
        </w:numPr>
        <w:tabs>
          <w:tab w:val="clear" w:pos="2650"/>
          <w:tab w:val="left" w:pos="284"/>
          <w:tab w:val="left" w:pos="360"/>
          <w:tab w:val="num" w:pos="900"/>
        </w:tabs>
        <w:ind w:left="0" w:firstLine="0"/>
        <w:rPr>
          <w:color w:val="000000"/>
        </w:rPr>
      </w:pPr>
      <w:r w:rsidRPr="00B318EC">
        <w:rPr>
          <w:color w:val="000000"/>
        </w:rPr>
        <w:t>Rok szkolny p</w:t>
      </w:r>
      <w:r w:rsidR="007D1B4C" w:rsidRPr="00B318EC">
        <w:rPr>
          <w:color w:val="000000"/>
        </w:rPr>
        <w:t>odzielony jest na dwa semestry.</w:t>
      </w:r>
    </w:p>
    <w:p w:rsidR="00576476" w:rsidRPr="00B318EC" w:rsidRDefault="00576476" w:rsidP="00F9741A">
      <w:pPr>
        <w:numPr>
          <w:ilvl w:val="0"/>
          <w:numId w:val="89"/>
        </w:numPr>
        <w:tabs>
          <w:tab w:val="clear" w:pos="2650"/>
          <w:tab w:val="left" w:pos="284"/>
          <w:tab w:val="left" w:pos="360"/>
          <w:tab w:val="num" w:pos="900"/>
        </w:tabs>
        <w:ind w:left="0" w:firstLine="0"/>
        <w:rPr>
          <w:color w:val="000000"/>
        </w:rPr>
      </w:pPr>
      <w:r w:rsidRPr="00B318EC">
        <w:rPr>
          <w:color w:val="000000"/>
        </w:rPr>
        <w:t>W połowie semestru ma miejsce I klasyfikacja uczniów.</w:t>
      </w:r>
    </w:p>
    <w:p w:rsidR="00576476" w:rsidRPr="00B318EC" w:rsidRDefault="00576476" w:rsidP="00F9741A">
      <w:pPr>
        <w:numPr>
          <w:ilvl w:val="0"/>
          <w:numId w:val="89"/>
        </w:numPr>
        <w:tabs>
          <w:tab w:val="clear" w:pos="2650"/>
          <w:tab w:val="left" w:pos="284"/>
          <w:tab w:val="left" w:pos="360"/>
          <w:tab w:val="num" w:pos="900"/>
        </w:tabs>
        <w:ind w:left="0" w:firstLine="0"/>
        <w:rPr>
          <w:color w:val="000000"/>
        </w:rPr>
      </w:pPr>
      <w:r w:rsidRPr="00B318EC">
        <w:rPr>
          <w:color w:val="000000"/>
        </w:rPr>
        <w:t>Oceni</w:t>
      </w:r>
      <w:r w:rsidR="007D1B4C" w:rsidRPr="00B318EC">
        <w:rPr>
          <w:color w:val="000000"/>
        </w:rPr>
        <w:t>anie wewnątrzszkolne ma na celu</w:t>
      </w:r>
      <w:r w:rsidRPr="00B318EC">
        <w:rPr>
          <w:color w:val="000000"/>
        </w:rPr>
        <w:t>:</w:t>
      </w:r>
    </w:p>
    <w:p w:rsidR="00576476" w:rsidRPr="00B318EC" w:rsidRDefault="00576476" w:rsidP="00F9741A">
      <w:pPr>
        <w:numPr>
          <w:ilvl w:val="1"/>
          <w:numId w:val="89"/>
        </w:numPr>
        <w:tabs>
          <w:tab w:val="clear" w:pos="1440"/>
          <w:tab w:val="left" w:pos="284"/>
        </w:tabs>
        <w:ind w:left="0" w:firstLine="0"/>
        <w:rPr>
          <w:color w:val="000000"/>
        </w:rPr>
      </w:pPr>
      <w:r w:rsidRPr="00B318EC">
        <w:rPr>
          <w:color w:val="000000"/>
        </w:rPr>
        <w:t>Poinformowanie ucznia o poziomie jego osiągnięć edukacyjnych</w:t>
      </w:r>
      <w:r w:rsidR="007D1B4C" w:rsidRPr="00B318EC">
        <w:rPr>
          <w:color w:val="000000"/>
        </w:rPr>
        <w:t xml:space="preserve"> i postępach w </w:t>
      </w:r>
      <w:r w:rsidRPr="00B318EC">
        <w:rPr>
          <w:color w:val="000000"/>
        </w:rPr>
        <w:t>tym zakresie.</w:t>
      </w:r>
    </w:p>
    <w:p w:rsidR="00576476" w:rsidRPr="00B318EC" w:rsidRDefault="00576476" w:rsidP="00F9741A">
      <w:pPr>
        <w:numPr>
          <w:ilvl w:val="1"/>
          <w:numId w:val="89"/>
        </w:numPr>
        <w:tabs>
          <w:tab w:val="clear" w:pos="1440"/>
          <w:tab w:val="left" w:pos="284"/>
        </w:tabs>
        <w:ind w:left="0" w:firstLine="0"/>
        <w:rPr>
          <w:color w:val="000000"/>
        </w:rPr>
      </w:pPr>
      <w:r w:rsidRPr="00B318EC">
        <w:rPr>
          <w:color w:val="000000"/>
        </w:rPr>
        <w:t>Pomoc uczniowi w samodzielnym planowaniu swojego rozwoju.</w:t>
      </w:r>
    </w:p>
    <w:p w:rsidR="00576476" w:rsidRPr="00B318EC" w:rsidRDefault="00576476" w:rsidP="00F9741A">
      <w:pPr>
        <w:numPr>
          <w:ilvl w:val="1"/>
          <w:numId w:val="89"/>
        </w:numPr>
        <w:tabs>
          <w:tab w:val="clear" w:pos="1440"/>
          <w:tab w:val="left" w:pos="284"/>
        </w:tabs>
        <w:ind w:left="0" w:firstLine="0"/>
        <w:rPr>
          <w:color w:val="000000"/>
        </w:rPr>
      </w:pPr>
      <w:r w:rsidRPr="00B318EC">
        <w:rPr>
          <w:color w:val="000000"/>
        </w:rPr>
        <w:t>Motywowanie ucznia do dalszej pracy.</w:t>
      </w:r>
    </w:p>
    <w:p w:rsidR="00576476" w:rsidRPr="00B318EC" w:rsidRDefault="00576476" w:rsidP="00F9741A">
      <w:pPr>
        <w:pStyle w:val="Stopka"/>
        <w:numPr>
          <w:ilvl w:val="1"/>
          <w:numId w:val="89"/>
        </w:numPr>
        <w:tabs>
          <w:tab w:val="clear" w:pos="1440"/>
          <w:tab w:val="clear" w:pos="4536"/>
          <w:tab w:val="clear" w:pos="9072"/>
          <w:tab w:val="left" w:pos="284"/>
        </w:tabs>
        <w:ind w:left="0" w:firstLine="0"/>
        <w:rPr>
          <w:color w:val="000000"/>
        </w:rPr>
      </w:pPr>
      <w:r w:rsidRPr="00B318EC">
        <w:rPr>
          <w:color w:val="000000"/>
        </w:rPr>
        <w:t>Dostarczanie rodzicom (prawnym opiekunom) i nauczycielom</w:t>
      </w:r>
      <w:r w:rsidR="00A5025D" w:rsidRPr="00B318EC">
        <w:rPr>
          <w:color w:val="000000"/>
        </w:rPr>
        <w:t xml:space="preserve"> informacji o </w:t>
      </w:r>
      <w:r w:rsidRPr="00B318EC">
        <w:rPr>
          <w:color w:val="000000"/>
        </w:rPr>
        <w:t>postępach, trudnościach i specjalnych uzdolnieniach ucznia.</w:t>
      </w:r>
    </w:p>
    <w:p w:rsidR="00576476" w:rsidRPr="00B318EC" w:rsidRDefault="00576476" w:rsidP="00F9741A">
      <w:pPr>
        <w:numPr>
          <w:ilvl w:val="1"/>
          <w:numId w:val="89"/>
        </w:numPr>
        <w:tabs>
          <w:tab w:val="left" w:pos="284"/>
        </w:tabs>
        <w:ind w:left="0" w:firstLine="0"/>
        <w:rPr>
          <w:color w:val="000000"/>
        </w:rPr>
      </w:pPr>
      <w:r w:rsidRPr="00B318EC">
        <w:rPr>
          <w:color w:val="000000"/>
        </w:rPr>
        <w:t>Umożliwienie nauczycielom doskonalenia organizacji i metod pracy</w:t>
      </w:r>
      <w:r w:rsidR="00A5025D" w:rsidRPr="00B318EC">
        <w:rPr>
          <w:color w:val="000000"/>
        </w:rPr>
        <w:t xml:space="preserve"> </w:t>
      </w:r>
      <w:r w:rsidRPr="00B318EC">
        <w:rPr>
          <w:color w:val="000000"/>
        </w:rPr>
        <w:t>dydaktyczno-wychowawczej.</w:t>
      </w:r>
    </w:p>
    <w:p w:rsidR="00576476" w:rsidRPr="00B318EC" w:rsidRDefault="00576476" w:rsidP="00F9741A">
      <w:pPr>
        <w:tabs>
          <w:tab w:val="left" w:pos="284"/>
        </w:tabs>
        <w:jc w:val="both"/>
        <w:rPr>
          <w:color w:val="000000"/>
        </w:rPr>
      </w:pPr>
      <w:r w:rsidRPr="00B318EC">
        <w:rPr>
          <w:color w:val="000000"/>
        </w:rPr>
        <w:t>8. Oceni</w:t>
      </w:r>
      <w:r w:rsidR="001872A3" w:rsidRPr="00B318EC">
        <w:rPr>
          <w:color w:val="000000"/>
        </w:rPr>
        <w:t>e wiedzy uczniów podlegać będą:</w:t>
      </w:r>
    </w:p>
    <w:p w:rsidR="00576476" w:rsidRPr="00B318EC" w:rsidRDefault="00576476" w:rsidP="00F9741A">
      <w:pPr>
        <w:numPr>
          <w:ilvl w:val="1"/>
          <w:numId w:val="90"/>
        </w:numPr>
        <w:tabs>
          <w:tab w:val="left" w:pos="284"/>
        </w:tabs>
        <w:ind w:left="0" w:firstLine="0"/>
        <w:jc w:val="both"/>
        <w:rPr>
          <w:color w:val="000000"/>
        </w:rPr>
      </w:pPr>
      <w:r w:rsidRPr="00B318EC">
        <w:rPr>
          <w:color w:val="000000"/>
        </w:rPr>
        <w:t>Prace wykonywane przez uczniów w toku lekcji,</w:t>
      </w:r>
    </w:p>
    <w:p w:rsidR="00576476" w:rsidRPr="00B318EC" w:rsidRDefault="00576476" w:rsidP="00F9741A">
      <w:pPr>
        <w:numPr>
          <w:ilvl w:val="1"/>
          <w:numId w:val="90"/>
        </w:numPr>
        <w:tabs>
          <w:tab w:val="left" w:pos="284"/>
        </w:tabs>
        <w:ind w:left="0" w:firstLine="0"/>
        <w:jc w:val="both"/>
        <w:rPr>
          <w:color w:val="000000"/>
        </w:rPr>
      </w:pPr>
      <w:r w:rsidRPr="00B318EC">
        <w:rPr>
          <w:color w:val="000000"/>
        </w:rPr>
        <w:t>Prace domowe,</w:t>
      </w:r>
    </w:p>
    <w:p w:rsidR="00576476" w:rsidRPr="00B318EC" w:rsidRDefault="00576476" w:rsidP="00F9741A">
      <w:pPr>
        <w:numPr>
          <w:ilvl w:val="1"/>
          <w:numId w:val="90"/>
        </w:numPr>
        <w:tabs>
          <w:tab w:val="left" w:pos="284"/>
        </w:tabs>
        <w:ind w:left="0" w:firstLine="0"/>
        <w:jc w:val="both"/>
        <w:rPr>
          <w:color w:val="000000"/>
        </w:rPr>
      </w:pPr>
      <w:r w:rsidRPr="00B318EC">
        <w:rPr>
          <w:color w:val="000000"/>
        </w:rPr>
        <w:t>Ustne wypowiedzi i umiejętność dyskusji,</w:t>
      </w:r>
    </w:p>
    <w:p w:rsidR="00576476" w:rsidRPr="00B318EC" w:rsidRDefault="00576476" w:rsidP="00F9741A">
      <w:pPr>
        <w:numPr>
          <w:ilvl w:val="1"/>
          <w:numId w:val="90"/>
        </w:numPr>
        <w:tabs>
          <w:tab w:val="left" w:pos="284"/>
        </w:tabs>
        <w:ind w:left="0" w:firstLine="0"/>
        <w:jc w:val="both"/>
        <w:rPr>
          <w:color w:val="000000"/>
        </w:rPr>
      </w:pPr>
      <w:r w:rsidRPr="00B318EC">
        <w:rPr>
          <w:color w:val="000000"/>
        </w:rPr>
        <w:t>Prace klasowe,</w:t>
      </w:r>
    </w:p>
    <w:p w:rsidR="00576476" w:rsidRPr="00B318EC" w:rsidRDefault="00576476" w:rsidP="00F9741A">
      <w:pPr>
        <w:numPr>
          <w:ilvl w:val="1"/>
          <w:numId w:val="90"/>
        </w:numPr>
        <w:tabs>
          <w:tab w:val="left" w:pos="284"/>
        </w:tabs>
        <w:ind w:left="0" w:firstLine="0"/>
        <w:jc w:val="both"/>
        <w:rPr>
          <w:color w:val="000000"/>
        </w:rPr>
      </w:pPr>
      <w:r w:rsidRPr="00B318EC">
        <w:rPr>
          <w:color w:val="000000"/>
        </w:rPr>
        <w:t>Sprawdziany,</w:t>
      </w:r>
    </w:p>
    <w:p w:rsidR="00576476" w:rsidRPr="00B318EC" w:rsidRDefault="00576476" w:rsidP="00F9741A">
      <w:pPr>
        <w:numPr>
          <w:ilvl w:val="1"/>
          <w:numId w:val="90"/>
        </w:numPr>
        <w:tabs>
          <w:tab w:val="left" w:pos="284"/>
        </w:tabs>
        <w:ind w:left="0" w:firstLine="0"/>
        <w:jc w:val="both"/>
        <w:rPr>
          <w:color w:val="000000"/>
        </w:rPr>
      </w:pPr>
      <w:r w:rsidRPr="00B318EC">
        <w:rPr>
          <w:color w:val="000000"/>
        </w:rPr>
        <w:t>Kartkówki,</w:t>
      </w:r>
    </w:p>
    <w:p w:rsidR="00576476" w:rsidRPr="00B318EC" w:rsidRDefault="00576476" w:rsidP="00F9741A">
      <w:pPr>
        <w:numPr>
          <w:ilvl w:val="1"/>
          <w:numId w:val="90"/>
        </w:numPr>
        <w:tabs>
          <w:tab w:val="left" w:pos="284"/>
        </w:tabs>
        <w:ind w:left="0" w:firstLine="0"/>
        <w:jc w:val="both"/>
        <w:rPr>
          <w:color w:val="000000"/>
        </w:rPr>
      </w:pPr>
      <w:r w:rsidRPr="00B318EC">
        <w:rPr>
          <w:color w:val="000000"/>
        </w:rPr>
        <w:t>Dyktanda,</w:t>
      </w:r>
    </w:p>
    <w:p w:rsidR="00576476" w:rsidRPr="00B318EC" w:rsidRDefault="00576476" w:rsidP="00F9741A">
      <w:pPr>
        <w:numPr>
          <w:ilvl w:val="1"/>
          <w:numId w:val="90"/>
        </w:numPr>
        <w:tabs>
          <w:tab w:val="left" w:pos="284"/>
        </w:tabs>
        <w:ind w:left="0" w:firstLine="0"/>
        <w:jc w:val="both"/>
        <w:rPr>
          <w:color w:val="000000"/>
        </w:rPr>
      </w:pPr>
      <w:r w:rsidRPr="00B318EC">
        <w:rPr>
          <w:color w:val="000000"/>
        </w:rPr>
        <w:t>Aktywność ucznia,</w:t>
      </w:r>
    </w:p>
    <w:p w:rsidR="00576476" w:rsidRPr="00B318EC" w:rsidRDefault="00576476" w:rsidP="00F9741A">
      <w:pPr>
        <w:numPr>
          <w:ilvl w:val="1"/>
          <w:numId w:val="90"/>
        </w:numPr>
        <w:tabs>
          <w:tab w:val="left" w:pos="284"/>
        </w:tabs>
        <w:ind w:left="0" w:firstLine="0"/>
        <w:jc w:val="both"/>
        <w:rPr>
          <w:color w:val="000000"/>
        </w:rPr>
      </w:pPr>
      <w:r w:rsidRPr="00B318EC">
        <w:rPr>
          <w:color w:val="000000"/>
        </w:rPr>
        <w:t>Przygotowanie i wygłoszenie referatu, prelekcji,</w:t>
      </w:r>
    </w:p>
    <w:p w:rsidR="00576476" w:rsidRPr="00B318EC" w:rsidRDefault="00576476" w:rsidP="001872A3">
      <w:pPr>
        <w:numPr>
          <w:ilvl w:val="1"/>
          <w:numId w:val="90"/>
        </w:numPr>
        <w:tabs>
          <w:tab w:val="clear" w:pos="1440"/>
          <w:tab w:val="left" w:pos="284"/>
          <w:tab w:val="num" w:pos="426"/>
        </w:tabs>
        <w:ind w:left="0" w:firstLine="0"/>
        <w:jc w:val="both"/>
        <w:rPr>
          <w:color w:val="000000"/>
        </w:rPr>
      </w:pPr>
      <w:r w:rsidRPr="00B318EC">
        <w:rPr>
          <w:color w:val="000000"/>
        </w:rPr>
        <w:t>Wykonanie pomocy naukowych,</w:t>
      </w:r>
    </w:p>
    <w:p w:rsidR="00576476" w:rsidRPr="00B318EC" w:rsidRDefault="00576476" w:rsidP="001872A3">
      <w:pPr>
        <w:numPr>
          <w:ilvl w:val="1"/>
          <w:numId w:val="90"/>
        </w:numPr>
        <w:tabs>
          <w:tab w:val="clear" w:pos="1440"/>
          <w:tab w:val="left" w:pos="284"/>
          <w:tab w:val="num" w:pos="426"/>
        </w:tabs>
        <w:ind w:left="0" w:firstLine="0"/>
        <w:jc w:val="both"/>
        <w:rPr>
          <w:color w:val="000000"/>
        </w:rPr>
      </w:pPr>
      <w:r w:rsidRPr="00B318EC">
        <w:rPr>
          <w:color w:val="000000"/>
        </w:rPr>
        <w:t>Sposób prowadzenia zeszytu prze</w:t>
      </w:r>
      <w:r w:rsidR="001872A3" w:rsidRPr="00B318EC">
        <w:rPr>
          <w:color w:val="000000"/>
        </w:rPr>
        <w:t>dmiotowego lub zeszytu ćwiczeń.</w:t>
      </w:r>
    </w:p>
    <w:p w:rsidR="00576476" w:rsidRPr="00B318EC" w:rsidRDefault="00576476" w:rsidP="001872A3">
      <w:pPr>
        <w:tabs>
          <w:tab w:val="left" w:pos="284"/>
        </w:tabs>
        <w:jc w:val="both"/>
        <w:rPr>
          <w:color w:val="000000"/>
        </w:rPr>
      </w:pPr>
      <w:r w:rsidRPr="00B318EC">
        <w:rPr>
          <w:color w:val="000000"/>
        </w:rPr>
        <w:t>9. W ramach klasyfikacji śródrocznej i bieżącego</w:t>
      </w:r>
      <w:r w:rsidR="00A5025D" w:rsidRPr="00B318EC">
        <w:rPr>
          <w:color w:val="000000"/>
        </w:rPr>
        <w:t xml:space="preserve"> oceniania obowiązywać będzie </w:t>
      </w:r>
      <w:r w:rsidR="001872A3" w:rsidRPr="00B318EC">
        <w:rPr>
          <w:color w:val="000000"/>
        </w:rPr>
        <w:t>sześciostopniowa skala ocen:</w:t>
      </w:r>
    </w:p>
    <w:p w:rsidR="00576476" w:rsidRPr="00B318EC" w:rsidRDefault="00576476" w:rsidP="00F9741A">
      <w:pPr>
        <w:numPr>
          <w:ilvl w:val="1"/>
          <w:numId w:val="91"/>
        </w:numPr>
        <w:tabs>
          <w:tab w:val="left" w:pos="284"/>
        </w:tabs>
        <w:ind w:left="0" w:firstLine="0"/>
        <w:jc w:val="both"/>
        <w:rPr>
          <w:color w:val="000000"/>
        </w:rPr>
      </w:pPr>
      <w:r w:rsidRPr="00B318EC">
        <w:rPr>
          <w:color w:val="000000"/>
        </w:rPr>
        <w:t>Niedostateczny,</w:t>
      </w:r>
    </w:p>
    <w:p w:rsidR="00576476" w:rsidRPr="00B318EC" w:rsidRDefault="00576476" w:rsidP="00F9741A">
      <w:pPr>
        <w:numPr>
          <w:ilvl w:val="1"/>
          <w:numId w:val="91"/>
        </w:numPr>
        <w:tabs>
          <w:tab w:val="left" w:pos="284"/>
        </w:tabs>
        <w:ind w:left="0" w:firstLine="0"/>
        <w:jc w:val="both"/>
        <w:rPr>
          <w:color w:val="000000"/>
        </w:rPr>
      </w:pPr>
      <w:r w:rsidRPr="00B318EC">
        <w:rPr>
          <w:color w:val="000000"/>
        </w:rPr>
        <w:t>Dopuszczający,</w:t>
      </w:r>
    </w:p>
    <w:p w:rsidR="00576476" w:rsidRPr="00B318EC" w:rsidRDefault="00576476" w:rsidP="00F9741A">
      <w:pPr>
        <w:numPr>
          <w:ilvl w:val="1"/>
          <w:numId w:val="91"/>
        </w:numPr>
        <w:tabs>
          <w:tab w:val="left" w:pos="284"/>
        </w:tabs>
        <w:ind w:left="0" w:firstLine="0"/>
        <w:jc w:val="both"/>
        <w:rPr>
          <w:color w:val="000000"/>
        </w:rPr>
      </w:pPr>
      <w:r w:rsidRPr="00B318EC">
        <w:rPr>
          <w:color w:val="000000"/>
        </w:rPr>
        <w:t>Dostateczny,</w:t>
      </w:r>
    </w:p>
    <w:p w:rsidR="00576476" w:rsidRPr="00B318EC" w:rsidRDefault="00576476" w:rsidP="00F9741A">
      <w:pPr>
        <w:numPr>
          <w:ilvl w:val="1"/>
          <w:numId w:val="91"/>
        </w:numPr>
        <w:tabs>
          <w:tab w:val="left" w:pos="284"/>
        </w:tabs>
        <w:ind w:left="0" w:firstLine="0"/>
        <w:jc w:val="both"/>
        <w:rPr>
          <w:color w:val="000000"/>
        </w:rPr>
      </w:pPr>
      <w:r w:rsidRPr="00B318EC">
        <w:rPr>
          <w:color w:val="000000"/>
        </w:rPr>
        <w:t>Dobry,</w:t>
      </w:r>
    </w:p>
    <w:p w:rsidR="00576476" w:rsidRPr="00B318EC" w:rsidRDefault="00576476" w:rsidP="00F9741A">
      <w:pPr>
        <w:numPr>
          <w:ilvl w:val="1"/>
          <w:numId w:val="91"/>
        </w:numPr>
        <w:tabs>
          <w:tab w:val="left" w:pos="284"/>
        </w:tabs>
        <w:ind w:left="0" w:firstLine="0"/>
        <w:jc w:val="both"/>
        <w:rPr>
          <w:color w:val="000000"/>
        </w:rPr>
      </w:pPr>
      <w:r w:rsidRPr="00B318EC">
        <w:rPr>
          <w:color w:val="000000"/>
        </w:rPr>
        <w:t>Bardzo dobry,</w:t>
      </w:r>
    </w:p>
    <w:p w:rsidR="00576476" w:rsidRPr="00B318EC" w:rsidRDefault="00576476" w:rsidP="00F9741A">
      <w:pPr>
        <w:numPr>
          <w:ilvl w:val="1"/>
          <w:numId w:val="91"/>
        </w:numPr>
        <w:tabs>
          <w:tab w:val="left" w:pos="284"/>
        </w:tabs>
        <w:ind w:left="0" w:firstLine="0"/>
        <w:jc w:val="both"/>
        <w:rPr>
          <w:color w:val="000000"/>
        </w:rPr>
      </w:pPr>
      <w:r w:rsidRPr="00B318EC">
        <w:rPr>
          <w:color w:val="000000"/>
        </w:rPr>
        <w:t>Celujący,</w:t>
      </w:r>
    </w:p>
    <w:p w:rsidR="00576476" w:rsidRPr="00B318EC" w:rsidRDefault="00576476" w:rsidP="00F9741A">
      <w:pPr>
        <w:tabs>
          <w:tab w:val="left" w:pos="284"/>
        </w:tabs>
        <w:jc w:val="both"/>
        <w:rPr>
          <w:color w:val="000000"/>
        </w:rPr>
      </w:pPr>
      <w:r w:rsidRPr="00B318EC">
        <w:rPr>
          <w:color w:val="000000"/>
        </w:rPr>
        <w:t>odpowiadająca odpowiednio symbolom liczbowym : 1,2,3,4,5,6.</w:t>
      </w:r>
    </w:p>
    <w:p w:rsidR="00576476" w:rsidRPr="00B318EC" w:rsidRDefault="00576476" w:rsidP="00F9741A">
      <w:pPr>
        <w:tabs>
          <w:tab w:val="left" w:pos="284"/>
        </w:tabs>
        <w:jc w:val="both"/>
        <w:rPr>
          <w:color w:val="000000"/>
        </w:rPr>
      </w:pPr>
      <w:r w:rsidRPr="00B318EC">
        <w:rPr>
          <w:color w:val="000000"/>
        </w:rPr>
        <w:t>10. Przy bieżącym ocenianiu dopuszczalne są” + i  −„.</w:t>
      </w:r>
    </w:p>
    <w:p w:rsidR="00576476" w:rsidRPr="00B318EC" w:rsidRDefault="00576476" w:rsidP="00F9741A">
      <w:pPr>
        <w:tabs>
          <w:tab w:val="left" w:pos="284"/>
        </w:tabs>
        <w:jc w:val="both"/>
        <w:rPr>
          <w:color w:val="000000"/>
        </w:rPr>
      </w:pPr>
      <w:r w:rsidRPr="00B318EC">
        <w:rPr>
          <w:color w:val="000000"/>
        </w:rPr>
        <w:t xml:space="preserve">11. </w:t>
      </w:r>
      <w:r w:rsidR="00A5025D" w:rsidRPr="00B318EC">
        <w:rPr>
          <w:color w:val="000000"/>
        </w:rPr>
        <w:t>Ocena jest jawna i uzasadniona.</w:t>
      </w:r>
    </w:p>
    <w:p w:rsidR="00576476" w:rsidRPr="00B318EC" w:rsidRDefault="00576476" w:rsidP="00F9741A">
      <w:pPr>
        <w:tabs>
          <w:tab w:val="left" w:pos="284"/>
        </w:tabs>
        <w:jc w:val="both"/>
        <w:rPr>
          <w:color w:val="000000"/>
        </w:rPr>
      </w:pPr>
      <w:r w:rsidRPr="00B318EC">
        <w:rPr>
          <w:color w:val="000000"/>
        </w:rPr>
        <w:t xml:space="preserve">12. Bieżące oceny wpisywane będą przez nauczyciela do </w:t>
      </w:r>
      <w:r w:rsidR="00A5025D" w:rsidRPr="00B318EC">
        <w:rPr>
          <w:color w:val="000000"/>
        </w:rPr>
        <w:t>dziennika lekcyjnego i indeksu.</w:t>
      </w:r>
    </w:p>
    <w:p w:rsidR="00576476" w:rsidRPr="00B318EC" w:rsidRDefault="00576476" w:rsidP="00F9741A">
      <w:pPr>
        <w:tabs>
          <w:tab w:val="left" w:pos="284"/>
        </w:tabs>
        <w:jc w:val="both"/>
        <w:rPr>
          <w:color w:val="000000"/>
        </w:rPr>
      </w:pPr>
      <w:r w:rsidRPr="00B318EC">
        <w:rPr>
          <w:color w:val="000000"/>
        </w:rPr>
        <w:t>13. Sprawdzone i ocenione pisemne prace kontrolne uczeń i jego rodzice otrzymują do wglądu na zasadach określonych przez nauczyciela.</w:t>
      </w:r>
    </w:p>
    <w:p w:rsidR="00576476" w:rsidRPr="00B318EC" w:rsidRDefault="00576476" w:rsidP="00F9741A">
      <w:pPr>
        <w:tabs>
          <w:tab w:val="left" w:pos="284"/>
        </w:tabs>
        <w:jc w:val="both"/>
        <w:rPr>
          <w:color w:val="000000"/>
        </w:rPr>
      </w:pPr>
      <w:r w:rsidRPr="00B318EC">
        <w:rPr>
          <w:color w:val="000000"/>
        </w:rPr>
        <w:t xml:space="preserve">14. Dyrektor szkoły, na wniosek rodziców (prawnych opiekunów) oraz na podstawie opinii poradni psychologiczno-pedagogicznej, w tym poradni specjalistycznej, może zwolnić do </w:t>
      </w:r>
      <w:r w:rsidRPr="00B318EC">
        <w:rPr>
          <w:color w:val="000000"/>
        </w:rPr>
        <w:lastRenderedPageBreak/>
        <w:t>końca danego etapu edukacyjnego z nauki drugiego języka obcego ucznia z wadą słuchu, z głęboką dysleksją rozwojową, ale także z afazją, z niepełnosprawnościami sprzężonymi lub z autyzmem, w tym z zespołem Aspergera.</w:t>
      </w:r>
    </w:p>
    <w:p w:rsidR="00576476" w:rsidRPr="00B318EC" w:rsidRDefault="00576476" w:rsidP="00F9741A">
      <w:pPr>
        <w:tabs>
          <w:tab w:val="left" w:pos="284"/>
        </w:tabs>
        <w:jc w:val="both"/>
        <w:rPr>
          <w:color w:val="000000"/>
        </w:rPr>
      </w:pPr>
      <w:r w:rsidRPr="00B318EC">
        <w:rPr>
          <w:color w:val="000000"/>
        </w:rPr>
        <w:t>15. W przypadku ucznia posiadającego orzeczenie o potrzebie kształcenia specjalnego zwolnienia z nauki drugiego języka obcego może nastąpić na podstawie tego orzeczenia.</w:t>
      </w:r>
    </w:p>
    <w:p w:rsidR="00AB48BB" w:rsidRPr="00B318EC" w:rsidRDefault="00AB48BB" w:rsidP="001872A3">
      <w:pPr>
        <w:widowControl w:val="0"/>
        <w:tabs>
          <w:tab w:val="left" w:pos="284"/>
        </w:tabs>
        <w:suppressAutoHyphens/>
        <w:autoSpaceDN w:val="0"/>
        <w:ind w:right="113"/>
        <w:jc w:val="center"/>
        <w:textAlignment w:val="baseline"/>
        <w:rPr>
          <w:rFonts w:eastAsia="SimSun" w:cs="Mangal"/>
          <w:color w:val="000000"/>
          <w:kern w:val="3"/>
          <w:lang w:eastAsia="zh-CN" w:bidi="hi-IN"/>
        </w:rPr>
      </w:pPr>
    </w:p>
    <w:p w:rsidR="00AB48BB" w:rsidRPr="00B318EC" w:rsidRDefault="001872A3" w:rsidP="001872A3">
      <w:pPr>
        <w:widowControl w:val="0"/>
        <w:tabs>
          <w:tab w:val="left" w:pos="284"/>
        </w:tabs>
        <w:suppressAutoHyphens/>
        <w:autoSpaceDN w:val="0"/>
        <w:ind w:right="113"/>
        <w:jc w:val="center"/>
        <w:textAlignment w:val="baseline"/>
        <w:rPr>
          <w:rFonts w:eastAsia="SimSun" w:cs="Mangal"/>
          <w:color w:val="000000"/>
          <w:kern w:val="3"/>
          <w:lang w:eastAsia="zh-CN" w:bidi="hi-IN"/>
        </w:rPr>
      </w:pPr>
      <w:r w:rsidRPr="00B318EC">
        <w:rPr>
          <w:b/>
          <w:bCs/>
          <w:color w:val="000000"/>
          <w:kern w:val="3"/>
          <w:lang w:eastAsia="zh-CN" w:bidi="hi-IN"/>
        </w:rPr>
        <w:t>§ 4</w:t>
      </w:r>
      <w:r w:rsidR="000C3E4D" w:rsidRPr="00B318EC">
        <w:rPr>
          <w:b/>
          <w:bCs/>
          <w:color w:val="000000"/>
          <w:kern w:val="3"/>
          <w:lang w:eastAsia="zh-CN" w:bidi="hi-IN"/>
        </w:rPr>
        <w:t>7a</w:t>
      </w:r>
    </w:p>
    <w:p w:rsidR="00AB48BB" w:rsidRPr="00B318EC" w:rsidRDefault="00AB48BB" w:rsidP="001872A3">
      <w:pPr>
        <w:widowControl w:val="0"/>
        <w:tabs>
          <w:tab w:val="left" w:pos="284"/>
        </w:tabs>
        <w:suppressAutoHyphens/>
        <w:autoSpaceDN w:val="0"/>
        <w:ind w:right="113"/>
        <w:jc w:val="center"/>
        <w:textAlignment w:val="baseline"/>
        <w:rPr>
          <w:rFonts w:eastAsia="SimSun" w:cs="Mangal"/>
          <w:color w:val="000000"/>
          <w:kern w:val="3"/>
          <w:lang w:eastAsia="zh-CN" w:bidi="hi-IN"/>
        </w:rPr>
      </w:pPr>
    </w:p>
    <w:p w:rsidR="00AB48BB" w:rsidRPr="00B318EC" w:rsidRDefault="001872A3" w:rsidP="001872A3">
      <w:pPr>
        <w:widowControl w:val="0"/>
        <w:tabs>
          <w:tab w:val="left" w:pos="284"/>
        </w:tabs>
        <w:suppressAutoHyphens/>
        <w:autoSpaceDN w:val="0"/>
        <w:ind w:right="113"/>
        <w:jc w:val="center"/>
        <w:textAlignment w:val="baseline"/>
        <w:rPr>
          <w:b/>
          <w:bCs/>
          <w:color w:val="000000"/>
          <w:kern w:val="3"/>
          <w:lang w:eastAsia="zh-CN" w:bidi="hi-IN"/>
        </w:rPr>
      </w:pPr>
      <w:r w:rsidRPr="00B318EC">
        <w:rPr>
          <w:b/>
          <w:bCs/>
          <w:color w:val="000000"/>
          <w:kern w:val="3"/>
          <w:lang w:eastAsia="zh-CN" w:bidi="hi-IN"/>
        </w:rPr>
        <w:t>INFORMOWANIE RODZICÓW NA POCZĄTKU ROKU</w:t>
      </w:r>
    </w:p>
    <w:p w:rsidR="00AB48BB" w:rsidRPr="00B318EC" w:rsidRDefault="00AB48BB" w:rsidP="00F9741A">
      <w:pPr>
        <w:widowControl w:val="0"/>
        <w:tabs>
          <w:tab w:val="left" w:pos="284"/>
        </w:tabs>
        <w:suppressAutoHyphens/>
        <w:autoSpaceDN w:val="0"/>
        <w:ind w:right="113"/>
        <w:textAlignment w:val="baseline"/>
        <w:rPr>
          <w:rFonts w:eastAsia="SimSun" w:cs="Mangal"/>
          <w:color w:val="000000"/>
          <w:kern w:val="3"/>
          <w:lang w:eastAsia="zh-CN" w:bidi="hi-IN"/>
        </w:rPr>
      </w:pPr>
    </w:p>
    <w:p w:rsidR="00AB48BB" w:rsidRPr="00B318EC" w:rsidRDefault="00AB48BB" w:rsidP="00F9741A">
      <w:pPr>
        <w:widowControl w:val="0"/>
        <w:shd w:val="clear" w:color="auto" w:fill="FFFFFF"/>
        <w:tabs>
          <w:tab w:val="left" w:pos="284"/>
          <w:tab w:val="left" w:pos="365"/>
        </w:tabs>
        <w:suppressAutoHyphens/>
        <w:autoSpaceDN w:val="0"/>
        <w:ind w:right="113"/>
        <w:textAlignment w:val="baseline"/>
        <w:rPr>
          <w:rFonts w:eastAsia="SimSun" w:cs="Mangal"/>
          <w:color w:val="000000"/>
          <w:kern w:val="3"/>
          <w:lang w:eastAsia="zh-CN" w:bidi="hi-IN"/>
        </w:rPr>
      </w:pPr>
      <w:r w:rsidRPr="00B318EC">
        <w:rPr>
          <w:rFonts w:eastAsia="Arial" w:cs="Mangal"/>
          <w:color w:val="000000"/>
          <w:spacing w:val="-26"/>
          <w:kern w:val="3"/>
          <w:shd w:val="clear" w:color="auto" w:fill="FFFFFF"/>
          <w:lang w:eastAsia="zh-CN" w:bidi="hi-IN"/>
        </w:rPr>
        <w:t xml:space="preserve">    </w:t>
      </w:r>
      <w:r w:rsidRPr="00B318EC">
        <w:rPr>
          <w:rFonts w:eastAsia="SimSun" w:cs="Mangal"/>
          <w:color w:val="000000"/>
          <w:spacing w:val="-26"/>
          <w:kern w:val="3"/>
          <w:shd w:val="clear" w:color="auto" w:fill="FFFFFF"/>
          <w:lang w:eastAsia="zh-CN" w:bidi="hi-IN"/>
        </w:rPr>
        <w:t>1.</w:t>
      </w:r>
      <w:r w:rsidRPr="00B318EC">
        <w:rPr>
          <w:rFonts w:eastAsia="Arial" w:cs="Mangal"/>
          <w:color w:val="000000"/>
          <w:kern w:val="3"/>
          <w:shd w:val="clear" w:color="auto" w:fill="FFFFFF"/>
          <w:lang w:eastAsia="zh-CN" w:bidi="hi-IN"/>
        </w:rPr>
        <w:t xml:space="preserve"> Nauczyciele </w:t>
      </w:r>
      <w:r w:rsidRPr="00B318EC">
        <w:rPr>
          <w:rFonts w:eastAsia="SimSun" w:cs="Mangal"/>
          <w:color w:val="000000"/>
          <w:kern w:val="3"/>
          <w:shd w:val="clear" w:color="auto" w:fill="FFFFFF"/>
          <w:lang w:eastAsia="zh-CN" w:bidi="hi-IN"/>
        </w:rPr>
        <w:t>na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początku</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każdego</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roku</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szkolnego</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informują</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uczniów</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oraz</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ich</w:t>
      </w:r>
      <w:r w:rsidRPr="00B318EC">
        <w:rPr>
          <w:rFonts w:eastAsia="Arial" w:cs="Mangal"/>
          <w:color w:val="000000"/>
          <w:kern w:val="3"/>
          <w:shd w:val="clear" w:color="auto" w:fill="FFFFFF"/>
          <w:lang w:eastAsia="zh-CN" w:bidi="hi-IN"/>
        </w:rPr>
        <w:t xml:space="preserve"> </w:t>
      </w:r>
      <w:r w:rsidRPr="00B318EC">
        <w:rPr>
          <w:rFonts w:eastAsia="Arial" w:cs="Mangal"/>
          <w:color w:val="000000"/>
          <w:kern w:val="3"/>
          <w:shd w:val="clear" w:color="auto" w:fill="FFFFFF"/>
          <w:lang w:eastAsia="zh-CN" w:bidi="hi-IN"/>
        </w:rPr>
        <w:tab/>
      </w:r>
      <w:r w:rsidRPr="00B318EC">
        <w:rPr>
          <w:rFonts w:eastAsia="SimSun" w:cs="Mangal"/>
          <w:color w:val="000000"/>
          <w:kern w:val="3"/>
          <w:shd w:val="clear" w:color="auto" w:fill="FFFFFF"/>
          <w:lang w:eastAsia="zh-CN" w:bidi="hi-IN"/>
        </w:rPr>
        <w:t>rodziców</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o:</w:t>
      </w:r>
    </w:p>
    <w:p w:rsidR="00AB48BB" w:rsidRPr="00B318EC" w:rsidRDefault="00AB48BB" w:rsidP="00F9741A">
      <w:pPr>
        <w:widowControl w:val="0"/>
        <w:numPr>
          <w:ilvl w:val="0"/>
          <w:numId w:val="154"/>
        </w:numPr>
        <w:shd w:val="clear" w:color="auto" w:fill="FFFFFF"/>
        <w:tabs>
          <w:tab w:val="left" w:pos="284"/>
          <w:tab w:val="left" w:pos="485"/>
        </w:tabs>
        <w:suppressAutoHyphens/>
        <w:autoSpaceDN w:val="0"/>
        <w:ind w:left="0" w:right="113" w:firstLine="0"/>
        <w:textAlignment w:val="baseline"/>
        <w:rPr>
          <w:rFonts w:eastAsia="SimSun" w:cs="Mangal"/>
          <w:color w:val="000000"/>
          <w:kern w:val="3"/>
          <w:lang w:eastAsia="zh-CN" w:bidi="hi-IN"/>
        </w:rPr>
      </w:pP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wymaganiach</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edukacyjnych</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niezbędnych</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do</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uzyskania</w:t>
      </w:r>
      <w:r w:rsidRPr="00B318EC">
        <w:rPr>
          <w:rFonts w:eastAsia="Arial" w:cs="Mangal"/>
          <w:color w:val="000000"/>
          <w:kern w:val="3"/>
          <w:shd w:val="clear" w:color="auto" w:fill="FFFFFF"/>
          <w:lang w:eastAsia="zh-CN" w:bidi="hi-IN"/>
        </w:rPr>
        <w:t xml:space="preserve"> otrzymania przez ucznia poszczególnych </w:t>
      </w:r>
      <w:r w:rsidRPr="00B318EC">
        <w:rPr>
          <w:rFonts w:eastAsia="SimSun" w:cs="Mangal"/>
          <w:color w:val="000000"/>
          <w:spacing w:val="-4"/>
          <w:kern w:val="3"/>
          <w:shd w:val="clear" w:color="auto" w:fill="FFFFFF"/>
          <w:lang w:eastAsia="zh-CN" w:bidi="hi-IN"/>
        </w:rPr>
        <w:t>śródrocznych</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 xml:space="preserve">i </w:t>
      </w:r>
      <w:r w:rsidRPr="00B318EC">
        <w:rPr>
          <w:rFonts w:eastAsia="SimSun" w:cs="Mangal"/>
          <w:color w:val="000000"/>
          <w:spacing w:val="-4"/>
          <w:kern w:val="3"/>
          <w:shd w:val="clear" w:color="auto" w:fill="FFFFFF"/>
          <w:lang w:eastAsia="zh-CN" w:bidi="hi-IN"/>
        </w:rPr>
        <w:t>rocznych</w:t>
      </w:r>
      <w:r w:rsidRPr="00B318EC">
        <w:rPr>
          <w:rFonts w:eastAsia="Arial" w:cs="Mangal"/>
          <w:color w:val="000000"/>
          <w:kern w:val="3"/>
          <w:shd w:val="clear" w:color="auto" w:fill="FFFFFF"/>
          <w:lang w:eastAsia="zh-CN" w:bidi="hi-IN"/>
        </w:rPr>
        <w:t xml:space="preserve"> </w:t>
      </w:r>
      <w:r w:rsidRPr="00B318EC">
        <w:rPr>
          <w:rFonts w:eastAsia="SimSun" w:cs="Mangal"/>
          <w:color w:val="000000"/>
          <w:spacing w:val="-4"/>
          <w:kern w:val="3"/>
          <w:shd w:val="clear" w:color="auto" w:fill="FFFFFF"/>
          <w:lang w:eastAsia="zh-CN" w:bidi="hi-IN"/>
        </w:rPr>
        <w:t xml:space="preserve">ocen </w:t>
      </w:r>
      <w:r w:rsidRPr="00B318EC">
        <w:rPr>
          <w:rFonts w:eastAsia="SimSun" w:cs="Mangal"/>
          <w:color w:val="000000"/>
          <w:spacing w:val="-1"/>
          <w:kern w:val="3"/>
          <w:shd w:val="clear" w:color="auto" w:fill="FFFFFF"/>
          <w:lang w:eastAsia="zh-CN" w:bidi="hi-IN"/>
        </w:rPr>
        <w:t>klasyfikacyjnych</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z</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zajęć</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edukacyjnych,</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wynikających</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z</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realizowanego</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przez</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siebie</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programu</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nauczania;</w:t>
      </w:r>
    </w:p>
    <w:p w:rsidR="00AB48BB" w:rsidRPr="00B318EC" w:rsidRDefault="00AB48BB" w:rsidP="00F9741A">
      <w:pPr>
        <w:widowControl w:val="0"/>
        <w:numPr>
          <w:ilvl w:val="0"/>
          <w:numId w:val="154"/>
        </w:numPr>
        <w:shd w:val="clear" w:color="auto" w:fill="FFFFFF"/>
        <w:tabs>
          <w:tab w:val="left" w:pos="284"/>
          <w:tab w:val="left" w:pos="485"/>
        </w:tabs>
        <w:suppressAutoHyphens/>
        <w:autoSpaceDN w:val="0"/>
        <w:ind w:left="0" w:right="113" w:firstLine="0"/>
        <w:textAlignment w:val="baseline"/>
        <w:rPr>
          <w:rFonts w:eastAsia="SimSun" w:cs="Mangal"/>
          <w:color w:val="000000"/>
          <w:kern w:val="3"/>
          <w:lang w:eastAsia="zh-CN" w:bidi="hi-IN"/>
        </w:rPr>
      </w:pPr>
      <w:r w:rsidRPr="00B318EC">
        <w:rPr>
          <w:rFonts w:eastAsia="SimSun" w:cs="Mangal"/>
          <w:color w:val="000000"/>
          <w:spacing w:val="-1"/>
          <w:kern w:val="3"/>
          <w:shd w:val="clear" w:color="auto" w:fill="FFFFFF"/>
          <w:lang w:eastAsia="zh-CN" w:bidi="hi-IN"/>
        </w:rPr>
        <w:t>sposobach</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sprawdzania</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osiągnięć</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edukacyjnych</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uczniów;</w:t>
      </w:r>
    </w:p>
    <w:p w:rsidR="00AB48BB" w:rsidRPr="00B318EC" w:rsidRDefault="00AB48BB" w:rsidP="00F9741A">
      <w:pPr>
        <w:widowControl w:val="0"/>
        <w:numPr>
          <w:ilvl w:val="0"/>
          <w:numId w:val="154"/>
        </w:numPr>
        <w:shd w:val="clear" w:color="auto" w:fill="FFFFFF"/>
        <w:tabs>
          <w:tab w:val="left" w:pos="284"/>
          <w:tab w:val="left" w:pos="485"/>
        </w:tabs>
        <w:suppressAutoHyphens/>
        <w:autoSpaceDN w:val="0"/>
        <w:ind w:left="0" w:right="113" w:firstLine="0"/>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warunkach</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i</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trybie</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uzyskania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wyższej</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niż</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przewidywana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roczna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ocena</w:t>
      </w:r>
      <w:r w:rsidRPr="00B318EC">
        <w:rPr>
          <w:rFonts w:eastAsia="Arial" w:cs="Mangal"/>
          <w:color w:val="000000"/>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klasyfikacyjna</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z zajęć</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edukacyjnych;</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shd w:val="clear" w:color="auto" w:fill="FFFFFF"/>
          <w:lang w:eastAsia="zh-CN" w:bidi="hi-IN"/>
        </w:rPr>
        <w:t>Dokumentem potwierdzającym ten fakt jest zapis w dzienniku lekcyjnym.</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color w:val="000000"/>
          <w:kern w:val="3"/>
          <w:shd w:val="clear" w:color="auto" w:fill="FFFFFF"/>
          <w:lang w:eastAsia="zh-CN" w:bidi="hi-IN"/>
        </w:rPr>
        <w:t>2. Wychowawca oddziału na początku każdego roku szkolnego informuje uczniów oraz ich rodziców o warunkach</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i</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sposobie</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oraz</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kryteriach</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oceniania</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zachowania,</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warunkach</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i</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trybie</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uzyskania</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wyższej</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niż</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przewidywana</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roczna</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ocena</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klasyfikacyjna</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z</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zachowania</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oraz</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o</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skutkach</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ustalenia</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uczniowi</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nagannej</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rocznej</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oceny</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klasyfikacyjnej</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z</w:t>
      </w:r>
      <w:r w:rsidRPr="00B318EC">
        <w:rPr>
          <w:rFonts w:eastAsia="Arial"/>
          <w:color w:val="000000"/>
          <w:kern w:val="3"/>
          <w:shd w:val="clear" w:color="auto" w:fill="FFFFFF"/>
          <w:lang w:eastAsia="zh-CN" w:bidi="hi-IN"/>
        </w:rPr>
        <w:t xml:space="preserve"> </w:t>
      </w:r>
      <w:r w:rsidRPr="00B318EC">
        <w:rPr>
          <w:color w:val="000000"/>
          <w:kern w:val="3"/>
          <w:shd w:val="clear" w:color="auto" w:fill="FFFFFF"/>
          <w:lang w:eastAsia="zh-CN" w:bidi="hi-IN"/>
        </w:rPr>
        <w:t>zachowania.</w:t>
      </w:r>
    </w:p>
    <w:p w:rsidR="00AB48BB" w:rsidRPr="00B318EC" w:rsidRDefault="00AB48BB" w:rsidP="00F9741A">
      <w:pPr>
        <w:widowControl w:val="0"/>
        <w:numPr>
          <w:ilvl w:val="0"/>
          <w:numId w:val="155"/>
        </w:numPr>
        <w:shd w:val="clear" w:color="auto" w:fill="FFFFFF"/>
        <w:tabs>
          <w:tab w:val="left" w:pos="284"/>
          <w:tab w:val="left" w:pos="485"/>
        </w:tabs>
        <w:suppressAutoHyphens/>
        <w:autoSpaceDN w:val="0"/>
        <w:ind w:left="0" w:right="113" w:firstLine="0"/>
        <w:textAlignment w:val="baseline"/>
        <w:rPr>
          <w:rFonts w:eastAsia="SimSun" w:cs="Mangal"/>
          <w:color w:val="000000"/>
          <w:kern w:val="3"/>
          <w:lang w:eastAsia="zh-CN" w:bidi="hi-IN"/>
        </w:rPr>
      </w:pPr>
      <w:r w:rsidRPr="00B318EC">
        <w:rPr>
          <w:color w:val="000000"/>
          <w:kern w:val="3"/>
          <w:shd w:val="clear" w:color="auto" w:fill="FFFFFF"/>
          <w:lang w:eastAsia="zh-CN" w:bidi="hi-IN"/>
        </w:rPr>
        <w:t>Wymagania edukacyjne, sposoby sprawdzania osiągnięć edukacyjnych i zasady oceniania zachowania zostaną przekazane uczniom i rodzicom ustnie oraz udostępnione w formie pisemnej w pokoju nauczycielskim w obecności wych</w:t>
      </w:r>
      <w:r w:rsidRPr="00B318EC">
        <w:rPr>
          <w:rFonts w:cs="Mangal"/>
          <w:color w:val="000000"/>
          <w:kern w:val="3"/>
          <w:shd w:val="clear" w:color="auto" w:fill="FFFFFF"/>
          <w:lang w:eastAsia="zh-CN" w:bidi="hi-IN"/>
        </w:rPr>
        <w:t>owawcy oddziału lub n</w:t>
      </w:r>
      <w:r w:rsidRPr="00B318EC">
        <w:rPr>
          <w:color w:val="000000"/>
          <w:kern w:val="3"/>
          <w:shd w:val="clear" w:color="auto" w:fill="FFFFFF"/>
          <w:lang w:eastAsia="zh-CN" w:bidi="hi-IN"/>
        </w:rPr>
        <w:t>auczyciela przedmiotu.</w:t>
      </w:r>
    </w:p>
    <w:p w:rsidR="00AB48BB" w:rsidRPr="00B318EC" w:rsidRDefault="00AB48BB" w:rsidP="00F9741A">
      <w:pPr>
        <w:widowControl w:val="0"/>
        <w:tabs>
          <w:tab w:val="left" w:pos="284"/>
        </w:tabs>
        <w:suppressAutoHyphens/>
        <w:autoSpaceDN w:val="0"/>
        <w:ind w:right="113"/>
        <w:textAlignment w:val="baseline"/>
        <w:rPr>
          <w:b/>
          <w:bCs/>
          <w:color w:val="000000"/>
          <w:kern w:val="3"/>
          <w:lang w:eastAsia="zh-CN" w:bidi="hi-IN"/>
        </w:rPr>
      </w:pPr>
    </w:p>
    <w:p w:rsidR="00AB48BB" w:rsidRPr="00B318EC" w:rsidRDefault="000C3E4D" w:rsidP="001872A3">
      <w:pPr>
        <w:widowControl w:val="0"/>
        <w:tabs>
          <w:tab w:val="left" w:pos="284"/>
        </w:tabs>
        <w:suppressAutoHyphens/>
        <w:autoSpaceDN w:val="0"/>
        <w:ind w:right="113"/>
        <w:jc w:val="center"/>
        <w:textAlignment w:val="baseline"/>
        <w:rPr>
          <w:b/>
          <w:bCs/>
          <w:color w:val="000000"/>
          <w:kern w:val="3"/>
          <w:lang w:eastAsia="zh-CN" w:bidi="hi-IN"/>
        </w:rPr>
      </w:pPr>
      <w:r w:rsidRPr="00B318EC">
        <w:rPr>
          <w:b/>
          <w:bCs/>
          <w:color w:val="000000"/>
          <w:kern w:val="3"/>
          <w:lang w:eastAsia="zh-CN" w:bidi="hi-IN"/>
        </w:rPr>
        <w:t>§ 47b</w:t>
      </w:r>
    </w:p>
    <w:p w:rsidR="00253912" w:rsidRPr="00B318EC" w:rsidRDefault="00253912" w:rsidP="001872A3">
      <w:pPr>
        <w:widowControl w:val="0"/>
        <w:tabs>
          <w:tab w:val="left" w:pos="284"/>
        </w:tabs>
        <w:suppressAutoHyphens/>
        <w:autoSpaceDN w:val="0"/>
        <w:ind w:right="113"/>
        <w:jc w:val="center"/>
        <w:textAlignment w:val="baseline"/>
        <w:rPr>
          <w:rFonts w:eastAsia="SimSun" w:cs="Mangal"/>
          <w:color w:val="000000"/>
          <w:kern w:val="3"/>
          <w:lang w:eastAsia="zh-CN" w:bidi="hi-IN"/>
        </w:rPr>
      </w:pPr>
    </w:p>
    <w:p w:rsidR="00AB48BB" w:rsidRPr="00B318EC" w:rsidRDefault="001872A3" w:rsidP="001872A3">
      <w:pPr>
        <w:widowControl w:val="0"/>
        <w:tabs>
          <w:tab w:val="left" w:pos="284"/>
          <w:tab w:val="left" w:pos="695"/>
        </w:tabs>
        <w:suppressAutoHyphens/>
        <w:autoSpaceDN w:val="0"/>
        <w:ind w:right="113"/>
        <w:jc w:val="center"/>
        <w:textAlignment w:val="baseline"/>
        <w:rPr>
          <w:rFonts w:eastAsia="SimSun" w:cs="Mangal"/>
          <w:b/>
          <w:bCs/>
          <w:color w:val="000000"/>
          <w:kern w:val="3"/>
          <w:lang w:eastAsia="zh-CN" w:bidi="hi-IN"/>
        </w:rPr>
      </w:pPr>
      <w:r w:rsidRPr="00B318EC">
        <w:rPr>
          <w:rFonts w:eastAsia="SimSun" w:cs="Mangal"/>
          <w:b/>
          <w:bCs/>
          <w:color w:val="000000"/>
          <w:kern w:val="3"/>
          <w:lang w:eastAsia="zh-CN" w:bidi="hi-IN"/>
        </w:rPr>
        <w:t>DOSTOSOWANIE WYMAGAŃ EDUKACYJNYCH ORAZ ZWOLNIENIA Z ZAJĘĆ</w:t>
      </w:r>
    </w:p>
    <w:p w:rsidR="00AB48BB" w:rsidRPr="00B318EC" w:rsidRDefault="00AB48BB" w:rsidP="00F9741A">
      <w:pPr>
        <w:widowControl w:val="0"/>
        <w:tabs>
          <w:tab w:val="left" w:pos="284"/>
          <w:tab w:val="left" w:pos="695"/>
        </w:tabs>
        <w:suppressAutoHyphens/>
        <w:autoSpaceDN w:val="0"/>
        <w:ind w:right="113"/>
        <w:textAlignment w:val="baseline"/>
        <w:rPr>
          <w:rFonts w:eastAsia="SimSun" w:cs="Mangal"/>
          <w:color w:val="000000"/>
          <w:kern w:val="3"/>
          <w:lang w:eastAsia="zh-CN" w:bidi="hi-IN"/>
        </w:rPr>
      </w:pPr>
    </w:p>
    <w:p w:rsidR="00AB48BB" w:rsidRPr="00B318EC" w:rsidRDefault="00AB48BB" w:rsidP="00F9741A">
      <w:pPr>
        <w:widowControl w:val="0"/>
        <w:shd w:val="clear" w:color="auto" w:fill="FFFFFF"/>
        <w:tabs>
          <w:tab w:val="left" w:pos="284"/>
          <w:tab w:val="left" w:pos="878"/>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lang w:eastAsia="zh-CN" w:bidi="hi-IN"/>
        </w:rPr>
        <w:t>1. Nauczyciel jest obowiązany indywidualizować pracę z uczniem na zajęciach edukacyjnych do potrzeb rozwojowych i edukacyjnych oraz możliwości psychofizycznych ucznia.</w:t>
      </w:r>
    </w:p>
    <w:p w:rsidR="00AB48BB" w:rsidRPr="00B318EC" w:rsidRDefault="00AB48BB" w:rsidP="00F9741A">
      <w:pPr>
        <w:widowControl w:val="0"/>
        <w:shd w:val="clear" w:color="auto" w:fill="FFFFFF"/>
        <w:tabs>
          <w:tab w:val="left" w:pos="284"/>
          <w:tab w:val="left" w:pos="500"/>
        </w:tabs>
        <w:suppressAutoHyphens/>
        <w:autoSpaceDN w:val="0"/>
        <w:ind w:right="113"/>
        <w:textAlignment w:val="baseline"/>
        <w:rPr>
          <w:rFonts w:eastAsia="SimSun" w:cs="Mangal"/>
          <w:color w:val="000000"/>
          <w:kern w:val="3"/>
          <w:lang w:eastAsia="zh-CN" w:bidi="hi-IN"/>
        </w:rPr>
      </w:pPr>
      <w:r w:rsidRPr="00B318EC">
        <w:rPr>
          <w:color w:val="000000"/>
          <w:kern w:val="3"/>
          <w:lang w:eastAsia="zh-CN" w:bidi="hi-IN"/>
        </w:rPr>
        <w:t>2. Nauczyciel</w:t>
      </w:r>
      <w:r w:rsidRPr="00B318EC">
        <w:rPr>
          <w:rFonts w:eastAsia="Arial"/>
          <w:color w:val="000000"/>
          <w:kern w:val="3"/>
          <w:lang w:eastAsia="zh-CN" w:bidi="hi-IN"/>
        </w:rPr>
        <w:t xml:space="preserve"> </w:t>
      </w:r>
      <w:r w:rsidRPr="00B318EC">
        <w:rPr>
          <w:color w:val="000000"/>
          <w:kern w:val="3"/>
          <w:lang w:eastAsia="zh-CN" w:bidi="hi-IN"/>
        </w:rPr>
        <w:t>jest</w:t>
      </w:r>
      <w:r w:rsidRPr="00B318EC">
        <w:rPr>
          <w:rFonts w:eastAsia="Arial"/>
          <w:color w:val="000000"/>
          <w:kern w:val="3"/>
          <w:lang w:eastAsia="zh-CN" w:bidi="hi-IN"/>
        </w:rPr>
        <w:t xml:space="preserve"> </w:t>
      </w:r>
      <w:r w:rsidRPr="00B318EC">
        <w:rPr>
          <w:color w:val="000000"/>
          <w:kern w:val="3"/>
          <w:lang w:eastAsia="zh-CN" w:bidi="hi-IN"/>
        </w:rPr>
        <w:t>zobowiązany</w:t>
      </w:r>
      <w:r w:rsidRPr="00B318EC">
        <w:rPr>
          <w:rFonts w:eastAsia="Arial"/>
          <w:color w:val="000000"/>
          <w:kern w:val="3"/>
          <w:lang w:eastAsia="zh-CN" w:bidi="hi-IN"/>
        </w:rPr>
        <w:t xml:space="preserve"> </w:t>
      </w:r>
      <w:r w:rsidRPr="00B318EC">
        <w:rPr>
          <w:color w:val="000000"/>
          <w:kern w:val="3"/>
          <w:lang w:eastAsia="zh-CN" w:bidi="hi-IN"/>
        </w:rPr>
        <w:t>na</w:t>
      </w:r>
      <w:r w:rsidRPr="00B318EC">
        <w:rPr>
          <w:rFonts w:eastAsia="Arial"/>
          <w:color w:val="000000"/>
          <w:kern w:val="3"/>
          <w:lang w:eastAsia="zh-CN" w:bidi="hi-IN"/>
        </w:rPr>
        <w:t xml:space="preserve"> </w:t>
      </w:r>
      <w:r w:rsidRPr="00B318EC">
        <w:rPr>
          <w:color w:val="000000"/>
          <w:kern w:val="3"/>
          <w:lang w:eastAsia="zh-CN" w:bidi="hi-IN"/>
        </w:rPr>
        <w:t>podstawie</w:t>
      </w:r>
      <w:r w:rsidRPr="00B318EC">
        <w:rPr>
          <w:rFonts w:eastAsia="Arial"/>
          <w:color w:val="000000"/>
          <w:kern w:val="3"/>
          <w:lang w:eastAsia="zh-CN" w:bidi="hi-IN"/>
        </w:rPr>
        <w:t xml:space="preserve"> </w:t>
      </w:r>
      <w:r w:rsidRPr="00B318EC">
        <w:rPr>
          <w:color w:val="000000"/>
          <w:kern w:val="3"/>
          <w:lang w:eastAsia="zh-CN" w:bidi="hi-IN"/>
        </w:rPr>
        <w:t>opinii</w:t>
      </w:r>
      <w:r w:rsidRPr="00B318EC">
        <w:rPr>
          <w:rFonts w:eastAsia="Arial"/>
          <w:color w:val="000000"/>
          <w:kern w:val="3"/>
          <w:lang w:eastAsia="zh-CN" w:bidi="hi-IN"/>
        </w:rPr>
        <w:t xml:space="preserve"> </w:t>
      </w:r>
      <w:r w:rsidRPr="00B318EC">
        <w:rPr>
          <w:color w:val="000000"/>
          <w:kern w:val="3"/>
          <w:lang w:eastAsia="zh-CN" w:bidi="hi-IN"/>
        </w:rPr>
        <w:t>poradni</w:t>
      </w:r>
      <w:r w:rsidRPr="00B318EC">
        <w:rPr>
          <w:rFonts w:eastAsia="Arial"/>
          <w:color w:val="000000"/>
          <w:kern w:val="3"/>
          <w:lang w:eastAsia="zh-CN" w:bidi="hi-IN"/>
        </w:rPr>
        <w:t xml:space="preserve"> </w:t>
      </w:r>
      <w:r w:rsidRPr="00B318EC">
        <w:rPr>
          <w:color w:val="000000"/>
          <w:kern w:val="3"/>
          <w:lang w:eastAsia="zh-CN" w:bidi="hi-IN"/>
        </w:rPr>
        <w:t>psychologiczno-pedagogicznej</w:t>
      </w:r>
      <w:r w:rsidRPr="00B318EC">
        <w:rPr>
          <w:rFonts w:eastAsia="Arial"/>
          <w:color w:val="000000"/>
          <w:kern w:val="3"/>
          <w:lang w:eastAsia="zh-CN" w:bidi="hi-IN"/>
        </w:rPr>
        <w:t xml:space="preserve"> </w:t>
      </w:r>
      <w:r w:rsidRPr="00B318EC">
        <w:rPr>
          <w:color w:val="000000"/>
          <w:kern w:val="3"/>
          <w:lang w:eastAsia="zh-CN" w:bidi="hi-IN"/>
        </w:rPr>
        <w:t>lub</w:t>
      </w:r>
      <w:r w:rsidRPr="00B318EC">
        <w:rPr>
          <w:rFonts w:eastAsia="Arial"/>
          <w:color w:val="000000"/>
          <w:kern w:val="3"/>
          <w:lang w:eastAsia="zh-CN" w:bidi="hi-IN"/>
        </w:rPr>
        <w:t xml:space="preserve"> </w:t>
      </w:r>
      <w:r w:rsidRPr="00B318EC">
        <w:rPr>
          <w:color w:val="000000"/>
          <w:kern w:val="3"/>
          <w:lang w:eastAsia="zh-CN" w:bidi="hi-IN"/>
        </w:rPr>
        <w:t>innej</w:t>
      </w:r>
      <w:r w:rsidRPr="00B318EC">
        <w:rPr>
          <w:rFonts w:eastAsia="Arial"/>
          <w:color w:val="000000"/>
          <w:kern w:val="3"/>
          <w:lang w:eastAsia="zh-CN" w:bidi="hi-IN"/>
        </w:rPr>
        <w:t xml:space="preserve"> </w:t>
      </w:r>
      <w:r w:rsidRPr="00B318EC">
        <w:rPr>
          <w:color w:val="000000"/>
          <w:kern w:val="3"/>
          <w:lang w:eastAsia="zh-CN" w:bidi="hi-IN"/>
        </w:rPr>
        <w:t>poradni</w:t>
      </w:r>
      <w:r w:rsidRPr="00B318EC">
        <w:rPr>
          <w:rFonts w:eastAsia="Arial"/>
          <w:color w:val="000000"/>
          <w:kern w:val="3"/>
          <w:lang w:eastAsia="zh-CN" w:bidi="hi-IN"/>
        </w:rPr>
        <w:t xml:space="preserve"> </w:t>
      </w:r>
      <w:r w:rsidRPr="00B318EC">
        <w:rPr>
          <w:color w:val="000000"/>
          <w:kern w:val="3"/>
          <w:lang w:eastAsia="zh-CN" w:bidi="hi-IN"/>
        </w:rPr>
        <w:t>specjalistycznej</w:t>
      </w:r>
      <w:r w:rsidRPr="00B318EC">
        <w:rPr>
          <w:rFonts w:eastAsia="Arial"/>
          <w:color w:val="000000"/>
          <w:kern w:val="3"/>
          <w:lang w:eastAsia="zh-CN" w:bidi="hi-IN"/>
        </w:rPr>
        <w:t xml:space="preserve"> </w:t>
      </w:r>
      <w:r w:rsidRPr="00B318EC">
        <w:rPr>
          <w:color w:val="000000"/>
          <w:kern w:val="3"/>
          <w:lang w:eastAsia="zh-CN" w:bidi="hi-IN"/>
        </w:rPr>
        <w:t>dostosować</w:t>
      </w:r>
      <w:r w:rsidRPr="00B318EC">
        <w:rPr>
          <w:rFonts w:eastAsia="Arial"/>
          <w:color w:val="000000"/>
          <w:kern w:val="3"/>
          <w:lang w:eastAsia="zh-CN" w:bidi="hi-IN"/>
        </w:rPr>
        <w:t xml:space="preserve"> </w:t>
      </w:r>
      <w:r w:rsidRPr="00B318EC">
        <w:rPr>
          <w:color w:val="000000"/>
          <w:kern w:val="3"/>
          <w:lang w:eastAsia="zh-CN" w:bidi="hi-IN"/>
        </w:rPr>
        <w:t>wymagania</w:t>
      </w:r>
      <w:r w:rsidRPr="00B318EC">
        <w:rPr>
          <w:rFonts w:eastAsia="Arial"/>
          <w:color w:val="000000"/>
          <w:kern w:val="3"/>
          <w:lang w:eastAsia="zh-CN" w:bidi="hi-IN"/>
        </w:rPr>
        <w:t xml:space="preserve"> </w:t>
      </w:r>
      <w:r w:rsidRPr="00B318EC">
        <w:rPr>
          <w:color w:val="000000"/>
          <w:kern w:val="3"/>
          <w:lang w:eastAsia="zh-CN" w:bidi="hi-IN"/>
        </w:rPr>
        <w:t>edukacyjne</w:t>
      </w:r>
      <w:r w:rsidRPr="00B318EC">
        <w:rPr>
          <w:rFonts w:eastAsia="Arial"/>
          <w:color w:val="000000"/>
          <w:kern w:val="3"/>
          <w:lang w:eastAsia="zh-CN" w:bidi="hi-IN"/>
        </w:rPr>
        <w:t xml:space="preserve"> </w:t>
      </w:r>
      <w:r w:rsidRPr="00B318EC">
        <w:rPr>
          <w:color w:val="000000"/>
          <w:kern w:val="3"/>
          <w:lang w:eastAsia="zh-CN" w:bidi="hi-IN"/>
        </w:rPr>
        <w:t>do</w:t>
      </w:r>
      <w:r w:rsidRPr="00B318EC">
        <w:rPr>
          <w:rFonts w:eastAsia="Arial"/>
          <w:color w:val="000000"/>
          <w:kern w:val="3"/>
          <w:lang w:eastAsia="zh-CN" w:bidi="hi-IN"/>
        </w:rPr>
        <w:t xml:space="preserve"> </w:t>
      </w:r>
      <w:r w:rsidRPr="00B318EC">
        <w:rPr>
          <w:color w:val="000000"/>
          <w:kern w:val="3"/>
          <w:lang w:eastAsia="zh-CN" w:bidi="hi-IN"/>
        </w:rPr>
        <w:t>indywidualnych</w:t>
      </w:r>
      <w:r w:rsidRPr="00B318EC">
        <w:rPr>
          <w:rFonts w:eastAsia="Arial"/>
          <w:color w:val="000000"/>
          <w:kern w:val="3"/>
          <w:lang w:eastAsia="zh-CN" w:bidi="hi-IN"/>
        </w:rPr>
        <w:t xml:space="preserve"> </w:t>
      </w:r>
      <w:r w:rsidRPr="00B318EC">
        <w:rPr>
          <w:color w:val="000000"/>
          <w:kern w:val="3"/>
          <w:lang w:eastAsia="zh-CN" w:bidi="hi-IN"/>
        </w:rPr>
        <w:t>potrzeb</w:t>
      </w:r>
      <w:r w:rsidRPr="00B318EC">
        <w:rPr>
          <w:rFonts w:eastAsia="Arial"/>
          <w:color w:val="000000"/>
          <w:kern w:val="3"/>
          <w:lang w:eastAsia="zh-CN" w:bidi="hi-IN"/>
        </w:rPr>
        <w:t xml:space="preserve"> </w:t>
      </w:r>
      <w:r w:rsidRPr="00B318EC">
        <w:rPr>
          <w:color w:val="000000"/>
          <w:kern w:val="3"/>
          <w:lang w:eastAsia="zh-CN" w:bidi="hi-IN"/>
        </w:rPr>
        <w:t>psychofizycznych</w:t>
      </w:r>
      <w:r w:rsidRPr="00B318EC">
        <w:rPr>
          <w:rFonts w:eastAsia="Arial"/>
          <w:color w:val="000000"/>
          <w:kern w:val="3"/>
          <w:lang w:eastAsia="zh-CN" w:bidi="hi-IN"/>
        </w:rPr>
        <w:t xml:space="preserve"> </w:t>
      </w:r>
      <w:r w:rsidRPr="00B318EC">
        <w:rPr>
          <w:color w:val="000000"/>
          <w:kern w:val="3"/>
          <w:lang w:eastAsia="zh-CN" w:bidi="hi-IN"/>
        </w:rPr>
        <w:t>i</w:t>
      </w:r>
      <w:r w:rsidRPr="00B318EC">
        <w:rPr>
          <w:rFonts w:eastAsia="Arial"/>
          <w:color w:val="000000"/>
          <w:kern w:val="3"/>
          <w:lang w:eastAsia="zh-CN" w:bidi="hi-IN"/>
        </w:rPr>
        <w:t xml:space="preserve"> </w:t>
      </w:r>
      <w:r w:rsidRPr="00B318EC">
        <w:rPr>
          <w:color w:val="000000"/>
          <w:kern w:val="3"/>
          <w:lang w:eastAsia="zh-CN" w:bidi="hi-IN"/>
        </w:rPr>
        <w:t>edukacyjnych</w:t>
      </w:r>
      <w:r w:rsidRPr="00B318EC">
        <w:rPr>
          <w:rFonts w:eastAsia="Arial"/>
          <w:color w:val="000000"/>
          <w:kern w:val="3"/>
          <w:lang w:eastAsia="zh-CN" w:bidi="hi-IN"/>
        </w:rPr>
        <w:t xml:space="preserve"> </w:t>
      </w:r>
      <w:r w:rsidRPr="00B318EC">
        <w:rPr>
          <w:color w:val="000000"/>
          <w:kern w:val="3"/>
          <w:lang w:eastAsia="zh-CN" w:bidi="hi-IN"/>
        </w:rPr>
        <w:t>ucznia,</w:t>
      </w:r>
      <w:r w:rsidRPr="00B318EC">
        <w:rPr>
          <w:rFonts w:eastAsia="Arial"/>
          <w:color w:val="000000"/>
          <w:kern w:val="3"/>
          <w:lang w:eastAsia="zh-CN" w:bidi="hi-IN"/>
        </w:rPr>
        <w:t xml:space="preserve"> </w:t>
      </w:r>
      <w:r w:rsidRPr="00B318EC">
        <w:rPr>
          <w:color w:val="000000"/>
          <w:kern w:val="3"/>
          <w:lang w:eastAsia="zh-CN" w:bidi="hi-IN"/>
        </w:rPr>
        <w:t>u</w:t>
      </w:r>
      <w:r w:rsidRPr="00B318EC">
        <w:rPr>
          <w:rFonts w:eastAsia="Arial"/>
          <w:color w:val="000000"/>
          <w:kern w:val="3"/>
          <w:lang w:eastAsia="zh-CN" w:bidi="hi-IN"/>
        </w:rPr>
        <w:t xml:space="preserve"> </w:t>
      </w:r>
      <w:r w:rsidRPr="00B318EC">
        <w:rPr>
          <w:color w:val="000000"/>
          <w:kern w:val="3"/>
          <w:lang w:eastAsia="zh-CN" w:bidi="hi-IN"/>
        </w:rPr>
        <w:t>którego</w:t>
      </w:r>
      <w:r w:rsidRPr="00B318EC">
        <w:rPr>
          <w:rFonts w:eastAsia="Arial"/>
          <w:color w:val="000000"/>
          <w:kern w:val="3"/>
          <w:lang w:eastAsia="zh-CN" w:bidi="hi-IN"/>
        </w:rPr>
        <w:t xml:space="preserve"> </w:t>
      </w:r>
      <w:r w:rsidRPr="00B318EC">
        <w:rPr>
          <w:color w:val="000000"/>
          <w:kern w:val="3"/>
          <w:lang w:eastAsia="zh-CN" w:bidi="hi-IN"/>
        </w:rPr>
        <w:t>stwierdzono</w:t>
      </w:r>
      <w:r w:rsidRPr="00B318EC">
        <w:rPr>
          <w:rFonts w:eastAsia="Arial"/>
          <w:color w:val="000000"/>
          <w:kern w:val="3"/>
          <w:lang w:eastAsia="zh-CN" w:bidi="hi-IN"/>
        </w:rPr>
        <w:t xml:space="preserve"> </w:t>
      </w:r>
      <w:r w:rsidRPr="00B318EC">
        <w:rPr>
          <w:color w:val="000000"/>
          <w:kern w:val="3"/>
          <w:lang w:eastAsia="zh-CN" w:bidi="hi-IN"/>
        </w:rPr>
        <w:t>zaburzenia</w:t>
      </w:r>
      <w:r w:rsidRPr="00B318EC">
        <w:rPr>
          <w:rFonts w:eastAsia="Arial"/>
          <w:color w:val="000000"/>
          <w:kern w:val="3"/>
          <w:lang w:eastAsia="zh-CN" w:bidi="hi-IN"/>
        </w:rPr>
        <w:t xml:space="preserve"> </w:t>
      </w:r>
      <w:r w:rsidRPr="00B318EC">
        <w:rPr>
          <w:color w:val="000000"/>
          <w:kern w:val="3"/>
          <w:lang w:eastAsia="zh-CN" w:bidi="hi-IN"/>
        </w:rPr>
        <w:t>i</w:t>
      </w:r>
      <w:r w:rsidRPr="00B318EC">
        <w:rPr>
          <w:rFonts w:eastAsia="Arial"/>
          <w:color w:val="000000"/>
          <w:kern w:val="3"/>
          <w:lang w:eastAsia="zh-CN" w:bidi="hi-IN"/>
        </w:rPr>
        <w:t xml:space="preserve"> </w:t>
      </w:r>
      <w:r w:rsidRPr="00B318EC">
        <w:rPr>
          <w:color w:val="000000"/>
          <w:kern w:val="3"/>
          <w:lang w:eastAsia="zh-CN" w:bidi="hi-IN"/>
        </w:rPr>
        <w:t>odchylenia</w:t>
      </w:r>
      <w:r w:rsidRPr="00B318EC">
        <w:rPr>
          <w:rFonts w:eastAsia="Arial"/>
          <w:color w:val="000000"/>
          <w:kern w:val="3"/>
          <w:lang w:eastAsia="zh-CN" w:bidi="hi-IN"/>
        </w:rPr>
        <w:t xml:space="preserve"> </w:t>
      </w:r>
      <w:r w:rsidRPr="00B318EC">
        <w:rPr>
          <w:color w:val="000000"/>
          <w:kern w:val="3"/>
          <w:lang w:eastAsia="zh-CN" w:bidi="hi-IN"/>
        </w:rPr>
        <w:t>rozwojowe</w:t>
      </w:r>
      <w:r w:rsidRPr="00B318EC">
        <w:rPr>
          <w:rFonts w:eastAsia="Arial"/>
          <w:color w:val="000000"/>
          <w:kern w:val="3"/>
          <w:lang w:eastAsia="zh-CN" w:bidi="hi-IN"/>
        </w:rPr>
        <w:t xml:space="preserve"> </w:t>
      </w:r>
      <w:r w:rsidRPr="00B318EC">
        <w:rPr>
          <w:color w:val="000000"/>
          <w:kern w:val="3"/>
          <w:lang w:eastAsia="zh-CN" w:bidi="hi-IN"/>
        </w:rPr>
        <w:t>lub</w:t>
      </w:r>
      <w:r w:rsidRPr="00B318EC">
        <w:rPr>
          <w:rFonts w:eastAsia="Arial"/>
          <w:color w:val="000000"/>
          <w:kern w:val="3"/>
          <w:lang w:eastAsia="zh-CN" w:bidi="hi-IN"/>
        </w:rPr>
        <w:t xml:space="preserve"> </w:t>
      </w:r>
      <w:r w:rsidRPr="00B318EC">
        <w:rPr>
          <w:color w:val="000000"/>
          <w:kern w:val="3"/>
          <w:lang w:eastAsia="zh-CN" w:bidi="hi-IN"/>
        </w:rPr>
        <w:t>specyficzne</w:t>
      </w:r>
      <w:r w:rsidRPr="00B318EC">
        <w:rPr>
          <w:rFonts w:eastAsia="Arial"/>
          <w:color w:val="000000"/>
          <w:kern w:val="3"/>
          <w:lang w:eastAsia="zh-CN" w:bidi="hi-IN"/>
        </w:rPr>
        <w:t xml:space="preserve"> </w:t>
      </w:r>
      <w:r w:rsidRPr="00B318EC">
        <w:rPr>
          <w:color w:val="000000"/>
          <w:kern w:val="3"/>
          <w:lang w:eastAsia="zh-CN" w:bidi="hi-IN"/>
        </w:rPr>
        <w:t>trudności</w:t>
      </w:r>
      <w:r w:rsidRPr="00B318EC">
        <w:rPr>
          <w:rFonts w:eastAsia="Arial"/>
          <w:color w:val="000000"/>
          <w:kern w:val="3"/>
          <w:lang w:eastAsia="zh-CN" w:bidi="hi-IN"/>
        </w:rPr>
        <w:t xml:space="preserve"> </w:t>
      </w:r>
      <w:r w:rsidRPr="00B318EC">
        <w:rPr>
          <w:color w:val="000000"/>
          <w:kern w:val="3"/>
          <w:lang w:eastAsia="zh-CN" w:bidi="hi-IN"/>
        </w:rPr>
        <w:t>w</w:t>
      </w:r>
      <w:r w:rsidRPr="00B318EC">
        <w:rPr>
          <w:rFonts w:eastAsia="Arial"/>
          <w:color w:val="000000"/>
          <w:kern w:val="3"/>
          <w:lang w:eastAsia="zh-CN" w:bidi="hi-IN"/>
        </w:rPr>
        <w:t xml:space="preserve"> </w:t>
      </w:r>
      <w:r w:rsidRPr="00B318EC">
        <w:rPr>
          <w:color w:val="000000"/>
          <w:kern w:val="3"/>
          <w:lang w:eastAsia="zh-CN" w:bidi="hi-IN"/>
        </w:rPr>
        <w:t>uczeniu</w:t>
      </w:r>
      <w:r w:rsidRPr="00B318EC">
        <w:rPr>
          <w:rFonts w:eastAsia="Arial"/>
          <w:color w:val="000000"/>
          <w:kern w:val="3"/>
          <w:lang w:eastAsia="zh-CN" w:bidi="hi-IN"/>
        </w:rPr>
        <w:t xml:space="preserve"> </w:t>
      </w:r>
      <w:r w:rsidRPr="00B318EC">
        <w:rPr>
          <w:color w:val="000000"/>
          <w:kern w:val="3"/>
          <w:lang w:eastAsia="zh-CN" w:bidi="hi-IN"/>
        </w:rPr>
        <w:t>się,</w:t>
      </w:r>
      <w:r w:rsidRPr="00B318EC">
        <w:rPr>
          <w:rFonts w:eastAsia="Arial"/>
          <w:color w:val="000000"/>
          <w:kern w:val="3"/>
          <w:lang w:eastAsia="zh-CN" w:bidi="hi-IN"/>
        </w:rPr>
        <w:t xml:space="preserve"> </w:t>
      </w:r>
      <w:r w:rsidRPr="00B318EC">
        <w:rPr>
          <w:color w:val="000000"/>
          <w:kern w:val="3"/>
          <w:lang w:eastAsia="zh-CN" w:bidi="hi-IN"/>
        </w:rPr>
        <w:t>uniemożliwiające</w:t>
      </w:r>
      <w:r w:rsidRPr="00B318EC">
        <w:rPr>
          <w:rFonts w:eastAsia="Arial"/>
          <w:color w:val="000000"/>
          <w:kern w:val="3"/>
          <w:lang w:eastAsia="zh-CN" w:bidi="hi-IN"/>
        </w:rPr>
        <w:t xml:space="preserve"> </w:t>
      </w:r>
      <w:r w:rsidRPr="00B318EC">
        <w:rPr>
          <w:color w:val="000000"/>
          <w:kern w:val="3"/>
          <w:lang w:eastAsia="zh-CN" w:bidi="hi-IN"/>
        </w:rPr>
        <w:t>sprostanie</w:t>
      </w:r>
      <w:r w:rsidRPr="00B318EC">
        <w:rPr>
          <w:rFonts w:eastAsia="Arial"/>
          <w:color w:val="000000"/>
          <w:kern w:val="3"/>
          <w:lang w:eastAsia="zh-CN" w:bidi="hi-IN"/>
        </w:rPr>
        <w:t xml:space="preserve"> </w:t>
      </w:r>
      <w:r w:rsidRPr="00B318EC">
        <w:rPr>
          <w:color w:val="000000"/>
          <w:kern w:val="3"/>
          <w:lang w:eastAsia="zh-CN" w:bidi="hi-IN"/>
        </w:rPr>
        <w:t>tym</w:t>
      </w:r>
      <w:r w:rsidRPr="00B318EC">
        <w:rPr>
          <w:rFonts w:eastAsia="Arial"/>
          <w:color w:val="000000"/>
          <w:kern w:val="3"/>
          <w:lang w:eastAsia="zh-CN" w:bidi="hi-IN"/>
        </w:rPr>
        <w:t xml:space="preserve"> </w:t>
      </w:r>
      <w:r w:rsidRPr="00B318EC">
        <w:rPr>
          <w:color w:val="000000"/>
          <w:kern w:val="3"/>
          <w:lang w:eastAsia="zh-CN" w:bidi="hi-IN"/>
        </w:rPr>
        <w:t>wymaganiom.</w:t>
      </w:r>
    </w:p>
    <w:p w:rsidR="00AB48BB" w:rsidRPr="00B318EC" w:rsidRDefault="00AB48BB" w:rsidP="00F9741A">
      <w:pPr>
        <w:widowControl w:val="0"/>
        <w:shd w:val="clear" w:color="auto" w:fill="FFFFFF"/>
        <w:tabs>
          <w:tab w:val="left" w:pos="284"/>
          <w:tab w:val="left" w:pos="500"/>
        </w:tabs>
        <w:suppressAutoHyphens/>
        <w:autoSpaceDN w:val="0"/>
        <w:ind w:right="113"/>
        <w:textAlignment w:val="baseline"/>
        <w:rPr>
          <w:color w:val="000000"/>
          <w:kern w:val="3"/>
          <w:lang w:eastAsia="zh-CN" w:bidi="hi-IN"/>
        </w:rPr>
      </w:pPr>
      <w:r w:rsidRPr="00B318EC">
        <w:rPr>
          <w:color w:val="000000"/>
          <w:kern w:val="3"/>
          <w:lang w:eastAsia="zh-CN" w:bidi="hi-IN"/>
        </w:rPr>
        <w:t>3. Wymagania edukacyjne dostosowuje się do przypadku ucznia:</w:t>
      </w:r>
    </w:p>
    <w:p w:rsidR="00AB48BB" w:rsidRPr="00B318EC" w:rsidRDefault="00AB48BB" w:rsidP="00F9741A">
      <w:pPr>
        <w:widowControl w:val="0"/>
        <w:shd w:val="clear" w:color="auto" w:fill="FFFFFF"/>
        <w:tabs>
          <w:tab w:val="left" w:pos="284"/>
          <w:tab w:val="left" w:pos="500"/>
        </w:tabs>
        <w:suppressAutoHyphens/>
        <w:autoSpaceDN w:val="0"/>
        <w:ind w:right="113"/>
        <w:textAlignment w:val="baseline"/>
        <w:rPr>
          <w:color w:val="000000"/>
          <w:kern w:val="3"/>
          <w:lang w:eastAsia="zh-CN" w:bidi="hi-IN"/>
        </w:rPr>
      </w:pPr>
      <w:r w:rsidRPr="00B318EC">
        <w:rPr>
          <w:color w:val="000000"/>
          <w:kern w:val="3"/>
          <w:lang w:eastAsia="zh-CN" w:bidi="hi-IN"/>
        </w:rPr>
        <w:t>1)posiadającego orzeczenie o potrzebie kształcenia specjalnego – na podstawie tego orzeczenia oraz ustaleń zawartych w indywidualnym programie edukacyjno-terapeutycznym;</w:t>
      </w:r>
    </w:p>
    <w:p w:rsidR="00AB48BB" w:rsidRPr="00B318EC" w:rsidRDefault="00AB48BB" w:rsidP="00F9741A">
      <w:pPr>
        <w:widowControl w:val="0"/>
        <w:shd w:val="clear" w:color="auto" w:fill="FFFFFF"/>
        <w:tabs>
          <w:tab w:val="left" w:pos="284"/>
          <w:tab w:val="left" w:pos="500"/>
        </w:tabs>
        <w:suppressAutoHyphens/>
        <w:autoSpaceDN w:val="0"/>
        <w:ind w:right="113"/>
        <w:textAlignment w:val="baseline"/>
        <w:rPr>
          <w:color w:val="000000"/>
          <w:kern w:val="3"/>
          <w:lang w:eastAsia="zh-CN" w:bidi="hi-IN"/>
        </w:rPr>
      </w:pPr>
      <w:r w:rsidRPr="00B318EC">
        <w:rPr>
          <w:color w:val="000000"/>
          <w:kern w:val="3"/>
          <w:lang w:eastAsia="zh-CN" w:bidi="hi-IN"/>
        </w:rPr>
        <w:t>2) posiadającego orzeczenie o potrzebie indywidualnego nauczania -na podstawie tego orzeczenia;</w:t>
      </w:r>
    </w:p>
    <w:p w:rsidR="00AB48BB" w:rsidRPr="00B318EC" w:rsidRDefault="00AB48BB" w:rsidP="00F9741A">
      <w:pPr>
        <w:widowControl w:val="0"/>
        <w:shd w:val="clear" w:color="auto" w:fill="FFFFFF"/>
        <w:tabs>
          <w:tab w:val="left" w:pos="284"/>
          <w:tab w:val="left" w:pos="500"/>
        </w:tabs>
        <w:suppressAutoHyphens/>
        <w:autoSpaceDN w:val="0"/>
        <w:ind w:right="113"/>
        <w:textAlignment w:val="baseline"/>
        <w:rPr>
          <w:color w:val="000000"/>
          <w:kern w:val="3"/>
          <w:lang w:eastAsia="zh-CN" w:bidi="hi-IN"/>
        </w:rPr>
      </w:pPr>
      <w:r w:rsidRPr="00B318EC">
        <w:rPr>
          <w:color w:val="000000"/>
          <w:kern w:val="3"/>
          <w:lang w:eastAsia="zh-CN" w:bidi="hi-IN"/>
        </w:rPr>
        <w:t>3) posiadającego opinię poradni psychologiczno-pedagogicznej, w tym poradni specjalistyczne, o specyficznych trudnościach w uczeniu się lub inną opinię poradni psychologiczno-pedagogicznej, w tym poradni specjalistycznej, wskazującą na potrzebę takiego dostosowania – na podstawie tej opinii;</w:t>
      </w:r>
    </w:p>
    <w:p w:rsidR="00AB48BB" w:rsidRPr="00B318EC" w:rsidRDefault="00AB48BB" w:rsidP="00F9741A">
      <w:pPr>
        <w:widowControl w:val="0"/>
        <w:shd w:val="clear" w:color="auto" w:fill="FFFFFF"/>
        <w:tabs>
          <w:tab w:val="left" w:pos="284"/>
          <w:tab w:val="left" w:pos="500"/>
        </w:tabs>
        <w:suppressAutoHyphens/>
        <w:autoSpaceDN w:val="0"/>
        <w:ind w:right="113"/>
        <w:textAlignment w:val="baseline"/>
        <w:rPr>
          <w:rFonts w:eastAsia="SimSun" w:cs="Mangal"/>
          <w:color w:val="000000"/>
          <w:kern w:val="3"/>
          <w:lang w:eastAsia="zh-CN" w:bidi="hi-IN"/>
        </w:rPr>
      </w:pPr>
      <w:r w:rsidRPr="00B318EC">
        <w:rPr>
          <w:color w:val="000000"/>
          <w:kern w:val="3"/>
          <w:lang w:eastAsia="zh-CN" w:bidi="hi-IN"/>
        </w:rPr>
        <w:t>4) nieposiadającego orzeczenia lub opinii, który objęty jest pomocą psychologiczno-</w:t>
      </w:r>
      <w:r w:rsidRPr="00B318EC">
        <w:rPr>
          <w:color w:val="000000"/>
          <w:kern w:val="3"/>
          <w:lang w:eastAsia="zh-CN" w:bidi="hi-IN"/>
        </w:rPr>
        <w:lastRenderedPageBreak/>
        <w:t>pedagogiczną w szkole – na podstawie rozpoznania indywidualnych potrzeb rozwojowych i edukacyjnych oraz indywidualnych możliwości psychofizycznych ucznia dokonanego przez nauczycieli i specjalistów.</w:t>
      </w:r>
    </w:p>
    <w:p w:rsidR="00AB48BB" w:rsidRPr="00B318EC" w:rsidRDefault="00AB48BB" w:rsidP="00F9741A">
      <w:pPr>
        <w:widowControl w:val="0"/>
        <w:shd w:val="clear" w:color="auto" w:fill="FFFFFF"/>
        <w:tabs>
          <w:tab w:val="left" w:pos="284"/>
          <w:tab w:val="left" w:pos="878"/>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lang w:eastAsia="zh-CN" w:bidi="hi-IN"/>
        </w:rPr>
        <w:t>4. Dyrektor szkoły zwalnia ucznia z realizacji niektórych obowiązkowych zajęć edukacyjnych ze względu na stan zdrowia, specyficzne trudności w uczeniu się, niepełnosprawność, posiadane kwalifikacje lub zrealizowanie danych obowiązkowych zajęć edukacyjnych na wcześniejszym  etapie edukacyjnym.</w:t>
      </w:r>
    </w:p>
    <w:p w:rsidR="00AB48BB" w:rsidRPr="00B318EC" w:rsidRDefault="00AB48BB" w:rsidP="00F9741A">
      <w:pPr>
        <w:widowControl w:val="0"/>
        <w:shd w:val="clear" w:color="auto" w:fill="FFFFFF"/>
        <w:tabs>
          <w:tab w:val="left" w:pos="284"/>
          <w:tab w:val="left" w:pos="878"/>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shd w:val="clear" w:color="auto" w:fill="FFFFFF"/>
          <w:lang w:eastAsia="zh-CN" w:bidi="hi-IN"/>
        </w:rPr>
        <w:t>5. Dyrektor szkoły zwalnia ucznia z zajęć komputerowych lub informatyki oraz z wykonywanych ćwiczeń fizycznych na zajęciach wychowania fizycznego na podstawie opinii o ograniczonych możliwościach uczestniczenia ucznia w tych zajęciach, wydanej przez lekarza, na czas określony w tej opinii.</w:t>
      </w:r>
    </w:p>
    <w:p w:rsidR="00AB48BB" w:rsidRPr="00B318EC" w:rsidRDefault="00AB48BB" w:rsidP="00F9741A">
      <w:pPr>
        <w:widowControl w:val="0"/>
        <w:shd w:val="clear" w:color="auto" w:fill="FFFFFF"/>
        <w:tabs>
          <w:tab w:val="left" w:pos="284"/>
          <w:tab w:val="left" w:pos="878"/>
        </w:tabs>
        <w:suppressAutoHyphens/>
        <w:autoSpaceDN w:val="0"/>
        <w:ind w:right="113"/>
        <w:textAlignment w:val="baseline"/>
        <w:rPr>
          <w:rFonts w:eastAsia="SimSun" w:cs="Mangal"/>
          <w:color w:val="000000"/>
          <w:kern w:val="3"/>
          <w:lang w:eastAsia="zh-CN" w:bidi="hi-IN"/>
        </w:rPr>
      </w:pPr>
      <w:r w:rsidRPr="00B318EC">
        <w:rPr>
          <w:color w:val="000000"/>
          <w:spacing w:val="-1"/>
          <w:kern w:val="3"/>
          <w:shd w:val="clear" w:color="auto" w:fill="FFFFFF"/>
          <w:lang w:eastAsia="zh-CN" w:bidi="hi-IN"/>
        </w:rPr>
        <w:t>6. Jeżeli okres zwolnienia ucznia z wykonywanych ćwiczeń fizycznych na zajęciach wychowania fizycznego, zajęć komputerowych lub informatyki uniemożliwia ustalenie śródrocznej lub rocznej oceny klasyfikacyjnej, w dokumentacji przebiegu nauczania zamiast oceny klasyfikacyjnej wpisuje się „zwolniony” albo „zwolniona”.</w:t>
      </w:r>
    </w:p>
    <w:p w:rsidR="00AB48BB" w:rsidRPr="00B318EC" w:rsidRDefault="00AB48BB" w:rsidP="00F9741A">
      <w:pPr>
        <w:widowControl w:val="0"/>
        <w:shd w:val="clear" w:color="auto" w:fill="FFFFFF"/>
        <w:tabs>
          <w:tab w:val="left" w:pos="284"/>
          <w:tab w:val="left" w:pos="878"/>
        </w:tabs>
        <w:suppressAutoHyphens/>
        <w:autoSpaceDN w:val="0"/>
        <w:ind w:right="113"/>
        <w:textAlignment w:val="baseline"/>
        <w:rPr>
          <w:rFonts w:eastAsia="SimSun" w:cs="Mangal"/>
          <w:color w:val="000000"/>
          <w:kern w:val="3"/>
          <w:lang w:eastAsia="zh-CN" w:bidi="hi-IN"/>
        </w:rPr>
      </w:pPr>
      <w:r w:rsidRPr="00B318EC">
        <w:rPr>
          <w:color w:val="000000"/>
          <w:spacing w:val="-1"/>
          <w:kern w:val="3"/>
          <w:shd w:val="clear" w:color="auto" w:fill="FFFFFF"/>
          <w:lang w:eastAsia="zh-CN" w:bidi="hi-IN"/>
        </w:rPr>
        <w:t xml:space="preserve">7. </w:t>
      </w:r>
      <w:r w:rsidRPr="00B318EC">
        <w:rPr>
          <w:rFonts w:eastAsia="SimSun"/>
          <w:color w:val="000000"/>
          <w:kern w:val="3"/>
          <w:lang w:eastAsia="zh-CN" w:bidi="hi-IN"/>
        </w:rPr>
        <w:t>Dyrektor szkoły, na wniosek rodziców oraz na podstawie opinii poradni psychologiczno-pedagogicznej, w tym poradni specjalistycznej, zwalnia do końca danego etapu edukacyjnego ucznia z wadą słuchu, z głęboką dysleksją rozwojową, z afazją, z niepełnosprawnościami sprzężonymi lub z autyzmem, w tym z zespołem Aspergera, z nauki drugiego języka obcego.</w:t>
      </w:r>
    </w:p>
    <w:p w:rsidR="00AB48BB" w:rsidRPr="00B318EC" w:rsidRDefault="00AB48BB" w:rsidP="00F9741A">
      <w:pPr>
        <w:widowControl w:val="0"/>
        <w:tabs>
          <w:tab w:val="left" w:pos="284"/>
        </w:tabs>
        <w:autoSpaceDN w:val="0"/>
        <w:ind w:right="113"/>
        <w:textAlignment w:val="baseline"/>
        <w:rPr>
          <w:rFonts w:eastAsia="SimSun" w:cs="Mangal"/>
          <w:color w:val="000000"/>
          <w:kern w:val="3"/>
          <w:lang w:eastAsia="zh-CN" w:bidi="hi-IN"/>
        </w:rPr>
      </w:pPr>
      <w:r w:rsidRPr="00B318EC">
        <w:rPr>
          <w:rFonts w:eastAsia="SimSun"/>
          <w:color w:val="000000"/>
          <w:kern w:val="3"/>
          <w:lang w:eastAsia="zh-CN" w:bidi="hi-IN"/>
        </w:rPr>
        <w:t>8. W przypadku ucznia, o którym mowa w u</w:t>
      </w:r>
      <w:r w:rsidRPr="00B318EC">
        <w:rPr>
          <w:rFonts w:eastAsia="SimSun"/>
          <w:b/>
          <w:bCs/>
          <w:color w:val="000000"/>
          <w:kern w:val="3"/>
          <w:lang w:eastAsia="zh-CN" w:bidi="hi-IN"/>
        </w:rPr>
        <w:t>st. 7</w:t>
      </w:r>
      <w:r w:rsidRPr="00B318EC">
        <w:rPr>
          <w:rFonts w:eastAsia="SimSun"/>
          <w:color w:val="000000"/>
          <w:kern w:val="3"/>
          <w:lang w:eastAsia="zh-CN" w:bidi="hi-IN"/>
        </w:rPr>
        <w:t>, posiadającego orzeczenie o potrzebie kształcenia specjalnego albo indywidualnego nauczania, zwolnienie z nauki drugiego języka obcego może nastąpić na podstawie tego orzeczenia.</w:t>
      </w:r>
    </w:p>
    <w:p w:rsidR="00AB48BB" w:rsidRPr="00B318EC" w:rsidRDefault="00AB48BB" w:rsidP="00F9741A">
      <w:pPr>
        <w:widowControl w:val="0"/>
        <w:tabs>
          <w:tab w:val="left" w:pos="284"/>
        </w:tabs>
        <w:autoSpaceDN w:val="0"/>
        <w:ind w:right="113"/>
        <w:textAlignment w:val="baseline"/>
        <w:rPr>
          <w:rFonts w:eastAsia="SimSun" w:cs="Mangal"/>
          <w:color w:val="000000"/>
          <w:kern w:val="3"/>
          <w:lang w:eastAsia="zh-CN" w:bidi="hi-IN"/>
        </w:rPr>
      </w:pPr>
      <w:r w:rsidRPr="00B318EC">
        <w:rPr>
          <w:rFonts w:cs="Mangal"/>
          <w:color w:val="000000"/>
          <w:spacing w:val="-1"/>
          <w:kern w:val="3"/>
          <w:shd w:val="clear" w:color="auto" w:fill="FFFFFF"/>
          <w:lang w:eastAsia="zh-CN" w:bidi="hi-IN"/>
        </w:rPr>
        <w:t>9. W przypadku zwolnienia ucznia z nauki drugiego języka obcego w dokumentacji przebiegu nauczania zamiast oceny klasyfikacyjnej wpisuje się „zwolniony” albo „zwolniona”.</w:t>
      </w:r>
    </w:p>
    <w:p w:rsidR="00576476" w:rsidRPr="00B318EC" w:rsidRDefault="00576476" w:rsidP="00F9741A">
      <w:pPr>
        <w:tabs>
          <w:tab w:val="left" w:pos="284"/>
        </w:tabs>
        <w:rPr>
          <w:color w:val="000000"/>
        </w:rPr>
      </w:pPr>
    </w:p>
    <w:p w:rsidR="00576476" w:rsidRPr="00B318EC" w:rsidRDefault="001570D8" w:rsidP="001872A3">
      <w:pPr>
        <w:tabs>
          <w:tab w:val="left" w:pos="284"/>
        </w:tabs>
        <w:jc w:val="center"/>
        <w:rPr>
          <w:color w:val="000000"/>
        </w:rPr>
      </w:pPr>
      <w:r w:rsidRPr="00B318EC">
        <w:rPr>
          <w:b/>
          <w:bCs/>
          <w:color w:val="000000"/>
        </w:rPr>
        <w:t>§48</w:t>
      </w:r>
      <w:r w:rsidR="00576476" w:rsidRPr="00B318EC">
        <w:rPr>
          <w:b/>
          <w:bCs/>
          <w:color w:val="000000"/>
        </w:rPr>
        <w:t>.</w:t>
      </w:r>
    </w:p>
    <w:p w:rsidR="00576476" w:rsidRPr="00B318EC" w:rsidRDefault="00576476" w:rsidP="001872A3">
      <w:pPr>
        <w:tabs>
          <w:tab w:val="left" w:pos="284"/>
        </w:tabs>
        <w:jc w:val="center"/>
        <w:rPr>
          <w:color w:val="000000"/>
        </w:rPr>
      </w:pPr>
    </w:p>
    <w:p w:rsidR="00576476" w:rsidRPr="00B318EC" w:rsidRDefault="00576476" w:rsidP="001872A3">
      <w:pPr>
        <w:tabs>
          <w:tab w:val="left" w:pos="284"/>
        </w:tabs>
        <w:rPr>
          <w:color w:val="000000"/>
        </w:rPr>
      </w:pPr>
      <w:r w:rsidRPr="00B318EC">
        <w:rPr>
          <w:b/>
          <w:bCs/>
          <w:color w:val="000000"/>
        </w:rPr>
        <w:t>WYMAGANIA EDUKACYJNE NA POSZCZEGÓLNE STOPNIE SZKOLNE</w:t>
      </w:r>
      <w:r w:rsidRPr="00B318EC">
        <w:rPr>
          <w:color w:val="000000"/>
        </w:rPr>
        <w:t>:</w:t>
      </w:r>
    </w:p>
    <w:p w:rsidR="00576476" w:rsidRPr="00B318EC" w:rsidRDefault="00576476" w:rsidP="001872A3">
      <w:pPr>
        <w:tabs>
          <w:tab w:val="left" w:pos="284"/>
        </w:tabs>
        <w:jc w:val="center"/>
        <w:rPr>
          <w:color w:val="000000"/>
        </w:rPr>
      </w:pPr>
    </w:p>
    <w:p w:rsidR="00576476" w:rsidRPr="00B318EC" w:rsidRDefault="00576476" w:rsidP="00F9741A">
      <w:pPr>
        <w:numPr>
          <w:ilvl w:val="1"/>
          <w:numId w:val="92"/>
        </w:numPr>
        <w:tabs>
          <w:tab w:val="clear" w:pos="1440"/>
          <w:tab w:val="left" w:pos="284"/>
          <w:tab w:val="num" w:pos="720"/>
        </w:tabs>
        <w:ind w:left="0" w:firstLine="0"/>
        <w:jc w:val="both"/>
        <w:rPr>
          <w:color w:val="000000"/>
        </w:rPr>
      </w:pPr>
      <w:r w:rsidRPr="00B318EC">
        <w:rPr>
          <w:color w:val="000000"/>
        </w:rPr>
        <w:t xml:space="preserve">Wymagania na stopień </w:t>
      </w:r>
      <w:r w:rsidRPr="00B318EC">
        <w:rPr>
          <w:b/>
          <w:bCs/>
          <w:color w:val="000000"/>
        </w:rPr>
        <w:t>CELUJĄCY</w:t>
      </w:r>
      <w:r w:rsidRPr="00B318EC">
        <w:rPr>
          <w:color w:val="000000"/>
        </w:rPr>
        <w:t>(wykraczające) i obejmują treści:</w:t>
      </w:r>
    </w:p>
    <w:p w:rsidR="00576476" w:rsidRPr="00B318EC" w:rsidRDefault="00576476" w:rsidP="00F9741A">
      <w:pPr>
        <w:numPr>
          <w:ilvl w:val="0"/>
          <w:numId w:val="144"/>
        </w:numPr>
        <w:tabs>
          <w:tab w:val="left" w:pos="284"/>
        </w:tabs>
        <w:ind w:left="0" w:firstLine="0"/>
        <w:jc w:val="both"/>
        <w:rPr>
          <w:color w:val="000000"/>
        </w:rPr>
      </w:pPr>
      <w:r w:rsidRPr="00B318EC">
        <w:rPr>
          <w:color w:val="000000"/>
        </w:rPr>
        <w:t>znacznie wykraczające poza program nauczania danego przedmiotu,</w:t>
      </w:r>
    </w:p>
    <w:p w:rsidR="00576476" w:rsidRPr="00B318EC" w:rsidRDefault="00576476" w:rsidP="00F9741A">
      <w:pPr>
        <w:numPr>
          <w:ilvl w:val="0"/>
          <w:numId w:val="144"/>
        </w:numPr>
        <w:tabs>
          <w:tab w:val="left" w:pos="284"/>
        </w:tabs>
        <w:ind w:left="0" w:firstLine="0"/>
        <w:jc w:val="both"/>
        <w:rPr>
          <w:color w:val="000000"/>
        </w:rPr>
      </w:pPr>
      <w:r w:rsidRPr="00B318EC">
        <w:rPr>
          <w:color w:val="000000"/>
        </w:rPr>
        <w:t>stanowiące efekt samodzielnej pracy ucznia,</w:t>
      </w:r>
    </w:p>
    <w:p w:rsidR="00576476" w:rsidRPr="00B318EC" w:rsidRDefault="00576476" w:rsidP="00F9741A">
      <w:pPr>
        <w:numPr>
          <w:ilvl w:val="0"/>
          <w:numId w:val="144"/>
        </w:numPr>
        <w:tabs>
          <w:tab w:val="left" w:pos="284"/>
        </w:tabs>
        <w:ind w:left="0" w:firstLine="0"/>
        <w:jc w:val="both"/>
        <w:rPr>
          <w:color w:val="000000"/>
        </w:rPr>
      </w:pPr>
      <w:r w:rsidRPr="00B318EC">
        <w:rPr>
          <w:color w:val="000000"/>
        </w:rPr>
        <w:t>wynikające i indywidualnych zainteresowań.</w:t>
      </w:r>
    </w:p>
    <w:p w:rsidR="00576476" w:rsidRPr="00B318EC" w:rsidRDefault="00576476" w:rsidP="00F9741A">
      <w:pPr>
        <w:pStyle w:val="Stopka"/>
        <w:tabs>
          <w:tab w:val="clear" w:pos="4536"/>
          <w:tab w:val="clear" w:pos="9072"/>
          <w:tab w:val="left" w:pos="284"/>
        </w:tabs>
        <w:rPr>
          <w:color w:val="000000"/>
        </w:rPr>
      </w:pPr>
    </w:p>
    <w:p w:rsidR="00576476" w:rsidRPr="00B318EC" w:rsidRDefault="00576476" w:rsidP="00F9741A">
      <w:pPr>
        <w:numPr>
          <w:ilvl w:val="1"/>
          <w:numId w:val="93"/>
        </w:numPr>
        <w:tabs>
          <w:tab w:val="clear" w:pos="1440"/>
          <w:tab w:val="left" w:pos="284"/>
          <w:tab w:val="num" w:pos="720"/>
        </w:tabs>
        <w:ind w:left="0" w:firstLine="0"/>
        <w:jc w:val="both"/>
        <w:rPr>
          <w:color w:val="000000"/>
        </w:rPr>
      </w:pPr>
      <w:r w:rsidRPr="00B318EC">
        <w:rPr>
          <w:color w:val="000000"/>
        </w:rPr>
        <w:t xml:space="preserve">Wymagania na stopień </w:t>
      </w:r>
      <w:r w:rsidRPr="00B318EC">
        <w:rPr>
          <w:b/>
          <w:bCs/>
          <w:color w:val="000000"/>
        </w:rPr>
        <w:t>BARDZO DOBRY</w:t>
      </w:r>
      <w:r w:rsidRPr="00B318EC">
        <w:rPr>
          <w:color w:val="000000"/>
        </w:rPr>
        <w:t>(dopełniające) obejmują pełny zakres treści określonych programem nauczania danego przedmiotu.</w:t>
      </w:r>
    </w:p>
    <w:p w:rsidR="00576476" w:rsidRPr="00B318EC" w:rsidRDefault="00576476" w:rsidP="00F9741A">
      <w:pPr>
        <w:tabs>
          <w:tab w:val="left" w:pos="284"/>
        </w:tabs>
        <w:rPr>
          <w:color w:val="000000"/>
        </w:rPr>
      </w:pPr>
      <w:r w:rsidRPr="00B318EC">
        <w:rPr>
          <w:color w:val="000000"/>
        </w:rPr>
        <w:t>Otrzymuje go uczeń , który:</w:t>
      </w:r>
    </w:p>
    <w:p w:rsidR="00576476" w:rsidRPr="00B318EC" w:rsidRDefault="00576476" w:rsidP="00F9741A">
      <w:pPr>
        <w:numPr>
          <w:ilvl w:val="2"/>
          <w:numId w:val="145"/>
        </w:numPr>
        <w:tabs>
          <w:tab w:val="clear" w:pos="2160"/>
          <w:tab w:val="left" w:pos="284"/>
          <w:tab w:val="num" w:pos="851"/>
        </w:tabs>
        <w:ind w:left="0" w:firstLine="0"/>
        <w:rPr>
          <w:color w:val="000000"/>
        </w:rPr>
      </w:pPr>
      <w:r w:rsidRPr="00B318EC">
        <w:rPr>
          <w:color w:val="000000"/>
        </w:rPr>
        <w:t>w stopniu wyczerpującym opanował materiał programowy,</w:t>
      </w:r>
    </w:p>
    <w:p w:rsidR="00576476" w:rsidRPr="00B318EC" w:rsidRDefault="00576476" w:rsidP="00F9741A">
      <w:pPr>
        <w:numPr>
          <w:ilvl w:val="2"/>
          <w:numId w:val="145"/>
        </w:numPr>
        <w:tabs>
          <w:tab w:val="clear" w:pos="2160"/>
          <w:tab w:val="left" w:pos="284"/>
          <w:tab w:val="num" w:pos="851"/>
        </w:tabs>
        <w:ind w:left="0" w:firstLine="0"/>
        <w:rPr>
          <w:color w:val="000000"/>
        </w:rPr>
      </w:pPr>
      <w:r w:rsidRPr="00B318EC">
        <w:rPr>
          <w:color w:val="000000"/>
        </w:rPr>
        <w:t xml:space="preserve">samodzielnie potrafi rozwiązywać problemy, </w:t>
      </w:r>
      <w:r w:rsidR="000F5B97" w:rsidRPr="00B318EC">
        <w:rPr>
          <w:color w:val="000000"/>
        </w:rPr>
        <w:t>wykonywać prace w toku lekcji i </w:t>
      </w:r>
      <w:r w:rsidRPr="00B318EC">
        <w:rPr>
          <w:color w:val="000000"/>
        </w:rPr>
        <w:t>zadania domowe,</w:t>
      </w:r>
    </w:p>
    <w:p w:rsidR="00576476" w:rsidRPr="00B318EC" w:rsidRDefault="00576476" w:rsidP="00F9741A">
      <w:pPr>
        <w:numPr>
          <w:ilvl w:val="2"/>
          <w:numId w:val="145"/>
        </w:numPr>
        <w:tabs>
          <w:tab w:val="clear" w:pos="2160"/>
          <w:tab w:val="left" w:pos="284"/>
          <w:tab w:val="num" w:pos="851"/>
        </w:tabs>
        <w:ind w:left="0" w:firstLine="0"/>
        <w:rPr>
          <w:color w:val="000000"/>
        </w:rPr>
      </w:pPr>
      <w:r w:rsidRPr="00B318EC">
        <w:rPr>
          <w:color w:val="000000"/>
        </w:rPr>
        <w:t>wykorzystuje różne źródła wiedzy,</w:t>
      </w:r>
    </w:p>
    <w:p w:rsidR="00576476" w:rsidRPr="00B318EC" w:rsidRDefault="00576476" w:rsidP="00F9741A">
      <w:pPr>
        <w:numPr>
          <w:ilvl w:val="2"/>
          <w:numId w:val="145"/>
        </w:numPr>
        <w:tabs>
          <w:tab w:val="clear" w:pos="2160"/>
          <w:tab w:val="left" w:pos="284"/>
          <w:tab w:val="num" w:pos="851"/>
        </w:tabs>
        <w:ind w:left="0" w:firstLine="0"/>
        <w:rPr>
          <w:color w:val="000000"/>
        </w:rPr>
      </w:pPr>
      <w:r w:rsidRPr="00B318EC">
        <w:rPr>
          <w:color w:val="000000"/>
        </w:rPr>
        <w:t>ze sprawdzianów, prac klasowych otrzymuje bardzo dobre</w:t>
      </w:r>
      <w:r w:rsidR="00FE414B" w:rsidRPr="00B318EC">
        <w:rPr>
          <w:color w:val="000000"/>
        </w:rPr>
        <w:t xml:space="preserve"> </w:t>
      </w:r>
      <w:r w:rsidRPr="00B318EC">
        <w:rPr>
          <w:color w:val="000000"/>
        </w:rPr>
        <w:t>i dobre oceny,</w:t>
      </w:r>
    </w:p>
    <w:p w:rsidR="00576476" w:rsidRPr="00B318EC" w:rsidRDefault="00576476" w:rsidP="00F9741A">
      <w:pPr>
        <w:numPr>
          <w:ilvl w:val="2"/>
          <w:numId w:val="145"/>
        </w:numPr>
        <w:tabs>
          <w:tab w:val="clear" w:pos="2160"/>
          <w:tab w:val="left" w:pos="284"/>
          <w:tab w:val="num" w:pos="851"/>
        </w:tabs>
        <w:ind w:left="0" w:firstLine="0"/>
        <w:rPr>
          <w:color w:val="000000"/>
        </w:rPr>
      </w:pPr>
      <w:r w:rsidRPr="00B318EC">
        <w:rPr>
          <w:color w:val="000000"/>
        </w:rPr>
        <w:t>łączy wiedzę z różnych przed</w:t>
      </w:r>
      <w:r w:rsidR="000F5B97" w:rsidRPr="00B318EC">
        <w:rPr>
          <w:color w:val="000000"/>
        </w:rPr>
        <w:t>miotów i potrafi ją wykorzystać</w:t>
      </w:r>
      <w:r w:rsidR="00FE414B" w:rsidRPr="00B318EC">
        <w:rPr>
          <w:color w:val="000000"/>
        </w:rPr>
        <w:t xml:space="preserve"> </w:t>
      </w:r>
      <w:r w:rsidRPr="00B318EC">
        <w:rPr>
          <w:color w:val="000000"/>
        </w:rPr>
        <w:t>w życiu,</w:t>
      </w:r>
    </w:p>
    <w:p w:rsidR="00576476" w:rsidRPr="00B318EC" w:rsidRDefault="00576476" w:rsidP="00F9741A">
      <w:pPr>
        <w:numPr>
          <w:ilvl w:val="2"/>
          <w:numId w:val="145"/>
        </w:numPr>
        <w:tabs>
          <w:tab w:val="clear" w:pos="2160"/>
          <w:tab w:val="left" w:pos="284"/>
          <w:tab w:val="num" w:pos="851"/>
        </w:tabs>
        <w:ind w:left="0" w:firstLine="0"/>
        <w:rPr>
          <w:color w:val="000000"/>
        </w:rPr>
      </w:pPr>
      <w:r w:rsidRPr="00B318EC">
        <w:rPr>
          <w:color w:val="000000"/>
        </w:rPr>
        <w:t>chętnie podejmuje się prac dodatkowych(pomoce naukowe, prace pisemne, lektury),</w:t>
      </w:r>
    </w:p>
    <w:p w:rsidR="00576476" w:rsidRPr="00B318EC" w:rsidRDefault="00576476" w:rsidP="00F9741A">
      <w:pPr>
        <w:numPr>
          <w:ilvl w:val="3"/>
          <w:numId w:val="93"/>
        </w:numPr>
        <w:tabs>
          <w:tab w:val="clear" w:pos="2880"/>
          <w:tab w:val="left" w:pos="284"/>
          <w:tab w:val="num" w:pos="720"/>
        </w:tabs>
        <w:ind w:left="0" w:firstLine="0"/>
        <w:jc w:val="both"/>
        <w:rPr>
          <w:color w:val="000000"/>
        </w:rPr>
      </w:pPr>
      <w:r w:rsidRPr="00B318EC">
        <w:rPr>
          <w:color w:val="000000"/>
        </w:rPr>
        <w:t xml:space="preserve">Stopień </w:t>
      </w:r>
      <w:r w:rsidRPr="00B318EC">
        <w:rPr>
          <w:b/>
          <w:bCs/>
          <w:color w:val="000000"/>
        </w:rPr>
        <w:t>DOBRY</w:t>
      </w:r>
      <w:r w:rsidRPr="00B318EC">
        <w:rPr>
          <w:color w:val="000000"/>
        </w:rPr>
        <w:t>(wymagania rozszerzające) otrzymuje uczeń, który inspirowany przez nauczyciela potrafi samodzielnie rozwiązywać zadania o pewnym stopniu trudności. W zakresie wiedzy ma niewielkie bra</w:t>
      </w:r>
      <w:r w:rsidR="000F5B97" w:rsidRPr="00B318EC">
        <w:rPr>
          <w:color w:val="000000"/>
        </w:rPr>
        <w:t>ki. Wykazuje się aktywnością na </w:t>
      </w:r>
      <w:r w:rsidRPr="00B318EC">
        <w:rPr>
          <w:color w:val="000000"/>
        </w:rPr>
        <w:t>lekcji. Ze sprawdzianów, prac klasowych otrzymuje oceny dobre, sporadycznie</w:t>
      </w:r>
    </w:p>
    <w:p w:rsidR="00576476" w:rsidRPr="00B318EC" w:rsidRDefault="00576476" w:rsidP="00F9741A">
      <w:pPr>
        <w:tabs>
          <w:tab w:val="left" w:pos="284"/>
        </w:tabs>
        <w:jc w:val="both"/>
        <w:rPr>
          <w:color w:val="000000"/>
        </w:rPr>
      </w:pPr>
      <w:r w:rsidRPr="00B318EC">
        <w:rPr>
          <w:color w:val="000000"/>
        </w:rPr>
        <w:lastRenderedPageBreak/>
        <w:t>dostateczne.</w:t>
      </w:r>
    </w:p>
    <w:p w:rsidR="00576476" w:rsidRPr="00B318EC" w:rsidRDefault="00576476" w:rsidP="00F9741A">
      <w:pPr>
        <w:numPr>
          <w:ilvl w:val="0"/>
          <w:numId w:val="94"/>
        </w:numPr>
        <w:tabs>
          <w:tab w:val="clear" w:pos="2880"/>
          <w:tab w:val="left" w:pos="284"/>
          <w:tab w:val="num" w:pos="720"/>
        </w:tabs>
        <w:ind w:left="0" w:firstLine="0"/>
        <w:jc w:val="both"/>
        <w:rPr>
          <w:color w:val="000000"/>
        </w:rPr>
      </w:pPr>
      <w:r w:rsidRPr="00B318EC">
        <w:rPr>
          <w:color w:val="000000"/>
        </w:rPr>
        <w:t xml:space="preserve">Wymagania na stopień </w:t>
      </w:r>
      <w:r w:rsidRPr="00B318EC">
        <w:rPr>
          <w:b/>
          <w:bCs/>
          <w:color w:val="000000"/>
        </w:rPr>
        <w:t xml:space="preserve">DOSTATECZNY </w:t>
      </w:r>
      <w:r w:rsidRPr="00B318EC">
        <w:rPr>
          <w:color w:val="000000"/>
        </w:rPr>
        <w:t>(podstawowe)obejmują elementy treści:</w:t>
      </w:r>
    </w:p>
    <w:p w:rsidR="00576476" w:rsidRPr="00B318EC" w:rsidRDefault="00576476" w:rsidP="00F9741A">
      <w:pPr>
        <w:numPr>
          <w:ilvl w:val="1"/>
          <w:numId w:val="146"/>
        </w:numPr>
        <w:tabs>
          <w:tab w:val="clear" w:pos="1440"/>
          <w:tab w:val="left" w:pos="284"/>
          <w:tab w:val="num" w:pos="851"/>
        </w:tabs>
        <w:ind w:left="0" w:firstLine="0"/>
        <w:jc w:val="both"/>
        <w:rPr>
          <w:color w:val="000000"/>
        </w:rPr>
      </w:pPr>
      <w:r w:rsidRPr="00B318EC">
        <w:rPr>
          <w:color w:val="000000"/>
        </w:rPr>
        <w:t>najważniejsze w uczeniu się danego przedmiotu,</w:t>
      </w:r>
    </w:p>
    <w:p w:rsidR="00576476" w:rsidRPr="00B318EC" w:rsidRDefault="00576476" w:rsidP="00F9741A">
      <w:pPr>
        <w:numPr>
          <w:ilvl w:val="1"/>
          <w:numId w:val="146"/>
        </w:numPr>
        <w:tabs>
          <w:tab w:val="clear" w:pos="1440"/>
          <w:tab w:val="left" w:pos="284"/>
          <w:tab w:val="num" w:pos="851"/>
        </w:tabs>
        <w:ind w:left="0" w:firstLine="0"/>
        <w:jc w:val="both"/>
        <w:rPr>
          <w:color w:val="000000"/>
        </w:rPr>
      </w:pPr>
      <w:r w:rsidRPr="00B318EC">
        <w:rPr>
          <w:color w:val="000000"/>
        </w:rPr>
        <w:t>łatwe nawet dla ucznia mało zdolnego,</w:t>
      </w:r>
    </w:p>
    <w:p w:rsidR="00576476" w:rsidRPr="00B318EC" w:rsidRDefault="00576476" w:rsidP="00F9741A">
      <w:pPr>
        <w:numPr>
          <w:ilvl w:val="1"/>
          <w:numId w:val="146"/>
        </w:numPr>
        <w:tabs>
          <w:tab w:val="clear" w:pos="1440"/>
          <w:tab w:val="left" w:pos="284"/>
          <w:tab w:val="num" w:pos="851"/>
        </w:tabs>
        <w:ind w:left="0" w:firstLine="0"/>
        <w:jc w:val="both"/>
        <w:rPr>
          <w:color w:val="000000"/>
        </w:rPr>
      </w:pPr>
      <w:r w:rsidRPr="00B318EC">
        <w:rPr>
          <w:color w:val="000000"/>
        </w:rPr>
        <w:t>niewielkim stopniu złożoności,</w:t>
      </w:r>
    </w:p>
    <w:p w:rsidR="00576476" w:rsidRPr="00B318EC" w:rsidRDefault="00576476" w:rsidP="00F9741A">
      <w:pPr>
        <w:numPr>
          <w:ilvl w:val="1"/>
          <w:numId w:val="146"/>
        </w:numPr>
        <w:tabs>
          <w:tab w:val="clear" w:pos="1440"/>
          <w:tab w:val="left" w:pos="284"/>
          <w:tab w:val="num" w:pos="851"/>
        </w:tabs>
        <w:ind w:left="0" w:firstLine="0"/>
        <w:jc w:val="both"/>
        <w:rPr>
          <w:color w:val="000000"/>
        </w:rPr>
      </w:pPr>
      <w:r w:rsidRPr="00B318EC">
        <w:rPr>
          <w:color w:val="000000"/>
        </w:rPr>
        <w:t>często powtarzające się w programie nauczania,</w:t>
      </w:r>
    </w:p>
    <w:p w:rsidR="00576476" w:rsidRPr="00B318EC" w:rsidRDefault="00576476" w:rsidP="00F9741A">
      <w:pPr>
        <w:numPr>
          <w:ilvl w:val="1"/>
          <w:numId w:val="146"/>
        </w:numPr>
        <w:tabs>
          <w:tab w:val="clear" w:pos="1440"/>
          <w:tab w:val="left" w:pos="284"/>
          <w:tab w:val="num" w:pos="851"/>
        </w:tabs>
        <w:ind w:left="0" w:firstLine="0"/>
        <w:jc w:val="both"/>
        <w:rPr>
          <w:color w:val="000000"/>
        </w:rPr>
      </w:pPr>
      <w:r w:rsidRPr="00B318EC">
        <w:rPr>
          <w:color w:val="000000"/>
        </w:rPr>
        <w:t>przy pomocy nauczyciela uczeń jest w stanie zrozumieć najważniejsze zagadnienia,</w:t>
      </w:r>
    </w:p>
    <w:p w:rsidR="00576476" w:rsidRPr="00B318EC" w:rsidRDefault="00576476" w:rsidP="00F9741A">
      <w:pPr>
        <w:numPr>
          <w:ilvl w:val="1"/>
          <w:numId w:val="146"/>
        </w:numPr>
        <w:tabs>
          <w:tab w:val="clear" w:pos="1440"/>
          <w:tab w:val="left" w:pos="284"/>
          <w:tab w:val="num" w:pos="851"/>
        </w:tabs>
        <w:ind w:left="0" w:firstLine="0"/>
        <w:jc w:val="both"/>
        <w:rPr>
          <w:color w:val="000000"/>
        </w:rPr>
      </w:pPr>
      <w:r w:rsidRPr="00B318EC">
        <w:rPr>
          <w:color w:val="000000"/>
        </w:rPr>
        <w:t>uczeń podejmuje próby wykonywania zadania,</w:t>
      </w:r>
    </w:p>
    <w:p w:rsidR="00576476" w:rsidRPr="00B318EC" w:rsidRDefault="00576476" w:rsidP="00F9741A">
      <w:pPr>
        <w:numPr>
          <w:ilvl w:val="1"/>
          <w:numId w:val="146"/>
        </w:numPr>
        <w:tabs>
          <w:tab w:val="clear" w:pos="1440"/>
          <w:tab w:val="left" w:pos="284"/>
          <w:tab w:val="num" w:pos="851"/>
        </w:tabs>
        <w:ind w:left="0" w:firstLine="0"/>
        <w:jc w:val="both"/>
        <w:rPr>
          <w:color w:val="000000"/>
        </w:rPr>
      </w:pPr>
      <w:r w:rsidRPr="00B318EC">
        <w:rPr>
          <w:color w:val="000000"/>
        </w:rPr>
        <w:t>aktywność na lekcji sporadyczna.</w:t>
      </w:r>
    </w:p>
    <w:p w:rsidR="000F5B97" w:rsidRPr="00B318EC" w:rsidRDefault="00576476" w:rsidP="00F9741A">
      <w:pPr>
        <w:numPr>
          <w:ilvl w:val="0"/>
          <w:numId w:val="111"/>
        </w:numPr>
        <w:tabs>
          <w:tab w:val="left" w:pos="284"/>
        </w:tabs>
        <w:ind w:left="0" w:firstLine="0"/>
        <w:jc w:val="both"/>
        <w:rPr>
          <w:color w:val="000000"/>
        </w:rPr>
      </w:pPr>
      <w:r w:rsidRPr="00B318EC">
        <w:rPr>
          <w:color w:val="000000"/>
        </w:rPr>
        <w:t xml:space="preserve">Stopień </w:t>
      </w:r>
      <w:r w:rsidRPr="00B318EC">
        <w:rPr>
          <w:b/>
          <w:bCs/>
          <w:color w:val="000000"/>
        </w:rPr>
        <w:t>DOPUSZCZAJĄCY</w:t>
      </w:r>
      <w:r w:rsidRPr="00B318EC">
        <w:rPr>
          <w:color w:val="000000"/>
        </w:rPr>
        <w:t>(wymagania koni</w:t>
      </w:r>
      <w:r w:rsidR="000F5B97" w:rsidRPr="00B318EC">
        <w:rPr>
          <w:color w:val="000000"/>
        </w:rPr>
        <w:t>eczne) otrzymuje uczeń, który z </w:t>
      </w:r>
      <w:r w:rsidRPr="00B318EC">
        <w:rPr>
          <w:color w:val="000000"/>
        </w:rPr>
        <w:t>trudem wykonuje zaplanowane prace w czasie lekcji, ale się bardzo stara. Przy pomocy nauczyciela potrafi wykonać proste polecenia. Stosuje podstawowe umiejętności, ma duże braki wiedzy.</w:t>
      </w:r>
    </w:p>
    <w:p w:rsidR="000F5B97" w:rsidRPr="00B318EC" w:rsidRDefault="00576476" w:rsidP="00F9741A">
      <w:pPr>
        <w:numPr>
          <w:ilvl w:val="0"/>
          <w:numId w:val="111"/>
        </w:numPr>
        <w:tabs>
          <w:tab w:val="left" w:pos="284"/>
        </w:tabs>
        <w:ind w:left="0" w:firstLine="0"/>
        <w:jc w:val="both"/>
        <w:rPr>
          <w:color w:val="000000"/>
        </w:rPr>
      </w:pPr>
      <w:r w:rsidRPr="00B318EC">
        <w:rPr>
          <w:color w:val="000000"/>
        </w:rPr>
        <w:t xml:space="preserve">Stopień </w:t>
      </w:r>
      <w:r w:rsidRPr="00B318EC">
        <w:rPr>
          <w:b/>
          <w:bCs/>
          <w:color w:val="000000"/>
        </w:rPr>
        <w:t>NIEDOSTATECZNY</w:t>
      </w:r>
      <w:r w:rsidRPr="00B318EC">
        <w:rPr>
          <w:color w:val="000000"/>
        </w:rPr>
        <w:t xml:space="preserve"> otrzymuje ucze</w:t>
      </w:r>
      <w:r w:rsidR="000F5B97" w:rsidRPr="00B318EC">
        <w:rPr>
          <w:color w:val="000000"/>
        </w:rPr>
        <w:t>ń, który ma bardzo duże braki w </w:t>
      </w:r>
      <w:r w:rsidRPr="00B318EC">
        <w:rPr>
          <w:color w:val="000000"/>
        </w:rPr>
        <w:t>zakresie podstawowej wiedzy. Nie rozumie prostych poleceń. Nawet przy pomocy nauczyciela odtworzyć fragmentarycznej wiedzy. Wykazuje się brakiem systematyczności i chęci do nauki.</w:t>
      </w:r>
    </w:p>
    <w:p w:rsidR="00576476" w:rsidRPr="00B318EC" w:rsidRDefault="00576476" w:rsidP="00F9741A">
      <w:pPr>
        <w:numPr>
          <w:ilvl w:val="0"/>
          <w:numId w:val="111"/>
        </w:numPr>
        <w:tabs>
          <w:tab w:val="left" w:pos="284"/>
        </w:tabs>
        <w:ind w:left="0" w:firstLine="0"/>
        <w:jc w:val="both"/>
        <w:rPr>
          <w:color w:val="000000"/>
        </w:rPr>
      </w:pPr>
      <w:r w:rsidRPr="00B318EC">
        <w:rPr>
          <w:color w:val="000000"/>
        </w:rPr>
        <w:t>Nauczyciele poszczególnych przedmiotów mają prawo ustalić wewnętrzny, swoisty dla danego przedmiotu system oceniania zgo</w:t>
      </w:r>
      <w:r w:rsidR="000F5B97" w:rsidRPr="00B318EC">
        <w:rPr>
          <w:color w:val="000000"/>
        </w:rPr>
        <w:t xml:space="preserve">dny z postanowieniami ogólnymi </w:t>
      </w:r>
      <w:r w:rsidRPr="00B318EC">
        <w:rPr>
          <w:color w:val="000000"/>
        </w:rPr>
        <w:t>regulaminu.</w:t>
      </w:r>
    </w:p>
    <w:p w:rsidR="000F5B97" w:rsidRPr="00B318EC" w:rsidRDefault="00576476" w:rsidP="00F9741A">
      <w:pPr>
        <w:numPr>
          <w:ilvl w:val="0"/>
          <w:numId w:val="92"/>
        </w:numPr>
        <w:tabs>
          <w:tab w:val="left" w:pos="284"/>
          <w:tab w:val="num" w:pos="426"/>
        </w:tabs>
        <w:ind w:left="0" w:firstLine="0"/>
        <w:rPr>
          <w:color w:val="000000"/>
        </w:rPr>
      </w:pPr>
      <w:r w:rsidRPr="00B318EC">
        <w:rPr>
          <w:b/>
          <w:bCs/>
          <w:color w:val="000000"/>
        </w:rPr>
        <w:t>SPOSOBY SPRAWDZANIA POSTĘPÓW UCZNIA</w:t>
      </w:r>
      <w:r w:rsidRPr="00B318EC">
        <w:rPr>
          <w:color w:val="000000"/>
        </w:rPr>
        <w:t>:</w:t>
      </w:r>
    </w:p>
    <w:p w:rsidR="00576476" w:rsidRPr="00B318EC" w:rsidRDefault="00576476" w:rsidP="00F9741A">
      <w:pPr>
        <w:numPr>
          <w:ilvl w:val="0"/>
          <w:numId w:val="95"/>
        </w:numPr>
        <w:tabs>
          <w:tab w:val="clear" w:pos="2880"/>
          <w:tab w:val="left" w:pos="284"/>
          <w:tab w:val="num" w:pos="720"/>
        </w:tabs>
        <w:ind w:left="0" w:firstLine="0"/>
        <w:jc w:val="both"/>
        <w:rPr>
          <w:color w:val="000000"/>
        </w:rPr>
      </w:pPr>
      <w:r w:rsidRPr="00B318EC">
        <w:rPr>
          <w:color w:val="000000"/>
        </w:rPr>
        <w:t xml:space="preserve">zadawanie uczniowi pytań w czasie lekcji wprowadzających nowy materiał i w czasie lekcji powtórzeniowych przeznaczonych w całości </w:t>
      </w:r>
      <w:r w:rsidR="000F5B97" w:rsidRPr="00B318EC">
        <w:rPr>
          <w:color w:val="000000"/>
        </w:rPr>
        <w:t>na utrwalenie i jednocześnie na </w:t>
      </w:r>
      <w:r w:rsidRPr="00B318EC">
        <w:rPr>
          <w:color w:val="000000"/>
        </w:rPr>
        <w:t>kontrolę ( kontrola ustna),</w:t>
      </w:r>
    </w:p>
    <w:p w:rsidR="00576476" w:rsidRPr="00B318EC" w:rsidRDefault="00576476" w:rsidP="00F9741A">
      <w:pPr>
        <w:numPr>
          <w:ilvl w:val="0"/>
          <w:numId w:val="95"/>
        </w:numPr>
        <w:tabs>
          <w:tab w:val="clear" w:pos="2880"/>
          <w:tab w:val="left" w:pos="284"/>
          <w:tab w:val="num" w:pos="720"/>
        </w:tabs>
        <w:ind w:left="0" w:firstLine="0"/>
        <w:jc w:val="both"/>
        <w:rPr>
          <w:color w:val="000000"/>
        </w:rPr>
      </w:pPr>
      <w:r w:rsidRPr="00B318EC">
        <w:rPr>
          <w:color w:val="000000"/>
        </w:rPr>
        <w:t>dawanie uczniowi poleceń (wykonanie zadań, ćwiczeń ), które wykonuje ustnie bądź pisemnie na tablicy, w zeszy</w:t>
      </w:r>
      <w:r w:rsidR="000F5B97" w:rsidRPr="00B318EC">
        <w:rPr>
          <w:color w:val="000000"/>
        </w:rPr>
        <w:t>cie przedmiotowym, ćwiczeniach,</w:t>
      </w:r>
    </w:p>
    <w:p w:rsidR="00576476" w:rsidRPr="00B318EC" w:rsidRDefault="00576476" w:rsidP="00F9741A">
      <w:pPr>
        <w:numPr>
          <w:ilvl w:val="0"/>
          <w:numId w:val="95"/>
        </w:numPr>
        <w:tabs>
          <w:tab w:val="clear" w:pos="2880"/>
          <w:tab w:val="left" w:pos="284"/>
          <w:tab w:val="num" w:pos="720"/>
        </w:tabs>
        <w:ind w:left="0" w:firstLine="0"/>
        <w:jc w:val="both"/>
        <w:rPr>
          <w:color w:val="000000"/>
        </w:rPr>
      </w:pPr>
      <w:r w:rsidRPr="00B318EC">
        <w:rPr>
          <w:color w:val="000000"/>
        </w:rPr>
        <w:t>prace klasowe w postaci wypracowania, dyktanda, zadań,</w:t>
      </w:r>
    </w:p>
    <w:p w:rsidR="00576476" w:rsidRPr="00B318EC" w:rsidRDefault="00576476" w:rsidP="00F9741A">
      <w:pPr>
        <w:numPr>
          <w:ilvl w:val="0"/>
          <w:numId w:val="95"/>
        </w:numPr>
        <w:tabs>
          <w:tab w:val="clear" w:pos="2880"/>
          <w:tab w:val="left" w:pos="284"/>
          <w:tab w:val="num" w:pos="720"/>
        </w:tabs>
        <w:ind w:left="0" w:firstLine="0"/>
        <w:jc w:val="both"/>
        <w:rPr>
          <w:color w:val="000000"/>
        </w:rPr>
      </w:pPr>
      <w:r w:rsidRPr="00B318EC">
        <w:rPr>
          <w:color w:val="000000"/>
        </w:rPr>
        <w:t>stosowanie nauczycielskich sprawdzianów bądź wystandaryzowanych testów osiągnięć szkolnych,</w:t>
      </w:r>
    </w:p>
    <w:p w:rsidR="00576476" w:rsidRPr="00B318EC" w:rsidRDefault="00576476" w:rsidP="00F9741A">
      <w:pPr>
        <w:numPr>
          <w:ilvl w:val="0"/>
          <w:numId w:val="95"/>
        </w:numPr>
        <w:tabs>
          <w:tab w:val="clear" w:pos="2880"/>
          <w:tab w:val="left" w:pos="284"/>
          <w:tab w:val="num" w:pos="720"/>
        </w:tabs>
        <w:ind w:left="0" w:firstLine="0"/>
        <w:jc w:val="both"/>
        <w:rPr>
          <w:color w:val="000000"/>
        </w:rPr>
      </w:pPr>
      <w:r w:rsidRPr="00B318EC">
        <w:rPr>
          <w:color w:val="000000"/>
        </w:rPr>
        <w:t>obserwowanie ucznia w czasie zajęć dydaktycznych,</w:t>
      </w:r>
    </w:p>
    <w:p w:rsidR="00576476" w:rsidRPr="00B318EC" w:rsidRDefault="00576476" w:rsidP="00F9741A">
      <w:pPr>
        <w:numPr>
          <w:ilvl w:val="0"/>
          <w:numId w:val="95"/>
        </w:numPr>
        <w:tabs>
          <w:tab w:val="clear" w:pos="2880"/>
          <w:tab w:val="left" w:pos="284"/>
          <w:tab w:val="num" w:pos="720"/>
        </w:tabs>
        <w:ind w:left="0" w:firstLine="0"/>
        <w:jc w:val="both"/>
        <w:rPr>
          <w:color w:val="000000"/>
        </w:rPr>
      </w:pPr>
      <w:r w:rsidRPr="00B318EC">
        <w:rPr>
          <w:color w:val="000000"/>
        </w:rPr>
        <w:t>analiza notatek sporządzonych w zeszytach.</w:t>
      </w:r>
    </w:p>
    <w:p w:rsidR="00576476" w:rsidRPr="00B318EC" w:rsidRDefault="00576476" w:rsidP="00F9741A">
      <w:pPr>
        <w:numPr>
          <w:ilvl w:val="0"/>
          <w:numId w:val="95"/>
        </w:numPr>
        <w:tabs>
          <w:tab w:val="clear" w:pos="2880"/>
          <w:tab w:val="left" w:pos="284"/>
          <w:tab w:val="num" w:pos="720"/>
        </w:tabs>
        <w:ind w:left="0" w:firstLine="0"/>
        <w:jc w:val="both"/>
        <w:rPr>
          <w:color w:val="000000"/>
        </w:rPr>
      </w:pPr>
      <w:r w:rsidRPr="00B318EC">
        <w:rPr>
          <w:color w:val="000000"/>
        </w:rPr>
        <w:t>kontrola prowadzona będzie systematycznie,</w:t>
      </w:r>
    </w:p>
    <w:p w:rsidR="00576476" w:rsidRPr="00B318EC" w:rsidRDefault="00576476" w:rsidP="00F9741A">
      <w:pPr>
        <w:numPr>
          <w:ilvl w:val="0"/>
          <w:numId w:val="95"/>
        </w:numPr>
        <w:tabs>
          <w:tab w:val="clear" w:pos="2880"/>
          <w:tab w:val="left" w:pos="284"/>
          <w:tab w:val="num" w:pos="720"/>
        </w:tabs>
        <w:ind w:left="0" w:firstLine="0"/>
        <w:jc w:val="both"/>
        <w:rPr>
          <w:color w:val="000000"/>
        </w:rPr>
      </w:pPr>
      <w:r w:rsidRPr="00B318EC">
        <w:rPr>
          <w:color w:val="000000"/>
        </w:rPr>
        <w:t>terminy prac klasowych podawane będą z tygodniowym wyprzedzeniem, sprawdziany z parodniowym, natomiast kartkówki 15-minutowe nie będą zapowiadane,</w:t>
      </w:r>
    </w:p>
    <w:p w:rsidR="00576476" w:rsidRPr="00B318EC" w:rsidRDefault="00576476" w:rsidP="00F9741A">
      <w:pPr>
        <w:numPr>
          <w:ilvl w:val="0"/>
          <w:numId w:val="95"/>
        </w:numPr>
        <w:tabs>
          <w:tab w:val="clear" w:pos="2880"/>
          <w:tab w:val="left" w:pos="284"/>
          <w:tab w:val="num" w:pos="720"/>
        </w:tabs>
        <w:ind w:left="0" w:firstLine="0"/>
        <w:jc w:val="both"/>
        <w:rPr>
          <w:color w:val="000000"/>
        </w:rPr>
      </w:pPr>
      <w:r w:rsidRPr="00B318EC">
        <w:rPr>
          <w:color w:val="000000"/>
        </w:rPr>
        <w:t>przed końcoworocznym (semestralnym) posiedzeniem Rady Pedagogicznej poszczególni nauczyciele są zobowiązani poinformować ucznia i j</w:t>
      </w:r>
      <w:r w:rsidR="000F5B97" w:rsidRPr="00B318EC">
        <w:rPr>
          <w:color w:val="000000"/>
        </w:rPr>
        <w:t>ego rodziców o </w:t>
      </w:r>
      <w:r w:rsidRPr="00B318EC">
        <w:rPr>
          <w:color w:val="000000"/>
        </w:rPr>
        <w:t>przewidywanych dla niego ocenach niedostatecznych w terminie na jeden miesiąc przed posiedzeniem rady pisemnie w indeksie uczniowskim lub wezwaniem rodzica do szkoły.</w:t>
      </w:r>
    </w:p>
    <w:p w:rsidR="00F9741A" w:rsidRPr="00B318EC" w:rsidRDefault="00F9741A" w:rsidP="00F9741A">
      <w:pPr>
        <w:numPr>
          <w:ilvl w:val="0"/>
          <w:numId w:val="92"/>
        </w:numPr>
        <w:tabs>
          <w:tab w:val="left" w:pos="284"/>
          <w:tab w:val="left" w:pos="349"/>
          <w:tab w:val="left" w:pos="709"/>
          <w:tab w:val="num" w:pos="1843"/>
        </w:tabs>
        <w:ind w:left="0" w:firstLine="0"/>
        <w:jc w:val="both"/>
        <w:outlineLvl w:val="1"/>
        <w:rPr>
          <w:color w:val="000000"/>
        </w:rPr>
      </w:pPr>
      <w:r w:rsidRPr="00B318EC">
        <w:rPr>
          <w:color w:val="000000"/>
        </w:rPr>
        <w:t>(uchylony).</w:t>
      </w:r>
    </w:p>
    <w:p w:rsidR="00F9741A" w:rsidRPr="00B318EC" w:rsidRDefault="00F9741A" w:rsidP="00F9741A">
      <w:pPr>
        <w:numPr>
          <w:ilvl w:val="0"/>
          <w:numId w:val="92"/>
        </w:numPr>
        <w:tabs>
          <w:tab w:val="left" w:pos="284"/>
          <w:tab w:val="left" w:pos="349"/>
          <w:tab w:val="left" w:pos="709"/>
          <w:tab w:val="num" w:pos="1843"/>
        </w:tabs>
        <w:ind w:left="0" w:firstLine="0"/>
        <w:jc w:val="both"/>
        <w:outlineLvl w:val="1"/>
        <w:rPr>
          <w:color w:val="000000"/>
        </w:rPr>
      </w:pPr>
      <w:r w:rsidRPr="00B318EC">
        <w:rPr>
          <w:color w:val="000000"/>
        </w:rPr>
        <w:t>(uchylony).</w:t>
      </w:r>
    </w:p>
    <w:p w:rsidR="00E3391E" w:rsidRPr="00B318EC" w:rsidRDefault="00F9741A" w:rsidP="001872A3">
      <w:pPr>
        <w:numPr>
          <w:ilvl w:val="0"/>
          <w:numId w:val="92"/>
        </w:numPr>
        <w:tabs>
          <w:tab w:val="left" w:pos="284"/>
          <w:tab w:val="left" w:pos="349"/>
          <w:tab w:val="left" w:pos="709"/>
          <w:tab w:val="num" w:pos="1843"/>
        </w:tabs>
        <w:ind w:left="0" w:firstLine="0"/>
        <w:jc w:val="both"/>
        <w:outlineLvl w:val="1"/>
        <w:rPr>
          <w:color w:val="000000"/>
        </w:rPr>
      </w:pPr>
      <w:r w:rsidRPr="00B318EC">
        <w:rPr>
          <w:color w:val="000000"/>
        </w:rPr>
        <w:t>(uchylony).</w:t>
      </w:r>
    </w:p>
    <w:p w:rsidR="000F5B97" w:rsidRPr="00B318EC" w:rsidRDefault="00576476" w:rsidP="001872A3">
      <w:pPr>
        <w:pStyle w:val="Tekstpodstawowy"/>
        <w:numPr>
          <w:ilvl w:val="0"/>
          <w:numId w:val="159"/>
        </w:numPr>
        <w:tabs>
          <w:tab w:val="left" w:pos="284"/>
        </w:tabs>
        <w:spacing w:after="0"/>
        <w:ind w:left="0" w:firstLine="0"/>
        <w:rPr>
          <w:b/>
          <w:bCs/>
          <w:color w:val="000000"/>
        </w:rPr>
      </w:pPr>
      <w:r w:rsidRPr="00B318EC">
        <w:rPr>
          <w:b/>
          <w:bCs/>
          <w:color w:val="000000"/>
        </w:rPr>
        <w:t>ZASADY I SKALA OCENIANIA ZACHOWANIA</w:t>
      </w:r>
    </w:p>
    <w:p w:rsidR="00576476" w:rsidRPr="00B318EC" w:rsidRDefault="00576476" w:rsidP="001872A3">
      <w:pPr>
        <w:pStyle w:val="Tekstpodstawowy"/>
        <w:tabs>
          <w:tab w:val="left" w:pos="284"/>
        </w:tabs>
        <w:spacing w:after="0"/>
        <w:jc w:val="both"/>
        <w:rPr>
          <w:color w:val="000000"/>
        </w:rPr>
      </w:pPr>
      <w:r w:rsidRPr="00B318EC">
        <w:rPr>
          <w:color w:val="000000"/>
        </w:rPr>
        <w:t>1</w:t>
      </w:r>
      <w:r w:rsidR="000F5B97" w:rsidRPr="00B318EC">
        <w:rPr>
          <w:color w:val="000000"/>
        </w:rPr>
        <w:t>)</w:t>
      </w:r>
      <w:r w:rsidR="000F5B97" w:rsidRPr="00B318EC">
        <w:rPr>
          <w:color w:val="000000"/>
        </w:rPr>
        <w:tab/>
      </w:r>
      <w:r w:rsidRPr="00B318EC">
        <w:rPr>
          <w:color w:val="000000"/>
        </w:rPr>
        <w:t>Ocena zachowania ucznia wyraża opinię szkoły o:</w:t>
      </w:r>
    </w:p>
    <w:p w:rsidR="000F5B97" w:rsidRPr="00B318EC" w:rsidRDefault="00576476" w:rsidP="001872A3">
      <w:pPr>
        <w:pStyle w:val="Tekstpodstawowy"/>
        <w:numPr>
          <w:ilvl w:val="0"/>
          <w:numId w:val="112"/>
        </w:numPr>
        <w:tabs>
          <w:tab w:val="left" w:pos="284"/>
        </w:tabs>
        <w:spacing w:after="0"/>
        <w:ind w:left="0" w:firstLine="0"/>
        <w:jc w:val="both"/>
        <w:rPr>
          <w:color w:val="000000"/>
        </w:rPr>
      </w:pPr>
      <w:r w:rsidRPr="00B318EC">
        <w:rPr>
          <w:color w:val="000000"/>
        </w:rPr>
        <w:t>funkcjonowaniu ucznia w środowisku szkolnym,</w:t>
      </w:r>
    </w:p>
    <w:p w:rsidR="000F5B97" w:rsidRPr="00B318EC" w:rsidRDefault="00576476" w:rsidP="001872A3">
      <w:pPr>
        <w:pStyle w:val="Tekstpodstawowy"/>
        <w:numPr>
          <w:ilvl w:val="0"/>
          <w:numId w:val="112"/>
        </w:numPr>
        <w:tabs>
          <w:tab w:val="left" w:pos="284"/>
        </w:tabs>
        <w:spacing w:after="0"/>
        <w:ind w:left="0" w:firstLine="0"/>
        <w:jc w:val="both"/>
        <w:rPr>
          <w:color w:val="000000"/>
        </w:rPr>
      </w:pPr>
      <w:r w:rsidRPr="00B318EC">
        <w:rPr>
          <w:color w:val="000000"/>
        </w:rPr>
        <w:t>respektowaniu zasad współżycia społecznego i ogólnie przyjętych norm etycznych,</w:t>
      </w:r>
    </w:p>
    <w:p w:rsidR="00576476" w:rsidRPr="00B318EC" w:rsidRDefault="00576476" w:rsidP="001872A3">
      <w:pPr>
        <w:pStyle w:val="Tekstpodstawowy"/>
        <w:numPr>
          <w:ilvl w:val="0"/>
          <w:numId w:val="112"/>
        </w:numPr>
        <w:tabs>
          <w:tab w:val="left" w:pos="284"/>
        </w:tabs>
        <w:spacing w:after="0"/>
        <w:ind w:left="0" w:firstLine="0"/>
        <w:jc w:val="both"/>
        <w:rPr>
          <w:color w:val="000000"/>
        </w:rPr>
      </w:pPr>
      <w:r w:rsidRPr="00B318EC">
        <w:rPr>
          <w:color w:val="000000"/>
        </w:rPr>
        <w:t>realizacji projektów edukacyjnych.</w:t>
      </w:r>
    </w:p>
    <w:p w:rsidR="00576476" w:rsidRPr="00B318EC" w:rsidRDefault="000F5B97" w:rsidP="001872A3">
      <w:pPr>
        <w:pStyle w:val="Tekstpodstawowy"/>
        <w:tabs>
          <w:tab w:val="left" w:pos="284"/>
        </w:tabs>
        <w:spacing w:after="0"/>
        <w:rPr>
          <w:color w:val="000000"/>
        </w:rPr>
      </w:pPr>
      <w:r w:rsidRPr="00B318EC">
        <w:rPr>
          <w:color w:val="000000"/>
        </w:rPr>
        <w:t>2)</w:t>
      </w:r>
      <w:r w:rsidRPr="00B318EC">
        <w:rPr>
          <w:color w:val="000000"/>
        </w:rPr>
        <w:tab/>
      </w:r>
      <w:r w:rsidR="00576476" w:rsidRPr="00B318EC">
        <w:rPr>
          <w:color w:val="000000"/>
        </w:rPr>
        <w:t>Ocenę zachowania semestralną i końcoworoczną w klasach I – III ustala się według     następującej skali:</w:t>
      </w:r>
    </w:p>
    <w:p w:rsidR="002A0316" w:rsidRPr="00B318EC" w:rsidRDefault="000F5B97" w:rsidP="001872A3">
      <w:pPr>
        <w:pStyle w:val="Tekstpodstawowy"/>
        <w:numPr>
          <w:ilvl w:val="0"/>
          <w:numId w:val="147"/>
        </w:numPr>
        <w:tabs>
          <w:tab w:val="left" w:pos="284"/>
        </w:tabs>
        <w:spacing w:after="0"/>
        <w:ind w:left="0" w:firstLine="0"/>
        <w:jc w:val="both"/>
        <w:rPr>
          <w:color w:val="000000"/>
        </w:rPr>
      </w:pPr>
      <w:r w:rsidRPr="00B318EC">
        <w:rPr>
          <w:color w:val="000000"/>
        </w:rPr>
        <w:t xml:space="preserve">wzorowe </w:t>
      </w:r>
      <w:r w:rsidR="002A0316" w:rsidRPr="00B318EC">
        <w:rPr>
          <w:color w:val="000000"/>
        </w:rPr>
        <w:t xml:space="preserve">– </w:t>
      </w:r>
      <w:r w:rsidR="006773A9" w:rsidRPr="00B318EC">
        <w:rPr>
          <w:color w:val="000000"/>
        </w:rPr>
        <w:t>300 i powyżej pkt.</w:t>
      </w:r>
    </w:p>
    <w:p w:rsidR="002A0316" w:rsidRPr="00B318EC" w:rsidRDefault="000F5B97" w:rsidP="001872A3">
      <w:pPr>
        <w:pStyle w:val="Tekstpodstawowy"/>
        <w:numPr>
          <w:ilvl w:val="0"/>
          <w:numId w:val="147"/>
        </w:numPr>
        <w:tabs>
          <w:tab w:val="left" w:pos="284"/>
        </w:tabs>
        <w:spacing w:after="0"/>
        <w:ind w:left="0" w:firstLine="0"/>
        <w:jc w:val="both"/>
        <w:rPr>
          <w:color w:val="000000"/>
        </w:rPr>
      </w:pPr>
      <w:r w:rsidRPr="00B318EC">
        <w:rPr>
          <w:color w:val="000000"/>
        </w:rPr>
        <w:t xml:space="preserve">bardzo dobre </w:t>
      </w:r>
      <w:r w:rsidR="002A0316" w:rsidRPr="00B318EC">
        <w:rPr>
          <w:color w:val="000000"/>
        </w:rPr>
        <w:t xml:space="preserve">– </w:t>
      </w:r>
      <w:r w:rsidR="006773A9" w:rsidRPr="00B318EC">
        <w:rPr>
          <w:color w:val="000000"/>
        </w:rPr>
        <w:t>176 – 299 pkt.</w:t>
      </w:r>
    </w:p>
    <w:p w:rsidR="002A0316" w:rsidRPr="00B318EC" w:rsidRDefault="000F5B97" w:rsidP="00F9741A">
      <w:pPr>
        <w:pStyle w:val="Tekstpodstawowy"/>
        <w:numPr>
          <w:ilvl w:val="0"/>
          <w:numId w:val="147"/>
        </w:numPr>
        <w:tabs>
          <w:tab w:val="left" w:pos="284"/>
        </w:tabs>
        <w:spacing w:after="0"/>
        <w:ind w:left="0" w:firstLine="0"/>
        <w:jc w:val="both"/>
        <w:rPr>
          <w:color w:val="000000"/>
        </w:rPr>
      </w:pPr>
      <w:r w:rsidRPr="00B318EC">
        <w:rPr>
          <w:color w:val="000000"/>
        </w:rPr>
        <w:t>dobre</w:t>
      </w:r>
      <w:r w:rsidR="002A0316" w:rsidRPr="00B318EC">
        <w:rPr>
          <w:color w:val="000000"/>
        </w:rPr>
        <w:t xml:space="preserve"> </w:t>
      </w:r>
      <w:r w:rsidR="006773A9" w:rsidRPr="00B318EC">
        <w:rPr>
          <w:color w:val="000000"/>
        </w:rPr>
        <w:t>–</w:t>
      </w:r>
      <w:r w:rsidR="002A0316" w:rsidRPr="00B318EC">
        <w:rPr>
          <w:color w:val="000000"/>
        </w:rPr>
        <w:t xml:space="preserve"> </w:t>
      </w:r>
      <w:r w:rsidR="006773A9" w:rsidRPr="00B318EC">
        <w:rPr>
          <w:color w:val="000000"/>
        </w:rPr>
        <w:t>100 – 175 pkt.</w:t>
      </w:r>
    </w:p>
    <w:p w:rsidR="002A0316" w:rsidRPr="00B318EC" w:rsidRDefault="000F5B97" w:rsidP="00F9741A">
      <w:pPr>
        <w:pStyle w:val="Tekstpodstawowy"/>
        <w:numPr>
          <w:ilvl w:val="0"/>
          <w:numId w:val="147"/>
        </w:numPr>
        <w:tabs>
          <w:tab w:val="left" w:pos="284"/>
        </w:tabs>
        <w:spacing w:after="0"/>
        <w:ind w:left="0" w:firstLine="0"/>
        <w:jc w:val="both"/>
        <w:rPr>
          <w:color w:val="000000"/>
        </w:rPr>
      </w:pPr>
      <w:r w:rsidRPr="00B318EC">
        <w:rPr>
          <w:color w:val="000000"/>
        </w:rPr>
        <w:t xml:space="preserve">poprawne </w:t>
      </w:r>
      <w:r w:rsidR="006773A9" w:rsidRPr="00B318EC">
        <w:rPr>
          <w:color w:val="000000"/>
        </w:rPr>
        <w:t>–</w:t>
      </w:r>
      <w:r w:rsidR="002A0316" w:rsidRPr="00B318EC">
        <w:rPr>
          <w:color w:val="000000"/>
        </w:rPr>
        <w:t xml:space="preserve"> </w:t>
      </w:r>
      <w:r w:rsidR="006773A9" w:rsidRPr="00B318EC">
        <w:rPr>
          <w:color w:val="000000"/>
        </w:rPr>
        <w:t xml:space="preserve">51 – 99 </w:t>
      </w:r>
      <w:r w:rsidR="002A0316" w:rsidRPr="00B318EC">
        <w:rPr>
          <w:color w:val="000000"/>
        </w:rPr>
        <w:t>pkt.</w:t>
      </w:r>
    </w:p>
    <w:p w:rsidR="002A0316" w:rsidRPr="00B318EC" w:rsidRDefault="002A0316" w:rsidP="00F9741A">
      <w:pPr>
        <w:pStyle w:val="Tekstpodstawowy"/>
        <w:numPr>
          <w:ilvl w:val="0"/>
          <w:numId w:val="147"/>
        </w:numPr>
        <w:tabs>
          <w:tab w:val="left" w:pos="284"/>
        </w:tabs>
        <w:spacing w:after="0"/>
        <w:ind w:left="0" w:firstLine="0"/>
        <w:jc w:val="both"/>
        <w:rPr>
          <w:color w:val="000000"/>
        </w:rPr>
      </w:pPr>
      <w:r w:rsidRPr="00B318EC">
        <w:rPr>
          <w:color w:val="000000"/>
        </w:rPr>
        <w:lastRenderedPageBreak/>
        <w:t xml:space="preserve">nieodpowiednie – </w:t>
      </w:r>
      <w:r w:rsidR="006773A9" w:rsidRPr="00B318EC">
        <w:rPr>
          <w:color w:val="000000"/>
        </w:rPr>
        <w:t xml:space="preserve">-50 – 50 </w:t>
      </w:r>
      <w:r w:rsidRPr="00B318EC">
        <w:rPr>
          <w:color w:val="000000"/>
        </w:rPr>
        <w:t>pkt.</w:t>
      </w:r>
    </w:p>
    <w:p w:rsidR="00576476" w:rsidRPr="00B318EC" w:rsidRDefault="000F5B97" w:rsidP="00F9741A">
      <w:pPr>
        <w:pStyle w:val="Tekstpodstawowy"/>
        <w:numPr>
          <w:ilvl w:val="0"/>
          <w:numId w:val="147"/>
        </w:numPr>
        <w:tabs>
          <w:tab w:val="left" w:pos="284"/>
        </w:tabs>
        <w:spacing w:after="0"/>
        <w:ind w:left="0" w:firstLine="0"/>
        <w:jc w:val="both"/>
        <w:rPr>
          <w:color w:val="000000"/>
        </w:rPr>
      </w:pPr>
      <w:r w:rsidRPr="00B318EC">
        <w:rPr>
          <w:color w:val="000000"/>
        </w:rPr>
        <w:t>naganne</w:t>
      </w:r>
      <w:r w:rsidR="002A0316" w:rsidRPr="00B318EC">
        <w:rPr>
          <w:color w:val="000000"/>
        </w:rPr>
        <w:t xml:space="preserve"> - </w:t>
      </w:r>
      <w:r w:rsidR="006773A9" w:rsidRPr="00B318EC">
        <w:rPr>
          <w:color w:val="000000"/>
        </w:rPr>
        <w:t xml:space="preserve">-51 i poniżej </w:t>
      </w:r>
      <w:r w:rsidR="002A0316" w:rsidRPr="00B318EC">
        <w:rPr>
          <w:color w:val="000000"/>
        </w:rPr>
        <w:t>pkt.</w:t>
      </w:r>
    </w:p>
    <w:p w:rsidR="00576476" w:rsidRPr="00B318EC" w:rsidRDefault="00576476" w:rsidP="00F9741A">
      <w:pPr>
        <w:tabs>
          <w:tab w:val="left" w:pos="284"/>
        </w:tabs>
        <w:rPr>
          <w:b/>
          <w:bCs/>
          <w:color w:val="000000"/>
        </w:rPr>
      </w:pPr>
      <w:r w:rsidRPr="00B318EC">
        <w:rPr>
          <w:b/>
          <w:bCs/>
          <w:color w:val="000000"/>
        </w:rPr>
        <w:t>1</w:t>
      </w:r>
      <w:r w:rsidR="001872A3" w:rsidRPr="00B318EC">
        <w:rPr>
          <w:b/>
          <w:bCs/>
          <w:color w:val="000000"/>
        </w:rPr>
        <w:t>) WZOROWE</w:t>
      </w:r>
    </w:p>
    <w:p w:rsidR="000F5B97" w:rsidRPr="00B318EC" w:rsidRDefault="001872A3" w:rsidP="00F9741A">
      <w:pPr>
        <w:tabs>
          <w:tab w:val="left" w:pos="284"/>
        </w:tabs>
        <w:rPr>
          <w:color w:val="000000"/>
          <w:u w:val="single"/>
        </w:rPr>
      </w:pPr>
      <w:r w:rsidRPr="00B318EC">
        <w:rPr>
          <w:color w:val="000000"/>
          <w:u w:val="single"/>
        </w:rPr>
        <w:t>wymagania ogólne:</w:t>
      </w:r>
    </w:p>
    <w:p w:rsidR="00576476" w:rsidRPr="00B318EC" w:rsidRDefault="00576476" w:rsidP="00F9741A">
      <w:pPr>
        <w:tabs>
          <w:tab w:val="left" w:pos="284"/>
        </w:tabs>
        <w:jc w:val="both"/>
        <w:rPr>
          <w:color w:val="000000"/>
        </w:rPr>
      </w:pPr>
      <w:r w:rsidRPr="00B318EC">
        <w:rPr>
          <w:color w:val="000000"/>
        </w:rPr>
        <w:t xml:space="preserve">Uczeń w szkole i poza szkołą zachowuje się bez zarzutu. Jest wzorem do naśladowania. Jest sumienny w nauce i wypełnianiu innych obowiązków. </w:t>
      </w:r>
      <w:r w:rsidR="000F5B97" w:rsidRPr="00B318EC">
        <w:rPr>
          <w:color w:val="000000"/>
        </w:rPr>
        <w:t xml:space="preserve">Wyróżnia się dużą aktywnością; </w:t>
      </w:r>
      <w:r w:rsidRPr="00B318EC">
        <w:rPr>
          <w:color w:val="000000"/>
        </w:rPr>
        <w:t>Rozwija swoje zainteresowania i uzdolnienia. Bierze udział w konkursach i olimpiadach szkolnych, gminnych, rejonowych.</w:t>
      </w:r>
    </w:p>
    <w:p w:rsidR="00576476" w:rsidRPr="00B318EC" w:rsidRDefault="001872A3" w:rsidP="00F9741A">
      <w:pPr>
        <w:tabs>
          <w:tab w:val="left" w:pos="284"/>
        </w:tabs>
        <w:rPr>
          <w:color w:val="000000"/>
          <w:u w:val="single"/>
        </w:rPr>
      </w:pPr>
      <w:r w:rsidRPr="00B318EC">
        <w:rPr>
          <w:color w:val="000000"/>
          <w:u w:val="single"/>
        </w:rPr>
        <w:t>wymagania szczegółowe:</w:t>
      </w:r>
    </w:p>
    <w:p w:rsidR="00576476" w:rsidRPr="00B318EC" w:rsidRDefault="00576476" w:rsidP="00F9741A">
      <w:pPr>
        <w:pStyle w:val="Tekstpodstawowy"/>
        <w:numPr>
          <w:ilvl w:val="0"/>
          <w:numId w:val="148"/>
        </w:numPr>
        <w:tabs>
          <w:tab w:val="left" w:pos="284"/>
          <w:tab w:val="left" w:pos="567"/>
        </w:tabs>
        <w:spacing w:after="0"/>
        <w:ind w:left="0" w:firstLine="0"/>
        <w:jc w:val="both"/>
        <w:rPr>
          <w:color w:val="000000"/>
        </w:rPr>
      </w:pPr>
      <w:r w:rsidRPr="00B318EC">
        <w:rPr>
          <w:color w:val="000000"/>
        </w:rPr>
        <w:t>Systematycznie uczęszcza na zajęcia, bierze w nich aktywny udział,</w:t>
      </w:r>
    </w:p>
    <w:p w:rsidR="00576476" w:rsidRPr="00B318EC" w:rsidRDefault="00576476" w:rsidP="00F9741A">
      <w:pPr>
        <w:pStyle w:val="Tekstpodstawowy"/>
        <w:numPr>
          <w:ilvl w:val="0"/>
          <w:numId w:val="148"/>
        </w:numPr>
        <w:tabs>
          <w:tab w:val="left" w:pos="284"/>
          <w:tab w:val="left" w:pos="567"/>
        </w:tabs>
        <w:spacing w:after="0"/>
        <w:ind w:left="0" w:firstLine="0"/>
        <w:jc w:val="both"/>
        <w:rPr>
          <w:color w:val="000000"/>
        </w:rPr>
      </w:pPr>
      <w:r w:rsidRPr="00B318EC">
        <w:rPr>
          <w:color w:val="000000"/>
        </w:rPr>
        <w:t>Nie ma nieusprawiedliwionych spóźnień i nieobecności,</w:t>
      </w:r>
    </w:p>
    <w:p w:rsidR="00576476" w:rsidRPr="00B318EC" w:rsidRDefault="00576476" w:rsidP="00F9741A">
      <w:pPr>
        <w:pStyle w:val="Tekstpodstawowy"/>
        <w:numPr>
          <w:ilvl w:val="0"/>
          <w:numId w:val="148"/>
        </w:numPr>
        <w:tabs>
          <w:tab w:val="left" w:pos="284"/>
          <w:tab w:val="left" w:pos="567"/>
        </w:tabs>
        <w:spacing w:after="0"/>
        <w:ind w:left="0" w:firstLine="0"/>
        <w:jc w:val="both"/>
        <w:rPr>
          <w:color w:val="000000"/>
        </w:rPr>
      </w:pPr>
      <w:r w:rsidRPr="00B318EC">
        <w:rPr>
          <w:color w:val="000000"/>
        </w:rPr>
        <w:t>Osiąga maksymalne wyniki w nauce, na miarę swoich możliwości,</w:t>
      </w:r>
    </w:p>
    <w:p w:rsidR="00576476" w:rsidRPr="00B318EC" w:rsidRDefault="00576476" w:rsidP="00F9741A">
      <w:pPr>
        <w:pStyle w:val="Tekstpodstawowy"/>
        <w:numPr>
          <w:ilvl w:val="0"/>
          <w:numId w:val="148"/>
        </w:numPr>
        <w:tabs>
          <w:tab w:val="left" w:pos="284"/>
          <w:tab w:val="left" w:pos="567"/>
        </w:tabs>
        <w:spacing w:after="0"/>
        <w:ind w:left="0" w:firstLine="0"/>
        <w:jc w:val="both"/>
        <w:rPr>
          <w:color w:val="000000"/>
        </w:rPr>
      </w:pPr>
      <w:r w:rsidRPr="00B318EC">
        <w:rPr>
          <w:color w:val="000000"/>
        </w:rPr>
        <w:t>Zaległości w nauce spowodowane nieobecnością uzupełnia maksymalnie szybko,</w:t>
      </w:r>
    </w:p>
    <w:p w:rsidR="00576476" w:rsidRPr="00B318EC" w:rsidRDefault="00576476" w:rsidP="00F9741A">
      <w:pPr>
        <w:pStyle w:val="Tekstpodstawowy"/>
        <w:numPr>
          <w:ilvl w:val="0"/>
          <w:numId w:val="148"/>
        </w:numPr>
        <w:tabs>
          <w:tab w:val="left" w:pos="284"/>
          <w:tab w:val="left" w:pos="567"/>
        </w:tabs>
        <w:spacing w:after="0"/>
        <w:ind w:left="0" w:firstLine="0"/>
        <w:jc w:val="both"/>
        <w:rPr>
          <w:color w:val="000000"/>
        </w:rPr>
      </w:pPr>
      <w:r w:rsidRPr="00B318EC">
        <w:rPr>
          <w:color w:val="000000"/>
        </w:rPr>
        <w:t>Poszerza wiedzę w kołach zainteresowań(w szkole lub poza szkołą)</w:t>
      </w:r>
    </w:p>
    <w:p w:rsidR="00576476" w:rsidRPr="00B318EC" w:rsidRDefault="00576476" w:rsidP="00F9741A">
      <w:pPr>
        <w:pStyle w:val="Tekstpodstawowy"/>
        <w:numPr>
          <w:ilvl w:val="0"/>
          <w:numId w:val="148"/>
        </w:numPr>
        <w:tabs>
          <w:tab w:val="left" w:pos="284"/>
          <w:tab w:val="left" w:pos="567"/>
        </w:tabs>
        <w:spacing w:after="0"/>
        <w:ind w:left="0" w:firstLine="0"/>
        <w:jc w:val="both"/>
        <w:rPr>
          <w:color w:val="000000"/>
        </w:rPr>
      </w:pPr>
      <w:r w:rsidRPr="00B318EC">
        <w:rPr>
          <w:color w:val="000000"/>
        </w:rPr>
        <w:t>Uczestniczy w olimpiadach i konkursach,</w:t>
      </w:r>
    </w:p>
    <w:p w:rsidR="00576476" w:rsidRPr="00B318EC" w:rsidRDefault="00576476" w:rsidP="00F9741A">
      <w:pPr>
        <w:pStyle w:val="Tekstpodstawowy"/>
        <w:numPr>
          <w:ilvl w:val="0"/>
          <w:numId w:val="148"/>
        </w:numPr>
        <w:tabs>
          <w:tab w:val="left" w:pos="284"/>
          <w:tab w:val="left" w:pos="567"/>
        </w:tabs>
        <w:spacing w:after="0"/>
        <w:ind w:left="0" w:firstLine="0"/>
        <w:jc w:val="both"/>
        <w:rPr>
          <w:color w:val="000000"/>
        </w:rPr>
      </w:pPr>
      <w:r w:rsidRPr="00B318EC">
        <w:rPr>
          <w:color w:val="000000"/>
        </w:rPr>
        <w:t>Bierze aktywny udział w życiu szkoły i klasy,</w:t>
      </w:r>
    </w:p>
    <w:p w:rsidR="00576476" w:rsidRPr="00B318EC" w:rsidRDefault="00576476" w:rsidP="00F9741A">
      <w:pPr>
        <w:pStyle w:val="Tekstpodstawowy"/>
        <w:numPr>
          <w:ilvl w:val="0"/>
          <w:numId w:val="148"/>
        </w:numPr>
        <w:tabs>
          <w:tab w:val="left" w:pos="284"/>
          <w:tab w:val="left" w:pos="567"/>
        </w:tabs>
        <w:spacing w:after="0"/>
        <w:ind w:left="0" w:firstLine="0"/>
        <w:jc w:val="both"/>
        <w:rPr>
          <w:color w:val="000000"/>
        </w:rPr>
      </w:pPr>
      <w:r w:rsidRPr="00B318EC">
        <w:rPr>
          <w:color w:val="000000"/>
        </w:rPr>
        <w:t>Jest inicjatorem imprez klasowych, szkolnych lub środowiskowych.</w:t>
      </w:r>
    </w:p>
    <w:p w:rsidR="00576476" w:rsidRPr="00B318EC" w:rsidRDefault="00576476" w:rsidP="00F9741A">
      <w:pPr>
        <w:pStyle w:val="Tekstpodstawowy"/>
        <w:numPr>
          <w:ilvl w:val="0"/>
          <w:numId w:val="148"/>
        </w:numPr>
        <w:tabs>
          <w:tab w:val="left" w:pos="284"/>
          <w:tab w:val="left" w:pos="567"/>
        </w:tabs>
        <w:spacing w:after="0"/>
        <w:ind w:left="0" w:firstLine="0"/>
        <w:jc w:val="both"/>
        <w:rPr>
          <w:color w:val="000000"/>
        </w:rPr>
      </w:pPr>
      <w:r w:rsidRPr="00B318EC">
        <w:rPr>
          <w:color w:val="000000"/>
        </w:rPr>
        <w:t>Wyróżnia się troską o mienie szkoły, klasy, kolegów,</w:t>
      </w:r>
    </w:p>
    <w:p w:rsidR="00576476" w:rsidRPr="00B318EC" w:rsidRDefault="00576476" w:rsidP="00F9741A">
      <w:pPr>
        <w:pStyle w:val="Tekstpodstawowy"/>
        <w:numPr>
          <w:ilvl w:val="0"/>
          <w:numId w:val="148"/>
        </w:numPr>
        <w:tabs>
          <w:tab w:val="left" w:pos="284"/>
          <w:tab w:val="left" w:pos="567"/>
        </w:tabs>
        <w:spacing w:after="0"/>
        <w:ind w:left="0" w:firstLine="0"/>
        <w:jc w:val="both"/>
        <w:rPr>
          <w:color w:val="000000"/>
        </w:rPr>
      </w:pPr>
      <w:r w:rsidRPr="00B318EC">
        <w:rPr>
          <w:color w:val="000000"/>
        </w:rPr>
        <w:t>Wyróżnia się kulturą osobistą, używa kulturalnego języka, jest koleżeński i życzliwy dla młodszych kolegów. Słabym pomaga w nauce, w rozwiązywaniu problemów,</w:t>
      </w:r>
    </w:p>
    <w:p w:rsidR="00576476" w:rsidRPr="00B318EC" w:rsidRDefault="00576476" w:rsidP="00F9741A">
      <w:pPr>
        <w:pStyle w:val="Tekstpodstawowy"/>
        <w:numPr>
          <w:ilvl w:val="0"/>
          <w:numId w:val="148"/>
        </w:numPr>
        <w:tabs>
          <w:tab w:val="left" w:pos="284"/>
          <w:tab w:val="left" w:pos="567"/>
        </w:tabs>
        <w:spacing w:after="0"/>
        <w:ind w:left="0" w:firstLine="0"/>
        <w:jc w:val="both"/>
        <w:rPr>
          <w:color w:val="000000"/>
        </w:rPr>
      </w:pPr>
      <w:r w:rsidRPr="00B318EC">
        <w:rPr>
          <w:color w:val="000000"/>
        </w:rPr>
        <w:t>Dba o swój wygląd, jest zawsze czysty i stosownie ubrany,</w:t>
      </w:r>
    </w:p>
    <w:p w:rsidR="00576476" w:rsidRPr="00B318EC" w:rsidRDefault="00576476" w:rsidP="00F9741A">
      <w:pPr>
        <w:pStyle w:val="Tekstpodstawowy"/>
        <w:numPr>
          <w:ilvl w:val="0"/>
          <w:numId w:val="148"/>
        </w:numPr>
        <w:tabs>
          <w:tab w:val="left" w:pos="284"/>
          <w:tab w:val="left" w:pos="567"/>
        </w:tabs>
        <w:spacing w:after="0"/>
        <w:ind w:left="0" w:firstLine="0"/>
        <w:jc w:val="both"/>
        <w:rPr>
          <w:color w:val="000000"/>
        </w:rPr>
      </w:pPr>
      <w:r w:rsidRPr="00B318EC">
        <w:rPr>
          <w:color w:val="000000"/>
        </w:rPr>
        <w:t>Dotrzymuje ustalonych terminów,</w:t>
      </w:r>
    </w:p>
    <w:p w:rsidR="00576476" w:rsidRPr="00B318EC" w:rsidRDefault="00576476" w:rsidP="00F9741A">
      <w:pPr>
        <w:pStyle w:val="Tekstpodstawowy"/>
        <w:numPr>
          <w:ilvl w:val="0"/>
          <w:numId w:val="148"/>
        </w:numPr>
        <w:tabs>
          <w:tab w:val="left" w:pos="284"/>
          <w:tab w:val="left" w:pos="567"/>
        </w:tabs>
        <w:spacing w:after="0"/>
        <w:ind w:left="0" w:firstLine="0"/>
        <w:jc w:val="both"/>
        <w:rPr>
          <w:color w:val="000000"/>
        </w:rPr>
      </w:pPr>
      <w:r w:rsidRPr="00B318EC">
        <w:rPr>
          <w:color w:val="000000"/>
        </w:rPr>
        <w:t>Zawsze postępuje uczciwie,</w:t>
      </w:r>
    </w:p>
    <w:p w:rsidR="00576476" w:rsidRPr="00B318EC" w:rsidRDefault="00576476" w:rsidP="00F9741A">
      <w:pPr>
        <w:pStyle w:val="Tekstpodstawowy"/>
        <w:numPr>
          <w:ilvl w:val="0"/>
          <w:numId w:val="148"/>
        </w:numPr>
        <w:tabs>
          <w:tab w:val="left" w:pos="284"/>
          <w:tab w:val="left" w:pos="567"/>
        </w:tabs>
        <w:spacing w:after="0"/>
        <w:ind w:left="0" w:firstLine="0"/>
        <w:jc w:val="both"/>
        <w:rPr>
          <w:color w:val="000000"/>
        </w:rPr>
      </w:pPr>
      <w:r w:rsidRPr="00B318EC">
        <w:rPr>
          <w:color w:val="000000"/>
        </w:rPr>
        <w:t>Jest wrażliwy i reaguje na krzywdę innych,</w:t>
      </w:r>
    </w:p>
    <w:p w:rsidR="00576476" w:rsidRPr="00B318EC" w:rsidRDefault="00576476" w:rsidP="00F9741A">
      <w:pPr>
        <w:pStyle w:val="Tekstpodstawowy"/>
        <w:numPr>
          <w:ilvl w:val="0"/>
          <w:numId w:val="148"/>
        </w:numPr>
        <w:tabs>
          <w:tab w:val="left" w:pos="284"/>
          <w:tab w:val="left" w:pos="567"/>
        </w:tabs>
        <w:spacing w:after="0"/>
        <w:ind w:left="0" w:firstLine="0"/>
        <w:jc w:val="both"/>
        <w:rPr>
          <w:color w:val="000000"/>
        </w:rPr>
      </w:pPr>
      <w:r w:rsidRPr="00B318EC">
        <w:rPr>
          <w:color w:val="000000"/>
        </w:rPr>
        <w:t>Przestrzega zasad bezpieczeństwa i prawidłowo reaguje na występujące zagrożenie,</w:t>
      </w:r>
    </w:p>
    <w:p w:rsidR="00576476" w:rsidRPr="00B318EC" w:rsidRDefault="00576476" w:rsidP="00F9741A">
      <w:pPr>
        <w:pStyle w:val="Tekstpodstawowy"/>
        <w:numPr>
          <w:ilvl w:val="0"/>
          <w:numId w:val="148"/>
        </w:numPr>
        <w:tabs>
          <w:tab w:val="left" w:pos="284"/>
          <w:tab w:val="left" w:pos="567"/>
        </w:tabs>
        <w:spacing w:after="0"/>
        <w:ind w:left="0" w:firstLine="0"/>
        <w:jc w:val="both"/>
        <w:rPr>
          <w:color w:val="000000"/>
        </w:rPr>
      </w:pPr>
      <w:r w:rsidRPr="00B318EC">
        <w:rPr>
          <w:color w:val="000000"/>
        </w:rPr>
        <w:t>Nie stosuje żadnych nałogów i uzależnień.</w:t>
      </w:r>
    </w:p>
    <w:p w:rsidR="000F5B97" w:rsidRPr="00B318EC" w:rsidRDefault="00576476" w:rsidP="00F9741A">
      <w:pPr>
        <w:numPr>
          <w:ilvl w:val="0"/>
          <w:numId w:val="148"/>
        </w:numPr>
        <w:tabs>
          <w:tab w:val="left" w:pos="284"/>
          <w:tab w:val="left" w:pos="567"/>
        </w:tabs>
        <w:ind w:left="0" w:firstLine="0"/>
        <w:jc w:val="both"/>
        <w:rPr>
          <w:color w:val="000000"/>
        </w:rPr>
      </w:pPr>
      <w:r w:rsidRPr="00B318EC">
        <w:rPr>
          <w:color w:val="000000"/>
        </w:rPr>
        <w:t>Wykazuje się dużą samodzielnością i innowacyjnością we wszystkich etapach realizacji projektu gimnazjalnego, wspomaga członków zespołu w realizacji poszczególnych zadań w ramach projektu i wykazuje się umiejętnością dokonywania krytycznej samooceny i wyciągania wniosków.</w:t>
      </w:r>
    </w:p>
    <w:p w:rsidR="00576476" w:rsidRPr="00B318EC" w:rsidRDefault="001872A3" w:rsidP="00F9741A">
      <w:pPr>
        <w:tabs>
          <w:tab w:val="left" w:pos="284"/>
        </w:tabs>
        <w:rPr>
          <w:b/>
          <w:bCs/>
          <w:color w:val="000000"/>
        </w:rPr>
      </w:pPr>
      <w:r w:rsidRPr="00B318EC">
        <w:rPr>
          <w:b/>
          <w:bCs/>
          <w:color w:val="000000"/>
        </w:rPr>
        <w:t>2) BARDZO DOBRE</w:t>
      </w:r>
    </w:p>
    <w:p w:rsidR="00576476" w:rsidRPr="00B318EC" w:rsidRDefault="00576476" w:rsidP="00F9741A">
      <w:pPr>
        <w:tabs>
          <w:tab w:val="left" w:pos="284"/>
        </w:tabs>
        <w:jc w:val="both"/>
        <w:rPr>
          <w:color w:val="000000"/>
        </w:rPr>
      </w:pPr>
      <w:r w:rsidRPr="00B318EC">
        <w:rPr>
          <w:color w:val="000000"/>
          <w:u w:val="single"/>
        </w:rPr>
        <w:t>wymagania ogólne:</w:t>
      </w:r>
    </w:p>
    <w:p w:rsidR="00576476" w:rsidRPr="00B318EC" w:rsidRDefault="00576476" w:rsidP="001872A3">
      <w:pPr>
        <w:tabs>
          <w:tab w:val="left" w:pos="284"/>
        </w:tabs>
        <w:jc w:val="both"/>
        <w:rPr>
          <w:color w:val="000000"/>
        </w:rPr>
      </w:pPr>
      <w:r w:rsidRPr="00B318EC">
        <w:rPr>
          <w:color w:val="000000"/>
        </w:rPr>
        <w:t>Zachowuje się w szkole i poza szkołą bez zarzutu, wyróżnia się w realizacji niektórych zadań. Umie współżyć w zespole. Włącza się w prace społec</w:t>
      </w:r>
      <w:r w:rsidR="000F5B97" w:rsidRPr="00B318EC">
        <w:rPr>
          <w:color w:val="000000"/>
        </w:rPr>
        <w:t>zno-użyteczne na rzecz szkoły i </w:t>
      </w:r>
      <w:r w:rsidR="001872A3" w:rsidRPr="00B318EC">
        <w:rPr>
          <w:color w:val="000000"/>
        </w:rPr>
        <w:t>środowiska.</w:t>
      </w:r>
    </w:p>
    <w:p w:rsidR="00576476" w:rsidRPr="00B318EC" w:rsidRDefault="001872A3" w:rsidP="00F9741A">
      <w:pPr>
        <w:tabs>
          <w:tab w:val="left" w:pos="284"/>
        </w:tabs>
        <w:rPr>
          <w:color w:val="000000"/>
          <w:u w:val="single"/>
        </w:rPr>
      </w:pPr>
      <w:r w:rsidRPr="00B318EC">
        <w:rPr>
          <w:color w:val="000000"/>
          <w:u w:val="single"/>
        </w:rPr>
        <w:t>wymagania szczegółowe:</w:t>
      </w:r>
    </w:p>
    <w:p w:rsidR="00576476" w:rsidRPr="00B318EC" w:rsidRDefault="00576476" w:rsidP="00F9741A">
      <w:pPr>
        <w:numPr>
          <w:ilvl w:val="0"/>
          <w:numId w:val="149"/>
        </w:numPr>
        <w:tabs>
          <w:tab w:val="left" w:pos="284"/>
        </w:tabs>
        <w:ind w:left="0" w:firstLine="0"/>
        <w:jc w:val="both"/>
        <w:rPr>
          <w:color w:val="000000"/>
        </w:rPr>
      </w:pPr>
      <w:r w:rsidRPr="00B318EC">
        <w:rPr>
          <w:color w:val="000000"/>
        </w:rPr>
        <w:t xml:space="preserve">Aktywnie uczestniczy w zajęciach lekcyjnych, </w:t>
      </w:r>
    </w:p>
    <w:p w:rsidR="00576476" w:rsidRPr="00B318EC" w:rsidRDefault="00576476" w:rsidP="00F9741A">
      <w:pPr>
        <w:numPr>
          <w:ilvl w:val="0"/>
          <w:numId w:val="149"/>
        </w:numPr>
        <w:tabs>
          <w:tab w:val="left" w:pos="284"/>
        </w:tabs>
        <w:ind w:left="0" w:firstLine="0"/>
        <w:jc w:val="both"/>
        <w:rPr>
          <w:color w:val="000000"/>
        </w:rPr>
      </w:pPr>
      <w:r w:rsidRPr="00B318EC">
        <w:rPr>
          <w:color w:val="000000"/>
        </w:rPr>
        <w:t>Zawsze posiada wymagane przybory szkolne książki, zeszyty,</w:t>
      </w:r>
    </w:p>
    <w:p w:rsidR="00576476" w:rsidRPr="00B318EC" w:rsidRDefault="00576476" w:rsidP="00F9741A">
      <w:pPr>
        <w:numPr>
          <w:ilvl w:val="0"/>
          <w:numId w:val="149"/>
        </w:numPr>
        <w:tabs>
          <w:tab w:val="left" w:pos="284"/>
        </w:tabs>
        <w:ind w:left="0" w:firstLine="0"/>
        <w:jc w:val="both"/>
        <w:rPr>
          <w:color w:val="000000"/>
        </w:rPr>
      </w:pPr>
      <w:r w:rsidRPr="00B318EC">
        <w:rPr>
          <w:color w:val="000000"/>
        </w:rPr>
        <w:t>Pomaga słabszym uczniom w nauce,</w:t>
      </w:r>
    </w:p>
    <w:p w:rsidR="00576476" w:rsidRPr="00B318EC" w:rsidRDefault="00576476" w:rsidP="00F9741A">
      <w:pPr>
        <w:numPr>
          <w:ilvl w:val="0"/>
          <w:numId w:val="149"/>
        </w:numPr>
        <w:tabs>
          <w:tab w:val="left" w:pos="284"/>
        </w:tabs>
        <w:ind w:left="0" w:firstLine="0"/>
        <w:jc w:val="both"/>
        <w:rPr>
          <w:color w:val="000000"/>
        </w:rPr>
      </w:pPr>
      <w:r w:rsidRPr="00B318EC">
        <w:rPr>
          <w:color w:val="000000"/>
        </w:rPr>
        <w:t>Bardzo dobrze zachowuje się wobec kolegów i pracowników szkoły,</w:t>
      </w:r>
    </w:p>
    <w:p w:rsidR="00576476" w:rsidRPr="00B318EC" w:rsidRDefault="00576476" w:rsidP="00F9741A">
      <w:pPr>
        <w:numPr>
          <w:ilvl w:val="0"/>
          <w:numId w:val="149"/>
        </w:numPr>
        <w:tabs>
          <w:tab w:val="left" w:pos="284"/>
        </w:tabs>
        <w:ind w:left="0" w:firstLine="0"/>
        <w:jc w:val="both"/>
        <w:rPr>
          <w:color w:val="000000"/>
        </w:rPr>
      </w:pPr>
      <w:r w:rsidRPr="00B318EC">
        <w:rPr>
          <w:color w:val="000000"/>
        </w:rPr>
        <w:t>Bardzo dobrze zachowuje się poza szkołą (w czasie dojazdów autobusem szkolnym),</w:t>
      </w:r>
    </w:p>
    <w:p w:rsidR="00576476" w:rsidRPr="00B318EC" w:rsidRDefault="00576476" w:rsidP="00F9741A">
      <w:pPr>
        <w:numPr>
          <w:ilvl w:val="0"/>
          <w:numId w:val="149"/>
        </w:numPr>
        <w:tabs>
          <w:tab w:val="left" w:pos="284"/>
        </w:tabs>
        <w:ind w:left="0" w:firstLine="0"/>
        <w:jc w:val="both"/>
        <w:rPr>
          <w:color w:val="000000"/>
        </w:rPr>
      </w:pPr>
      <w:r w:rsidRPr="00B318EC">
        <w:rPr>
          <w:color w:val="000000"/>
        </w:rPr>
        <w:t>Ma najwyżej dwie uwagi dotyczące niewłaściwego zachowania,</w:t>
      </w:r>
    </w:p>
    <w:p w:rsidR="00576476" w:rsidRPr="00B318EC" w:rsidRDefault="00576476" w:rsidP="00F9741A">
      <w:pPr>
        <w:numPr>
          <w:ilvl w:val="0"/>
          <w:numId w:val="149"/>
        </w:numPr>
        <w:tabs>
          <w:tab w:val="left" w:pos="284"/>
        </w:tabs>
        <w:ind w:left="0" w:firstLine="0"/>
        <w:jc w:val="both"/>
        <w:rPr>
          <w:color w:val="000000"/>
        </w:rPr>
      </w:pPr>
      <w:r w:rsidRPr="00B318EC">
        <w:rPr>
          <w:color w:val="000000"/>
        </w:rPr>
        <w:t>Dba o mienie własne i szkoły,</w:t>
      </w:r>
    </w:p>
    <w:p w:rsidR="00576476" w:rsidRPr="00B318EC" w:rsidRDefault="00576476" w:rsidP="00F9741A">
      <w:pPr>
        <w:numPr>
          <w:ilvl w:val="0"/>
          <w:numId w:val="149"/>
        </w:numPr>
        <w:tabs>
          <w:tab w:val="left" w:pos="284"/>
        </w:tabs>
        <w:ind w:left="0" w:firstLine="0"/>
        <w:jc w:val="both"/>
        <w:rPr>
          <w:color w:val="000000"/>
        </w:rPr>
      </w:pPr>
      <w:r w:rsidRPr="00B318EC">
        <w:rPr>
          <w:color w:val="000000"/>
        </w:rPr>
        <w:t xml:space="preserve">Dba o swój wygląd, </w:t>
      </w:r>
    </w:p>
    <w:p w:rsidR="00576476" w:rsidRPr="00B318EC" w:rsidRDefault="00576476" w:rsidP="00F9741A">
      <w:pPr>
        <w:numPr>
          <w:ilvl w:val="0"/>
          <w:numId w:val="149"/>
        </w:numPr>
        <w:tabs>
          <w:tab w:val="left" w:pos="284"/>
        </w:tabs>
        <w:ind w:left="0" w:firstLine="0"/>
        <w:jc w:val="both"/>
        <w:rPr>
          <w:color w:val="000000"/>
        </w:rPr>
      </w:pPr>
      <w:r w:rsidRPr="00B318EC">
        <w:rPr>
          <w:color w:val="000000"/>
        </w:rPr>
        <w:t>Wszystkie godziny nieobecności i spóźnienia ma usprawiedliwione.</w:t>
      </w:r>
    </w:p>
    <w:p w:rsidR="00576476" w:rsidRPr="00B318EC" w:rsidRDefault="00576476" w:rsidP="00F9741A">
      <w:pPr>
        <w:pStyle w:val="Tekstpodstawowy"/>
        <w:numPr>
          <w:ilvl w:val="0"/>
          <w:numId w:val="149"/>
        </w:numPr>
        <w:tabs>
          <w:tab w:val="left" w:pos="284"/>
        </w:tabs>
        <w:spacing w:after="0"/>
        <w:ind w:left="0" w:firstLine="0"/>
        <w:jc w:val="both"/>
        <w:rPr>
          <w:color w:val="000000"/>
        </w:rPr>
      </w:pPr>
      <w:r w:rsidRPr="00B318EC">
        <w:rPr>
          <w:color w:val="000000"/>
        </w:rPr>
        <w:t>Jest wrażliwy i reaguje na krzywdę innych,</w:t>
      </w:r>
    </w:p>
    <w:p w:rsidR="00576476" w:rsidRPr="00B318EC" w:rsidRDefault="00576476" w:rsidP="00F9741A">
      <w:pPr>
        <w:pStyle w:val="Tekstpodstawowy"/>
        <w:numPr>
          <w:ilvl w:val="0"/>
          <w:numId w:val="149"/>
        </w:numPr>
        <w:tabs>
          <w:tab w:val="left" w:pos="284"/>
        </w:tabs>
        <w:spacing w:after="0"/>
        <w:ind w:left="0" w:firstLine="0"/>
        <w:jc w:val="both"/>
        <w:rPr>
          <w:color w:val="000000"/>
        </w:rPr>
      </w:pPr>
      <w:r w:rsidRPr="00B318EC">
        <w:rPr>
          <w:color w:val="000000"/>
        </w:rPr>
        <w:t>Nie stosuje żadnych nałogów i uzależnień,</w:t>
      </w:r>
    </w:p>
    <w:p w:rsidR="00576476" w:rsidRPr="00B318EC" w:rsidRDefault="00576476" w:rsidP="00F9741A">
      <w:pPr>
        <w:pStyle w:val="Tekstpodstawowy"/>
        <w:numPr>
          <w:ilvl w:val="0"/>
          <w:numId w:val="149"/>
        </w:numPr>
        <w:tabs>
          <w:tab w:val="left" w:pos="284"/>
        </w:tabs>
        <w:spacing w:after="0"/>
        <w:ind w:left="0" w:firstLine="0"/>
        <w:jc w:val="both"/>
        <w:rPr>
          <w:b/>
          <w:bCs/>
          <w:color w:val="000000"/>
        </w:rPr>
      </w:pPr>
      <w:r w:rsidRPr="00B318EC">
        <w:rPr>
          <w:color w:val="000000"/>
        </w:rPr>
        <w:t>Aktywnie uczestniczy w pracy zespołu realizującego projekt edukacyjny, a jego współpraca z pozostałymi członkami zespołu jest rzetelna i nacechowana życzliwością.</w:t>
      </w:r>
    </w:p>
    <w:p w:rsidR="00576476" w:rsidRPr="00B318EC" w:rsidRDefault="00106DE2" w:rsidP="00F9741A">
      <w:pPr>
        <w:tabs>
          <w:tab w:val="left" w:pos="284"/>
        </w:tabs>
        <w:rPr>
          <w:b/>
          <w:bCs/>
          <w:color w:val="000000"/>
        </w:rPr>
      </w:pPr>
      <w:r w:rsidRPr="00B318EC">
        <w:rPr>
          <w:b/>
          <w:bCs/>
          <w:color w:val="000000"/>
        </w:rPr>
        <w:t xml:space="preserve">3) </w:t>
      </w:r>
      <w:r w:rsidR="00576476" w:rsidRPr="00B318EC">
        <w:rPr>
          <w:b/>
          <w:bCs/>
          <w:color w:val="000000"/>
        </w:rPr>
        <w:t>DOBRE</w:t>
      </w:r>
    </w:p>
    <w:p w:rsidR="00576476" w:rsidRPr="00B318EC" w:rsidRDefault="00576476" w:rsidP="00F9741A">
      <w:pPr>
        <w:tabs>
          <w:tab w:val="left" w:pos="284"/>
        </w:tabs>
        <w:rPr>
          <w:color w:val="000000"/>
        </w:rPr>
      </w:pPr>
    </w:p>
    <w:p w:rsidR="00576476" w:rsidRPr="00B318EC" w:rsidRDefault="00576476" w:rsidP="00F9741A">
      <w:pPr>
        <w:tabs>
          <w:tab w:val="left" w:pos="284"/>
        </w:tabs>
        <w:jc w:val="both"/>
        <w:rPr>
          <w:color w:val="000000"/>
        </w:rPr>
      </w:pPr>
      <w:r w:rsidRPr="00B318EC">
        <w:rPr>
          <w:color w:val="000000"/>
          <w:u w:val="single"/>
        </w:rPr>
        <w:t>wymagania ogólne:</w:t>
      </w:r>
    </w:p>
    <w:p w:rsidR="00576476" w:rsidRPr="00B318EC" w:rsidRDefault="00576476" w:rsidP="001872A3">
      <w:pPr>
        <w:tabs>
          <w:tab w:val="left" w:pos="284"/>
        </w:tabs>
        <w:jc w:val="both"/>
        <w:rPr>
          <w:color w:val="000000"/>
        </w:rPr>
      </w:pPr>
      <w:r w:rsidRPr="00B318EC">
        <w:rPr>
          <w:color w:val="000000"/>
        </w:rPr>
        <w:t xml:space="preserve">Zachowuje się w szkole i poza nią dobrze. Ma rzetelny stosunek do obowiązków. </w:t>
      </w:r>
      <w:r w:rsidR="001872A3" w:rsidRPr="00B318EC">
        <w:rPr>
          <w:color w:val="000000"/>
        </w:rPr>
        <w:t>Wykonuje polecenia nauczyciela.</w:t>
      </w:r>
    </w:p>
    <w:p w:rsidR="00576476" w:rsidRPr="00B318EC" w:rsidRDefault="001872A3" w:rsidP="00F9741A">
      <w:pPr>
        <w:tabs>
          <w:tab w:val="left" w:pos="284"/>
        </w:tabs>
        <w:rPr>
          <w:color w:val="000000"/>
          <w:u w:val="single"/>
        </w:rPr>
      </w:pPr>
      <w:r w:rsidRPr="00B318EC">
        <w:rPr>
          <w:color w:val="000000"/>
          <w:u w:val="single"/>
        </w:rPr>
        <w:t>wymagania szczegółowe:</w:t>
      </w:r>
    </w:p>
    <w:p w:rsidR="00576476" w:rsidRPr="00B318EC" w:rsidRDefault="00576476" w:rsidP="00F9741A">
      <w:pPr>
        <w:numPr>
          <w:ilvl w:val="0"/>
          <w:numId w:val="150"/>
        </w:numPr>
        <w:tabs>
          <w:tab w:val="left" w:pos="284"/>
        </w:tabs>
        <w:ind w:left="0" w:firstLine="0"/>
        <w:jc w:val="both"/>
        <w:rPr>
          <w:color w:val="000000"/>
        </w:rPr>
      </w:pPr>
      <w:r w:rsidRPr="00B318EC">
        <w:rPr>
          <w:color w:val="000000"/>
        </w:rPr>
        <w:t>Stara się aktywnie uczestniczyć  w zajęciach lekcyjnych,</w:t>
      </w:r>
    </w:p>
    <w:p w:rsidR="00576476" w:rsidRPr="00B318EC" w:rsidRDefault="00576476" w:rsidP="00F9741A">
      <w:pPr>
        <w:numPr>
          <w:ilvl w:val="0"/>
          <w:numId w:val="150"/>
        </w:numPr>
        <w:tabs>
          <w:tab w:val="left" w:pos="284"/>
        </w:tabs>
        <w:ind w:left="0" w:firstLine="0"/>
        <w:jc w:val="both"/>
        <w:rPr>
          <w:color w:val="000000"/>
        </w:rPr>
      </w:pPr>
      <w:r w:rsidRPr="00B318EC">
        <w:rPr>
          <w:color w:val="000000"/>
        </w:rPr>
        <w:t xml:space="preserve">Posiada wymagane przybory , książki, zeszyty,  </w:t>
      </w:r>
    </w:p>
    <w:p w:rsidR="00576476" w:rsidRPr="00B318EC" w:rsidRDefault="00576476" w:rsidP="00F9741A">
      <w:pPr>
        <w:numPr>
          <w:ilvl w:val="0"/>
          <w:numId w:val="150"/>
        </w:numPr>
        <w:tabs>
          <w:tab w:val="left" w:pos="284"/>
        </w:tabs>
        <w:ind w:left="0" w:firstLine="0"/>
        <w:jc w:val="both"/>
        <w:rPr>
          <w:color w:val="000000"/>
        </w:rPr>
      </w:pPr>
      <w:r w:rsidRPr="00B318EC">
        <w:rPr>
          <w:color w:val="000000"/>
        </w:rPr>
        <w:t>Kulturalnie zachowuje się wobec kolegów i pracowników szkoły,</w:t>
      </w:r>
    </w:p>
    <w:p w:rsidR="00576476" w:rsidRPr="00B318EC" w:rsidRDefault="00576476" w:rsidP="00F9741A">
      <w:pPr>
        <w:numPr>
          <w:ilvl w:val="0"/>
          <w:numId w:val="150"/>
        </w:numPr>
        <w:tabs>
          <w:tab w:val="left" w:pos="284"/>
        </w:tabs>
        <w:ind w:left="0" w:firstLine="0"/>
        <w:jc w:val="both"/>
        <w:rPr>
          <w:color w:val="000000"/>
        </w:rPr>
      </w:pPr>
      <w:r w:rsidRPr="00B318EC">
        <w:rPr>
          <w:color w:val="000000"/>
        </w:rPr>
        <w:t>Dobrze zachowuje się poza szkołą,</w:t>
      </w:r>
    </w:p>
    <w:p w:rsidR="00576476" w:rsidRPr="00B318EC" w:rsidRDefault="00576476" w:rsidP="00F9741A">
      <w:pPr>
        <w:numPr>
          <w:ilvl w:val="0"/>
          <w:numId w:val="150"/>
        </w:numPr>
        <w:tabs>
          <w:tab w:val="left" w:pos="284"/>
        </w:tabs>
        <w:ind w:left="0" w:firstLine="0"/>
        <w:jc w:val="both"/>
        <w:rPr>
          <w:color w:val="000000"/>
        </w:rPr>
      </w:pPr>
      <w:r w:rsidRPr="00B318EC">
        <w:rPr>
          <w:color w:val="000000"/>
        </w:rPr>
        <w:t>Dba o mienie własne i szkoły,</w:t>
      </w:r>
    </w:p>
    <w:p w:rsidR="00576476" w:rsidRPr="00B318EC" w:rsidRDefault="00576476" w:rsidP="00F9741A">
      <w:pPr>
        <w:numPr>
          <w:ilvl w:val="0"/>
          <w:numId w:val="150"/>
        </w:numPr>
        <w:tabs>
          <w:tab w:val="left" w:pos="284"/>
        </w:tabs>
        <w:ind w:left="0" w:firstLine="0"/>
        <w:jc w:val="both"/>
        <w:rPr>
          <w:color w:val="000000"/>
        </w:rPr>
      </w:pPr>
      <w:r w:rsidRPr="00B318EC">
        <w:rPr>
          <w:color w:val="000000"/>
        </w:rPr>
        <w:t>Dba o swój wygląd oraz estetykę klasy i szkoły,</w:t>
      </w:r>
    </w:p>
    <w:p w:rsidR="00576476" w:rsidRPr="00B318EC" w:rsidRDefault="00576476" w:rsidP="00F9741A">
      <w:pPr>
        <w:pStyle w:val="Tekstpodstawowy"/>
        <w:numPr>
          <w:ilvl w:val="0"/>
          <w:numId w:val="150"/>
        </w:numPr>
        <w:tabs>
          <w:tab w:val="left" w:pos="284"/>
        </w:tabs>
        <w:spacing w:after="0"/>
        <w:ind w:left="0" w:firstLine="0"/>
        <w:jc w:val="both"/>
        <w:rPr>
          <w:color w:val="000000"/>
        </w:rPr>
      </w:pPr>
      <w:r w:rsidRPr="00B318EC">
        <w:rPr>
          <w:color w:val="000000"/>
        </w:rPr>
        <w:t>Chętnie podejmuje zaproponowane mu prace na rzecz klasy, szkoły,</w:t>
      </w:r>
    </w:p>
    <w:p w:rsidR="00576476" w:rsidRPr="00B318EC" w:rsidRDefault="00576476" w:rsidP="00F9741A">
      <w:pPr>
        <w:numPr>
          <w:ilvl w:val="0"/>
          <w:numId w:val="150"/>
        </w:numPr>
        <w:tabs>
          <w:tab w:val="left" w:pos="284"/>
        </w:tabs>
        <w:ind w:left="0" w:firstLine="0"/>
        <w:jc w:val="both"/>
        <w:rPr>
          <w:color w:val="000000"/>
        </w:rPr>
      </w:pPr>
      <w:r w:rsidRPr="00B318EC">
        <w:rPr>
          <w:color w:val="000000"/>
        </w:rPr>
        <w:t>Reaguje na uwagi,</w:t>
      </w:r>
    </w:p>
    <w:p w:rsidR="00576476" w:rsidRPr="00B318EC" w:rsidRDefault="00576476" w:rsidP="00F9741A">
      <w:pPr>
        <w:pStyle w:val="Tekstpodstawowy"/>
        <w:numPr>
          <w:ilvl w:val="0"/>
          <w:numId w:val="150"/>
        </w:numPr>
        <w:tabs>
          <w:tab w:val="left" w:pos="284"/>
        </w:tabs>
        <w:spacing w:after="0"/>
        <w:ind w:left="0" w:firstLine="0"/>
        <w:jc w:val="both"/>
        <w:rPr>
          <w:color w:val="000000"/>
        </w:rPr>
      </w:pPr>
      <w:r w:rsidRPr="00B318EC">
        <w:rPr>
          <w:color w:val="000000"/>
        </w:rPr>
        <w:t>Nie stosuje żadnych nałogów i uzależnień,</w:t>
      </w:r>
    </w:p>
    <w:p w:rsidR="00106DE2" w:rsidRPr="00B318EC" w:rsidRDefault="00576476" w:rsidP="00F9741A">
      <w:pPr>
        <w:pStyle w:val="Tekstpodstawowy"/>
        <w:numPr>
          <w:ilvl w:val="0"/>
          <w:numId w:val="150"/>
        </w:numPr>
        <w:tabs>
          <w:tab w:val="left" w:pos="284"/>
        </w:tabs>
        <w:spacing w:after="0"/>
        <w:ind w:left="0" w:firstLine="0"/>
        <w:jc w:val="both"/>
        <w:rPr>
          <w:color w:val="000000"/>
        </w:rPr>
      </w:pPr>
      <w:r w:rsidRPr="00B318EC">
        <w:rPr>
          <w:color w:val="000000"/>
        </w:rPr>
        <w:t>Współpracuje w zespole realizującym projekt gimnazjalny, wypełniając stawiane przed sobą i zespołem zadania</w:t>
      </w:r>
    </w:p>
    <w:p w:rsidR="00576476" w:rsidRPr="00B318EC" w:rsidRDefault="00106DE2" w:rsidP="00F9741A">
      <w:pPr>
        <w:tabs>
          <w:tab w:val="left" w:pos="284"/>
        </w:tabs>
        <w:rPr>
          <w:b/>
          <w:bCs/>
          <w:color w:val="000000"/>
        </w:rPr>
      </w:pPr>
      <w:r w:rsidRPr="00B318EC">
        <w:rPr>
          <w:b/>
          <w:bCs/>
          <w:color w:val="000000"/>
        </w:rPr>
        <w:t xml:space="preserve">4) </w:t>
      </w:r>
      <w:r w:rsidR="001872A3" w:rsidRPr="00B318EC">
        <w:rPr>
          <w:b/>
          <w:bCs/>
          <w:color w:val="000000"/>
        </w:rPr>
        <w:t>POPRAWNE</w:t>
      </w:r>
    </w:p>
    <w:p w:rsidR="00576476" w:rsidRPr="00B318EC" w:rsidRDefault="001872A3" w:rsidP="00F9741A">
      <w:pPr>
        <w:tabs>
          <w:tab w:val="left" w:pos="284"/>
        </w:tabs>
        <w:jc w:val="both"/>
        <w:rPr>
          <w:color w:val="000000"/>
          <w:u w:val="single"/>
        </w:rPr>
      </w:pPr>
      <w:r w:rsidRPr="00B318EC">
        <w:rPr>
          <w:color w:val="000000"/>
          <w:u w:val="single"/>
        </w:rPr>
        <w:t>wymagania ogólne:</w:t>
      </w:r>
    </w:p>
    <w:p w:rsidR="00576476" w:rsidRPr="00B318EC" w:rsidRDefault="00576476" w:rsidP="001872A3">
      <w:pPr>
        <w:tabs>
          <w:tab w:val="left" w:pos="284"/>
        </w:tabs>
        <w:jc w:val="both"/>
        <w:rPr>
          <w:color w:val="000000"/>
        </w:rPr>
      </w:pPr>
      <w:r w:rsidRPr="00B318EC">
        <w:rPr>
          <w:color w:val="000000"/>
        </w:rPr>
        <w:t>Zachowuje się w szkole i poza nią dobrze. Wykonuje polecenia nauczyc</w:t>
      </w:r>
      <w:r w:rsidR="001872A3" w:rsidRPr="00B318EC">
        <w:rPr>
          <w:color w:val="000000"/>
        </w:rPr>
        <w:t>iela.</w:t>
      </w:r>
    </w:p>
    <w:p w:rsidR="00576476" w:rsidRPr="00B318EC" w:rsidRDefault="001872A3" w:rsidP="00F9741A">
      <w:pPr>
        <w:tabs>
          <w:tab w:val="left" w:pos="284"/>
        </w:tabs>
        <w:jc w:val="both"/>
        <w:rPr>
          <w:color w:val="000000"/>
          <w:u w:val="single"/>
        </w:rPr>
      </w:pPr>
      <w:r w:rsidRPr="00B318EC">
        <w:rPr>
          <w:color w:val="000000"/>
          <w:u w:val="single"/>
        </w:rPr>
        <w:t>wymagania szczegółowe:</w:t>
      </w:r>
    </w:p>
    <w:p w:rsidR="00576476" w:rsidRPr="00B318EC" w:rsidRDefault="00576476" w:rsidP="00F9741A">
      <w:pPr>
        <w:pStyle w:val="Tekstpodstawowy"/>
        <w:numPr>
          <w:ilvl w:val="0"/>
          <w:numId w:val="151"/>
        </w:numPr>
        <w:tabs>
          <w:tab w:val="left" w:pos="284"/>
        </w:tabs>
        <w:spacing w:after="0"/>
        <w:ind w:left="0" w:right="-288" w:firstLine="0"/>
        <w:jc w:val="both"/>
        <w:rPr>
          <w:color w:val="000000"/>
        </w:rPr>
      </w:pPr>
      <w:r w:rsidRPr="00B318EC">
        <w:rPr>
          <w:color w:val="000000"/>
        </w:rPr>
        <w:t>Systematycznie uczęszcza na zajęcia, jest przygotowany do lekcji,</w:t>
      </w:r>
    </w:p>
    <w:p w:rsidR="00576476" w:rsidRPr="00B318EC" w:rsidRDefault="00576476" w:rsidP="00F9741A">
      <w:pPr>
        <w:pStyle w:val="Tekstpodstawowy"/>
        <w:numPr>
          <w:ilvl w:val="0"/>
          <w:numId w:val="151"/>
        </w:numPr>
        <w:tabs>
          <w:tab w:val="left" w:pos="284"/>
        </w:tabs>
        <w:spacing w:after="0"/>
        <w:ind w:left="0" w:right="-288" w:firstLine="0"/>
        <w:jc w:val="both"/>
        <w:rPr>
          <w:color w:val="000000"/>
        </w:rPr>
      </w:pPr>
      <w:r w:rsidRPr="00B318EC">
        <w:rPr>
          <w:color w:val="000000"/>
        </w:rPr>
        <w:t>Nie lekceważy obowiązku szkolnego i wykonuje polecenia nauczyciela, nie przeszkadza na lekcjach,</w:t>
      </w:r>
    </w:p>
    <w:p w:rsidR="00576476" w:rsidRPr="00B318EC" w:rsidRDefault="00576476" w:rsidP="00F9741A">
      <w:pPr>
        <w:pStyle w:val="Tekstpodstawowy"/>
        <w:numPr>
          <w:ilvl w:val="0"/>
          <w:numId w:val="151"/>
        </w:numPr>
        <w:tabs>
          <w:tab w:val="left" w:pos="284"/>
        </w:tabs>
        <w:spacing w:after="0"/>
        <w:ind w:left="0" w:right="-288" w:firstLine="0"/>
        <w:jc w:val="both"/>
        <w:rPr>
          <w:color w:val="000000"/>
        </w:rPr>
      </w:pPr>
      <w:r w:rsidRPr="00B318EC">
        <w:rPr>
          <w:color w:val="000000"/>
        </w:rPr>
        <w:t>Posiada wymagane przybory, książki, zeszyty</w:t>
      </w:r>
    </w:p>
    <w:p w:rsidR="00576476" w:rsidRPr="00B318EC" w:rsidRDefault="00576476" w:rsidP="00F9741A">
      <w:pPr>
        <w:pStyle w:val="Tekstpodstawowy"/>
        <w:numPr>
          <w:ilvl w:val="0"/>
          <w:numId w:val="151"/>
        </w:numPr>
        <w:tabs>
          <w:tab w:val="left" w:pos="284"/>
        </w:tabs>
        <w:spacing w:after="0"/>
        <w:ind w:left="0" w:right="-288" w:firstLine="0"/>
        <w:jc w:val="both"/>
        <w:rPr>
          <w:color w:val="000000"/>
        </w:rPr>
      </w:pPr>
      <w:r w:rsidRPr="00B318EC">
        <w:rPr>
          <w:color w:val="000000"/>
        </w:rPr>
        <w:t>Podejmuje starania o poprawę swoich wyników w nauce,</w:t>
      </w:r>
    </w:p>
    <w:p w:rsidR="00576476" w:rsidRPr="00B318EC" w:rsidRDefault="00576476" w:rsidP="00F9741A">
      <w:pPr>
        <w:pStyle w:val="Tekstpodstawowy"/>
        <w:numPr>
          <w:ilvl w:val="0"/>
          <w:numId w:val="151"/>
        </w:numPr>
        <w:tabs>
          <w:tab w:val="left" w:pos="284"/>
        </w:tabs>
        <w:spacing w:after="0"/>
        <w:ind w:left="0" w:right="-288" w:firstLine="0"/>
        <w:jc w:val="both"/>
        <w:rPr>
          <w:color w:val="000000"/>
        </w:rPr>
      </w:pPr>
      <w:r w:rsidRPr="00B318EC">
        <w:rPr>
          <w:color w:val="000000"/>
        </w:rPr>
        <w:t>Ma poprawny stosunek do kolegów i pracowników szkoły,</w:t>
      </w:r>
    </w:p>
    <w:p w:rsidR="00576476" w:rsidRPr="00B318EC" w:rsidRDefault="00576476" w:rsidP="00F9741A">
      <w:pPr>
        <w:pStyle w:val="Tekstpodstawowy"/>
        <w:numPr>
          <w:ilvl w:val="0"/>
          <w:numId w:val="151"/>
        </w:numPr>
        <w:tabs>
          <w:tab w:val="left" w:pos="284"/>
        </w:tabs>
        <w:spacing w:after="0"/>
        <w:ind w:left="0" w:right="-288" w:firstLine="0"/>
        <w:jc w:val="both"/>
        <w:rPr>
          <w:color w:val="000000"/>
        </w:rPr>
      </w:pPr>
      <w:r w:rsidRPr="00B318EC">
        <w:rPr>
          <w:color w:val="000000"/>
        </w:rPr>
        <w:t>Często trzeba mu przypominać o potrzebie dbałości o higienę i odpowiedni strój,</w:t>
      </w:r>
    </w:p>
    <w:p w:rsidR="00576476" w:rsidRPr="00B318EC" w:rsidRDefault="00576476" w:rsidP="00F9741A">
      <w:pPr>
        <w:pStyle w:val="Tekstpodstawowy"/>
        <w:numPr>
          <w:ilvl w:val="0"/>
          <w:numId w:val="151"/>
        </w:numPr>
        <w:tabs>
          <w:tab w:val="left" w:pos="284"/>
        </w:tabs>
        <w:spacing w:after="0"/>
        <w:ind w:left="0" w:right="-288" w:firstLine="0"/>
        <w:jc w:val="both"/>
        <w:rPr>
          <w:color w:val="000000"/>
        </w:rPr>
      </w:pPr>
      <w:r w:rsidRPr="00B318EC">
        <w:rPr>
          <w:color w:val="000000"/>
        </w:rPr>
        <w:t>Raczej przestrzega zasad porządkowych, nie niszczy mienia kolegów i szkoły,</w:t>
      </w:r>
    </w:p>
    <w:p w:rsidR="00576476" w:rsidRPr="00B318EC" w:rsidRDefault="00576476" w:rsidP="00F9741A">
      <w:pPr>
        <w:pStyle w:val="Tekstpodstawowy"/>
        <w:numPr>
          <w:ilvl w:val="0"/>
          <w:numId w:val="151"/>
        </w:numPr>
        <w:tabs>
          <w:tab w:val="left" w:pos="284"/>
        </w:tabs>
        <w:spacing w:after="0"/>
        <w:ind w:left="0" w:right="-288" w:firstLine="0"/>
        <w:jc w:val="both"/>
        <w:rPr>
          <w:color w:val="000000"/>
        </w:rPr>
      </w:pPr>
      <w:r w:rsidRPr="00B318EC">
        <w:rPr>
          <w:color w:val="000000"/>
        </w:rPr>
        <w:t>Nie szanuje własnego mienia,</w:t>
      </w:r>
    </w:p>
    <w:p w:rsidR="00576476" w:rsidRPr="00B318EC" w:rsidRDefault="00576476" w:rsidP="00F9741A">
      <w:pPr>
        <w:pStyle w:val="Tekstpodstawowy"/>
        <w:numPr>
          <w:ilvl w:val="0"/>
          <w:numId w:val="151"/>
        </w:numPr>
        <w:tabs>
          <w:tab w:val="left" w:pos="284"/>
        </w:tabs>
        <w:spacing w:after="0"/>
        <w:ind w:left="0" w:right="-288" w:firstLine="0"/>
        <w:jc w:val="both"/>
        <w:rPr>
          <w:color w:val="000000"/>
        </w:rPr>
      </w:pPr>
      <w:r w:rsidRPr="00B318EC">
        <w:rPr>
          <w:color w:val="000000"/>
        </w:rPr>
        <w:t>Często nie dotrzymuje ustalonych terminów, niechętnie i niezbyt starannie wykonuje powierzone mu prace i zadania,</w:t>
      </w:r>
    </w:p>
    <w:p w:rsidR="00576476" w:rsidRPr="00B318EC" w:rsidRDefault="00576476" w:rsidP="00F9741A">
      <w:pPr>
        <w:pStyle w:val="Tekstpodstawowy"/>
        <w:numPr>
          <w:ilvl w:val="0"/>
          <w:numId w:val="151"/>
        </w:numPr>
        <w:tabs>
          <w:tab w:val="left" w:pos="284"/>
        </w:tabs>
        <w:spacing w:after="0"/>
        <w:ind w:left="0" w:right="-288" w:firstLine="0"/>
        <w:jc w:val="both"/>
        <w:rPr>
          <w:color w:val="000000"/>
        </w:rPr>
      </w:pPr>
      <w:r w:rsidRPr="00B318EC">
        <w:rPr>
          <w:color w:val="000000"/>
        </w:rPr>
        <w:t>Lekceważy niebezpieczeństwo i nie zawsze reaguje na zwracane uwagi,</w:t>
      </w:r>
    </w:p>
    <w:p w:rsidR="00576476" w:rsidRPr="00B318EC" w:rsidRDefault="00576476" w:rsidP="00F9741A">
      <w:pPr>
        <w:pStyle w:val="Tekstpodstawowy"/>
        <w:numPr>
          <w:ilvl w:val="0"/>
          <w:numId w:val="151"/>
        </w:numPr>
        <w:tabs>
          <w:tab w:val="left" w:pos="284"/>
        </w:tabs>
        <w:spacing w:after="0"/>
        <w:ind w:left="0" w:right="-288" w:firstLine="0"/>
        <w:jc w:val="both"/>
        <w:rPr>
          <w:color w:val="000000"/>
        </w:rPr>
      </w:pPr>
      <w:r w:rsidRPr="00B318EC">
        <w:rPr>
          <w:color w:val="000000"/>
        </w:rPr>
        <w:t>Nie stosuje żadnych nałogów i uzależnień,</w:t>
      </w:r>
    </w:p>
    <w:p w:rsidR="00576476" w:rsidRPr="00B318EC" w:rsidRDefault="00576476" w:rsidP="00F9741A">
      <w:pPr>
        <w:pStyle w:val="Tekstpodstawowy"/>
        <w:numPr>
          <w:ilvl w:val="0"/>
          <w:numId w:val="151"/>
        </w:numPr>
        <w:tabs>
          <w:tab w:val="left" w:pos="284"/>
        </w:tabs>
        <w:spacing w:after="0"/>
        <w:ind w:left="0" w:right="-288" w:firstLine="0"/>
        <w:jc w:val="both"/>
        <w:rPr>
          <w:color w:val="000000"/>
        </w:rPr>
      </w:pPr>
      <w:r w:rsidRPr="00B318EC">
        <w:rPr>
          <w:color w:val="000000"/>
        </w:rPr>
        <w:t>Sporadycznie przeszkadza (do 6 uwag w ciągu semestru),</w:t>
      </w:r>
    </w:p>
    <w:p w:rsidR="00106DE2" w:rsidRPr="00B318EC" w:rsidRDefault="00576476" w:rsidP="00F9741A">
      <w:pPr>
        <w:pStyle w:val="Tekstpodstawowy"/>
        <w:numPr>
          <w:ilvl w:val="0"/>
          <w:numId w:val="151"/>
        </w:numPr>
        <w:tabs>
          <w:tab w:val="left" w:pos="284"/>
        </w:tabs>
        <w:spacing w:after="0"/>
        <w:ind w:left="0" w:firstLine="0"/>
        <w:jc w:val="both"/>
        <w:rPr>
          <w:color w:val="000000"/>
        </w:rPr>
      </w:pPr>
      <w:r w:rsidRPr="00B318EC">
        <w:rPr>
          <w:color w:val="000000"/>
        </w:rPr>
        <w:t>Współpracuje w zespole realizującym projekt gimnazjalny, wypełniając stawiane przed sobą i zespołem zadania, przy czym jego działania są podejmowane na prośbę lidera lub po interwencji opiekuna projektu.</w:t>
      </w:r>
    </w:p>
    <w:p w:rsidR="00A9264A" w:rsidRPr="00B318EC" w:rsidRDefault="00106DE2" w:rsidP="00F9741A">
      <w:pPr>
        <w:tabs>
          <w:tab w:val="left" w:pos="284"/>
        </w:tabs>
        <w:rPr>
          <w:b/>
          <w:bCs/>
          <w:color w:val="000000"/>
        </w:rPr>
      </w:pPr>
      <w:r w:rsidRPr="00B318EC">
        <w:rPr>
          <w:b/>
          <w:bCs/>
          <w:color w:val="000000"/>
        </w:rPr>
        <w:t xml:space="preserve">5) </w:t>
      </w:r>
      <w:r w:rsidR="00576476" w:rsidRPr="00B318EC">
        <w:rPr>
          <w:b/>
          <w:bCs/>
          <w:color w:val="000000"/>
        </w:rPr>
        <w:t>NIEODPO</w:t>
      </w:r>
      <w:r w:rsidR="001872A3" w:rsidRPr="00B318EC">
        <w:rPr>
          <w:b/>
          <w:bCs/>
          <w:color w:val="000000"/>
        </w:rPr>
        <w:t>WIEDNIE</w:t>
      </w:r>
    </w:p>
    <w:p w:rsidR="00576476" w:rsidRPr="00B318EC" w:rsidRDefault="001872A3" w:rsidP="00F9741A">
      <w:pPr>
        <w:tabs>
          <w:tab w:val="left" w:pos="284"/>
        </w:tabs>
        <w:jc w:val="both"/>
        <w:rPr>
          <w:color w:val="000000"/>
          <w:u w:val="single"/>
        </w:rPr>
      </w:pPr>
      <w:r w:rsidRPr="00B318EC">
        <w:rPr>
          <w:color w:val="000000"/>
          <w:u w:val="single"/>
        </w:rPr>
        <w:t>wymagania ogólne:</w:t>
      </w:r>
    </w:p>
    <w:p w:rsidR="00576476" w:rsidRPr="00B318EC" w:rsidRDefault="00576476" w:rsidP="001872A3">
      <w:pPr>
        <w:tabs>
          <w:tab w:val="left" w:pos="284"/>
        </w:tabs>
        <w:jc w:val="both"/>
        <w:rPr>
          <w:color w:val="000000"/>
        </w:rPr>
      </w:pPr>
      <w:r w:rsidRPr="00B318EC">
        <w:rPr>
          <w:color w:val="000000"/>
        </w:rPr>
        <w:t>Często zdarza mu się zachować w szk</w:t>
      </w:r>
      <w:r w:rsidR="001872A3" w:rsidRPr="00B318EC">
        <w:rPr>
          <w:color w:val="000000"/>
        </w:rPr>
        <w:t>ole i poza szkołą niestosownie.</w:t>
      </w:r>
    </w:p>
    <w:p w:rsidR="00576476" w:rsidRPr="00B318EC" w:rsidRDefault="001872A3" w:rsidP="00F9741A">
      <w:pPr>
        <w:tabs>
          <w:tab w:val="left" w:pos="284"/>
        </w:tabs>
        <w:jc w:val="both"/>
        <w:rPr>
          <w:color w:val="000000"/>
          <w:u w:val="single"/>
        </w:rPr>
      </w:pPr>
      <w:r w:rsidRPr="00B318EC">
        <w:rPr>
          <w:color w:val="000000"/>
          <w:u w:val="single"/>
        </w:rPr>
        <w:t xml:space="preserve">wymagania szczegółowe: </w:t>
      </w:r>
    </w:p>
    <w:p w:rsidR="00576476" w:rsidRPr="00B318EC" w:rsidRDefault="00576476" w:rsidP="00F9741A">
      <w:pPr>
        <w:pStyle w:val="Tekstpodstawowy"/>
        <w:numPr>
          <w:ilvl w:val="0"/>
          <w:numId w:val="152"/>
        </w:numPr>
        <w:tabs>
          <w:tab w:val="left" w:pos="284"/>
          <w:tab w:val="left" w:pos="709"/>
        </w:tabs>
        <w:spacing w:after="0"/>
        <w:ind w:left="0" w:right="-288" w:firstLine="0"/>
        <w:jc w:val="both"/>
        <w:rPr>
          <w:color w:val="000000"/>
        </w:rPr>
      </w:pPr>
      <w:r w:rsidRPr="00B318EC">
        <w:rPr>
          <w:color w:val="000000"/>
        </w:rPr>
        <w:t>Używa wulgarnych słów, kłamie, oszukuje, opuszcza teren szkoły w czasie zajęć bez ważnego powodu,</w:t>
      </w:r>
    </w:p>
    <w:p w:rsidR="00576476" w:rsidRPr="00B318EC" w:rsidRDefault="00576476" w:rsidP="00F9741A">
      <w:pPr>
        <w:pStyle w:val="Tekstpodstawowy"/>
        <w:numPr>
          <w:ilvl w:val="0"/>
          <w:numId w:val="152"/>
        </w:numPr>
        <w:tabs>
          <w:tab w:val="left" w:pos="284"/>
          <w:tab w:val="left" w:pos="709"/>
        </w:tabs>
        <w:spacing w:after="0"/>
        <w:ind w:left="0" w:right="-288" w:firstLine="0"/>
        <w:jc w:val="both"/>
        <w:rPr>
          <w:color w:val="000000"/>
        </w:rPr>
      </w:pPr>
      <w:r w:rsidRPr="00B318EC">
        <w:rPr>
          <w:color w:val="000000"/>
        </w:rPr>
        <w:t>Celowo utrudnia prowadzenie zajęć lekcyjnych,</w:t>
      </w:r>
    </w:p>
    <w:p w:rsidR="00576476" w:rsidRPr="00B318EC" w:rsidRDefault="00576476" w:rsidP="00F9741A">
      <w:pPr>
        <w:pStyle w:val="Tekstpodstawowy"/>
        <w:numPr>
          <w:ilvl w:val="0"/>
          <w:numId w:val="152"/>
        </w:numPr>
        <w:tabs>
          <w:tab w:val="left" w:pos="284"/>
          <w:tab w:val="left" w:pos="709"/>
        </w:tabs>
        <w:spacing w:after="0"/>
        <w:ind w:left="0" w:right="-288" w:firstLine="0"/>
        <w:jc w:val="both"/>
        <w:rPr>
          <w:color w:val="000000"/>
        </w:rPr>
      </w:pPr>
      <w:r w:rsidRPr="00B318EC">
        <w:rPr>
          <w:color w:val="000000"/>
        </w:rPr>
        <w:t>Nie wywiązuje się z powierzonych mu prac,</w:t>
      </w:r>
    </w:p>
    <w:p w:rsidR="00576476" w:rsidRPr="00B318EC" w:rsidRDefault="00576476" w:rsidP="00F9741A">
      <w:pPr>
        <w:pStyle w:val="Tekstpodstawowy"/>
        <w:numPr>
          <w:ilvl w:val="0"/>
          <w:numId w:val="152"/>
        </w:numPr>
        <w:tabs>
          <w:tab w:val="left" w:pos="284"/>
          <w:tab w:val="left" w:pos="709"/>
        </w:tabs>
        <w:spacing w:after="0"/>
        <w:ind w:left="0" w:right="-288" w:firstLine="0"/>
        <w:jc w:val="both"/>
        <w:rPr>
          <w:color w:val="000000"/>
        </w:rPr>
      </w:pPr>
      <w:r w:rsidRPr="00B318EC">
        <w:rPr>
          <w:color w:val="000000"/>
        </w:rPr>
        <w:t>Ma agresywny stosunek do kolegów, swoim zachowaniem zagraża innym użytkownikom szkoły, lekceważy niebezpieczeństwo, nie zmienia swej postawy,</w:t>
      </w:r>
    </w:p>
    <w:p w:rsidR="00576476" w:rsidRPr="00B318EC" w:rsidRDefault="00576476" w:rsidP="00F9741A">
      <w:pPr>
        <w:pStyle w:val="Tekstpodstawowy"/>
        <w:numPr>
          <w:ilvl w:val="0"/>
          <w:numId w:val="152"/>
        </w:numPr>
        <w:tabs>
          <w:tab w:val="left" w:pos="284"/>
          <w:tab w:val="left" w:pos="709"/>
        </w:tabs>
        <w:spacing w:after="0"/>
        <w:ind w:left="0" w:right="-288" w:firstLine="0"/>
        <w:jc w:val="both"/>
        <w:rPr>
          <w:color w:val="000000"/>
        </w:rPr>
      </w:pPr>
      <w:r w:rsidRPr="00B318EC">
        <w:rPr>
          <w:color w:val="000000"/>
        </w:rPr>
        <w:t>Niszczy mienie klasy, szkoły, kolegów,</w:t>
      </w:r>
    </w:p>
    <w:p w:rsidR="00576476" w:rsidRPr="00B318EC" w:rsidRDefault="00576476" w:rsidP="00F9741A">
      <w:pPr>
        <w:pStyle w:val="Tekstpodstawowy"/>
        <w:numPr>
          <w:ilvl w:val="0"/>
          <w:numId w:val="152"/>
        </w:numPr>
        <w:tabs>
          <w:tab w:val="left" w:pos="284"/>
          <w:tab w:val="left" w:pos="709"/>
        </w:tabs>
        <w:spacing w:after="0"/>
        <w:ind w:left="0" w:right="-288" w:firstLine="0"/>
        <w:jc w:val="both"/>
        <w:rPr>
          <w:color w:val="000000"/>
        </w:rPr>
      </w:pPr>
      <w:r w:rsidRPr="00B318EC">
        <w:rPr>
          <w:color w:val="000000"/>
        </w:rPr>
        <w:t>Jest niestosownie ubrany, nie dba o higienę,</w:t>
      </w:r>
    </w:p>
    <w:p w:rsidR="00576476" w:rsidRPr="00B318EC" w:rsidRDefault="00576476" w:rsidP="00F9741A">
      <w:pPr>
        <w:pStyle w:val="Tekstpodstawowy"/>
        <w:numPr>
          <w:ilvl w:val="0"/>
          <w:numId w:val="152"/>
        </w:numPr>
        <w:tabs>
          <w:tab w:val="left" w:pos="284"/>
          <w:tab w:val="left" w:pos="709"/>
        </w:tabs>
        <w:spacing w:after="0"/>
        <w:ind w:left="0" w:right="-288" w:firstLine="0"/>
        <w:jc w:val="both"/>
        <w:rPr>
          <w:color w:val="000000"/>
        </w:rPr>
      </w:pPr>
      <w:r w:rsidRPr="00B318EC">
        <w:rPr>
          <w:color w:val="000000"/>
        </w:rPr>
        <w:t>Nie szanuje cudzej i własnej godności,</w:t>
      </w:r>
    </w:p>
    <w:p w:rsidR="00576476" w:rsidRPr="00B318EC" w:rsidRDefault="00576476" w:rsidP="00F9741A">
      <w:pPr>
        <w:pStyle w:val="Tekstpodstawowy"/>
        <w:numPr>
          <w:ilvl w:val="0"/>
          <w:numId w:val="152"/>
        </w:numPr>
        <w:tabs>
          <w:tab w:val="left" w:pos="284"/>
          <w:tab w:val="left" w:pos="709"/>
        </w:tabs>
        <w:spacing w:after="0"/>
        <w:ind w:left="0" w:right="-288" w:firstLine="0"/>
        <w:jc w:val="both"/>
        <w:rPr>
          <w:color w:val="000000"/>
        </w:rPr>
      </w:pPr>
      <w:r w:rsidRPr="00B318EC">
        <w:rPr>
          <w:color w:val="000000"/>
        </w:rPr>
        <w:lastRenderedPageBreak/>
        <w:t>Często spóźnia się i opuszcza lekcje bez usprawiedliwienia,</w:t>
      </w:r>
    </w:p>
    <w:p w:rsidR="00576476" w:rsidRPr="00B318EC" w:rsidRDefault="00576476" w:rsidP="00F9741A">
      <w:pPr>
        <w:pStyle w:val="Tekstpodstawowy"/>
        <w:numPr>
          <w:ilvl w:val="0"/>
          <w:numId w:val="152"/>
        </w:numPr>
        <w:tabs>
          <w:tab w:val="left" w:pos="284"/>
          <w:tab w:val="left" w:pos="709"/>
        </w:tabs>
        <w:spacing w:after="0"/>
        <w:ind w:left="0" w:right="-288" w:firstLine="0"/>
        <w:jc w:val="both"/>
        <w:rPr>
          <w:color w:val="000000"/>
        </w:rPr>
      </w:pPr>
      <w:r w:rsidRPr="00B318EC">
        <w:rPr>
          <w:color w:val="000000"/>
        </w:rPr>
        <w:t>Zdarzyło mu się wymuszenie pieniędzy lub kradzież,</w:t>
      </w:r>
    </w:p>
    <w:p w:rsidR="00576476" w:rsidRPr="00B318EC" w:rsidRDefault="00576476" w:rsidP="00F9741A">
      <w:pPr>
        <w:numPr>
          <w:ilvl w:val="0"/>
          <w:numId w:val="152"/>
        </w:numPr>
        <w:tabs>
          <w:tab w:val="left" w:pos="284"/>
          <w:tab w:val="left" w:pos="709"/>
        </w:tabs>
        <w:ind w:left="0" w:firstLine="0"/>
        <w:jc w:val="both"/>
        <w:rPr>
          <w:color w:val="000000"/>
        </w:rPr>
      </w:pPr>
      <w:r w:rsidRPr="00B318EC">
        <w:rPr>
          <w:color w:val="000000"/>
        </w:rPr>
        <w:t>Rzadko posiada wymagane przybory szkolne, książki, zeszyty,</w:t>
      </w:r>
    </w:p>
    <w:p w:rsidR="00576476" w:rsidRPr="00B318EC" w:rsidRDefault="00576476" w:rsidP="00F9741A">
      <w:pPr>
        <w:numPr>
          <w:ilvl w:val="0"/>
          <w:numId w:val="152"/>
        </w:numPr>
        <w:tabs>
          <w:tab w:val="left" w:pos="284"/>
          <w:tab w:val="left" w:pos="709"/>
        </w:tabs>
        <w:ind w:left="0" w:firstLine="0"/>
        <w:jc w:val="both"/>
        <w:rPr>
          <w:color w:val="000000"/>
        </w:rPr>
      </w:pPr>
      <w:r w:rsidRPr="00B318EC">
        <w:rPr>
          <w:color w:val="000000"/>
        </w:rPr>
        <w:t>Mimo złożenia deklaracji o przystąpieniu do zespoł</w:t>
      </w:r>
      <w:r w:rsidR="00106DE2" w:rsidRPr="00B318EC">
        <w:rPr>
          <w:color w:val="000000"/>
        </w:rPr>
        <w:t xml:space="preserve">u realizującego projekt nie </w:t>
      </w:r>
      <w:r w:rsidRPr="00B318EC">
        <w:rPr>
          <w:color w:val="000000"/>
        </w:rPr>
        <w:t>wywiązuje się w terminie ze swoich obowiązków, czego konsekwencją są opóźnienia w realizacji projektu lub konieczność realizacji zadań przez innych członków zespołu.</w:t>
      </w:r>
    </w:p>
    <w:p w:rsidR="00576476" w:rsidRPr="00B318EC" w:rsidRDefault="00576476" w:rsidP="00F9741A">
      <w:pPr>
        <w:numPr>
          <w:ilvl w:val="0"/>
          <w:numId w:val="96"/>
        </w:numPr>
        <w:tabs>
          <w:tab w:val="left" w:pos="284"/>
          <w:tab w:val="left" w:pos="709"/>
        </w:tabs>
        <w:ind w:left="0" w:firstLine="0"/>
        <w:rPr>
          <w:b/>
          <w:bCs/>
          <w:color w:val="000000"/>
        </w:rPr>
      </w:pPr>
      <w:r w:rsidRPr="00B318EC">
        <w:rPr>
          <w:b/>
          <w:bCs/>
          <w:color w:val="000000"/>
        </w:rPr>
        <w:t>NAGANNE</w:t>
      </w:r>
    </w:p>
    <w:p w:rsidR="00576476" w:rsidRPr="00B318EC" w:rsidRDefault="001872A3" w:rsidP="00F9741A">
      <w:pPr>
        <w:tabs>
          <w:tab w:val="left" w:pos="284"/>
        </w:tabs>
        <w:rPr>
          <w:color w:val="000000"/>
          <w:u w:val="single"/>
        </w:rPr>
      </w:pPr>
      <w:r w:rsidRPr="00B318EC">
        <w:rPr>
          <w:color w:val="000000"/>
          <w:u w:val="single"/>
        </w:rPr>
        <w:t>wymagania ogólne:</w:t>
      </w:r>
    </w:p>
    <w:p w:rsidR="00576476" w:rsidRPr="00B318EC" w:rsidRDefault="00576476" w:rsidP="001872A3">
      <w:pPr>
        <w:tabs>
          <w:tab w:val="left" w:pos="284"/>
        </w:tabs>
        <w:jc w:val="both"/>
        <w:rPr>
          <w:color w:val="000000"/>
        </w:rPr>
      </w:pPr>
      <w:r w:rsidRPr="00B318EC">
        <w:rPr>
          <w:color w:val="000000"/>
        </w:rPr>
        <w:t xml:space="preserve">Narusza zasady </w:t>
      </w:r>
      <w:r w:rsidR="00106DE2" w:rsidRPr="00B318EC">
        <w:rPr>
          <w:color w:val="000000"/>
        </w:rPr>
        <w:t>należytego zachowania. Popełnia</w:t>
      </w:r>
      <w:r w:rsidRPr="00B318EC">
        <w:rPr>
          <w:color w:val="000000"/>
        </w:rPr>
        <w:t xml:space="preserve"> wykroczenie z</w:t>
      </w:r>
      <w:r w:rsidR="00106DE2" w:rsidRPr="00B318EC">
        <w:rPr>
          <w:color w:val="000000"/>
        </w:rPr>
        <w:t>wiązane z dyscypliną w szkole i</w:t>
      </w:r>
      <w:r w:rsidRPr="00B318EC">
        <w:rPr>
          <w:color w:val="000000"/>
        </w:rPr>
        <w:t xml:space="preserve"> poza nią. Nie</w:t>
      </w:r>
      <w:r w:rsidR="001872A3" w:rsidRPr="00B318EC">
        <w:rPr>
          <w:color w:val="000000"/>
        </w:rPr>
        <w:t xml:space="preserve"> przestrzega regulaminu szkoły.</w:t>
      </w:r>
    </w:p>
    <w:p w:rsidR="00576476" w:rsidRPr="00B318EC" w:rsidRDefault="00576476" w:rsidP="00F9741A">
      <w:pPr>
        <w:tabs>
          <w:tab w:val="left" w:pos="284"/>
        </w:tabs>
        <w:jc w:val="both"/>
        <w:rPr>
          <w:color w:val="000000"/>
        </w:rPr>
      </w:pPr>
      <w:r w:rsidRPr="00B318EC">
        <w:rPr>
          <w:color w:val="000000"/>
          <w:u w:val="single"/>
        </w:rPr>
        <w:t>wymagania szczegółowe:</w:t>
      </w:r>
    </w:p>
    <w:p w:rsidR="00576476" w:rsidRPr="00B318EC" w:rsidRDefault="00576476" w:rsidP="00F9741A">
      <w:pPr>
        <w:numPr>
          <w:ilvl w:val="0"/>
          <w:numId w:val="153"/>
        </w:numPr>
        <w:tabs>
          <w:tab w:val="left" w:pos="284"/>
        </w:tabs>
        <w:ind w:left="0" w:firstLine="0"/>
        <w:jc w:val="both"/>
        <w:rPr>
          <w:color w:val="000000"/>
        </w:rPr>
      </w:pPr>
      <w:r w:rsidRPr="00B318EC">
        <w:rPr>
          <w:color w:val="000000"/>
        </w:rPr>
        <w:t>Przejawia wyjątkową bierność na zajęciach lekcyjnych i celowo utrudnia prowadzenie zajęć lekcyjnych,</w:t>
      </w:r>
    </w:p>
    <w:p w:rsidR="00576476" w:rsidRPr="00B318EC" w:rsidRDefault="00576476" w:rsidP="00F9741A">
      <w:pPr>
        <w:numPr>
          <w:ilvl w:val="0"/>
          <w:numId w:val="153"/>
        </w:numPr>
        <w:tabs>
          <w:tab w:val="left" w:pos="284"/>
        </w:tabs>
        <w:ind w:left="0" w:firstLine="0"/>
        <w:jc w:val="both"/>
        <w:rPr>
          <w:color w:val="000000"/>
        </w:rPr>
      </w:pPr>
      <w:r w:rsidRPr="00B318EC">
        <w:rPr>
          <w:color w:val="000000"/>
        </w:rPr>
        <w:t>Rzadko posiada wymagane przybory szkolne,</w:t>
      </w:r>
    </w:p>
    <w:p w:rsidR="00576476" w:rsidRPr="00B318EC" w:rsidRDefault="00576476" w:rsidP="00F9741A">
      <w:pPr>
        <w:numPr>
          <w:ilvl w:val="0"/>
          <w:numId w:val="153"/>
        </w:numPr>
        <w:tabs>
          <w:tab w:val="left" w:pos="284"/>
        </w:tabs>
        <w:ind w:left="0" w:firstLine="0"/>
        <w:jc w:val="both"/>
        <w:rPr>
          <w:color w:val="000000"/>
        </w:rPr>
      </w:pPr>
      <w:r w:rsidRPr="00B318EC">
        <w:rPr>
          <w:color w:val="000000"/>
        </w:rPr>
        <w:t>Agresywnie zachowuje się wobec kolegów i wrogo wobec nauczycieli,</w:t>
      </w:r>
    </w:p>
    <w:p w:rsidR="00576476" w:rsidRPr="00B318EC" w:rsidRDefault="00576476" w:rsidP="00F9741A">
      <w:pPr>
        <w:numPr>
          <w:ilvl w:val="0"/>
          <w:numId w:val="153"/>
        </w:numPr>
        <w:tabs>
          <w:tab w:val="left" w:pos="284"/>
        </w:tabs>
        <w:ind w:left="0" w:firstLine="0"/>
        <w:jc w:val="both"/>
        <w:rPr>
          <w:color w:val="000000"/>
        </w:rPr>
      </w:pPr>
      <w:r w:rsidRPr="00B318EC">
        <w:rPr>
          <w:color w:val="000000"/>
        </w:rPr>
        <w:t>Nie dba o mienie własne, kolegów i szkoły,</w:t>
      </w:r>
    </w:p>
    <w:p w:rsidR="00576476" w:rsidRPr="00B318EC" w:rsidRDefault="00576476" w:rsidP="00F9741A">
      <w:pPr>
        <w:numPr>
          <w:ilvl w:val="0"/>
          <w:numId w:val="153"/>
        </w:numPr>
        <w:tabs>
          <w:tab w:val="left" w:pos="284"/>
        </w:tabs>
        <w:ind w:left="0" w:firstLine="0"/>
        <w:jc w:val="both"/>
        <w:rPr>
          <w:color w:val="000000"/>
        </w:rPr>
      </w:pPr>
      <w:r w:rsidRPr="00B318EC">
        <w:rPr>
          <w:color w:val="000000"/>
        </w:rPr>
        <w:t>Nie dba o swój wygląd zewnętrzny, zdrowie oraz estetykę klasy i szkoły,</w:t>
      </w:r>
    </w:p>
    <w:p w:rsidR="00576476" w:rsidRPr="00B318EC" w:rsidRDefault="00576476" w:rsidP="00F9741A">
      <w:pPr>
        <w:pStyle w:val="Stopka"/>
        <w:numPr>
          <w:ilvl w:val="0"/>
          <w:numId w:val="153"/>
        </w:numPr>
        <w:tabs>
          <w:tab w:val="clear" w:pos="4536"/>
          <w:tab w:val="clear" w:pos="9072"/>
          <w:tab w:val="left" w:pos="284"/>
        </w:tabs>
        <w:ind w:left="0" w:firstLine="0"/>
        <w:jc w:val="both"/>
        <w:rPr>
          <w:color w:val="000000"/>
        </w:rPr>
      </w:pPr>
      <w:r w:rsidRPr="00B318EC">
        <w:rPr>
          <w:color w:val="000000"/>
        </w:rPr>
        <w:t>Nagannie zachowuje się w szkole i poza nią,</w:t>
      </w:r>
    </w:p>
    <w:p w:rsidR="00576476" w:rsidRPr="00B318EC" w:rsidRDefault="00576476" w:rsidP="00F9741A">
      <w:pPr>
        <w:numPr>
          <w:ilvl w:val="0"/>
          <w:numId w:val="153"/>
        </w:numPr>
        <w:tabs>
          <w:tab w:val="left" w:pos="284"/>
        </w:tabs>
        <w:ind w:left="0" w:firstLine="0"/>
        <w:jc w:val="both"/>
        <w:rPr>
          <w:color w:val="000000"/>
        </w:rPr>
      </w:pPr>
      <w:r w:rsidRPr="00B318EC">
        <w:rPr>
          <w:color w:val="000000"/>
        </w:rPr>
        <w:t xml:space="preserve">Popełnił wykroczenia, w przypadku, których </w:t>
      </w:r>
      <w:r w:rsidR="00106DE2" w:rsidRPr="00B318EC">
        <w:rPr>
          <w:color w:val="000000"/>
        </w:rPr>
        <w:t>musiała interweniować policja (</w:t>
      </w:r>
      <w:r w:rsidRPr="00B318EC">
        <w:rPr>
          <w:color w:val="000000"/>
        </w:rPr>
        <w:t>kradzieże, włamania, itp),</w:t>
      </w:r>
    </w:p>
    <w:p w:rsidR="00576476" w:rsidRPr="00B318EC" w:rsidRDefault="00576476" w:rsidP="00F9741A">
      <w:pPr>
        <w:numPr>
          <w:ilvl w:val="0"/>
          <w:numId w:val="153"/>
        </w:numPr>
        <w:tabs>
          <w:tab w:val="left" w:pos="284"/>
        </w:tabs>
        <w:ind w:left="0" w:firstLine="0"/>
        <w:jc w:val="both"/>
        <w:rPr>
          <w:color w:val="000000"/>
          <w:szCs w:val="20"/>
        </w:rPr>
      </w:pPr>
      <w:r w:rsidRPr="00B318EC">
        <w:rPr>
          <w:color w:val="000000"/>
          <w:szCs w:val="20"/>
        </w:rPr>
        <w:t>Ubliżanie koledze i zaczepki słowne, zaczepki fizyczne ( każde ),</w:t>
      </w:r>
    </w:p>
    <w:p w:rsidR="00576476" w:rsidRPr="00B318EC" w:rsidRDefault="00576476" w:rsidP="00F9741A">
      <w:pPr>
        <w:numPr>
          <w:ilvl w:val="0"/>
          <w:numId w:val="153"/>
        </w:numPr>
        <w:tabs>
          <w:tab w:val="left" w:pos="284"/>
        </w:tabs>
        <w:ind w:left="0" w:firstLine="0"/>
        <w:jc w:val="both"/>
        <w:rPr>
          <w:color w:val="000000"/>
          <w:szCs w:val="20"/>
        </w:rPr>
      </w:pPr>
      <w:r w:rsidRPr="00B318EC">
        <w:rPr>
          <w:color w:val="000000"/>
          <w:szCs w:val="20"/>
        </w:rPr>
        <w:t>Bójki (każde ),</w:t>
      </w:r>
    </w:p>
    <w:p w:rsidR="00576476" w:rsidRPr="00B318EC" w:rsidRDefault="00576476" w:rsidP="00F9741A">
      <w:pPr>
        <w:numPr>
          <w:ilvl w:val="0"/>
          <w:numId w:val="153"/>
        </w:numPr>
        <w:tabs>
          <w:tab w:val="left" w:pos="284"/>
        </w:tabs>
        <w:ind w:left="0" w:firstLine="0"/>
        <w:jc w:val="both"/>
        <w:rPr>
          <w:color w:val="000000"/>
          <w:szCs w:val="20"/>
        </w:rPr>
      </w:pPr>
      <w:r w:rsidRPr="00B318EC">
        <w:rPr>
          <w:color w:val="000000"/>
          <w:szCs w:val="20"/>
        </w:rPr>
        <w:t>Wulgarne słownictwo ( każde),</w:t>
      </w:r>
    </w:p>
    <w:p w:rsidR="00576476" w:rsidRPr="00B318EC" w:rsidRDefault="00576476" w:rsidP="00F9741A">
      <w:pPr>
        <w:numPr>
          <w:ilvl w:val="0"/>
          <w:numId w:val="153"/>
        </w:numPr>
        <w:tabs>
          <w:tab w:val="left" w:pos="284"/>
        </w:tabs>
        <w:ind w:left="0" w:firstLine="0"/>
        <w:jc w:val="both"/>
        <w:rPr>
          <w:color w:val="000000"/>
          <w:szCs w:val="20"/>
        </w:rPr>
      </w:pPr>
      <w:r w:rsidRPr="00B318EC">
        <w:rPr>
          <w:color w:val="000000"/>
          <w:szCs w:val="20"/>
        </w:rPr>
        <w:t>Wyłudzanie pieniędzy, wymuszenia,</w:t>
      </w:r>
    </w:p>
    <w:p w:rsidR="00576476" w:rsidRPr="00B318EC" w:rsidRDefault="00576476" w:rsidP="00F9741A">
      <w:pPr>
        <w:numPr>
          <w:ilvl w:val="0"/>
          <w:numId w:val="153"/>
        </w:numPr>
        <w:tabs>
          <w:tab w:val="left" w:pos="284"/>
        </w:tabs>
        <w:ind w:left="0" w:firstLine="0"/>
        <w:jc w:val="both"/>
        <w:rPr>
          <w:color w:val="000000"/>
          <w:szCs w:val="20"/>
        </w:rPr>
      </w:pPr>
      <w:r w:rsidRPr="00B318EC">
        <w:rPr>
          <w:color w:val="000000"/>
          <w:szCs w:val="20"/>
        </w:rPr>
        <w:t>Przynoszenie niebezpiecznych przedmiotów,</w:t>
      </w:r>
    </w:p>
    <w:p w:rsidR="00576476" w:rsidRPr="00B318EC" w:rsidRDefault="00576476" w:rsidP="00F9741A">
      <w:pPr>
        <w:numPr>
          <w:ilvl w:val="0"/>
          <w:numId w:val="153"/>
        </w:numPr>
        <w:tabs>
          <w:tab w:val="left" w:pos="284"/>
        </w:tabs>
        <w:ind w:left="0" w:firstLine="0"/>
        <w:jc w:val="both"/>
        <w:rPr>
          <w:color w:val="000000"/>
          <w:szCs w:val="20"/>
        </w:rPr>
      </w:pPr>
      <w:r w:rsidRPr="00B318EC">
        <w:rPr>
          <w:color w:val="000000"/>
          <w:szCs w:val="20"/>
        </w:rPr>
        <w:t>Wysoka absencja,</w:t>
      </w:r>
    </w:p>
    <w:p w:rsidR="00576476" w:rsidRPr="00B318EC" w:rsidRDefault="00576476" w:rsidP="00F9741A">
      <w:pPr>
        <w:numPr>
          <w:ilvl w:val="0"/>
          <w:numId w:val="153"/>
        </w:numPr>
        <w:tabs>
          <w:tab w:val="left" w:pos="284"/>
        </w:tabs>
        <w:ind w:left="0" w:firstLine="0"/>
        <w:jc w:val="both"/>
        <w:rPr>
          <w:color w:val="000000"/>
          <w:szCs w:val="20"/>
        </w:rPr>
      </w:pPr>
      <w:r w:rsidRPr="00B318EC">
        <w:rPr>
          <w:color w:val="000000"/>
          <w:szCs w:val="20"/>
        </w:rPr>
        <w:t>Zachowania destrukcyjne (używanie przez uczniów narkotyków, alkoholu, nikotyny),</w:t>
      </w:r>
    </w:p>
    <w:p w:rsidR="00576476" w:rsidRPr="00B318EC" w:rsidRDefault="00576476" w:rsidP="00F9741A">
      <w:pPr>
        <w:numPr>
          <w:ilvl w:val="0"/>
          <w:numId w:val="153"/>
        </w:numPr>
        <w:tabs>
          <w:tab w:val="left" w:pos="284"/>
        </w:tabs>
        <w:ind w:left="0" w:firstLine="0"/>
        <w:jc w:val="both"/>
        <w:rPr>
          <w:color w:val="000000"/>
          <w:szCs w:val="20"/>
        </w:rPr>
      </w:pPr>
      <w:r w:rsidRPr="00B318EC">
        <w:rPr>
          <w:color w:val="000000"/>
          <w:szCs w:val="20"/>
        </w:rPr>
        <w:t>Demoralizacja,</w:t>
      </w:r>
    </w:p>
    <w:p w:rsidR="00576476" w:rsidRPr="00B318EC" w:rsidRDefault="00576476" w:rsidP="00F9741A">
      <w:pPr>
        <w:numPr>
          <w:ilvl w:val="0"/>
          <w:numId w:val="153"/>
        </w:numPr>
        <w:tabs>
          <w:tab w:val="left" w:pos="284"/>
        </w:tabs>
        <w:ind w:left="0" w:firstLine="0"/>
        <w:jc w:val="both"/>
        <w:rPr>
          <w:color w:val="000000"/>
          <w:szCs w:val="20"/>
        </w:rPr>
      </w:pPr>
      <w:r w:rsidRPr="00B318EC">
        <w:rPr>
          <w:color w:val="000000"/>
          <w:szCs w:val="20"/>
        </w:rPr>
        <w:t>Zastraszanie,</w:t>
      </w:r>
    </w:p>
    <w:p w:rsidR="00576476" w:rsidRPr="00B318EC" w:rsidRDefault="00576476" w:rsidP="00F9741A">
      <w:pPr>
        <w:numPr>
          <w:ilvl w:val="0"/>
          <w:numId w:val="153"/>
        </w:numPr>
        <w:tabs>
          <w:tab w:val="left" w:pos="284"/>
        </w:tabs>
        <w:ind w:left="0" w:firstLine="0"/>
        <w:jc w:val="both"/>
        <w:rPr>
          <w:color w:val="000000"/>
          <w:szCs w:val="20"/>
        </w:rPr>
      </w:pPr>
      <w:r w:rsidRPr="00B318EC">
        <w:rPr>
          <w:color w:val="000000"/>
          <w:szCs w:val="20"/>
        </w:rPr>
        <w:t>Nie uczestniczy lub odmawia udziału w realizacji projektu gimnazjalnego.</w:t>
      </w:r>
    </w:p>
    <w:p w:rsidR="00576476" w:rsidRPr="00B318EC" w:rsidRDefault="00106DE2" w:rsidP="00F9741A">
      <w:pPr>
        <w:tabs>
          <w:tab w:val="left" w:pos="284"/>
        </w:tabs>
        <w:jc w:val="both"/>
        <w:rPr>
          <w:bCs/>
          <w:iCs/>
          <w:color w:val="000000"/>
          <w:szCs w:val="20"/>
        </w:rPr>
      </w:pPr>
      <w:r w:rsidRPr="00B318EC">
        <w:rPr>
          <w:iCs/>
          <w:color w:val="000000"/>
        </w:rPr>
        <w:t xml:space="preserve">6. </w:t>
      </w:r>
      <w:r w:rsidR="00576476" w:rsidRPr="00B318EC">
        <w:rPr>
          <w:bCs/>
          <w:iCs/>
          <w:color w:val="000000"/>
          <w:szCs w:val="20"/>
        </w:rPr>
        <w:t>Uczniowie, którzy rzetelnie pełnią funkcję ( poczet sztandarowy, samorząd uczniowski, akcje charytatywne) w szkole mogą mieć podniesioną ocenę ze sprawowania.</w:t>
      </w:r>
    </w:p>
    <w:p w:rsidR="00576476" w:rsidRPr="00B318EC" w:rsidRDefault="00106DE2" w:rsidP="00F9741A">
      <w:pPr>
        <w:tabs>
          <w:tab w:val="left" w:pos="284"/>
        </w:tabs>
        <w:jc w:val="both"/>
        <w:rPr>
          <w:color w:val="000000"/>
        </w:rPr>
      </w:pPr>
      <w:r w:rsidRPr="00B318EC">
        <w:rPr>
          <w:color w:val="000000"/>
        </w:rPr>
        <w:t xml:space="preserve">7. </w:t>
      </w:r>
      <w:r w:rsidR="00576476" w:rsidRPr="00B318EC">
        <w:rPr>
          <w:color w:val="000000"/>
        </w:rPr>
        <w:t>Rada pedagogiczna może podjąć uchwałę o niepromowaniu do klasy programowo wyższej lub nieukończeniu szkoły przez ucznia, któremu w danej szkole co najmniej dwa razy z rzędu ustalono naganną roczną ocenę klasyfikacyjną zachowania.</w:t>
      </w:r>
    </w:p>
    <w:p w:rsidR="00576476" w:rsidRPr="00B318EC" w:rsidRDefault="00576476" w:rsidP="001872A3">
      <w:pPr>
        <w:tabs>
          <w:tab w:val="left" w:pos="284"/>
        </w:tabs>
        <w:jc w:val="center"/>
        <w:rPr>
          <w:iCs/>
          <w:color w:val="000000"/>
        </w:rPr>
      </w:pPr>
    </w:p>
    <w:p w:rsidR="00AB48BB" w:rsidRPr="00B318EC" w:rsidRDefault="000C3E4D" w:rsidP="001872A3">
      <w:pPr>
        <w:widowControl w:val="0"/>
        <w:shd w:val="clear" w:color="auto" w:fill="FFFFFF"/>
        <w:tabs>
          <w:tab w:val="left" w:pos="284"/>
          <w:tab w:val="left" w:pos="538"/>
        </w:tabs>
        <w:suppressAutoHyphens/>
        <w:autoSpaceDN w:val="0"/>
        <w:ind w:right="113"/>
        <w:jc w:val="center"/>
        <w:textAlignment w:val="baseline"/>
        <w:rPr>
          <w:rFonts w:eastAsia="SimSun" w:cs="Mangal"/>
          <w:b/>
          <w:color w:val="000000"/>
          <w:kern w:val="3"/>
          <w:lang w:eastAsia="zh-CN" w:bidi="hi-IN"/>
        </w:rPr>
      </w:pPr>
      <w:r w:rsidRPr="00B318EC">
        <w:rPr>
          <w:rFonts w:eastAsia="SimSun" w:cs="Mangal"/>
          <w:b/>
          <w:color w:val="000000"/>
          <w:kern w:val="3"/>
          <w:lang w:eastAsia="zh-CN" w:bidi="hi-IN"/>
        </w:rPr>
        <w:t>§ 48a</w:t>
      </w:r>
    </w:p>
    <w:p w:rsidR="00253912" w:rsidRPr="00B318EC" w:rsidRDefault="00253912" w:rsidP="001872A3">
      <w:pPr>
        <w:widowControl w:val="0"/>
        <w:shd w:val="clear" w:color="auto" w:fill="FFFFFF"/>
        <w:tabs>
          <w:tab w:val="left" w:pos="284"/>
          <w:tab w:val="left" w:pos="538"/>
        </w:tabs>
        <w:suppressAutoHyphens/>
        <w:autoSpaceDN w:val="0"/>
        <w:ind w:right="113"/>
        <w:jc w:val="center"/>
        <w:textAlignment w:val="baseline"/>
        <w:rPr>
          <w:rFonts w:eastAsia="SimSun" w:cs="Mangal"/>
          <w:b/>
          <w:color w:val="000000"/>
          <w:kern w:val="3"/>
          <w:lang w:eastAsia="zh-CN" w:bidi="hi-IN"/>
        </w:rPr>
      </w:pPr>
    </w:p>
    <w:p w:rsidR="00AB48BB" w:rsidRPr="00B318EC" w:rsidRDefault="001872A3" w:rsidP="001872A3">
      <w:pPr>
        <w:widowControl w:val="0"/>
        <w:shd w:val="clear" w:color="auto" w:fill="FFFFFF"/>
        <w:tabs>
          <w:tab w:val="left" w:pos="284"/>
          <w:tab w:val="left" w:pos="878"/>
          <w:tab w:val="left" w:pos="1229"/>
        </w:tabs>
        <w:suppressAutoHyphens/>
        <w:autoSpaceDN w:val="0"/>
        <w:ind w:right="113"/>
        <w:jc w:val="center"/>
        <w:textAlignment w:val="baseline"/>
        <w:rPr>
          <w:rFonts w:eastAsia="SimSun" w:cs="Mangal"/>
          <w:b/>
          <w:bCs/>
          <w:color w:val="000000"/>
          <w:kern w:val="3"/>
          <w:lang w:eastAsia="zh-CN" w:bidi="hi-IN"/>
        </w:rPr>
      </w:pPr>
      <w:r w:rsidRPr="00B318EC">
        <w:rPr>
          <w:rFonts w:eastAsia="SimSun" w:cs="Mangal"/>
          <w:b/>
          <w:bCs/>
          <w:color w:val="000000"/>
          <w:kern w:val="3"/>
          <w:lang w:eastAsia="zh-CN" w:bidi="hi-IN"/>
        </w:rPr>
        <w:t>EGZAMIN POPRAWKOWY</w:t>
      </w:r>
      <w:r w:rsidR="00253912" w:rsidRPr="00B318EC">
        <w:rPr>
          <w:rFonts w:eastAsia="SimSun" w:cs="Mangal"/>
          <w:b/>
          <w:bCs/>
          <w:color w:val="000000"/>
          <w:kern w:val="3"/>
          <w:lang w:eastAsia="zh-CN" w:bidi="hi-IN"/>
        </w:rPr>
        <w:t>.</w:t>
      </w:r>
    </w:p>
    <w:p w:rsidR="00253912" w:rsidRPr="00B318EC" w:rsidRDefault="00253912" w:rsidP="00F9741A">
      <w:pPr>
        <w:widowControl w:val="0"/>
        <w:shd w:val="clear" w:color="auto" w:fill="FFFFFF"/>
        <w:tabs>
          <w:tab w:val="left" w:pos="284"/>
          <w:tab w:val="left" w:pos="878"/>
          <w:tab w:val="left" w:pos="1229"/>
        </w:tabs>
        <w:suppressAutoHyphens/>
        <w:autoSpaceDN w:val="0"/>
        <w:ind w:right="113"/>
        <w:textAlignment w:val="baseline"/>
        <w:rPr>
          <w:rFonts w:eastAsia="SimSun" w:cs="Mangal"/>
          <w:b/>
          <w:bCs/>
          <w:color w:val="000000"/>
          <w:kern w:val="3"/>
          <w:lang w:eastAsia="zh-CN" w:bidi="hi-IN"/>
        </w:rPr>
      </w:pPr>
    </w:p>
    <w:p w:rsidR="00AB48BB" w:rsidRPr="00B318EC" w:rsidRDefault="00AB48BB" w:rsidP="00F9741A">
      <w:pPr>
        <w:widowControl w:val="0"/>
        <w:shd w:val="clear" w:color="auto" w:fill="FFFFFF"/>
        <w:tabs>
          <w:tab w:val="left" w:pos="284"/>
          <w:tab w:val="left" w:pos="500"/>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1. Uczeń,</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który</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w</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wyniku</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 xml:space="preserve">klasyfikacji </w:t>
      </w:r>
      <w:r w:rsidRPr="00B318EC">
        <w:rPr>
          <w:rFonts w:eastAsia="SimSun" w:cs="Mangal"/>
          <w:color w:val="000000"/>
          <w:spacing w:val="-1"/>
          <w:kern w:val="3"/>
          <w:shd w:val="clear" w:color="auto" w:fill="FFFFFF"/>
          <w:lang w:eastAsia="zh-CN" w:bidi="hi-IN"/>
        </w:rPr>
        <w:t>rocznej</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uzyskał</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ocenę</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niedostateczną</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z</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jednych</w:t>
      </w:r>
      <w:r w:rsidRPr="00B318EC">
        <w:rPr>
          <w:rFonts w:eastAsia="Arial" w:cs="Mangal"/>
          <w:color w:val="000000"/>
          <w:spacing w:val="-1"/>
          <w:kern w:val="3"/>
          <w:shd w:val="clear" w:color="auto" w:fill="FFFFFF"/>
          <w:lang w:eastAsia="zh-CN" w:bidi="hi-IN"/>
        </w:rPr>
        <w:t xml:space="preserve"> lub dwóch </w:t>
      </w:r>
      <w:r w:rsidRPr="00B318EC">
        <w:rPr>
          <w:rFonts w:eastAsia="SimSun" w:cs="Mangal"/>
          <w:color w:val="000000"/>
          <w:spacing w:val="-1"/>
          <w:kern w:val="3"/>
          <w:shd w:val="clear" w:color="auto" w:fill="FFFFFF"/>
          <w:lang w:eastAsia="zh-CN" w:bidi="hi-IN"/>
        </w:rPr>
        <w:t>obowiązkowych</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zajęć</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edukacyjnych może</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zdawać</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egzamin</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poprawkowy</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na</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wniosek</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własny</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lub</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jego</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rodziców.</w:t>
      </w:r>
    </w:p>
    <w:p w:rsidR="00AB48BB" w:rsidRPr="00B318EC" w:rsidRDefault="00AB48BB" w:rsidP="00F9741A">
      <w:pPr>
        <w:widowControl w:val="0"/>
        <w:shd w:val="clear" w:color="auto" w:fill="FFFFFF"/>
        <w:tabs>
          <w:tab w:val="left" w:pos="284"/>
          <w:tab w:val="left" w:pos="500"/>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shd w:val="clear" w:color="auto" w:fill="FFFFFF"/>
          <w:lang w:eastAsia="zh-CN" w:bidi="hi-IN"/>
        </w:rPr>
        <w:t>2. W</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wyjątkowych</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przypadkach</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rada</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pedagogiczna</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może</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wyrazić</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zgodę</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na</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egzamin</w:t>
      </w:r>
      <w:r w:rsidRPr="00B318EC">
        <w:rPr>
          <w:rFonts w:eastAsia="SimSun" w:cs="Mangal"/>
          <w:color w:val="000000"/>
          <w:spacing w:val="-1"/>
          <w:kern w:val="3"/>
          <w:shd w:val="clear" w:color="auto" w:fill="FFFFFF"/>
          <w:lang w:eastAsia="zh-CN" w:bidi="hi-IN"/>
        </w:rPr>
        <w:br/>
      </w:r>
      <w:r w:rsidRPr="00B318EC">
        <w:rPr>
          <w:rFonts w:eastAsia="SimSun" w:cs="Mangal"/>
          <w:color w:val="000000"/>
          <w:kern w:val="3"/>
          <w:shd w:val="clear" w:color="auto" w:fill="FFFFFF"/>
          <w:lang w:eastAsia="zh-CN" w:bidi="hi-IN"/>
        </w:rPr>
        <w:t>poprawkowy</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z</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dwóch</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obowiązkowych</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zajęć</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edukacyjnych.</w:t>
      </w:r>
    </w:p>
    <w:p w:rsidR="00AB48BB" w:rsidRPr="00B318EC" w:rsidRDefault="00AB48BB" w:rsidP="00F9741A">
      <w:pPr>
        <w:widowControl w:val="0"/>
        <w:shd w:val="clear" w:color="auto" w:fill="FFFFFF"/>
        <w:tabs>
          <w:tab w:val="left" w:pos="284"/>
          <w:tab w:val="left" w:pos="500"/>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3. Egzamin</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poprawkowy</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składa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się</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z</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części</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pisemnej</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oraz</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części</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ustnej</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z</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wyjątkiem</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egzaminu</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z plastyki,</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muzyki,</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informatyki,</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techniki</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oraz</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wychowania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fizycznego,</w:t>
      </w:r>
      <w:r w:rsidRPr="00B318EC">
        <w:rPr>
          <w:rFonts w:eastAsia="Arial" w:cs="Mangal"/>
          <w:color w:val="000000"/>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z</w:t>
      </w:r>
      <w:r w:rsidRPr="00B318EC">
        <w:rPr>
          <w:rFonts w:eastAsia="Arial" w:cs="Mangal"/>
          <w:color w:val="000000"/>
          <w:spacing w:val="-1"/>
          <w:kern w:val="3"/>
          <w:shd w:val="clear" w:color="auto" w:fill="FFFFFF"/>
          <w:lang w:eastAsia="zh-CN" w:bidi="hi-IN"/>
        </w:rPr>
        <w:t xml:space="preserve"> </w:t>
      </w:r>
      <w:r w:rsidRPr="00B318EC">
        <w:rPr>
          <w:rFonts w:eastAsia="Arial" w:cs="Mangal"/>
          <w:color w:val="000000"/>
          <w:spacing w:val="-1"/>
          <w:kern w:val="3"/>
          <w:shd w:val="clear" w:color="auto" w:fill="FFFFFF"/>
          <w:lang w:eastAsia="zh-CN" w:bidi="hi-IN"/>
        </w:rPr>
        <w:tab/>
      </w:r>
      <w:r w:rsidRPr="00B318EC">
        <w:rPr>
          <w:rFonts w:eastAsia="SimSun" w:cs="Mangal"/>
          <w:color w:val="000000"/>
          <w:spacing w:val="-1"/>
          <w:kern w:val="3"/>
          <w:shd w:val="clear" w:color="auto" w:fill="FFFFFF"/>
          <w:lang w:eastAsia="zh-CN" w:bidi="hi-IN"/>
        </w:rPr>
        <w:t>których</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egzamin</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ma</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przede</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wszystkim</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formę</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zadań</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praktycznych</w:t>
      </w:r>
    </w:p>
    <w:p w:rsidR="00AB48BB" w:rsidRPr="00B318EC" w:rsidRDefault="00AB48BB" w:rsidP="00F9741A">
      <w:pPr>
        <w:widowControl w:val="0"/>
        <w:shd w:val="clear" w:color="auto" w:fill="FFFFFF"/>
        <w:tabs>
          <w:tab w:val="left" w:pos="284"/>
          <w:tab w:val="left" w:pos="500"/>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2"/>
          <w:kern w:val="3"/>
          <w:shd w:val="clear" w:color="auto" w:fill="FFFFFF"/>
          <w:lang w:eastAsia="zh-CN" w:bidi="hi-IN"/>
        </w:rPr>
        <w:t>4. Termin</w:t>
      </w:r>
      <w:r w:rsidRPr="00B318EC">
        <w:rPr>
          <w:rFonts w:eastAsia="Arial" w:cs="Mangal"/>
          <w:color w:val="000000"/>
          <w:spacing w:val="-2"/>
          <w:kern w:val="3"/>
          <w:shd w:val="clear" w:color="auto" w:fill="FFFFFF"/>
          <w:lang w:eastAsia="zh-CN" w:bidi="hi-IN"/>
        </w:rPr>
        <w:t xml:space="preserve"> </w:t>
      </w:r>
      <w:r w:rsidRPr="00B318EC">
        <w:rPr>
          <w:rFonts w:eastAsia="SimSun" w:cs="Mangal"/>
          <w:color w:val="000000"/>
          <w:spacing w:val="-2"/>
          <w:kern w:val="3"/>
          <w:shd w:val="clear" w:color="auto" w:fill="FFFFFF"/>
          <w:lang w:eastAsia="zh-CN" w:bidi="hi-IN"/>
        </w:rPr>
        <w:t>egzaminu</w:t>
      </w:r>
      <w:r w:rsidRPr="00B318EC">
        <w:rPr>
          <w:rFonts w:eastAsia="Arial" w:cs="Mangal"/>
          <w:color w:val="000000"/>
          <w:spacing w:val="-2"/>
          <w:kern w:val="3"/>
          <w:shd w:val="clear" w:color="auto" w:fill="FFFFFF"/>
          <w:lang w:eastAsia="zh-CN" w:bidi="hi-IN"/>
        </w:rPr>
        <w:t xml:space="preserve"> </w:t>
      </w:r>
      <w:r w:rsidRPr="00B318EC">
        <w:rPr>
          <w:rFonts w:eastAsia="SimSun" w:cs="Mangal"/>
          <w:color w:val="000000"/>
          <w:spacing w:val="-2"/>
          <w:kern w:val="3"/>
          <w:shd w:val="clear" w:color="auto" w:fill="FFFFFF"/>
          <w:lang w:eastAsia="zh-CN" w:bidi="hi-IN"/>
        </w:rPr>
        <w:t>poprawkowego</w:t>
      </w:r>
      <w:r w:rsidRPr="00B318EC">
        <w:rPr>
          <w:rFonts w:eastAsia="Arial" w:cs="Mangal"/>
          <w:color w:val="000000"/>
          <w:spacing w:val="-2"/>
          <w:kern w:val="3"/>
          <w:shd w:val="clear" w:color="auto" w:fill="FFFFFF"/>
          <w:lang w:eastAsia="zh-CN" w:bidi="hi-IN"/>
        </w:rPr>
        <w:t xml:space="preserve"> </w:t>
      </w:r>
      <w:r w:rsidRPr="00B318EC">
        <w:rPr>
          <w:rFonts w:eastAsia="SimSun" w:cs="Mangal"/>
          <w:color w:val="000000"/>
          <w:spacing w:val="-2"/>
          <w:kern w:val="3"/>
          <w:shd w:val="clear" w:color="auto" w:fill="FFFFFF"/>
          <w:lang w:eastAsia="zh-CN" w:bidi="hi-IN"/>
        </w:rPr>
        <w:t>wyznacza</w:t>
      </w:r>
      <w:r w:rsidRPr="00B318EC">
        <w:rPr>
          <w:rFonts w:eastAsia="Arial" w:cs="Mangal"/>
          <w:color w:val="000000"/>
          <w:spacing w:val="-2"/>
          <w:kern w:val="3"/>
          <w:shd w:val="clear" w:color="auto" w:fill="FFFFFF"/>
          <w:lang w:eastAsia="zh-CN" w:bidi="hi-IN"/>
        </w:rPr>
        <w:t xml:space="preserve"> </w:t>
      </w:r>
      <w:r w:rsidRPr="00B318EC">
        <w:rPr>
          <w:rFonts w:eastAsia="SimSun" w:cs="Mangal"/>
          <w:color w:val="000000"/>
          <w:spacing w:val="-2"/>
          <w:kern w:val="3"/>
          <w:shd w:val="clear" w:color="auto" w:fill="FFFFFF"/>
          <w:lang w:eastAsia="zh-CN" w:bidi="hi-IN"/>
        </w:rPr>
        <w:t>dyrektor</w:t>
      </w:r>
      <w:r w:rsidRPr="00B318EC">
        <w:rPr>
          <w:rFonts w:eastAsia="Arial" w:cs="Mangal"/>
          <w:color w:val="000000"/>
          <w:spacing w:val="-2"/>
          <w:kern w:val="3"/>
          <w:shd w:val="clear" w:color="auto" w:fill="FFFFFF"/>
          <w:lang w:eastAsia="zh-CN" w:bidi="hi-IN"/>
        </w:rPr>
        <w:t xml:space="preserve"> </w:t>
      </w:r>
      <w:r w:rsidRPr="00B318EC">
        <w:rPr>
          <w:rFonts w:eastAsia="SimSun" w:cs="Mangal"/>
          <w:color w:val="000000"/>
          <w:spacing w:val="-2"/>
          <w:kern w:val="3"/>
          <w:shd w:val="clear" w:color="auto" w:fill="FFFFFF"/>
          <w:lang w:eastAsia="zh-CN" w:bidi="hi-IN"/>
        </w:rPr>
        <w:t>szkoły</w:t>
      </w:r>
      <w:r w:rsidRPr="00B318EC">
        <w:rPr>
          <w:rFonts w:eastAsia="Arial" w:cs="Mangal"/>
          <w:color w:val="000000"/>
          <w:spacing w:val="-2"/>
          <w:kern w:val="3"/>
          <w:shd w:val="clear" w:color="auto" w:fill="FFFFFF"/>
          <w:lang w:eastAsia="zh-CN" w:bidi="hi-IN"/>
        </w:rPr>
        <w:t xml:space="preserve"> do dnia zakończenia rocznych zajęć dydaktyczno-wychowawczych. Egzamin poprawkowy przeprowadza się </w:t>
      </w:r>
      <w:r w:rsidRPr="00B318EC">
        <w:rPr>
          <w:rFonts w:eastAsia="SimSun" w:cs="Mangal"/>
          <w:color w:val="000000"/>
          <w:spacing w:val="-2"/>
          <w:kern w:val="3"/>
          <w:shd w:val="clear" w:color="auto" w:fill="FFFFFF"/>
          <w:lang w:eastAsia="zh-CN" w:bidi="hi-IN"/>
        </w:rPr>
        <w:t>w</w:t>
      </w:r>
      <w:r w:rsidRPr="00B318EC">
        <w:rPr>
          <w:rFonts w:eastAsia="Arial" w:cs="Mangal"/>
          <w:color w:val="000000"/>
          <w:spacing w:val="-2"/>
          <w:kern w:val="3"/>
          <w:shd w:val="clear" w:color="auto" w:fill="FFFFFF"/>
          <w:lang w:eastAsia="zh-CN" w:bidi="hi-IN"/>
        </w:rPr>
        <w:t xml:space="preserve"> </w:t>
      </w:r>
      <w:r w:rsidRPr="00B318EC">
        <w:rPr>
          <w:rFonts w:eastAsia="SimSun" w:cs="Mangal"/>
          <w:color w:val="000000"/>
          <w:spacing w:val="-2"/>
          <w:kern w:val="3"/>
          <w:shd w:val="clear" w:color="auto" w:fill="FFFFFF"/>
          <w:lang w:eastAsia="zh-CN" w:bidi="hi-IN"/>
        </w:rPr>
        <w:t>ostatnim</w:t>
      </w:r>
      <w:r w:rsidRPr="00B318EC">
        <w:rPr>
          <w:rFonts w:eastAsia="Arial" w:cs="Mangal"/>
          <w:color w:val="000000"/>
          <w:spacing w:val="-2"/>
          <w:kern w:val="3"/>
          <w:shd w:val="clear" w:color="auto" w:fill="FFFFFF"/>
          <w:lang w:eastAsia="zh-CN" w:bidi="hi-IN"/>
        </w:rPr>
        <w:t xml:space="preserve"> </w:t>
      </w:r>
      <w:r w:rsidRPr="00B318EC">
        <w:rPr>
          <w:rFonts w:eastAsia="SimSun" w:cs="Mangal"/>
          <w:color w:val="000000"/>
          <w:spacing w:val="-2"/>
          <w:kern w:val="3"/>
          <w:shd w:val="clear" w:color="auto" w:fill="FFFFFF"/>
          <w:lang w:eastAsia="zh-CN" w:bidi="hi-IN"/>
        </w:rPr>
        <w:lastRenderedPageBreak/>
        <w:t>tygodniu</w:t>
      </w:r>
      <w:r w:rsidRPr="00B318EC">
        <w:rPr>
          <w:rFonts w:eastAsia="Arial" w:cs="Mangal"/>
          <w:color w:val="000000"/>
          <w:spacing w:val="-2"/>
          <w:kern w:val="3"/>
          <w:shd w:val="clear" w:color="auto" w:fill="FFFFFF"/>
          <w:lang w:eastAsia="zh-CN" w:bidi="hi-IN"/>
        </w:rPr>
        <w:t xml:space="preserve"> </w:t>
      </w:r>
      <w:r w:rsidRPr="00B318EC">
        <w:rPr>
          <w:rFonts w:eastAsia="SimSun" w:cs="Mangal"/>
          <w:color w:val="000000"/>
          <w:spacing w:val="-2"/>
          <w:kern w:val="3"/>
          <w:shd w:val="clear" w:color="auto" w:fill="FFFFFF"/>
          <w:lang w:eastAsia="zh-CN" w:bidi="hi-IN"/>
        </w:rPr>
        <w:t>ferii</w:t>
      </w:r>
      <w:r w:rsidRPr="00B318EC">
        <w:rPr>
          <w:rFonts w:eastAsia="Arial" w:cs="Mangal"/>
          <w:color w:val="000000"/>
          <w:spacing w:val="-2"/>
          <w:kern w:val="3"/>
          <w:shd w:val="clear" w:color="auto" w:fill="FFFFFF"/>
          <w:lang w:eastAsia="zh-CN" w:bidi="hi-IN"/>
        </w:rPr>
        <w:t xml:space="preserve"> </w:t>
      </w:r>
      <w:r w:rsidRPr="00B318EC">
        <w:rPr>
          <w:rFonts w:eastAsia="SimSun" w:cs="Mangal"/>
          <w:color w:val="000000"/>
          <w:kern w:val="3"/>
          <w:shd w:val="clear" w:color="auto" w:fill="FFFFFF"/>
          <w:lang w:eastAsia="zh-CN" w:bidi="hi-IN"/>
        </w:rPr>
        <w:t>letnich.</w:t>
      </w:r>
    </w:p>
    <w:p w:rsidR="00AB48BB" w:rsidRPr="00B318EC" w:rsidRDefault="00AB48BB" w:rsidP="00F9741A">
      <w:pPr>
        <w:widowControl w:val="0"/>
        <w:shd w:val="clear" w:color="auto" w:fill="FFFFFF"/>
        <w:tabs>
          <w:tab w:val="left" w:pos="284"/>
          <w:tab w:val="left" w:pos="500"/>
          <w:tab w:val="left" w:pos="876"/>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5. Egzamin</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poprawkowy</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przeprowadza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komisja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powołana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przez</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dyrektora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szkoły.</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W</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skład</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komisji</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wchodzą:</w:t>
      </w:r>
    </w:p>
    <w:p w:rsidR="00AB48BB" w:rsidRPr="00B318EC" w:rsidRDefault="00AB48BB" w:rsidP="00F9741A">
      <w:pPr>
        <w:widowControl w:val="0"/>
        <w:shd w:val="clear" w:color="auto" w:fill="FFFFFF"/>
        <w:tabs>
          <w:tab w:val="left" w:pos="-3442"/>
          <w:tab w:val="left" w:pos="-3049"/>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1) dyrektor albo nauczyciel wyznaczony przez dyrektora szkoły -</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przewodniczący</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komisji;</w:t>
      </w:r>
    </w:p>
    <w:p w:rsidR="00AB48BB" w:rsidRPr="00B318EC" w:rsidRDefault="00AB48BB" w:rsidP="00F9741A">
      <w:pPr>
        <w:widowControl w:val="0"/>
        <w:shd w:val="clear" w:color="auto" w:fill="FFFFFF"/>
        <w:tabs>
          <w:tab w:val="left" w:pos="-3442"/>
          <w:tab w:val="left" w:pos="-3049"/>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2) nauczyciel</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prowadzący</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dane</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zajęcia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edukacyjne;</w:t>
      </w:r>
    </w:p>
    <w:p w:rsidR="00AB48BB" w:rsidRPr="00B318EC" w:rsidRDefault="00AB48BB" w:rsidP="00F9741A">
      <w:pPr>
        <w:widowControl w:val="0"/>
        <w:shd w:val="clear" w:color="auto" w:fill="FFFFFF"/>
        <w:tabs>
          <w:tab w:val="left" w:pos="-3442"/>
          <w:tab w:val="left" w:pos="-2696"/>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3) nauczyciel</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prowadzący</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takie</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same</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lub</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pokrewne</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zajęcia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edukacyjne.</w:t>
      </w:r>
    </w:p>
    <w:p w:rsidR="00AB48BB" w:rsidRPr="00B318EC" w:rsidRDefault="00AB48BB" w:rsidP="00F9741A">
      <w:pPr>
        <w:widowControl w:val="0"/>
        <w:shd w:val="clear" w:color="auto" w:fill="FFFFFF"/>
        <w:tabs>
          <w:tab w:val="left" w:pos="284"/>
          <w:tab w:val="left" w:pos="470"/>
          <w:tab w:val="left" w:pos="876"/>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6. Nauczyciel</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prowadzący</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dane</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zajęcia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edukacyjne</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może</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być</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zwolniony</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z</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udziału</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w</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pracy</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komisji</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na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własną</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prośbę</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lub</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w</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innych,</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w</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szczególnie</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uzasadnionych</w:t>
      </w:r>
      <w:r w:rsidRPr="00B318EC">
        <w:rPr>
          <w:rFonts w:eastAsia="Arial" w:cs="Mangal"/>
          <w:color w:val="000000"/>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przypadkach.</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W</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takim</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przypadku</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dyrektor</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szkoły</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powołuje</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jako</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osobę</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egzaminującą</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innego</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nauczyciela</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prowadzącego</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takie</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same</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zajęcia</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edukacyjne,</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z</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tym,</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że</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powołanie</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kern w:val="3"/>
          <w:shd w:val="clear" w:color="auto" w:fill="FFFFFF"/>
          <w:lang w:eastAsia="zh-CN" w:bidi="hi-IN"/>
        </w:rPr>
        <w:t>nauczyciela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pracującego</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w</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innej</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szkole</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następuje</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w porozumieniu</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z</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dyrektorem</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tej</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szkoły.</w:t>
      </w:r>
    </w:p>
    <w:p w:rsidR="00AB48BB" w:rsidRPr="00B318EC" w:rsidRDefault="00AB48BB" w:rsidP="00F9741A">
      <w:pPr>
        <w:widowControl w:val="0"/>
        <w:shd w:val="clear" w:color="auto" w:fill="FFFFFF"/>
        <w:tabs>
          <w:tab w:val="left" w:pos="284"/>
          <w:tab w:val="left" w:pos="485"/>
          <w:tab w:val="left" w:pos="876"/>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7. Z</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przeprowadzonego</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egzaminu</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poprawkowego</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sporządza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się</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protokół</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zawierający</w:t>
      </w:r>
      <w:r w:rsidRPr="00B318EC">
        <w:rPr>
          <w:rFonts w:eastAsia="Arial" w:cs="Mangal"/>
          <w:color w:val="000000"/>
          <w:kern w:val="3"/>
          <w:shd w:val="clear" w:color="auto" w:fill="FFFFFF"/>
          <w:lang w:eastAsia="zh-CN" w:bidi="hi-IN"/>
        </w:rPr>
        <w:t xml:space="preserve"> </w:t>
      </w:r>
      <w:r w:rsidRPr="00B318EC">
        <w:rPr>
          <w:rFonts w:eastAsia="Arial" w:cs="Mangal"/>
          <w:color w:val="000000"/>
          <w:kern w:val="3"/>
          <w:shd w:val="clear" w:color="auto" w:fill="FFFFFF"/>
          <w:lang w:eastAsia="zh-CN" w:bidi="hi-IN"/>
        </w:rPr>
        <w:tab/>
      </w:r>
      <w:r w:rsidRPr="00B318EC">
        <w:rPr>
          <w:rFonts w:eastAsia="SimSun" w:cs="Mangal"/>
          <w:color w:val="000000"/>
          <w:kern w:val="3"/>
          <w:shd w:val="clear" w:color="auto" w:fill="FFFFFF"/>
          <w:lang w:eastAsia="zh-CN" w:bidi="hi-IN"/>
        </w:rPr>
        <w:t>w szczególności:</w:t>
      </w:r>
    </w:p>
    <w:p w:rsidR="00AB48BB" w:rsidRPr="00B318EC" w:rsidRDefault="00AB48BB" w:rsidP="00F9741A">
      <w:pPr>
        <w:widowControl w:val="0"/>
        <w:shd w:val="clear" w:color="auto" w:fill="FFFFFF"/>
        <w:tabs>
          <w:tab w:val="left" w:pos="284"/>
          <w:tab w:val="left" w:pos="485"/>
          <w:tab w:val="left" w:pos="1271"/>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2"/>
          <w:kern w:val="3"/>
          <w:shd w:val="clear" w:color="auto" w:fill="FFFFFF"/>
          <w:lang w:eastAsia="zh-CN" w:bidi="hi-IN"/>
        </w:rPr>
        <w:t>1) skład</w:t>
      </w:r>
      <w:r w:rsidRPr="00B318EC">
        <w:rPr>
          <w:rFonts w:eastAsia="Arial" w:cs="Mangal"/>
          <w:color w:val="000000"/>
          <w:spacing w:val="-2"/>
          <w:kern w:val="3"/>
          <w:shd w:val="clear" w:color="auto" w:fill="FFFFFF"/>
          <w:lang w:eastAsia="zh-CN" w:bidi="hi-IN"/>
        </w:rPr>
        <w:t xml:space="preserve"> </w:t>
      </w:r>
      <w:r w:rsidRPr="00B318EC">
        <w:rPr>
          <w:rFonts w:eastAsia="SimSun" w:cs="Mangal"/>
          <w:color w:val="000000"/>
          <w:spacing w:val="-2"/>
          <w:kern w:val="3"/>
          <w:shd w:val="clear" w:color="auto" w:fill="FFFFFF"/>
          <w:lang w:eastAsia="zh-CN" w:bidi="hi-IN"/>
        </w:rPr>
        <w:t>komisji;</w:t>
      </w:r>
    </w:p>
    <w:p w:rsidR="00AB48BB" w:rsidRPr="00B318EC" w:rsidRDefault="00AB48BB" w:rsidP="00F9741A">
      <w:pPr>
        <w:widowControl w:val="0"/>
        <w:shd w:val="clear" w:color="auto" w:fill="FFFFFF"/>
        <w:tabs>
          <w:tab w:val="left" w:pos="284"/>
          <w:tab w:val="left" w:pos="485"/>
          <w:tab w:val="left" w:pos="1271"/>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shd w:val="clear" w:color="auto" w:fill="FFFFFF"/>
          <w:lang w:eastAsia="zh-CN" w:bidi="hi-IN"/>
        </w:rPr>
        <w:t>2) termin</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egzaminu</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poprawkowego;</w:t>
      </w:r>
    </w:p>
    <w:p w:rsidR="00AB48BB" w:rsidRPr="00B318EC" w:rsidRDefault="00AB48BB" w:rsidP="00F9741A">
      <w:pPr>
        <w:widowControl w:val="0"/>
        <w:shd w:val="clear" w:color="auto" w:fill="FFFFFF"/>
        <w:tabs>
          <w:tab w:val="left" w:pos="284"/>
          <w:tab w:val="left" w:pos="605"/>
          <w:tab w:val="left" w:pos="876"/>
          <w:tab w:val="left" w:pos="878"/>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shd w:val="clear" w:color="auto" w:fill="FFFFFF"/>
          <w:lang w:eastAsia="zh-CN" w:bidi="hi-IN"/>
        </w:rPr>
        <w:t>3) nazwę zajęć edukacyjnych;</w:t>
      </w:r>
    </w:p>
    <w:p w:rsidR="00AB48BB" w:rsidRPr="00B318EC" w:rsidRDefault="00AB48BB" w:rsidP="00F9741A">
      <w:pPr>
        <w:widowControl w:val="0"/>
        <w:shd w:val="clear" w:color="auto" w:fill="FFFFFF"/>
        <w:tabs>
          <w:tab w:val="left" w:pos="284"/>
          <w:tab w:val="left" w:pos="575"/>
          <w:tab w:val="left" w:pos="1271"/>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shd w:val="clear" w:color="auto" w:fill="FFFFFF"/>
          <w:lang w:eastAsia="zh-CN" w:bidi="hi-IN"/>
        </w:rPr>
        <w:t>4) imię i nazwisko ucznia;</w:t>
      </w:r>
    </w:p>
    <w:p w:rsidR="00AB48BB" w:rsidRPr="00B318EC" w:rsidRDefault="00AB48BB" w:rsidP="00F9741A">
      <w:pPr>
        <w:widowControl w:val="0"/>
        <w:shd w:val="clear" w:color="auto" w:fill="FFFFFF"/>
        <w:tabs>
          <w:tab w:val="left" w:pos="284"/>
          <w:tab w:val="left" w:pos="500"/>
          <w:tab w:val="left" w:pos="1271"/>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shd w:val="clear" w:color="auto" w:fill="FFFFFF"/>
          <w:lang w:eastAsia="zh-CN" w:bidi="hi-IN"/>
        </w:rPr>
        <w:t>5) pytania</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egzaminacyjne;</w:t>
      </w:r>
    </w:p>
    <w:p w:rsidR="00AB48BB" w:rsidRPr="00B318EC" w:rsidRDefault="00AB48BB" w:rsidP="00F9741A">
      <w:pPr>
        <w:widowControl w:val="0"/>
        <w:shd w:val="clear" w:color="auto" w:fill="FFFFFF"/>
        <w:tabs>
          <w:tab w:val="left" w:pos="284"/>
          <w:tab w:val="left" w:pos="500"/>
          <w:tab w:val="left" w:pos="1271"/>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shd w:val="clear" w:color="auto" w:fill="FFFFFF"/>
          <w:lang w:eastAsia="zh-CN" w:bidi="hi-IN"/>
        </w:rPr>
        <w:t>6) wynik</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egzaminu</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poprawkowego</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oraz</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uzyskane</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oceny;</w:t>
      </w:r>
    </w:p>
    <w:p w:rsidR="00AB48BB" w:rsidRPr="00B318EC" w:rsidRDefault="00AB48BB" w:rsidP="00F9741A">
      <w:pPr>
        <w:widowControl w:val="0"/>
        <w:shd w:val="clear" w:color="auto" w:fill="FFFFFF"/>
        <w:tabs>
          <w:tab w:val="left" w:pos="284"/>
          <w:tab w:val="left" w:pos="500"/>
          <w:tab w:val="left" w:pos="1271"/>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7) zwięzła informacje o wykonaniu zadania praktycznego</w:t>
      </w:r>
    </w:p>
    <w:p w:rsidR="00AB48BB" w:rsidRPr="00B318EC" w:rsidRDefault="00AB48BB" w:rsidP="00F9741A">
      <w:pPr>
        <w:widowControl w:val="0"/>
        <w:shd w:val="clear" w:color="auto" w:fill="FFFFFF"/>
        <w:tabs>
          <w:tab w:val="left" w:pos="284"/>
          <w:tab w:val="left" w:pos="455"/>
          <w:tab w:val="left" w:pos="876"/>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8. Do</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protokołu</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dołącza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się</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pisemne</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prace</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ucznia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i</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zwięzłą</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informację</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o</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ustnych</w:t>
      </w:r>
      <w:r w:rsidRPr="00B318EC">
        <w:rPr>
          <w:rFonts w:eastAsia="Arial" w:cs="Mangal"/>
          <w:color w:val="000000"/>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odpowiedziach</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ucznia.</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Protokół</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stanowi</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załącznik</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do</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arkusza</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ocen</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ucznia.</w:t>
      </w:r>
    </w:p>
    <w:p w:rsidR="00AB48BB" w:rsidRPr="00B318EC" w:rsidRDefault="00AB48BB" w:rsidP="00F9741A">
      <w:pPr>
        <w:widowControl w:val="0"/>
        <w:shd w:val="clear" w:color="auto" w:fill="FFFFFF"/>
        <w:tabs>
          <w:tab w:val="left" w:pos="284"/>
          <w:tab w:val="left" w:pos="455"/>
          <w:tab w:val="left" w:pos="876"/>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9. Uczeń,</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który</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z</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przyczyn</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usprawiedliwionych</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nie</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przystąpił</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do</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egzaminu</w:t>
      </w:r>
      <w:r w:rsidRPr="00B318EC">
        <w:rPr>
          <w:rFonts w:eastAsia="Arial" w:cs="Mangal"/>
          <w:color w:val="000000"/>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poprawkowego</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w wyznaczonym</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terminie,</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może</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przystąpić</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do</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niego</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w</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dodatkowym</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kern w:val="3"/>
          <w:shd w:val="clear" w:color="auto" w:fill="FFFFFF"/>
          <w:lang w:eastAsia="zh-CN" w:bidi="hi-IN"/>
        </w:rPr>
        <w:t>terminie,</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wyznaczonym</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przez</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dyrektora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szkoły,</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nie</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później</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jednak</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niż</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do</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końca</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września.</w:t>
      </w:r>
    </w:p>
    <w:p w:rsidR="00AB48BB" w:rsidRPr="00B318EC" w:rsidRDefault="00AB48BB" w:rsidP="00F9741A">
      <w:pPr>
        <w:widowControl w:val="0"/>
        <w:shd w:val="clear" w:color="auto" w:fill="FFFFFF"/>
        <w:tabs>
          <w:tab w:val="left" w:pos="284"/>
          <w:tab w:val="left" w:pos="590"/>
          <w:tab w:val="left" w:pos="876"/>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shd w:val="clear" w:color="auto" w:fill="FFFFFF"/>
          <w:lang w:eastAsia="zh-CN" w:bidi="hi-IN"/>
        </w:rPr>
        <w:t>10. Uczeń,</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który</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nie</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zdał</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egzaminu</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poprawkowego,</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nie</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otrzymuje</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promocji</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do</w:t>
      </w:r>
      <w:r w:rsidRPr="00B318EC">
        <w:rPr>
          <w:rFonts w:eastAsia="Arial" w:cs="Mangal"/>
          <w:color w:val="000000"/>
          <w:spacing w:val="-1"/>
          <w:kern w:val="3"/>
          <w:shd w:val="clear" w:color="auto" w:fill="FFFFFF"/>
          <w:lang w:eastAsia="zh-CN" w:bidi="hi-IN"/>
        </w:rPr>
        <w:t xml:space="preserve"> oddziału </w:t>
      </w:r>
      <w:r w:rsidRPr="00B318EC">
        <w:rPr>
          <w:rFonts w:eastAsia="SimSun" w:cs="Mangal"/>
          <w:color w:val="000000"/>
          <w:spacing w:val="-1"/>
          <w:kern w:val="3"/>
          <w:shd w:val="clear" w:color="auto" w:fill="FFFFFF"/>
          <w:lang w:eastAsia="zh-CN" w:bidi="hi-IN"/>
        </w:rPr>
        <w:t>klasy</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kern w:val="3"/>
          <w:shd w:val="clear" w:color="auto" w:fill="FFFFFF"/>
          <w:lang w:eastAsia="zh-CN" w:bidi="hi-IN"/>
        </w:rPr>
        <w:t>programowo</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wyższej</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i</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powtarza odpowiednio oddział klasy.</w:t>
      </w:r>
    </w:p>
    <w:p w:rsidR="00AB48BB" w:rsidRPr="00B318EC" w:rsidRDefault="00AB48BB" w:rsidP="00F9741A">
      <w:pPr>
        <w:widowControl w:val="0"/>
        <w:shd w:val="clear" w:color="auto" w:fill="FFFFFF"/>
        <w:tabs>
          <w:tab w:val="left" w:pos="284"/>
          <w:tab w:val="left" w:pos="590"/>
          <w:tab w:val="left" w:pos="876"/>
        </w:tabs>
        <w:suppressAutoHyphens/>
        <w:autoSpaceDN w:val="0"/>
        <w:ind w:right="113"/>
        <w:textAlignment w:val="baseline"/>
        <w:rPr>
          <w:rFonts w:eastAsia="SimSun" w:cs="Mangal"/>
          <w:color w:val="000000"/>
          <w:kern w:val="3"/>
          <w:shd w:val="clear" w:color="auto" w:fill="FFFFFF"/>
          <w:lang w:eastAsia="zh-CN" w:bidi="hi-IN"/>
        </w:rPr>
      </w:pPr>
      <w:r w:rsidRPr="00B318EC">
        <w:rPr>
          <w:rFonts w:eastAsia="SimSun" w:cs="Mangal"/>
          <w:color w:val="000000"/>
          <w:kern w:val="3"/>
          <w:shd w:val="clear" w:color="auto" w:fill="FFFFFF"/>
          <w:lang w:eastAsia="zh-CN" w:bidi="hi-IN"/>
        </w:rPr>
        <w:t>11. Rada pedagogiczna uwzględniając możliwości ucznia może 1 raz w ciągu danego etapu edukacyjnego promować do oddziału klasy programowo wyższej ucznia, który nie zdał egzaminu poprawkowego z jednych obowiązkowych zajęć edukacyjnych  albo z zajęć z języka mniejszości narodowej, mniejszości etnicznej lub języka regionalnego, pod warunkiem że te zajęcia są realizowane w oddziale klasy programowo wyższej.</w:t>
      </w:r>
    </w:p>
    <w:p w:rsidR="00AB48BB" w:rsidRPr="00B318EC" w:rsidRDefault="00AB48BB" w:rsidP="00F9741A">
      <w:pPr>
        <w:widowControl w:val="0"/>
        <w:shd w:val="clear" w:color="auto" w:fill="FFFFFF"/>
        <w:tabs>
          <w:tab w:val="left" w:pos="284"/>
          <w:tab w:val="left" w:pos="876"/>
        </w:tabs>
        <w:suppressAutoHyphens/>
        <w:autoSpaceDN w:val="0"/>
        <w:ind w:right="113"/>
        <w:textAlignment w:val="baseline"/>
        <w:rPr>
          <w:rFonts w:eastAsia="SimSun" w:cs="Mangal"/>
          <w:color w:val="000000"/>
          <w:kern w:val="3"/>
          <w:lang w:eastAsia="zh-CN" w:bidi="hi-IN"/>
        </w:rPr>
      </w:pPr>
      <w:r w:rsidRPr="00B318EC">
        <w:rPr>
          <w:color w:val="000000"/>
          <w:spacing w:val="-1"/>
          <w:kern w:val="3"/>
          <w:shd w:val="clear" w:color="auto" w:fill="FFFFFF"/>
          <w:lang w:eastAsia="zh-CN" w:bidi="hi-IN"/>
        </w:rPr>
        <w:t>12. Roczna ocena klasyfikacyjna ustalona w wyniku egzaminu poprawkowego jest ostateczna.</w:t>
      </w:r>
    </w:p>
    <w:p w:rsidR="00AB48BB" w:rsidRPr="00B318EC" w:rsidRDefault="00AB48BB" w:rsidP="00F9741A">
      <w:pPr>
        <w:widowControl w:val="0"/>
        <w:tabs>
          <w:tab w:val="left" w:pos="284"/>
        </w:tabs>
        <w:suppressAutoHyphens/>
        <w:autoSpaceDN w:val="0"/>
        <w:ind w:right="113"/>
        <w:textAlignment w:val="baseline"/>
        <w:rPr>
          <w:b/>
          <w:bCs/>
          <w:color w:val="000000"/>
          <w:kern w:val="3"/>
          <w:lang w:eastAsia="zh-CN" w:bidi="hi-IN"/>
        </w:rPr>
      </w:pPr>
    </w:p>
    <w:p w:rsidR="00AB48BB" w:rsidRPr="00B318EC" w:rsidRDefault="000C3E4D" w:rsidP="001872A3">
      <w:pPr>
        <w:widowControl w:val="0"/>
        <w:tabs>
          <w:tab w:val="left" w:pos="284"/>
        </w:tabs>
        <w:suppressAutoHyphens/>
        <w:autoSpaceDN w:val="0"/>
        <w:ind w:right="113"/>
        <w:jc w:val="center"/>
        <w:textAlignment w:val="baseline"/>
        <w:rPr>
          <w:b/>
          <w:bCs/>
          <w:color w:val="000000"/>
          <w:kern w:val="3"/>
          <w:lang w:eastAsia="zh-CN" w:bidi="hi-IN"/>
        </w:rPr>
      </w:pPr>
      <w:r w:rsidRPr="00B318EC">
        <w:rPr>
          <w:b/>
          <w:bCs/>
          <w:color w:val="000000"/>
          <w:kern w:val="3"/>
          <w:lang w:eastAsia="zh-CN" w:bidi="hi-IN"/>
        </w:rPr>
        <w:t>§ 48b</w:t>
      </w:r>
    </w:p>
    <w:p w:rsidR="00253912" w:rsidRPr="00B318EC" w:rsidRDefault="00253912" w:rsidP="001872A3">
      <w:pPr>
        <w:widowControl w:val="0"/>
        <w:tabs>
          <w:tab w:val="left" w:pos="284"/>
        </w:tabs>
        <w:suppressAutoHyphens/>
        <w:autoSpaceDN w:val="0"/>
        <w:ind w:right="113"/>
        <w:jc w:val="center"/>
        <w:textAlignment w:val="baseline"/>
        <w:rPr>
          <w:b/>
          <w:bCs/>
          <w:color w:val="000000"/>
          <w:kern w:val="3"/>
          <w:lang w:eastAsia="zh-CN" w:bidi="hi-IN"/>
        </w:rPr>
      </w:pPr>
    </w:p>
    <w:p w:rsidR="00AB48BB" w:rsidRPr="00B318EC" w:rsidRDefault="001872A3" w:rsidP="001872A3">
      <w:pPr>
        <w:widowControl w:val="0"/>
        <w:tabs>
          <w:tab w:val="left" w:pos="284"/>
        </w:tabs>
        <w:suppressAutoHyphens/>
        <w:autoSpaceDN w:val="0"/>
        <w:ind w:right="113"/>
        <w:jc w:val="center"/>
        <w:textAlignment w:val="baseline"/>
        <w:rPr>
          <w:rFonts w:eastAsia="SimSun" w:cs="Mangal"/>
          <w:color w:val="000000"/>
          <w:kern w:val="3"/>
          <w:lang w:eastAsia="zh-CN" w:bidi="hi-IN"/>
        </w:rPr>
      </w:pPr>
      <w:r w:rsidRPr="00B318EC">
        <w:rPr>
          <w:b/>
          <w:bCs/>
          <w:color w:val="000000"/>
          <w:kern w:val="3"/>
          <w:lang w:eastAsia="zh-CN" w:bidi="hi-IN"/>
        </w:rPr>
        <w:t>KLASYFIKACJA ŚRÓDROCZNA I ROCZNA.</w:t>
      </w:r>
    </w:p>
    <w:p w:rsidR="00AB48BB" w:rsidRPr="00B318EC" w:rsidRDefault="00AB48BB" w:rsidP="001872A3">
      <w:pPr>
        <w:widowControl w:val="0"/>
        <w:tabs>
          <w:tab w:val="left" w:pos="284"/>
        </w:tabs>
        <w:suppressAutoHyphens/>
        <w:autoSpaceDN w:val="0"/>
        <w:ind w:right="113"/>
        <w:jc w:val="center"/>
        <w:textAlignment w:val="baseline"/>
        <w:rPr>
          <w:rFonts w:eastAsia="SimSun" w:cs="Mangal"/>
          <w:color w:val="000000"/>
          <w:kern w:val="3"/>
          <w:lang w:eastAsia="zh-CN" w:bidi="hi-IN"/>
        </w:rPr>
      </w:pPr>
    </w:p>
    <w:p w:rsidR="00AB48BB" w:rsidRPr="00B318EC" w:rsidRDefault="00AB48BB" w:rsidP="00F9741A">
      <w:pPr>
        <w:widowControl w:val="0"/>
        <w:shd w:val="clear" w:color="auto" w:fill="FFFFFF"/>
        <w:tabs>
          <w:tab w:val="left" w:pos="284"/>
          <w:tab w:val="left" w:pos="575"/>
          <w:tab w:val="left" w:pos="878"/>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3"/>
          <w:kern w:val="3"/>
          <w:shd w:val="clear" w:color="auto" w:fill="FFFFFF"/>
          <w:lang w:eastAsia="zh-CN" w:bidi="hi-IN"/>
        </w:rPr>
        <w:t>1. Rok szkolny dzieli się na dwa półrocza (I i II półrocze)</w:t>
      </w:r>
    </w:p>
    <w:p w:rsidR="00AB48BB" w:rsidRPr="00B318EC" w:rsidRDefault="00AB48BB" w:rsidP="00F9741A">
      <w:pPr>
        <w:widowControl w:val="0"/>
        <w:shd w:val="clear" w:color="auto" w:fill="FFFFFF"/>
        <w:tabs>
          <w:tab w:val="left" w:pos="284"/>
          <w:tab w:val="left" w:pos="575"/>
          <w:tab w:val="left" w:pos="878"/>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3"/>
          <w:kern w:val="3"/>
          <w:shd w:val="clear" w:color="auto" w:fill="FFFFFF"/>
          <w:lang w:eastAsia="zh-CN" w:bidi="hi-IN"/>
        </w:rPr>
        <w:t xml:space="preserve">2. Klasyfikację śródroczną przeprowadza się co najmniej raz w ciągu roku szkolnego </w:t>
      </w:r>
      <w:r w:rsidRPr="00B318EC">
        <w:rPr>
          <w:rFonts w:eastAsia="SimSun" w:cs="Mangal"/>
          <w:color w:val="000000"/>
          <w:kern w:val="3"/>
          <w:shd w:val="clear" w:color="auto" w:fill="FFFFFF"/>
          <w:lang w:eastAsia="zh-CN" w:bidi="hi-IN"/>
        </w:rPr>
        <w:t>w tym tygodniu miesiąca stycznia, który poprzedza tydzień, w którym rozpoczynają się w kraju ferie zimowe ogłoszone przez MEN na dany rok szkolny.</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color w:val="000000"/>
          <w:kern w:val="3"/>
          <w:shd w:val="clear" w:color="auto" w:fill="FFFFFF"/>
          <w:lang w:eastAsia="zh-CN" w:bidi="hi-IN"/>
        </w:rPr>
        <w:t>3 Śródroczne i roczne oceny klasyfikacyjne są ustalane przez nauczycieli danych zajęć w tygodniu poprzedzającym tydzień, w którym odbywa się zebranie rady pedagogicznej, na którym rada pedagogiczna zatwierdza wyniki klasyfikacji śródrocznej lub klasyfikacji rocznej.</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color w:val="000000"/>
          <w:kern w:val="3"/>
          <w:shd w:val="clear" w:color="auto" w:fill="FFFFFF"/>
          <w:lang w:eastAsia="zh-CN" w:bidi="hi-IN"/>
        </w:rPr>
        <w:t xml:space="preserve">4. </w:t>
      </w:r>
      <w:r w:rsidRPr="00B318EC">
        <w:rPr>
          <w:color w:val="000000"/>
          <w:spacing w:val="-3"/>
          <w:kern w:val="3"/>
          <w:shd w:val="clear" w:color="auto" w:fill="FFFFFF"/>
          <w:lang w:eastAsia="zh-CN" w:bidi="hi-IN"/>
        </w:rPr>
        <w:t xml:space="preserve"> Uczeń podlega klasyfikacji:</w:t>
      </w:r>
    </w:p>
    <w:p w:rsidR="00AB48BB" w:rsidRPr="00B318EC" w:rsidRDefault="00AB48BB" w:rsidP="00F9741A">
      <w:pPr>
        <w:widowControl w:val="0"/>
        <w:shd w:val="clear" w:color="auto" w:fill="FFFFFF"/>
        <w:tabs>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3"/>
          <w:kern w:val="3"/>
          <w:lang w:eastAsia="zh-CN" w:bidi="hi-IN"/>
        </w:rPr>
        <w:t>1) śródrocznej i rocznej;</w:t>
      </w:r>
    </w:p>
    <w:p w:rsidR="00AB48BB" w:rsidRPr="00B318EC" w:rsidRDefault="00AB48BB" w:rsidP="00F9741A">
      <w:pPr>
        <w:widowControl w:val="0"/>
        <w:shd w:val="clear" w:color="auto" w:fill="FFFFFF"/>
        <w:tabs>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3"/>
          <w:kern w:val="3"/>
          <w:lang w:eastAsia="zh-CN" w:bidi="hi-IN"/>
        </w:rPr>
        <w:t>2) końcowej.</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color w:val="000000"/>
          <w:spacing w:val="-3"/>
          <w:kern w:val="3"/>
          <w:shd w:val="clear" w:color="auto" w:fill="FFFFFF"/>
          <w:lang w:eastAsia="zh-CN" w:bidi="hi-IN"/>
        </w:rPr>
        <w:lastRenderedPageBreak/>
        <w:t>5. Klasyfikacja śródroczna polega na okresowym podsumowaniu osiągnięć edukacyjnych ucznia z zajęć edukacyjnych i zachowania ucznia oraz ustaleniu śródrocznych ocen klasyfikacyjnych z tych zajęć i śródrocznej oceny klasyfikacyjnej zachowania.</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color w:val="000000"/>
          <w:spacing w:val="-3"/>
          <w:kern w:val="3"/>
          <w:shd w:val="clear" w:color="auto" w:fill="FFFFFF"/>
          <w:lang w:eastAsia="zh-CN" w:bidi="hi-IN"/>
        </w:rPr>
        <w:t>6. Klasyfikacja roczna polega na podsumowaniu osiągnięć edukacyjnych ucznia z zajęć edukacyjnych i zachowania ucznia w danym roku szkolnym oraz ustaleniu rocznych ocen klasyfikacyjnych z tych zajęć i rocznej oceny klasyfikacyjnej zachowania.</w:t>
      </w:r>
    </w:p>
    <w:p w:rsidR="00AB48BB" w:rsidRPr="00B318EC" w:rsidRDefault="00AB48BB" w:rsidP="00F9741A">
      <w:pPr>
        <w:widowControl w:val="0"/>
        <w:shd w:val="clear" w:color="auto" w:fill="FFFFFF"/>
        <w:tabs>
          <w:tab w:val="left" w:pos="284"/>
          <w:tab w:val="left" w:pos="878"/>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3"/>
          <w:kern w:val="3"/>
          <w:shd w:val="clear" w:color="auto" w:fill="FFFFFF"/>
          <w:lang w:eastAsia="zh-CN" w:bidi="hi-IN"/>
        </w:rPr>
        <w:t>7. Klasyfikacji końcowej dokonuje się w oddziale klasy programowo najwyższej.</w:t>
      </w:r>
    </w:p>
    <w:p w:rsidR="00AB48BB" w:rsidRPr="00B318EC" w:rsidRDefault="00AB48BB" w:rsidP="00F9741A">
      <w:pPr>
        <w:widowControl w:val="0"/>
        <w:shd w:val="clear" w:color="auto" w:fill="FFFFFF"/>
        <w:tabs>
          <w:tab w:val="left" w:pos="284"/>
          <w:tab w:val="left" w:pos="878"/>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3"/>
          <w:kern w:val="3"/>
          <w:shd w:val="clear" w:color="auto" w:fill="FFFFFF"/>
          <w:lang w:eastAsia="zh-CN" w:bidi="hi-IN"/>
        </w:rPr>
        <w:t>8. Na klasyfikację końcową składają się:</w:t>
      </w:r>
    </w:p>
    <w:p w:rsidR="00AB48BB" w:rsidRPr="00B318EC" w:rsidRDefault="00AB48BB" w:rsidP="00F9741A">
      <w:pPr>
        <w:widowControl w:val="0"/>
        <w:shd w:val="clear" w:color="auto" w:fill="FFFFFF"/>
        <w:tabs>
          <w:tab w:val="left" w:pos="284"/>
          <w:tab w:val="left" w:pos="878"/>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3"/>
          <w:kern w:val="3"/>
          <w:shd w:val="clear" w:color="auto" w:fill="FFFFFF"/>
          <w:lang w:eastAsia="zh-CN" w:bidi="hi-IN"/>
        </w:rPr>
        <w:t>1) roczne oceny klasyfikacyjne z zajęć edukacyjnych ustalone w oddziale klasy programowo najwyższej;</w:t>
      </w:r>
    </w:p>
    <w:p w:rsidR="00AB48BB" w:rsidRPr="00B318EC" w:rsidRDefault="00AB48BB" w:rsidP="00F9741A">
      <w:pPr>
        <w:widowControl w:val="0"/>
        <w:shd w:val="clear" w:color="auto" w:fill="FFFFFF"/>
        <w:tabs>
          <w:tab w:val="left" w:pos="284"/>
          <w:tab w:val="left" w:pos="878"/>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3"/>
          <w:kern w:val="3"/>
          <w:shd w:val="clear" w:color="auto" w:fill="FFFFFF"/>
          <w:lang w:eastAsia="zh-CN" w:bidi="hi-IN"/>
        </w:rPr>
        <w:t>2) roczne oceny klasyfikacyjne z zajęć edukacyjnych, których realizacja zakończyła się w oddziale klas programowo niższych;</w:t>
      </w:r>
    </w:p>
    <w:p w:rsidR="00AB48BB" w:rsidRPr="00B318EC" w:rsidRDefault="00AB48BB" w:rsidP="00F9741A">
      <w:pPr>
        <w:widowControl w:val="0"/>
        <w:shd w:val="clear" w:color="auto" w:fill="FFFFFF"/>
        <w:tabs>
          <w:tab w:val="left" w:pos="284"/>
          <w:tab w:val="left" w:pos="878"/>
        </w:tabs>
        <w:suppressAutoHyphens/>
        <w:autoSpaceDN w:val="0"/>
        <w:ind w:right="113"/>
        <w:textAlignment w:val="baseline"/>
        <w:rPr>
          <w:rFonts w:eastAsia="SimSun" w:cs="Mangal"/>
          <w:color w:val="000000"/>
          <w:spacing w:val="-3"/>
          <w:kern w:val="3"/>
          <w:shd w:val="clear" w:color="auto" w:fill="FFFFFF"/>
          <w:lang w:eastAsia="zh-CN" w:bidi="hi-IN"/>
        </w:rPr>
      </w:pPr>
      <w:r w:rsidRPr="00B318EC">
        <w:rPr>
          <w:rFonts w:eastAsia="SimSun" w:cs="Mangal"/>
          <w:color w:val="000000"/>
          <w:spacing w:val="-3"/>
          <w:kern w:val="3"/>
          <w:shd w:val="clear" w:color="auto" w:fill="FFFFFF"/>
          <w:lang w:eastAsia="zh-CN" w:bidi="hi-IN"/>
        </w:rPr>
        <w:t>3) roczna ocena klasyfikacyjna zachowania ustalona w oddziale klasy programowo najwyższej.</w:t>
      </w:r>
    </w:p>
    <w:p w:rsidR="00AB48BB" w:rsidRPr="00B318EC" w:rsidRDefault="00AB48BB" w:rsidP="00F9741A">
      <w:pPr>
        <w:widowControl w:val="0"/>
        <w:shd w:val="clear" w:color="auto" w:fill="FFFFFF"/>
        <w:tabs>
          <w:tab w:val="left" w:pos="284"/>
          <w:tab w:val="left" w:pos="878"/>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9. W przypadku uczniów posiadających orzeczenie o potrzebie kształcenia specjalnego wydane ze względu na upośledzenie umysłowe w stopniu umiarkowanym lub znacznym klasyfikacji śródrocznej i rocznej dokonuje się z uwzględnieniem ustaleń zawartych w indywidualnym programie edukacyjno- terapeutycznym.</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color w:val="000000"/>
          <w:spacing w:val="-3"/>
          <w:kern w:val="3"/>
          <w:shd w:val="clear" w:color="auto" w:fill="FFFFFF"/>
          <w:lang w:eastAsia="zh-CN" w:bidi="hi-IN"/>
        </w:rPr>
        <w:t>10. Ocena klasyfikacyjna z zajęć edukacyjnych nie ma wpływu na ocenę klasyfikacyjną zachowania.</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color w:val="000000"/>
          <w:spacing w:val="-3"/>
          <w:kern w:val="3"/>
          <w:shd w:val="clear" w:color="auto" w:fill="FFFFFF"/>
          <w:lang w:eastAsia="zh-CN" w:bidi="hi-IN"/>
        </w:rPr>
        <w:t>11. Roczna ocena klasyfikacyjna z dodatkowych zajęć edukacyjnych nie ma wpływu na promocję do oddziału klasy programowo wyższej, ani na ukończenie szkoły.</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color w:val="000000"/>
          <w:spacing w:val="-3"/>
          <w:kern w:val="3"/>
          <w:shd w:val="clear" w:color="auto" w:fill="FFFFFF"/>
          <w:lang w:eastAsia="zh-CN" w:bidi="hi-IN"/>
        </w:rPr>
        <w:t>12. Oceny klasyfikacyjne śródroczne i roczne ustala się w stopniach wg następującej skali:</w:t>
      </w:r>
    </w:p>
    <w:p w:rsidR="00AB48BB" w:rsidRPr="00B318EC" w:rsidRDefault="00AB48BB" w:rsidP="00F9741A">
      <w:pPr>
        <w:widowControl w:val="0"/>
        <w:tabs>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ab/>
        <w:t>1) stopień celujący</w:t>
      </w:r>
      <w:r w:rsidRPr="00B318EC">
        <w:rPr>
          <w:rFonts w:eastAsia="SimSun" w:cs="Mangal"/>
          <w:color w:val="000000"/>
          <w:kern w:val="3"/>
          <w:lang w:eastAsia="zh-CN" w:bidi="hi-IN"/>
        </w:rPr>
        <w:tab/>
      </w:r>
      <w:r w:rsidRPr="00B318EC">
        <w:rPr>
          <w:rFonts w:eastAsia="SimSun" w:cs="Mangal"/>
          <w:color w:val="000000"/>
          <w:kern w:val="3"/>
          <w:lang w:eastAsia="zh-CN" w:bidi="hi-IN"/>
        </w:rPr>
        <w:tab/>
        <w:t>- 6;</w:t>
      </w:r>
    </w:p>
    <w:p w:rsidR="00AB48BB" w:rsidRPr="00B318EC" w:rsidRDefault="00AB48BB" w:rsidP="00F9741A">
      <w:pPr>
        <w:widowControl w:val="0"/>
        <w:tabs>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ab/>
        <w:t>2) stopień bardzo dobry</w:t>
      </w:r>
      <w:r w:rsidRPr="00B318EC">
        <w:rPr>
          <w:rFonts w:eastAsia="SimSun" w:cs="Mangal"/>
          <w:color w:val="000000"/>
          <w:kern w:val="3"/>
          <w:lang w:eastAsia="zh-CN" w:bidi="hi-IN"/>
        </w:rPr>
        <w:tab/>
        <w:t>- 5;</w:t>
      </w:r>
    </w:p>
    <w:p w:rsidR="00AB48BB" w:rsidRPr="00B318EC" w:rsidRDefault="00AB48BB" w:rsidP="00F9741A">
      <w:pPr>
        <w:widowControl w:val="0"/>
        <w:tabs>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ab/>
        <w:t>3) stopień dobry</w:t>
      </w:r>
      <w:r w:rsidRPr="00B318EC">
        <w:rPr>
          <w:rFonts w:eastAsia="SimSun" w:cs="Mangal"/>
          <w:color w:val="000000"/>
          <w:kern w:val="3"/>
          <w:lang w:eastAsia="zh-CN" w:bidi="hi-IN"/>
        </w:rPr>
        <w:tab/>
      </w:r>
      <w:r w:rsidRPr="00B318EC">
        <w:rPr>
          <w:rFonts w:eastAsia="SimSun" w:cs="Mangal"/>
          <w:color w:val="000000"/>
          <w:kern w:val="3"/>
          <w:lang w:eastAsia="zh-CN" w:bidi="hi-IN"/>
        </w:rPr>
        <w:tab/>
        <w:t>- 4;</w:t>
      </w:r>
    </w:p>
    <w:p w:rsidR="00AB48BB" w:rsidRPr="00B318EC" w:rsidRDefault="00AB48BB" w:rsidP="00F9741A">
      <w:pPr>
        <w:widowControl w:val="0"/>
        <w:tabs>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ab/>
        <w:t>4) stopień dostateczny</w:t>
      </w:r>
      <w:r w:rsidRPr="00B318EC">
        <w:rPr>
          <w:rFonts w:eastAsia="SimSun" w:cs="Mangal"/>
          <w:color w:val="000000"/>
          <w:kern w:val="3"/>
          <w:lang w:eastAsia="zh-CN" w:bidi="hi-IN"/>
        </w:rPr>
        <w:tab/>
        <w:t>- 3;</w:t>
      </w:r>
    </w:p>
    <w:p w:rsidR="00AB48BB" w:rsidRPr="00B318EC" w:rsidRDefault="00AB48BB" w:rsidP="00F9741A">
      <w:pPr>
        <w:widowControl w:val="0"/>
        <w:tabs>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ab/>
        <w:t>5) stopień dopuszczający</w:t>
      </w:r>
      <w:r w:rsidRPr="00B318EC">
        <w:rPr>
          <w:rFonts w:eastAsia="SimSun" w:cs="Mangal"/>
          <w:color w:val="000000"/>
          <w:kern w:val="3"/>
          <w:lang w:eastAsia="zh-CN" w:bidi="hi-IN"/>
        </w:rPr>
        <w:tab/>
        <w:t>- 2;</w:t>
      </w:r>
    </w:p>
    <w:p w:rsidR="00AB48BB" w:rsidRPr="00B318EC" w:rsidRDefault="00AB48BB" w:rsidP="001872A3">
      <w:pPr>
        <w:widowControl w:val="0"/>
        <w:shd w:val="clear" w:color="auto" w:fill="FFFFFF"/>
        <w:tabs>
          <w:tab w:val="left" w:pos="284"/>
          <w:tab w:val="left" w:pos="878"/>
          <w:tab w:val="left" w:pos="1905"/>
        </w:tabs>
        <w:suppressAutoHyphens/>
        <w:autoSpaceDN w:val="0"/>
        <w:ind w:right="57"/>
        <w:textAlignment w:val="baseline"/>
        <w:rPr>
          <w:rFonts w:eastAsia="SimSun" w:cs="Mangal"/>
          <w:color w:val="000000"/>
          <w:kern w:val="3"/>
          <w:lang w:eastAsia="zh-CN" w:bidi="hi-IN"/>
        </w:rPr>
      </w:pPr>
      <w:r w:rsidRPr="00B318EC">
        <w:rPr>
          <w:rFonts w:eastAsia="SimSun"/>
          <w:color w:val="000000"/>
          <w:kern w:val="3"/>
          <w:lang w:eastAsia="zh-CN" w:bidi="hi-IN"/>
        </w:rPr>
        <w:t>6) stopień niedostateczny</w:t>
      </w:r>
      <w:r w:rsidRPr="00B318EC">
        <w:rPr>
          <w:rFonts w:eastAsia="SimSun"/>
          <w:color w:val="000000"/>
          <w:kern w:val="3"/>
          <w:lang w:eastAsia="zh-CN" w:bidi="hi-IN"/>
        </w:rPr>
        <w:tab/>
        <w:t>- 1.</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color w:val="000000"/>
          <w:spacing w:val="-3"/>
          <w:kern w:val="3"/>
          <w:shd w:val="clear" w:color="auto" w:fill="FFFFFF"/>
          <w:lang w:eastAsia="zh-CN" w:bidi="hi-IN"/>
        </w:rPr>
        <w:t xml:space="preserve">13. </w:t>
      </w:r>
      <w:r w:rsidRPr="00B318EC">
        <w:rPr>
          <w:color w:val="000000"/>
          <w:spacing w:val="-6"/>
          <w:kern w:val="3"/>
          <w:shd w:val="clear" w:color="auto" w:fill="FFFFFF"/>
          <w:lang w:eastAsia="zh-CN" w:bidi="hi-IN"/>
        </w:rPr>
        <w:t>Stopnie, o których mowa w ust. 11 pkt 1-5 są ocenami pozytywnymi natomiast negatywną oceną klasyfikacyjną jest ocena ustalona w stopniu. o którym mowa w ust. 11 pkt 6.</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color w:val="000000"/>
          <w:spacing w:val="-3"/>
          <w:kern w:val="3"/>
          <w:shd w:val="clear" w:color="auto" w:fill="FFFFFF"/>
          <w:lang w:eastAsia="zh-CN" w:bidi="hi-IN"/>
        </w:rPr>
        <w:t>14. Śródroczna i roczna opisowa ocena klasyfikacyjna z zajęć edukacyjnych uwzględnia poziom i postępy w opanowaniu przez ucznia wiadomości i umiejętności w stosunku do wymagań określonych w podstawie programowej kształcenia ogólnego i efektów kształcenia dla danego etapu edukacyjnego oraz wskazuje potrzeby rozwojowe i edukacyjne ucznia związane z przezwyciężaniem trudności w nauce lub rozwijaniem uzdolnień.</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color w:val="000000"/>
          <w:spacing w:val="-3"/>
          <w:kern w:val="3"/>
          <w:shd w:val="clear" w:color="auto" w:fill="FFFFFF"/>
          <w:lang w:eastAsia="zh-CN" w:bidi="hi-IN"/>
        </w:rPr>
        <w:t>15. Śródroczne, roczne i końcowe oceny klasyfikacyjne z obowiązkowych i dodatkowych zajęć edukacyjnych oraz zajęć dla mniejszości narodowej dla ucznia posiadającego orzeczenie o potrzebie kształcenia specjalnego wydane ze względu na upośledzenie umysłowe w stopniu umiarkowanym lub znacznym są ocenami opisowymi.</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color w:val="000000"/>
          <w:spacing w:val="-3"/>
          <w:kern w:val="3"/>
          <w:shd w:val="clear" w:color="auto" w:fill="FFFFFF"/>
          <w:lang w:eastAsia="zh-CN" w:bidi="hi-IN"/>
        </w:rPr>
        <w:t>16. Śródroczną i roczną ocenę klasyfikacyjną z zajęć edukacyjnych dla ucznia posiadającego orzeczenie o potrzebie kształcenia specjalnego ustala nauczyciel prowadzący dane zajęcia edukacyjne, po zasięgnięciu opinii nauczyciela zatrudnionego w celu współorganizowania kształcenia integracyjnego.</w:t>
      </w:r>
    </w:p>
    <w:p w:rsidR="00AB48BB" w:rsidRPr="00B318EC" w:rsidRDefault="00AB48BB" w:rsidP="00F9741A">
      <w:pPr>
        <w:widowControl w:val="0"/>
        <w:shd w:val="clear" w:color="auto" w:fill="FFFFFF"/>
        <w:tabs>
          <w:tab w:val="left" w:pos="284"/>
          <w:tab w:val="left" w:pos="878"/>
        </w:tabs>
        <w:suppressAutoHyphens/>
        <w:autoSpaceDN w:val="0"/>
        <w:ind w:right="113"/>
        <w:textAlignment w:val="baseline"/>
        <w:rPr>
          <w:rFonts w:eastAsia="SimSun" w:cs="Mangal"/>
          <w:color w:val="000000"/>
          <w:kern w:val="3"/>
          <w:lang w:eastAsia="zh-CN" w:bidi="hi-IN"/>
        </w:rPr>
      </w:pPr>
      <w:r w:rsidRPr="00B318EC">
        <w:rPr>
          <w:color w:val="000000"/>
          <w:spacing w:val="-3"/>
          <w:kern w:val="3"/>
          <w:shd w:val="clear" w:color="auto" w:fill="FFFFFF"/>
          <w:lang w:eastAsia="zh-CN" w:bidi="hi-IN"/>
        </w:rPr>
        <w:t>17. Jeżeli w wyniku klasyfikacji śródrocznej stwierdzono, że poziom osiągnięć edukacyjnych ucznia uniemożliwi lub utrudni kontynuowanie nauki w oddziale klasy programowo wyższej, szkoła w miarę możliwości stwarza uczniowi szansę uzupełnienia braków.</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color w:val="000000"/>
          <w:spacing w:val="-3"/>
          <w:kern w:val="3"/>
          <w:shd w:val="clear" w:color="auto" w:fill="FFFFFF"/>
          <w:lang w:eastAsia="zh-CN" w:bidi="hi-IN"/>
        </w:rPr>
        <w:t xml:space="preserve">18. Laureat konkursu przedmiotowego o zasięgu wojewódzkim lub ponad wojewódzkim oraz laureat lub finalista ogólnopolskiej olimpiady przedmiotowej otrzymuje z danych zajęć edukacyjnych najwyższą pozytywną roczną ocenę klasyfikacyjną. uczeń, który tytuł laureata konkursu przedmiotowego o zasięgu wojewódzkim lub ponad wojewódzkim lub tytuł laureata </w:t>
      </w:r>
      <w:r w:rsidRPr="00B318EC">
        <w:rPr>
          <w:color w:val="000000"/>
          <w:spacing w:val="-3"/>
          <w:kern w:val="3"/>
          <w:shd w:val="clear" w:color="auto" w:fill="FFFFFF"/>
          <w:lang w:eastAsia="zh-CN" w:bidi="hi-IN"/>
        </w:rPr>
        <w:lastRenderedPageBreak/>
        <w:t>lub finalisty ogólnopolskiej olimpiady przedmiotowej uzyskał po ustaleniu rocznej oceny klasyfikacyjnej z zajęć edukacyjnych, otrzymuje z tych zajęć edukacyjnych najwyższą pozytywną końcową ocenę klasyfikacyjną.</w:t>
      </w:r>
    </w:p>
    <w:p w:rsidR="00253912" w:rsidRPr="00B318EC" w:rsidRDefault="00253912"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b/>
          <w:color w:val="000000"/>
          <w:kern w:val="3"/>
          <w:lang w:eastAsia="zh-CN" w:bidi="hi-IN"/>
        </w:rPr>
      </w:pPr>
    </w:p>
    <w:p w:rsidR="00AB48BB" w:rsidRPr="00B318EC" w:rsidRDefault="000C3E4D" w:rsidP="001872A3">
      <w:pPr>
        <w:widowControl w:val="0"/>
        <w:shd w:val="clear" w:color="auto" w:fill="FFFFFF"/>
        <w:tabs>
          <w:tab w:val="left" w:pos="284"/>
          <w:tab w:val="left" w:pos="878"/>
          <w:tab w:val="left" w:pos="1316"/>
        </w:tabs>
        <w:suppressAutoHyphens/>
        <w:autoSpaceDN w:val="0"/>
        <w:ind w:right="113"/>
        <w:jc w:val="center"/>
        <w:textAlignment w:val="baseline"/>
        <w:rPr>
          <w:rFonts w:eastAsia="SimSun" w:cs="Mangal"/>
          <w:b/>
          <w:color w:val="000000"/>
          <w:kern w:val="3"/>
          <w:lang w:eastAsia="zh-CN" w:bidi="hi-IN"/>
        </w:rPr>
      </w:pPr>
      <w:r w:rsidRPr="00B318EC">
        <w:rPr>
          <w:rFonts w:eastAsia="SimSun" w:cs="Mangal"/>
          <w:b/>
          <w:color w:val="000000"/>
          <w:kern w:val="3"/>
          <w:lang w:eastAsia="zh-CN" w:bidi="hi-IN"/>
        </w:rPr>
        <w:t>§ 48c</w:t>
      </w:r>
    </w:p>
    <w:p w:rsidR="00253912" w:rsidRPr="00B318EC" w:rsidRDefault="00253912" w:rsidP="001872A3">
      <w:pPr>
        <w:widowControl w:val="0"/>
        <w:shd w:val="clear" w:color="auto" w:fill="FFFFFF"/>
        <w:tabs>
          <w:tab w:val="left" w:pos="284"/>
          <w:tab w:val="left" w:pos="878"/>
          <w:tab w:val="left" w:pos="1316"/>
        </w:tabs>
        <w:suppressAutoHyphens/>
        <w:autoSpaceDN w:val="0"/>
        <w:ind w:right="113"/>
        <w:jc w:val="center"/>
        <w:textAlignment w:val="baseline"/>
        <w:rPr>
          <w:rFonts w:eastAsia="SimSun" w:cs="Mangal"/>
          <w:b/>
          <w:color w:val="000000"/>
          <w:kern w:val="3"/>
          <w:lang w:eastAsia="zh-CN" w:bidi="hi-IN"/>
        </w:rPr>
      </w:pPr>
    </w:p>
    <w:p w:rsidR="00AB48BB" w:rsidRPr="00B318EC" w:rsidRDefault="001872A3" w:rsidP="001872A3">
      <w:pPr>
        <w:widowControl w:val="0"/>
        <w:shd w:val="clear" w:color="auto" w:fill="FFFFFF"/>
        <w:tabs>
          <w:tab w:val="left" w:pos="284"/>
          <w:tab w:val="left" w:pos="596"/>
        </w:tabs>
        <w:suppressAutoHyphens/>
        <w:autoSpaceDN w:val="0"/>
        <w:ind w:right="113"/>
        <w:jc w:val="center"/>
        <w:textAlignment w:val="baseline"/>
        <w:rPr>
          <w:rFonts w:eastAsia="SimSun" w:cs="Mangal"/>
          <w:b/>
          <w:color w:val="000000"/>
          <w:kern w:val="3"/>
          <w:lang w:eastAsia="zh-CN" w:bidi="hi-IN"/>
        </w:rPr>
      </w:pPr>
      <w:r w:rsidRPr="00B318EC">
        <w:rPr>
          <w:b/>
          <w:bCs/>
          <w:color w:val="000000"/>
          <w:spacing w:val="-1"/>
          <w:kern w:val="3"/>
          <w:shd w:val="clear" w:color="auto" w:fill="FFFFFF"/>
          <w:lang w:eastAsia="zh-CN" w:bidi="hi-IN"/>
        </w:rPr>
        <w:t>EGZAMIN KLASYFIKACYJNY.</w:t>
      </w:r>
    </w:p>
    <w:p w:rsidR="00AB48BB" w:rsidRPr="00B318EC" w:rsidRDefault="00AB48BB" w:rsidP="001872A3">
      <w:pPr>
        <w:widowControl w:val="0"/>
        <w:shd w:val="clear" w:color="auto" w:fill="FFFFFF"/>
        <w:tabs>
          <w:tab w:val="left" w:pos="284"/>
          <w:tab w:val="left" w:pos="596"/>
        </w:tabs>
        <w:suppressAutoHyphens/>
        <w:autoSpaceDN w:val="0"/>
        <w:ind w:right="113"/>
        <w:jc w:val="center"/>
        <w:textAlignment w:val="baseline"/>
        <w:rPr>
          <w:rFonts w:eastAsia="SimSun" w:cs="Mangal"/>
          <w:color w:val="000000"/>
          <w:kern w:val="3"/>
          <w:lang w:eastAsia="zh-CN" w:bidi="hi-IN"/>
        </w:rPr>
      </w:pP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lang w:eastAsia="zh-CN" w:bidi="hi-IN"/>
        </w:rPr>
        <w:t>1. Uczeń,</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który</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uzyskał</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roczną</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ocenę</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niedostateczną</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z</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jednych</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zajęć</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edukacyjnych</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nie</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otrzymuje</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promocji</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do</w:t>
      </w:r>
      <w:r w:rsidRPr="00B318EC">
        <w:rPr>
          <w:rFonts w:eastAsia="Arial" w:cs="Mangal"/>
          <w:color w:val="000000"/>
          <w:spacing w:val="-1"/>
          <w:kern w:val="3"/>
          <w:lang w:eastAsia="zh-CN" w:bidi="hi-IN"/>
        </w:rPr>
        <w:t xml:space="preserve"> oddziału </w:t>
      </w:r>
      <w:r w:rsidRPr="00B318EC">
        <w:rPr>
          <w:rFonts w:eastAsia="SimSun" w:cs="Mangal"/>
          <w:color w:val="000000"/>
          <w:spacing w:val="-1"/>
          <w:kern w:val="3"/>
          <w:lang w:eastAsia="zh-CN" w:bidi="hi-IN"/>
        </w:rPr>
        <w:t>klasy</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następnej</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lub</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nie</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kończy</w:t>
      </w:r>
      <w:r w:rsidRPr="00B318EC">
        <w:rPr>
          <w:rFonts w:eastAsia="Arial" w:cs="Mangal"/>
          <w:color w:val="000000"/>
          <w:spacing w:val="-1"/>
          <w:kern w:val="3"/>
          <w:lang w:eastAsia="zh-CN" w:bidi="hi-IN"/>
        </w:rPr>
        <w:t xml:space="preserve"> gimnazjum</w:t>
      </w:r>
      <w:r w:rsidRPr="00B318EC">
        <w:rPr>
          <w:rFonts w:eastAsia="SimSun" w:cs="Mangal"/>
          <w:color w:val="000000"/>
          <w:spacing w:val="-1"/>
          <w:kern w:val="3"/>
          <w:lang w:eastAsia="zh-CN" w:bidi="hi-IN"/>
        </w:rPr>
        <w:t>.</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lang w:eastAsia="zh-CN" w:bidi="hi-IN"/>
        </w:rPr>
        <w:t>2. Uczeń powtarza ostatni oddział klasy Szkoły i przystępuje w roku szkolnym, w którym powtarza oddział klasy do egzaminu.</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3. Uczeń</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kończy</w:t>
      </w:r>
      <w:r w:rsidRPr="00B318EC">
        <w:rPr>
          <w:rFonts w:eastAsia="Arial" w:cs="Mangal"/>
          <w:color w:val="000000"/>
          <w:kern w:val="3"/>
          <w:lang w:eastAsia="zh-CN" w:bidi="hi-IN"/>
        </w:rPr>
        <w:t xml:space="preserve"> szkołę </w:t>
      </w:r>
      <w:r w:rsidRPr="00B318EC">
        <w:rPr>
          <w:rFonts w:eastAsia="SimSun" w:cs="Mangal"/>
          <w:color w:val="000000"/>
          <w:kern w:val="3"/>
          <w:lang w:eastAsia="zh-CN" w:bidi="hi-IN"/>
        </w:rPr>
        <w:t>jeżeli</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uzyskał</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roczne</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oceny</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klasyfikacyjne</w:t>
      </w:r>
      <w:r w:rsidRPr="00B318EC">
        <w:rPr>
          <w:rFonts w:eastAsia="Arial" w:cs="Mangal"/>
          <w:color w:val="000000"/>
          <w:kern w:val="3"/>
          <w:lang w:eastAsia="zh-CN" w:bidi="hi-IN"/>
        </w:rPr>
        <w:t xml:space="preserve"> </w:t>
      </w:r>
      <w:r w:rsidRPr="00B318EC">
        <w:rPr>
          <w:rFonts w:eastAsia="SimSun" w:cs="Mangal"/>
          <w:color w:val="000000"/>
          <w:spacing w:val="-1"/>
          <w:kern w:val="3"/>
          <w:lang w:eastAsia="zh-CN" w:bidi="hi-IN"/>
        </w:rPr>
        <w:t>z</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obowiązkowych</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zajęć</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edukacyjnych</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uzyskanych</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w</w:t>
      </w:r>
      <w:r w:rsidRPr="00B318EC">
        <w:rPr>
          <w:rFonts w:eastAsia="Arial" w:cs="Mangal"/>
          <w:color w:val="000000"/>
          <w:spacing w:val="-1"/>
          <w:kern w:val="3"/>
          <w:lang w:eastAsia="zh-CN" w:bidi="hi-IN"/>
        </w:rPr>
        <w:t xml:space="preserve"> oddziale </w:t>
      </w:r>
      <w:r w:rsidRPr="00B318EC">
        <w:rPr>
          <w:rFonts w:eastAsia="SimSun" w:cs="Mangal"/>
          <w:color w:val="000000"/>
          <w:spacing w:val="-1"/>
          <w:kern w:val="3"/>
          <w:lang w:eastAsia="zh-CN" w:bidi="hi-IN"/>
        </w:rPr>
        <w:t>klasie</w:t>
      </w:r>
      <w:r w:rsidRPr="00B318EC">
        <w:rPr>
          <w:rFonts w:eastAsia="Arial" w:cs="Mangal"/>
          <w:color w:val="000000"/>
          <w:spacing w:val="-1"/>
          <w:kern w:val="3"/>
          <w:lang w:eastAsia="zh-CN" w:bidi="hi-IN"/>
        </w:rPr>
        <w:t xml:space="preserve"> trzeciej </w:t>
      </w:r>
      <w:r w:rsidRPr="00B318EC">
        <w:rPr>
          <w:rFonts w:eastAsia="SimSun" w:cs="Mangal"/>
          <w:color w:val="000000"/>
          <w:spacing w:val="-1"/>
          <w:kern w:val="3"/>
          <w:lang w:eastAsia="zh-CN" w:bidi="hi-IN"/>
        </w:rPr>
        <w:t>wyższe</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od</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oceny</w:t>
      </w:r>
      <w:r w:rsidRPr="00B318EC">
        <w:rPr>
          <w:rFonts w:eastAsia="Arial" w:cs="Mangal"/>
          <w:color w:val="000000"/>
          <w:spacing w:val="-1"/>
          <w:kern w:val="3"/>
          <w:lang w:eastAsia="zh-CN" w:bidi="hi-IN"/>
        </w:rPr>
        <w:t xml:space="preserve"> </w:t>
      </w:r>
      <w:r w:rsidRPr="00B318EC">
        <w:rPr>
          <w:rFonts w:eastAsia="SimSun" w:cs="Mangal"/>
          <w:color w:val="000000"/>
          <w:kern w:val="3"/>
          <w:lang w:eastAsia="zh-CN" w:bidi="hi-IN"/>
        </w:rPr>
        <w:t>niedostatecznej</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i</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przystąpił</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do</w:t>
      </w:r>
      <w:r w:rsidRPr="00B318EC">
        <w:rPr>
          <w:rFonts w:eastAsia="Arial" w:cs="Mangal"/>
          <w:color w:val="000000"/>
          <w:kern w:val="3"/>
          <w:lang w:eastAsia="zh-CN" w:bidi="hi-IN"/>
        </w:rPr>
        <w:t xml:space="preserve"> egzaminu gimnazjalnego </w:t>
      </w:r>
      <w:r w:rsidRPr="00B318EC">
        <w:rPr>
          <w:rFonts w:eastAsia="SimSun" w:cs="Mangal"/>
          <w:color w:val="000000"/>
          <w:kern w:val="3"/>
          <w:lang w:eastAsia="zh-CN" w:bidi="hi-IN"/>
        </w:rPr>
        <w:t>w</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ostatnim</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roku</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nauki</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zastrzeżeniem</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pkt.6</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4. Uczeń</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może</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nie</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być</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klasyfikowany</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jednego,</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kilku</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lub</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wszystkich</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zajęć</w:t>
      </w:r>
      <w:r w:rsidRPr="00B318EC">
        <w:rPr>
          <w:rFonts w:eastAsia="Arial" w:cs="Mangal"/>
          <w:color w:val="000000"/>
          <w:kern w:val="3"/>
          <w:lang w:eastAsia="zh-CN" w:bidi="hi-IN"/>
        </w:rPr>
        <w:t xml:space="preserve"> </w:t>
      </w:r>
      <w:r w:rsidRPr="00B318EC">
        <w:rPr>
          <w:rFonts w:eastAsia="SimSun" w:cs="Mangal"/>
          <w:color w:val="000000"/>
          <w:spacing w:val="-1"/>
          <w:kern w:val="3"/>
          <w:lang w:eastAsia="zh-CN" w:bidi="hi-IN"/>
        </w:rPr>
        <w:t>edukacyjnych</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jeżeli</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brak</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jest</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podstaw</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do</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ustalenia</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śródrocznej</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lub</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rocznej</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oceny</w:t>
      </w:r>
      <w:r w:rsidRPr="00B318EC">
        <w:rPr>
          <w:rFonts w:eastAsia="Arial" w:cs="Mangal"/>
          <w:color w:val="000000"/>
          <w:spacing w:val="-1"/>
          <w:kern w:val="3"/>
          <w:lang w:eastAsia="zh-CN" w:bidi="hi-IN"/>
        </w:rPr>
        <w:t xml:space="preserve"> </w:t>
      </w:r>
      <w:r w:rsidRPr="00B318EC">
        <w:rPr>
          <w:rFonts w:eastAsia="SimSun" w:cs="Mangal"/>
          <w:color w:val="000000"/>
          <w:kern w:val="3"/>
          <w:lang w:eastAsia="zh-CN" w:bidi="hi-IN"/>
        </w:rPr>
        <w:t>klasyfikacyjnej</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powodu</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nieobecności</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ucznia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na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zajęciach</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edukacyjnych</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przekraczającej</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połowę</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czasu</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przeznaczonego</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na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te</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zajęcia</w:t>
      </w:r>
      <w:r w:rsidRPr="00B318EC">
        <w:rPr>
          <w:rFonts w:eastAsia="Arial" w:cs="Mangal"/>
          <w:strike/>
          <w:color w:val="000000"/>
          <w:kern w:val="3"/>
          <w:lang w:eastAsia="zh-CN" w:bidi="hi-IN"/>
        </w:rPr>
        <w:t xml:space="preserve"> </w:t>
      </w:r>
      <w:r w:rsidRPr="00B318EC">
        <w:rPr>
          <w:rFonts w:eastAsia="SimSun" w:cs="Mangal"/>
          <w:color w:val="000000"/>
          <w:kern w:val="3"/>
          <w:lang w:eastAsia="zh-CN" w:bidi="hi-IN"/>
        </w:rPr>
        <w:t>odpowiednio w okresie za który przeprowadzana jest klasyfikacja.</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5. Wychowawca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ma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obowiązek</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zawiadomić</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ucznia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i</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jego</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rodziców</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o</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zagrożeniu</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nieklasyfikowaniem</w:t>
      </w:r>
      <w:r w:rsidRPr="00B318EC">
        <w:rPr>
          <w:rFonts w:eastAsia="SimSun" w:cs="Mangal"/>
          <w:strike/>
          <w:color w:val="000000"/>
          <w:kern w:val="3"/>
          <w:lang w:eastAsia="zh-CN" w:bidi="hi-IN"/>
        </w:rPr>
        <w:t>.</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6. Uczeń</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nieklasyfikowany</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powodu</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usprawiedliwionej</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nieobecności</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może</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zdawać</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egzamin</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klasyfikacyjny.</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lang w:eastAsia="zh-CN" w:bidi="hi-IN"/>
        </w:rPr>
        <w:t>7. Na</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wniosek</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ucznia</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nieklasyfikowanego</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z</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powodu</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nieusprawiedliwionej</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nieobecności</w:t>
      </w:r>
      <w:r w:rsidRPr="00B318EC">
        <w:rPr>
          <w:rFonts w:eastAsia="SimSun" w:cs="Mangal"/>
          <w:color w:val="000000"/>
          <w:kern w:val="3"/>
          <w:lang w:eastAsia="zh-CN" w:bidi="hi-IN"/>
        </w:rPr>
        <w:t xml:space="preserve">  może zdawać egzamin klasyfikacyjny za zgodą rady pedagogicznej.</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lang w:eastAsia="zh-CN" w:bidi="hi-IN"/>
        </w:rPr>
        <w:t>8. Egzamin</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klasyfikacyjny</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zdaje</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również</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uczeń:</w:t>
      </w:r>
    </w:p>
    <w:p w:rsidR="00AB48BB" w:rsidRPr="00B318EC" w:rsidRDefault="00AB48BB" w:rsidP="00F9741A">
      <w:pPr>
        <w:widowControl w:val="0"/>
        <w:shd w:val="clear" w:color="auto" w:fill="FFFFFF"/>
        <w:tabs>
          <w:tab w:val="left" w:pos="-2440"/>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lang w:eastAsia="zh-CN" w:bidi="hi-IN"/>
        </w:rPr>
        <w:t>1) realizujący,</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na</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podstawie</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odrębnych</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przepisów,</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indywidualny</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program</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lub</w:t>
      </w:r>
      <w:r w:rsidRPr="00B318EC">
        <w:rPr>
          <w:rFonts w:eastAsia="Arial" w:cs="Mangal"/>
          <w:color w:val="000000"/>
          <w:spacing w:val="-1"/>
          <w:kern w:val="3"/>
          <w:lang w:eastAsia="zh-CN" w:bidi="hi-IN"/>
        </w:rPr>
        <w:t xml:space="preserve"> </w:t>
      </w:r>
      <w:r w:rsidRPr="00B318EC">
        <w:rPr>
          <w:rFonts w:eastAsia="SimSun" w:cs="Mangal"/>
          <w:color w:val="000000"/>
          <w:kern w:val="3"/>
          <w:lang w:eastAsia="zh-CN" w:bidi="hi-IN"/>
        </w:rPr>
        <w:t>tok</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nauki;</w:t>
      </w:r>
    </w:p>
    <w:p w:rsidR="00AB48BB" w:rsidRPr="00B318EC" w:rsidRDefault="00AB48BB" w:rsidP="00F9741A">
      <w:pPr>
        <w:widowControl w:val="0"/>
        <w:shd w:val="clear" w:color="auto" w:fill="FFFFFF"/>
        <w:tabs>
          <w:tab w:val="left" w:pos="-2440"/>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lang w:eastAsia="zh-CN" w:bidi="hi-IN"/>
        </w:rPr>
        <w:t>2) spełniający</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obowiązek</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szkolny</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lub</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obowiązek</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nauki</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poza</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szkołą.</w:t>
      </w:r>
    </w:p>
    <w:p w:rsidR="00AB48BB" w:rsidRPr="00B318EC" w:rsidRDefault="00AB48BB" w:rsidP="00F9741A">
      <w:pPr>
        <w:widowControl w:val="0"/>
        <w:shd w:val="clear" w:color="auto" w:fill="FFFFFF"/>
        <w:tabs>
          <w:tab w:val="left" w:pos="284"/>
          <w:tab w:val="left" w:pos="440"/>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lang w:eastAsia="zh-CN" w:bidi="hi-IN"/>
        </w:rPr>
        <w:t>9. Egzamin</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klasyfikacyjny</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przeprowadzany</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dla</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ucznia</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spełniającego</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obowiązek</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szkolny</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lub</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obowiązek</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nauki</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poza</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szkołą</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nie</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obejmuje</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obowiązkowych</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zajęć</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edukacyjnych:</w:t>
      </w:r>
      <w:r w:rsidRPr="00B318EC">
        <w:rPr>
          <w:rFonts w:eastAsia="Arial" w:cs="Mangal"/>
          <w:color w:val="000000"/>
          <w:spacing w:val="-1"/>
          <w:kern w:val="3"/>
          <w:lang w:eastAsia="zh-CN" w:bidi="hi-IN"/>
        </w:rPr>
        <w:t xml:space="preserve"> </w:t>
      </w:r>
      <w:r w:rsidRPr="00B318EC">
        <w:rPr>
          <w:rFonts w:eastAsia="SimSun" w:cs="Mangal"/>
          <w:color w:val="000000"/>
          <w:kern w:val="3"/>
          <w:lang w:eastAsia="zh-CN" w:bidi="hi-IN"/>
        </w:rPr>
        <w:t>techniki,</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plastyki,</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muzyki</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i</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wychowania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fizycznego</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oraz</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dodatkowych</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zajęć</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edukacyjnych.</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Nie</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ustala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się</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dla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niego</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oceny</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zachowania.</w:t>
      </w:r>
    </w:p>
    <w:p w:rsidR="00AB48BB" w:rsidRPr="00B318EC" w:rsidRDefault="00AB48BB" w:rsidP="00F9741A">
      <w:pPr>
        <w:widowControl w:val="0"/>
        <w:shd w:val="clear" w:color="auto" w:fill="FFFFFF"/>
        <w:tabs>
          <w:tab w:val="left" w:pos="284"/>
          <w:tab w:val="left" w:pos="440"/>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10. Egzamin</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klasyfikacyjny</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plastyki,</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muzyki,</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techniki,</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informatyki</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i</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wychowania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fizycznego</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ma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przede</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wszystkim</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formę</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zadań</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praktycznych.</w:t>
      </w:r>
    </w:p>
    <w:p w:rsidR="00AB48BB" w:rsidRPr="00B318EC" w:rsidRDefault="00AB48BB" w:rsidP="00F9741A">
      <w:pPr>
        <w:widowControl w:val="0"/>
        <w:shd w:val="clear" w:color="auto" w:fill="FFFFFF"/>
        <w:tabs>
          <w:tab w:val="left" w:pos="284"/>
          <w:tab w:val="left" w:pos="440"/>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2"/>
          <w:kern w:val="3"/>
          <w:lang w:eastAsia="zh-CN" w:bidi="hi-IN"/>
        </w:rPr>
        <w:t>11. Egzamin</w:t>
      </w:r>
      <w:r w:rsidRPr="00B318EC">
        <w:rPr>
          <w:rFonts w:eastAsia="Arial" w:cs="Mangal"/>
          <w:color w:val="000000"/>
          <w:spacing w:val="-2"/>
          <w:kern w:val="3"/>
          <w:lang w:eastAsia="zh-CN" w:bidi="hi-IN"/>
        </w:rPr>
        <w:t xml:space="preserve"> </w:t>
      </w:r>
      <w:r w:rsidRPr="00B318EC">
        <w:rPr>
          <w:rFonts w:eastAsia="SimSun" w:cs="Mangal"/>
          <w:color w:val="000000"/>
          <w:spacing w:val="-2"/>
          <w:kern w:val="3"/>
          <w:lang w:eastAsia="zh-CN" w:bidi="hi-IN"/>
        </w:rPr>
        <w:t>klasyfikacyjny</w:t>
      </w:r>
      <w:r w:rsidRPr="00B318EC">
        <w:rPr>
          <w:rFonts w:eastAsia="Arial" w:cs="Mangal"/>
          <w:color w:val="000000"/>
          <w:spacing w:val="-2"/>
          <w:kern w:val="3"/>
          <w:lang w:eastAsia="zh-CN" w:bidi="hi-IN"/>
        </w:rPr>
        <w:t xml:space="preserve"> </w:t>
      </w:r>
      <w:r w:rsidRPr="00B318EC">
        <w:rPr>
          <w:rFonts w:eastAsia="SimSun" w:cs="Mangal"/>
          <w:color w:val="000000"/>
          <w:spacing w:val="-2"/>
          <w:kern w:val="3"/>
          <w:lang w:eastAsia="zh-CN" w:bidi="hi-IN"/>
        </w:rPr>
        <w:t>z</w:t>
      </w:r>
      <w:r w:rsidRPr="00B318EC">
        <w:rPr>
          <w:rFonts w:eastAsia="Arial" w:cs="Mangal"/>
          <w:color w:val="000000"/>
          <w:spacing w:val="-2"/>
          <w:kern w:val="3"/>
          <w:lang w:eastAsia="zh-CN" w:bidi="hi-IN"/>
        </w:rPr>
        <w:t xml:space="preserve"> </w:t>
      </w:r>
      <w:r w:rsidRPr="00B318EC">
        <w:rPr>
          <w:rFonts w:eastAsia="SimSun" w:cs="Mangal"/>
          <w:color w:val="000000"/>
          <w:spacing w:val="-2"/>
          <w:kern w:val="3"/>
          <w:lang w:eastAsia="zh-CN" w:bidi="hi-IN"/>
        </w:rPr>
        <w:t>pozostałych</w:t>
      </w:r>
      <w:r w:rsidRPr="00B318EC">
        <w:rPr>
          <w:rFonts w:eastAsia="Arial" w:cs="Mangal"/>
          <w:color w:val="000000"/>
          <w:spacing w:val="-2"/>
          <w:kern w:val="3"/>
          <w:lang w:eastAsia="zh-CN" w:bidi="hi-IN"/>
        </w:rPr>
        <w:t xml:space="preserve"> </w:t>
      </w:r>
      <w:r w:rsidRPr="00B318EC">
        <w:rPr>
          <w:rFonts w:eastAsia="SimSun" w:cs="Mangal"/>
          <w:color w:val="000000"/>
          <w:spacing w:val="-2"/>
          <w:kern w:val="3"/>
          <w:lang w:eastAsia="zh-CN" w:bidi="hi-IN"/>
        </w:rPr>
        <w:t>zajęć</w:t>
      </w:r>
      <w:r w:rsidRPr="00B318EC">
        <w:rPr>
          <w:rFonts w:eastAsia="Arial" w:cs="Mangal"/>
          <w:color w:val="000000"/>
          <w:spacing w:val="-2"/>
          <w:kern w:val="3"/>
          <w:lang w:eastAsia="zh-CN" w:bidi="hi-IN"/>
        </w:rPr>
        <w:t xml:space="preserve"> </w:t>
      </w:r>
      <w:r w:rsidRPr="00B318EC">
        <w:rPr>
          <w:rFonts w:eastAsia="SimSun" w:cs="Mangal"/>
          <w:color w:val="000000"/>
          <w:spacing w:val="-2"/>
          <w:kern w:val="3"/>
          <w:lang w:eastAsia="zh-CN" w:bidi="hi-IN"/>
        </w:rPr>
        <w:t>edukacyjnych</w:t>
      </w:r>
      <w:r w:rsidRPr="00B318EC">
        <w:rPr>
          <w:rFonts w:eastAsia="Arial" w:cs="Mangal"/>
          <w:color w:val="000000"/>
          <w:spacing w:val="-2"/>
          <w:kern w:val="3"/>
          <w:lang w:eastAsia="zh-CN" w:bidi="hi-IN"/>
        </w:rPr>
        <w:t xml:space="preserve"> </w:t>
      </w:r>
      <w:r w:rsidRPr="00B318EC">
        <w:rPr>
          <w:rFonts w:eastAsia="SimSun" w:cs="Mangal"/>
          <w:color w:val="000000"/>
          <w:spacing w:val="-2"/>
          <w:kern w:val="3"/>
          <w:lang w:eastAsia="zh-CN" w:bidi="hi-IN"/>
        </w:rPr>
        <w:t>przeprowadza</w:t>
      </w:r>
      <w:r w:rsidRPr="00B318EC">
        <w:rPr>
          <w:rFonts w:eastAsia="Arial" w:cs="Mangal"/>
          <w:color w:val="000000"/>
          <w:spacing w:val="-2"/>
          <w:kern w:val="3"/>
          <w:lang w:eastAsia="zh-CN" w:bidi="hi-IN"/>
        </w:rPr>
        <w:t xml:space="preserve"> </w:t>
      </w:r>
      <w:r w:rsidRPr="00B318EC">
        <w:rPr>
          <w:rFonts w:eastAsia="SimSun" w:cs="Mangal"/>
          <w:strike/>
          <w:color w:val="000000"/>
          <w:spacing w:val="-2"/>
          <w:kern w:val="3"/>
          <w:lang w:eastAsia="zh-CN" w:bidi="hi-IN"/>
        </w:rPr>
        <w:t>się</w:t>
      </w:r>
      <w:r w:rsidRPr="00B318EC">
        <w:rPr>
          <w:rFonts w:eastAsia="Arial" w:cs="Mangal"/>
          <w:color w:val="000000"/>
          <w:spacing w:val="-2"/>
          <w:kern w:val="3"/>
          <w:lang w:eastAsia="zh-CN" w:bidi="hi-IN"/>
        </w:rPr>
        <w:t xml:space="preserve"> </w:t>
      </w:r>
      <w:r w:rsidRPr="00B318EC">
        <w:rPr>
          <w:rFonts w:eastAsia="SimSun" w:cs="Mangal"/>
          <w:color w:val="000000"/>
          <w:spacing w:val="-2"/>
          <w:kern w:val="3"/>
          <w:lang w:eastAsia="zh-CN" w:bidi="hi-IN"/>
        </w:rPr>
        <w:t>w</w:t>
      </w:r>
      <w:r w:rsidRPr="00B318EC">
        <w:rPr>
          <w:rFonts w:eastAsia="Arial" w:cs="Mangal"/>
          <w:color w:val="000000"/>
          <w:spacing w:val="-2"/>
          <w:kern w:val="3"/>
          <w:lang w:eastAsia="zh-CN" w:bidi="hi-IN"/>
        </w:rPr>
        <w:t xml:space="preserve"> </w:t>
      </w:r>
      <w:r w:rsidRPr="00B318EC">
        <w:rPr>
          <w:rFonts w:eastAsia="SimSun" w:cs="Mangal"/>
          <w:color w:val="000000"/>
          <w:spacing w:val="-2"/>
          <w:kern w:val="3"/>
          <w:lang w:eastAsia="zh-CN" w:bidi="hi-IN"/>
        </w:rPr>
        <w:t>formie</w:t>
      </w:r>
      <w:r w:rsidRPr="00B318EC">
        <w:rPr>
          <w:rFonts w:eastAsia="Arial" w:cs="Mangal"/>
          <w:color w:val="000000"/>
          <w:spacing w:val="-2"/>
          <w:kern w:val="3"/>
          <w:lang w:eastAsia="zh-CN" w:bidi="hi-IN"/>
        </w:rPr>
        <w:t xml:space="preserve"> </w:t>
      </w:r>
      <w:r w:rsidRPr="00B318EC">
        <w:rPr>
          <w:rFonts w:eastAsia="SimSun" w:cs="Mangal"/>
          <w:color w:val="000000"/>
          <w:kern w:val="3"/>
          <w:lang w:eastAsia="zh-CN" w:bidi="hi-IN"/>
        </w:rPr>
        <w:t>pisemnej</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i ustnej Komisja powołana przez dyrektora szkoły.</w:t>
      </w:r>
    </w:p>
    <w:p w:rsidR="00AB48BB" w:rsidRPr="00B318EC" w:rsidRDefault="00AB48BB" w:rsidP="00F9741A">
      <w:pPr>
        <w:widowControl w:val="0"/>
        <w:shd w:val="clear" w:color="auto" w:fill="FFFFFF"/>
        <w:tabs>
          <w:tab w:val="left" w:pos="284"/>
          <w:tab w:val="left" w:pos="440"/>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lang w:eastAsia="zh-CN" w:bidi="hi-IN"/>
        </w:rPr>
        <w:t>12. Egzamin klasyfikacyjny przeprowadza się nie później niż w dniu poprzedzającym dzień zakończenia rocznych zajęć dydaktyczno-wychowawczych.</w:t>
      </w:r>
    </w:p>
    <w:p w:rsidR="00AB48BB" w:rsidRPr="00B318EC" w:rsidRDefault="00AB48BB" w:rsidP="00F9741A">
      <w:pPr>
        <w:widowControl w:val="0"/>
        <w:shd w:val="clear" w:color="auto" w:fill="FFFFFF"/>
        <w:tabs>
          <w:tab w:val="left" w:pos="284"/>
          <w:tab w:val="left" w:pos="440"/>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lang w:eastAsia="zh-CN" w:bidi="hi-IN"/>
        </w:rPr>
        <w:t>13. Termin</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egzaminu</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ustala</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dyrektor</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z</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uczniem</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i</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jego</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rodzicami.</w:t>
      </w:r>
    </w:p>
    <w:p w:rsidR="00AB48BB" w:rsidRPr="00B318EC" w:rsidRDefault="00AB48BB" w:rsidP="00F9741A">
      <w:pPr>
        <w:widowControl w:val="0"/>
        <w:shd w:val="clear" w:color="auto" w:fill="FFFFFF"/>
        <w:tabs>
          <w:tab w:val="left" w:pos="284"/>
          <w:tab w:val="left" w:pos="440"/>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lang w:eastAsia="zh-CN" w:bidi="hi-IN"/>
        </w:rPr>
        <w:t xml:space="preserve">14. </w:t>
      </w:r>
      <w:r w:rsidRPr="00B318EC">
        <w:rPr>
          <w:rFonts w:eastAsia="SimSun" w:cs="Mangal"/>
          <w:color w:val="000000"/>
          <w:kern w:val="3"/>
          <w:lang w:eastAsia="zh-CN" w:bidi="hi-IN"/>
        </w:rPr>
        <w:t>Egzamin klasyfikacyjny dla ucznia który jest nieklasyfikowany z powodu usprawiedliwionej nieobecności lub z powodu nieusprawiedliwionej nieobecności lub realizuje indywidualny tok nauki przeprowadza komisji, w skład której wchodzą:</w:t>
      </w:r>
    </w:p>
    <w:p w:rsidR="00AB48BB" w:rsidRPr="00B318EC" w:rsidRDefault="00AB48BB" w:rsidP="00F9741A">
      <w:pPr>
        <w:widowControl w:val="0"/>
        <w:shd w:val="clear" w:color="auto" w:fill="FFFFFF"/>
        <w:tabs>
          <w:tab w:val="left" w:pos="284"/>
          <w:tab w:val="left" w:pos="590"/>
          <w:tab w:val="left" w:pos="1366"/>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 nauczyciel prowadzący dane zajęcia edukacyjne jako przewodniczący komisji;</w:t>
      </w:r>
    </w:p>
    <w:p w:rsidR="00AB48BB" w:rsidRPr="00B318EC" w:rsidRDefault="00AB48BB" w:rsidP="00F9741A">
      <w:pPr>
        <w:widowControl w:val="0"/>
        <w:shd w:val="clear" w:color="auto" w:fill="FFFFFF"/>
        <w:tabs>
          <w:tab w:val="left" w:pos="284"/>
          <w:tab w:val="left" w:pos="590"/>
          <w:tab w:val="left" w:pos="1366"/>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2) nauczyciel prowadzący takie same lub pokrewne zajęcia edukacyjne.</w:t>
      </w:r>
    </w:p>
    <w:p w:rsidR="00AB48BB" w:rsidRPr="00B318EC" w:rsidRDefault="00AB48BB" w:rsidP="00F9741A">
      <w:pPr>
        <w:widowControl w:val="0"/>
        <w:shd w:val="clear" w:color="auto" w:fill="FFFFFF"/>
        <w:tabs>
          <w:tab w:val="left" w:pos="284"/>
          <w:tab w:val="left" w:pos="590"/>
          <w:tab w:val="left" w:pos="1366"/>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15. Egzamin klasyfikacyjny dla ucznia, który realizuje obowiązek szkolny/nauki poza szkołą lub przechodzi ze szkoły jednego typu do szkoły innego typu przeprowadza komisja w skład której wchodzą:</w:t>
      </w:r>
    </w:p>
    <w:p w:rsidR="00AB48BB" w:rsidRPr="00B318EC" w:rsidRDefault="00AB48BB" w:rsidP="00F9741A">
      <w:pPr>
        <w:widowControl w:val="0"/>
        <w:shd w:val="clear" w:color="auto" w:fill="FFFFFF"/>
        <w:tabs>
          <w:tab w:val="left" w:pos="284"/>
          <w:tab w:val="left" w:pos="590"/>
          <w:tab w:val="left" w:pos="1366"/>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 dyrektor szkoły albo nauczyciel wyznaczony przez dyrektora szkoły– jako przewodniczący komisji;</w:t>
      </w:r>
    </w:p>
    <w:p w:rsidR="00AB48BB" w:rsidRPr="00B318EC" w:rsidRDefault="00AB48BB" w:rsidP="00F9741A">
      <w:pPr>
        <w:widowControl w:val="0"/>
        <w:shd w:val="clear" w:color="auto" w:fill="FFFFFF"/>
        <w:tabs>
          <w:tab w:val="left" w:pos="284"/>
          <w:tab w:val="left" w:pos="590"/>
          <w:tab w:val="left" w:pos="1366"/>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lastRenderedPageBreak/>
        <w:t>2) nauczyciel albo nauczyciele obowiązkowych zajęć edukacyjnych , z których jest przeprowadzany ten egzamin.</w:t>
      </w:r>
    </w:p>
    <w:p w:rsidR="00AB48BB" w:rsidRPr="00B318EC" w:rsidRDefault="00AB48BB" w:rsidP="00F9741A">
      <w:pPr>
        <w:widowControl w:val="0"/>
        <w:shd w:val="clear" w:color="auto" w:fill="FFFFFF"/>
        <w:tabs>
          <w:tab w:val="left" w:pos="284"/>
          <w:tab w:val="left" w:pos="410"/>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lang w:eastAsia="zh-CN" w:bidi="hi-IN"/>
        </w:rPr>
        <w:t>16. W</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charakterze</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obserwatorów</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mogą</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być</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obecni</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rodzice</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ucznia.</w:t>
      </w:r>
    </w:p>
    <w:p w:rsidR="00AB48BB" w:rsidRPr="00B318EC" w:rsidRDefault="00AB48BB" w:rsidP="00F9741A">
      <w:pPr>
        <w:widowControl w:val="0"/>
        <w:shd w:val="clear" w:color="auto" w:fill="FFFFFF"/>
        <w:tabs>
          <w:tab w:val="left" w:pos="284"/>
          <w:tab w:val="left" w:pos="410"/>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17. Przewodniczący komisji uzgadnia z uczniem, który spełnia obowiązek szkolny lub obowiązek nauki poza szkołą oraz z jego rodzicami liczbę zajęć edukacyjnych, z której uczeń może zdawać egzamin w ciągu jednego dnia.</w:t>
      </w:r>
    </w:p>
    <w:p w:rsidR="00AB48BB" w:rsidRPr="00B318EC" w:rsidRDefault="00AB48BB" w:rsidP="00F9741A">
      <w:pPr>
        <w:widowControl w:val="0"/>
        <w:shd w:val="clear" w:color="auto" w:fill="FFFFFF"/>
        <w:tabs>
          <w:tab w:val="left" w:pos="284"/>
          <w:tab w:val="left" w:pos="410"/>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18. Z</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przeprowadzonego</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egzaminu</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klasyfikacyjnego</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sporządza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się</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protokół</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zawierający w</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szczególności:</w:t>
      </w:r>
    </w:p>
    <w:p w:rsidR="00AB48BB" w:rsidRPr="00B318EC" w:rsidRDefault="00AB48BB" w:rsidP="00F9741A">
      <w:pPr>
        <w:widowControl w:val="0"/>
        <w:shd w:val="clear" w:color="auto" w:fill="FFFFFF"/>
        <w:tabs>
          <w:tab w:val="left" w:pos="284"/>
          <w:tab w:val="left" w:pos="455"/>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lang w:eastAsia="zh-CN" w:bidi="hi-IN"/>
        </w:rPr>
        <w:t>1) imiona</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i</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nazwiska</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nauczycieli</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egzaminujących</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lub</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skład</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komisji;</w:t>
      </w:r>
    </w:p>
    <w:p w:rsidR="00AB48BB" w:rsidRPr="00B318EC" w:rsidRDefault="00AB48BB" w:rsidP="00F9741A">
      <w:pPr>
        <w:widowControl w:val="0"/>
        <w:shd w:val="clear" w:color="auto" w:fill="FFFFFF"/>
        <w:tabs>
          <w:tab w:val="left" w:pos="284"/>
          <w:tab w:val="left" w:pos="455"/>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2"/>
          <w:kern w:val="3"/>
          <w:lang w:eastAsia="zh-CN" w:bidi="hi-IN"/>
        </w:rPr>
        <w:t>2) termin</w:t>
      </w:r>
      <w:r w:rsidRPr="00B318EC">
        <w:rPr>
          <w:rFonts w:eastAsia="Arial" w:cs="Mangal"/>
          <w:color w:val="000000"/>
          <w:spacing w:val="-2"/>
          <w:kern w:val="3"/>
          <w:lang w:eastAsia="zh-CN" w:bidi="hi-IN"/>
        </w:rPr>
        <w:t xml:space="preserve"> </w:t>
      </w:r>
      <w:r w:rsidRPr="00B318EC">
        <w:rPr>
          <w:rFonts w:eastAsia="SimSun" w:cs="Mangal"/>
          <w:color w:val="000000"/>
          <w:spacing w:val="-2"/>
          <w:kern w:val="3"/>
          <w:lang w:eastAsia="zh-CN" w:bidi="hi-IN"/>
        </w:rPr>
        <w:t>egzaminu</w:t>
      </w:r>
      <w:r w:rsidRPr="00B318EC">
        <w:rPr>
          <w:rFonts w:eastAsia="Arial" w:cs="Mangal"/>
          <w:color w:val="000000"/>
          <w:spacing w:val="-2"/>
          <w:kern w:val="3"/>
          <w:lang w:eastAsia="zh-CN" w:bidi="hi-IN"/>
        </w:rPr>
        <w:t xml:space="preserve"> </w:t>
      </w:r>
      <w:r w:rsidRPr="00B318EC">
        <w:rPr>
          <w:rFonts w:eastAsia="SimSun" w:cs="Mangal"/>
          <w:color w:val="000000"/>
          <w:spacing w:val="-2"/>
          <w:kern w:val="3"/>
          <w:lang w:eastAsia="zh-CN" w:bidi="hi-IN"/>
        </w:rPr>
        <w:t>klasyfikacyjnego;</w:t>
      </w:r>
    </w:p>
    <w:p w:rsidR="00AB48BB" w:rsidRPr="00B318EC" w:rsidRDefault="00AB48BB" w:rsidP="00F9741A">
      <w:pPr>
        <w:widowControl w:val="0"/>
        <w:shd w:val="clear" w:color="auto" w:fill="FFFFFF"/>
        <w:tabs>
          <w:tab w:val="left" w:pos="284"/>
          <w:tab w:val="left" w:pos="878"/>
          <w:tab w:val="left" w:pos="936"/>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2"/>
          <w:kern w:val="3"/>
          <w:lang w:eastAsia="zh-CN" w:bidi="hi-IN"/>
        </w:rPr>
        <w:t>3) nazwę zajęć edukacyjnych, z których był przeprowadzany egzamin;</w:t>
      </w:r>
    </w:p>
    <w:p w:rsidR="00AB48BB" w:rsidRPr="00B318EC" w:rsidRDefault="00AB48BB" w:rsidP="00F9741A">
      <w:pPr>
        <w:widowControl w:val="0"/>
        <w:shd w:val="clear" w:color="auto" w:fill="FFFFFF"/>
        <w:tabs>
          <w:tab w:val="left" w:pos="284"/>
          <w:tab w:val="left" w:pos="878"/>
          <w:tab w:val="left" w:pos="936"/>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2"/>
          <w:kern w:val="3"/>
          <w:lang w:eastAsia="zh-CN" w:bidi="hi-IN"/>
        </w:rPr>
        <w:t>4) imię i nazwisko ucznia;</w:t>
      </w:r>
    </w:p>
    <w:p w:rsidR="00AB48BB" w:rsidRPr="00B318EC" w:rsidRDefault="00AB48BB" w:rsidP="00F9741A">
      <w:pPr>
        <w:widowControl w:val="0"/>
        <w:shd w:val="clear" w:color="auto" w:fill="FFFFFF"/>
        <w:tabs>
          <w:tab w:val="left" w:pos="284"/>
          <w:tab w:val="left" w:pos="878"/>
          <w:tab w:val="left" w:pos="936"/>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lang w:eastAsia="zh-CN" w:bidi="hi-IN"/>
        </w:rPr>
        <w:t>5) zadania</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i</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ćwiczenia</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egzaminacyjne;</w:t>
      </w:r>
    </w:p>
    <w:p w:rsidR="00AB48BB" w:rsidRPr="00B318EC" w:rsidRDefault="00AB48BB" w:rsidP="00F9741A">
      <w:pPr>
        <w:widowControl w:val="0"/>
        <w:shd w:val="clear" w:color="auto" w:fill="FFFFFF"/>
        <w:tabs>
          <w:tab w:val="left" w:pos="284"/>
          <w:tab w:val="left" w:pos="878"/>
          <w:tab w:val="left" w:pos="936"/>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lang w:eastAsia="zh-CN" w:bidi="hi-IN"/>
        </w:rPr>
        <w:t>6) wynik</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egzaminu</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klasyfikacyjnego</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oraz</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uzyskane</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oceny.</w:t>
      </w:r>
    </w:p>
    <w:p w:rsidR="00AB48BB" w:rsidRPr="00B318EC" w:rsidRDefault="00AB48BB" w:rsidP="00F9741A">
      <w:pPr>
        <w:widowControl w:val="0"/>
        <w:shd w:val="clear" w:color="auto" w:fill="FFFFFF"/>
        <w:tabs>
          <w:tab w:val="left" w:pos="284"/>
          <w:tab w:val="left" w:pos="594"/>
          <w:tab w:val="left" w:pos="680"/>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19. Do</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protokołu</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dołącza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się</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pisemne</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prace</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ucznia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i</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zwięzłą</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informację</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o</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ustnych</w:t>
      </w:r>
      <w:r w:rsidRPr="00B318EC">
        <w:rPr>
          <w:rFonts w:eastAsia="Arial" w:cs="Mangal"/>
          <w:color w:val="000000"/>
          <w:kern w:val="3"/>
          <w:lang w:eastAsia="zh-CN" w:bidi="hi-IN"/>
        </w:rPr>
        <w:t xml:space="preserve"> </w:t>
      </w:r>
      <w:r w:rsidRPr="00B318EC">
        <w:rPr>
          <w:rFonts w:eastAsia="SimSun" w:cs="Mangal"/>
          <w:color w:val="000000"/>
          <w:spacing w:val="-1"/>
          <w:kern w:val="3"/>
          <w:lang w:eastAsia="zh-CN" w:bidi="hi-IN"/>
        </w:rPr>
        <w:t>odpowiedziach.</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Protokół</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stanowi</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załącznik</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do</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arkusza</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ocen</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ucznia.</w:t>
      </w:r>
    </w:p>
    <w:p w:rsidR="00AB48BB" w:rsidRPr="00B318EC" w:rsidRDefault="00AB48BB" w:rsidP="00F9741A">
      <w:pPr>
        <w:widowControl w:val="0"/>
        <w:shd w:val="clear" w:color="auto" w:fill="FFFFFF"/>
        <w:tabs>
          <w:tab w:val="left" w:pos="284"/>
          <w:tab w:val="left" w:pos="538"/>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20. W</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przypadku</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nie</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klasyfikowania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ucznia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zajęć</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edukacyjnych</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w</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dokumentacji</w:t>
      </w:r>
      <w:r w:rsidRPr="00B318EC">
        <w:rPr>
          <w:rFonts w:eastAsia="Arial" w:cs="Mangal"/>
          <w:color w:val="000000"/>
          <w:kern w:val="3"/>
          <w:lang w:eastAsia="zh-CN" w:bidi="hi-IN"/>
        </w:rPr>
        <w:t xml:space="preserve"> </w:t>
      </w:r>
      <w:r w:rsidRPr="00B318EC">
        <w:rPr>
          <w:rFonts w:eastAsia="SimSun" w:cs="Mangal"/>
          <w:color w:val="000000"/>
          <w:spacing w:val="-1"/>
          <w:kern w:val="3"/>
          <w:lang w:eastAsia="zh-CN" w:bidi="hi-IN"/>
        </w:rPr>
        <w:t>przebiegu</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nauczania</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zamiast</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oceny</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klasyfikacyjnej</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wpisuje</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się</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nieklasyfikowany".</w:t>
      </w:r>
    </w:p>
    <w:p w:rsidR="00AB48BB" w:rsidRPr="00B318EC" w:rsidRDefault="00AB48BB" w:rsidP="00F9741A">
      <w:pPr>
        <w:widowControl w:val="0"/>
        <w:shd w:val="clear" w:color="auto" w:fill="FFFFFF"/>
        <w:tabs>
          <w:tab w:val="left" w:pos="284"/>
          <w:tab w:val="left" w:pos="538"/>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21. Ustalona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przez</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nauczyciela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albo</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uzyskana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w</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wyniku</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egzaminu</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klasyfikacyjnego</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ocena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klasyfikacyjna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zajęć</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edukacyjnych</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jest</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ostateczna</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(z</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wyjątkiem</w:t>
      </w:r>
      <w:r w:rsidRPr="00B318EC">
        <w:rPr>
          <w:rFonts w:eastAsia="Arial" w:cs="Mangal"/>
          <w:color w:val="000000"/>
          <w:kern w:val="3"/>
          <w:lang w:eastAsia="zh-CN" w:bidi="hi-IN"/>
        </w:rPr>
        <w:t xml:space="preserve"> </w:t>
      </w:r>
      <w:r w:rsidRPr="00B318EC">
        <w:rPr>
          <w:rFonts w:eastAsia="SimSun" w:cs="Mangal"/>
          <w:color w:val="000000"/>
          <w:kern w:val="3"/>
          <w:lang w:eastAsia="zh-CN" w:bidi="hi-IN"/>
        </w:rPr>
        <w:t>uczniów,</w:t>
      </w:r>
      <w:r w:rsidRPr="00B318EC">
        <w:rPr>
          <w:rFonts w:eastAsia="Arial" w:cs="Mangal"/>
          <w:color w:val="000000"/>
          <w:kern w:val="3"/>
          <w:lang w:eastAsia="zh-CN" w:bidi="hi-IN"/>
        </w:rPr>
        <w:t xml:space="preserve"> </w:t>
      </w:r>
      <w:r w:rsidRPr="00B318EC">
        <w:rPr>
          <w:rFonts w:eastAsia="SimSun" w:cs="Mangal"/>
          <w:color w:val="000000"/>
          <w:spacing w:val="-1"/>
          <w:kern w:val="3"/>
          <w:lang w:eastAsia="zh-CN" w:bidi="hi-IN"/>
        </w:rPr>
        <w:t>którzy</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w</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wyniku</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egzaminu</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klasyfikacyjnego</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otrzymali</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ocenę</w:t>
      </w:r>
      <w:r w:rsidRPr="00B318EC">
        <w:rPr>
          <w:rFonts w:eastAsia="Arial" w:cs="Mangal"/>
          <w:color w:val="000000"/>
          <w:spacing w:val="-1"/>
          <w:kern w:val="3"/>
          <w:lang w:eastAsia="zh-CN" w:bidi="hi-IN"/>
        </w:rPr>
        <w:t xml:space="preserve"> </w:t>
      </w:r>
      <w:r w:rsidRPr="00B318EC">
        <w:rPr>
          <w:rFonts w:eastAsia="SimSun" w:cs="Mangal"/>
          <w:color w:val="000000"/>
          <w:spacing w:val="-1"/>
          <w:kern w:val="3"/>
          <w:lang w:eastAsia="zh-CN" w:bidi="hi-IN"/>
        </w:rPr>
        <w:t>niedostateczną).</w:t>
      </w:r>
    </w:p>
    <w:p w:rsidR="00AB48BB" w:rsidRPr="00B318EC" w:rsidRDefault="00AB48BB" w:rsidP="00F9741A">
      <w:pPr>
        <w:widowControl w:val="0"/>
        <w:shd w:val="clear" w:color="auto" w:fill="FFFFFF"/>
        <w:tabs>
          <w:tab w:val="left" w:pos="284"/>
          <w:tab w:val="left" w:pos="538"/>
        </w:tabs>
        <w:suppressAutoHyphens/>
        <w:autoSpaceDN w:val="0"/>
        <w:ind w:right="113"/>
        <w:textAlignment w:val="baseline"/>
        <w:rPr>
          <w:rFonts w:eastAsia="SimSun" w:cs="Mangal"/>
          <w:color w:val="000000"/>
          <w:kern w:val="3"/>
          <w:lang w:eastAsia="zh-CN" w:bidi="hi-IN"/>
        </w:rPr>
      </w:pPr>
      <w:r w:rsidRPr="00B318EC">
        <w:rPr>
          <w:color w:val="000000"/>
          <w:spacing w:val="-1"/>
          <w:kern w:val="3"/>
          <w:lang w:eastAsia="zh-CN" w:bidi="hi-IN"/>
        </w:rPr>
        <w:t>22. Ustalona</w:t>
      </w:r>
      <w:r w:rsidRPr="00B318EC">
        <w:rPr>
          <w:rFonts w:eastAsia="Arial"/>
          <w:color w:val="000000"/>
          <w:spacing w:val="-1"/>
          <w:kern w:val="3"/>
          <w:lang w:eastAsia="zh-CN" w:bidi="hi-IN"/>
        </w:rPr>
        <w:t xml:space="preserve"> </w:t>
      </w:r>
      <w:r w:rsidRPr="00B318EC">
        <w:rPr>
          <w:color w:val="000000"/>
          <w:spacing w:val="-1"/>
          <w:kern w:val="3"/>
          <w:lang w:eastAsia="zh-CN" w:bidi="hi-IN"/>
        </w:rPr>
        <w:t>przez</w:t>
      </w:r>
      <w:r w:rsidRPr="00B318EC">
        <w:rPr>
          <w:rFonts w:eastAsia="Arial"/>
          <w:color w:val="000000"/>
          <w:spacing w:val="-1"/>
          <w:kern w:val="3"/>
          <w:lang w:eastAsia="zh-CN" w:bidi="hi-IN"/>
        </w:rPr>
        <w:t xml:space="preserve"> </w:t>
      </w:r>
      <w:r w:rsidRPr="00B318EC">
        <w:rPr>
          <w:color w:val="000000"/>
          <w:spacing w:val="-1"/>
          <w:kern w:val="3"/>
          <w:lang w:eastAsia="zh-CN" w:bidi="hi-IN"/>
        </w:rPr>
        <w:t>nauczyciela</w:t>
      </w:r>
      <w:r w:rsidRPr="00B318EC">
        <w:rPr>
          <w:rFonts w:eastAsia="Arial"/>
          <w:color w:val="000000"/>
          <w:spacing w:val="-1"/>
          <w:kern w:val="3"/>
          <w:lang w:eastAsia="zh-CN" w:bidi="hi-IN"/>
        </w:rPr>
        <w:t xml:space="preserve"> </w:t>
      </w:r>
      <w:r w:rsidRPr="00B318EC">
        <w:rPr>
          <w:color w:val="000000"/>
          <w:spacing w:val="-1"/>
          <w:kern w:val="3"/>
          <w:lang w:eastAsia="zh-CN" w:bidi="hi-IN"/>
        </w:rPr>
        <w:t>albo</w:t>
      </w:r>
      <w:r w:rsidRPr="00B318EC">
        <w:rPr>
          <w:rFonts w:eastAsia="Arial"/>
          <w:color w:val="000000"/>
          <w:spacing w:val="-1"/>
          <w:kern w:val="3"/>
          <w:lang w:eastAsia="zh-CN" w:bidi="hi-IN"/>
        </w:rPr>
        <w:t xml:space="preserve"> </w:t>
      </w:r>
      <w:r w:rsidRPr="00B318EC">
        <w:rPr>
          <w:color w:val="000000"/>
          <w:spacing w:val="-1"/>
          <w:kern w:val="3"/>
          <w:lang w:eastAsia="zh-CN" w:bidi="hi-IN"/>
        </w:rPr>
        <w:t>uzyskana</w:t>
      </w:r>
      <w:r w:rsidRPr="00B318EC">
        <w:rPr>
          <w:rFonts w:eastAsia="Arial"/>
          <w:color w:val="000000"/>
          <w:spacing w:val="-1"/>
          <w:kern w:val="3"/>
          <w:lang w:eastAsia="zh-CN" w:bidi="hi-IN"/>
        </w:rPr>
        <w:t xml:space="preserve"> </w:t>
      </w:r>
      <w:r w:rsidRPr="00B318EC">
        <w:rPr>
          <w:color w:val="000000"/>
          <w:spacing w:val="-1"/>
          <w:kern w:val="3"/>
          <w:lang w:eastAsia="zh-CN" w:bidi="hi-IN"/>
        </w:rPr>
        <w:t>w</w:t>
      </w:r>
      <w:r w:rsidRPr="00B318EC">
        <w:rPr>
          <w:rFonts w:eastAsia="Arial"/>
          <w:color w:val="000000"/>
          <w:spacing w:val="-1"/>
          <w:kern w:val="3"/>
          <w:lang w:eastAsia="zh-CN" w:bidi="hi-IN"/>
        </w:rPr>
        <w:t xml:space="preserve"> </w:t>
      </w:r>
      <w:r w:rsidRPr="00B318EC">
        <w:rPr>
          <w:color w:val="000000"/>
          <w:spacing w:val="-1"/>
          <w:kern w:val="3"/>
          <w:lang w:eastAsia="zh-CN" w:bidi="hi-IN"/>
        </w:rPr>
        <w:t>wyniku</w:t>
      </w:r>
      <w:r w:rsidRPr="00B318EC">
        <w:rPr>
          <w:rFonts w:eastAsia="Arial"/>
          <w:color w:val="000000"/>
          <w:spacing w:val="-1"/>
          <w:kern w:val="3"/>
          <w:lang w:eastAsia="zh-CN" w:bidi="hi-IN"/>
        </w:rPr>
        <w:t xml:space="preserve"> </w:t>
      </w:r>
      <w:r w:rsidRPr="00B318EC">
        <w:rPr>
          <w:color w:val="000000"/>
          <w:spacing w:val="-1"/>
          <w:kern w:val="3"/>
          <w:lang w:eastAsia="zh-CN" w:bidi="hi-IN"/>
        </w:rPr>
        <w:t>egzaminu</w:t>
      </w:r>
      <w:r w:rsidRPr="00B318EC">
        <w:rPr>
          <w:rFonts w:eastAsia="Arial"/>
          <w:color w:val="000000"/>
          <w:spacing w:val="-1"/>
          <w:kern w:val="3"/>
          <w:lang w:eastAsia="zh-CN" w:bidi="hi-IN"/>
        </w:rPr>
        <w:t xml:space="preserve"> </w:t>
      </w:r>
      <w:r w:rsidRPr="00B318EC">
        <w:rPr>
          <w:color w:val="000000"/>
          <w:spacing w:val="-1"/>
          <w:kern w:val="3"/>
          <w:lang w:eastAsia="zh-CN" w:bidi="hi-IN"/>
        </w:rPr>
        <w:t>klasyfikacyjnego</w:t>
      </w:r>
      <w:r w:rsidRPr="00B318EC">
        <w:rPr>
          <w:rFonts w:eastAsia="Arial"/>
          <w:color w:val="000000"/>
          <w:spacing w:val="-1"/>
          <w:kern w:val="3"/>
          <w:lang w:eastAsia="zh-CN" w:bidi="hi-IN"/>
        </w:rPr>
        <w:t xml:space="preserve"> </w:t>
      </w:r>
      <w:r w:rsidRPr="00B318EC">
        <w:rPr>
          <w:color w:val="000000"/>
          <w:spacing w:val="-1"/>
          <w:kern w:val="3"/>
          <w:lang w:eastAsia="zh-CN" w:bidi="hi-IN"/>
        </w:rPr>
        <w:t>niedostateczna</w:t>
      </w:r>
      <w:r w:rsidRPr="00B318EC">
        <w:rPr>
          <w:rFonts w:eastAsia="Arial"/>
          <w:color w:val="000000"/>
          <w:spacing w:val="-1"/>
          <w:kern w:val="3"/>
          <w:lang w:eastAsia="zh-CN" w:bidi="hi-IN"/>
        </w:rPr>
        <w:t xml:space="preserve"> </w:t>
      </w:r>
      <w:r w:rsidRPr="00B318EC">
        <w:rPr>
          <w:color w:val="000000"/>
          <w:spacing w:val="-1"/>
          <w:kern w:val="3"/>
          <w:lang w:eastAsia="zh-CN" w:bidi="hi-IN"/>
        </w:rPr>
        <w:t>roczna</w:t>
      </w:r>
      <w:r w:rsidRPr="00B318EC">
        <w:rPr>
          <w:rFonts w:eastAsia="Arial"/>
          <w:color w:val="000000"/>
          <w:spacing w:val="-1"/>
          <w:kern w:val="3"/>
          <w:lang w:eastAsia="zh-CN" w:bidi="hi-IN"/>
        </w:rPr>
        <w:t xml:space="preserve"> </w:t>
      </w:r>
      <w:r w:rsidRPr="00B318EC">
        <w:rPr>
          <w:color w:val="000000"/>
          <w:spacing w:val="-1"/>
          <w:kern w:val="3"/>
          <w:lang w:eastAsia="zh-CN" w:bidi="hi-IN"/>
        </w:rPr>
        <w:t>ocena</w:t>
      </w:r>
      <w:r w:rsidRPr="00B318EC">
        <w:rPr>
          <w:rFonts w:eastAsia="Arial"/>
          <w:color w:val="000000"/>
          <w:spacing w:val="-1"/>
          <w:kern w:val="3"/>
          <w:lang w:eastAsia="zh-CN" w:bidi="hi-IN"/>
        </w:rPr>
        <w:t xml:space="preserve"> </w:t>
      </w:r>
      <w:r w:rsidRPr="00B318EC">
        <w:rPr>
          <w:color w:val="000000"/>
          <w:spacing w:val="-1"/>
          <w:kern w:val="3"/>
          <w:lang w:eastAsia="zh-CN" w:bidi="hi-IN"/>
        </w:rPr>
        <w:t>klasyfikacyjna</w:t>
      </w:r>
      <w:r w:rsidRPr="00B318EC">
        <w:rPr>
          <w:rFonts w:eastAsia="Arial"/>
          <w:color w:val="000000"/>
          <w:spacing w:val="-1"/>
          <w:kern w:val="3"/>
          <w:lang w:eastAsia="zh-CN" w:bidi="hi-IN"/>
        </w:rPr>
        <w:t xml:space="preserve"> </w:t>
      </w:r>
      <w:r w:rsidRPr="00B318EC">
        <w:rPr>
          <w:color w:val="000000"/>
          <w:spacing w:val="-1"/>
          <w:kern w:val="3"/>
          <w:lang w:eastAsia="zh-CN" w:bidi="hi-IN"/>
        </w:rPr>
        <w:t>z</w:t>
      </w:r>
      <w:r w:rsidRPr="00B318EC">
        <w:rPr>
          <w:rFonts w:eastAsia="Arial"/>
          <w:color w:val="000000"/>
          <w:spacing w:val="-1"/>
          <w:kern w:val="3"/>
          <w:lang w:eastAsia="zh-CN" w:bidi="hi-IN"/>
        </w:rPr>
        <w:t xml:space="preserve"> </w:t>
      </w:r>
      <w:r w:rsidRPr="00B318EC">
        <w:rPr>
          <w:color w:val="000000"/>
          <w:spacing w:val="-1"/>
          <w:kern w:val="3"/>
          <w:lang w:eastAsia="zh-CN" w:bidi="hi-IN"/>
        </w:rPr>
        <w:t>zajęć</w:t>
      </w:r>
      <w:r w:rsidRPr="00B318EC">
        <w:rPr>
          <w:rFonts w:eastAsia="Arial"/>
          <w:color w:val="000000"/>
          <w:spacing w:val="-1"/>
          <w:kern w:val="3"/>
          <w:lang w:eastAsia="zh-CN" w:bidi="hi-IN"/>
        </w:rPr>
        <w:t xml:space="preserve"> </w:t>
      </w:r>
      <w:r w:rsidRPr="00B318EC">
        <w:rPr>
          <w:color w:val="000000"/>
          <w:spacing w:val="-1"/>
          <w:kern w:val="3"/>
          <w:lang w:eastAsia="zh-CN" w:bidi="hi-IN"/>
        </w:rPr>
        <w:t>edukacyjnych</w:t>
      </w:r>
      <w:r w:rsidRPr="00B318EC">
        <w:rPr>
          <w:rFonts w:eastAsia="Arial"/>
          <w:color w:val="000000"/>
          <w:spacing w:val="-1"/>
          <w:kern w:val="3"/>
          <w:lang w:eastAsia="zh-CN" w:bidi="hi-IN"/>
        </w:rPr>
        <w:t xml:space="preserve"> </w:t>
      </w:r>
      <w:r w:rsidRPr="00B318EC">
        <w:rPr>
          <w:color w:val="000000"/>
          <w:spacing w:val="-1"/>
          <w:kern w:val="3"/>
          <w:lang w:eastAsia="zh-CN" w:bidi="hi-IN"/>
        </w:rPr>
        <w:t>może</w:t>
      </w:r>
      <w:r w:rsidRPr="00B318EC">
        <w:rPr>
          <w:rFonts w:eastAsia="Arial"/>
          <w:color w:val="000000"/>
          <w:spacing w:val="-1"/>
          <w:kern w:val="3"/>
          <w:lang w:eastAsia="zh-CN" w:bidi="hi-IN"/>
        </w:rPr>
        <w:t xml:space="preserve"> </w:t>
      </w:r>
      <w:r w:rsidRPr="00B318EC">
        <w:rPr>
          <w:color w:val="000000"/>
          <w:spacing w:val="-1"/>
          <w:kern w:val="3"/>
          <w:lang w:eastAsia="zh-CN" w:bidi="hi-IN"/>
        </w:rPr>
        <w:t>być</w:t>
      </w:r>
      <w:r w:rsidRPr="00B318EC">
        <w:rPr>
          <w:rFonts w:eastAsia="Arial"/>
          <w:color w:val="000000"/>
          <w:spacing w:val="-1"/>
          <w:kern w:val="3"/>
          <w:lang w:eastAsia="zh-CN" w:bidi="hi-IN"/>
        </w:rPr>
        <w:t xml:space="preserve"> </w:t>
      </w:r>
      <w:r w:rsidRPr="00B318EC">
        <w:rPr>
          <w:color w:val="000000"/>
          <w:spacing w:val="-1"/>
          <w:kern w:val="3"/>
          <w:lang w:eastAsia="zh-CN" w:bidi="hi-IN"/>
        </w:rPr>
        <w:t>zmieniona</w:t>
      </w:r>
      <w:r w:rsidRPr="00B318EC">
        <w:rPr>
          <w:rFonts w:eastAsia="Arial"/>
          <w:color w:val="000000"/>
          <w:spacing w:val="-1"/>
          <w:kern w:val="3"/>
          <w:lang w:eastAsia="zh-CN" w:bidi="hi-IN"/>
        </w:rPr>
        <w:t xml:space="preserve"> </w:t>
      </w:r>
      <w:r w:rsidRPr="00B318EC">
        <w:rPr>
          <w:color w:val="000000"/>
          <w:spacing w:val="-1"/>
          <w:kern w:val="3"/>
          <w:lang w:eastAsia="zh-CN" w:bidi="hi-IN"/>
        </w:rPr>
        <w:t>w</w:t>
      </w:r>
      <w:r w:rsidRPr="00B318EC">
        <w:rPr>
          <w:rFonts w:eastAsia="Arial"/>
          <w:color w:val="000000"/>
          <w:spacing w:val="-1"/>
          <w:kern w:val="3"/>
          <w:lang w:eastAsia="zh-CN" w:bidi="hi-IN"/>
        </w:rPr>
        <w:t xml:space="preserve"> </w:t>
      </w:r>
      <w:r w:rsidRPr="00B318EC">
        <w:rPr>
          <w:color w:val="000000"/>
          <w:spacing w:val="-1"/>
          <w:kern w:val="3"/>
          <w:lang w:eastAsia="zh-CN" w:bidi="hi-IN"/>
        </w:rPr>
        <w:t>wyniku</w:t>
      </w:r>
      <w:r w:rsidRPr="00B318EC">
        <w:rPr>
          <w:rFonts w:eastAsia="Arial"/>
          <w:color w:val="000000"/>
          <w:spacing w:val="-1"/>
          <w:kern w:val="3"/>
          <w:lang w:eastAsia="zh-CN" w:bidi="hi-IN"/>
        </w:rPr>
        <w:t xml:space="preserve"> </w:t>
      </w:r>
      <w:r w:rsidRPr="00B318EC">
        <w:rPr>
          <w:color w:val="000000"/>
          <w:spacing w:val="-1"/>
          <w:kern w:val="3"/>
          <w:lang w:eastAsia="zh-CN" w:bidi="hi-IN"/>
        </w:rPr>
        <w:t>egzaminu</w:t>
      </w:r>
      <w:r w:rsidRPr="00B318EC">
        <w:rPr>
          <w:rFonts w:eastAsia="Arial"/>
          <w:color w:val="000000"/>
          <w:spacing w:val="-1"/>
          <w:kern w:val="3"/>
          <w:lang w:eastAsia="zh-CN" w:bidi="hi-IN"/>
        </w:rPr>
        <w:t xml:space="preserve"> </w:t>
      </w:r>
      <w:r w:rsidRPr="00B318EC">
        <w:rPr>
          <w:color w:val="000000"/>
          <w:spacing w:val="-1"/>
          <w:kern w:val="3"/>
          <w:lang w:eastAsia="zh-CN" w:bidi="hi-IN"/>
        </w:rPr>
        <w:t>poprawkowego.</w:t>
      </w:r>
    </w:p>
    <w:p w:rsidR="00AB48BB" w:rsidRPr="00B318EC" w:rsidRDefault="00AB48BB" w:rsidP="00F9741A">
      <w:pPr>
        <w:tabs>
          <w:tab w:val="left" w:pos="284"/>
        </w:tabs>
        <w:rPr>
          <w:b/>
          <w:color w:val="000000"/>
        </w:rPr>
      </w:pPr>
    </w:p>
    <w:p w:rsidR="00106DE2" w:rsidRPr="00B318EC" w:rsidRDefault="001872A3" w:rsidP="001872A3">
      <w:pPr>
        <w:tabs>
          <w:tab w:val="left" w:pos="284"/>
        </w:tabs>
        <w:jc w:val="center"/>
        <w:rPr>
          <w:color w:val="000000"/>
        </w:rPr>
      </w:pPr>
      <w:r w:rsidRPr="00B318EC">
        <w:rPr>
          <w:b/>
          <w:color w:val="000000"/>
        </w:rPr>
        <w:t>§49.</w:t>
      </w:r>
    </w:p>
    <w:p w:rsidR="00F9741A" w:rsidRPr="00B318EC" w:rsidRDefault="001872A3" w:rsidP="001872A3">
      <w:pPr>
        <w:tabs>
          <w:tab w:val="left" w:pos="284"/>
        </w:tabs>
        <w:jc w:val="center"/>
        <w:outlineLvl w:val="1"/>
        <w:rPr>
          <w:color w:val="000000"/>
        </w:rPr>
      </w:pPr>
      <w:r w:rsidRPr="00B318EC">
        <w:rPr>
          <w:color w:val="000000"/>
        </w:rPr>
        <w:t>(uchylony).</w:t>
      </w:r>
    </w:p>
    <w:p w:rsidR="00576476" w:rsidRPr="00B318EC" w:rsidRDefault="00576476" w:rsidP="001872A3">
      <w:pPr>
        <w:pStyle w:val="Stopka"/>
        <w:tabs>
          <w:tab w:val="clear" w:pos="4536"/>
          <w:tab w:val="clear" w:pos="9072"/>
          <w:tab w:val="left" w:pos="284"/>
        </w:tabs>
        <w:jc w:val="center"/>
        <w:rPr>
          <w:color w:val="000000"/>
          <w:szCs w:val="20"/>
        </w:rPr>
      </w:pPr>
    </w:p>
    <w:p w:rsidR="00AB48BB" w:rsidRPr="00B318EC" w:rsidRDefault="000C3E4D" w:rsidP="001872A3">
      <w:pPr>
        <w:widowControl w:val="0"/>
        <w:shd w:val="clear" w:color="auto" w:fill="FFFFFF"/>
        <w:tabs>
          <w:tab w:val="left" w:pos="284"/>
          <w:tab w:val="left" w:pos="876"/>
        </w:tabs>
        <w:suppressAutoHyphens/>
        <w:autoSpaceDN w:val="0"/>
        <w:ind w:right="113"/>
        <w:jc w:val="center"/>
        <w:textAlignment w:val="baseline"/>
        <w:rPr>
          <w:b/>
          <w:bCs/>
          <w:color w:val="000000"/>
          <w:spacing w:val="-1"/>
          <w:kern w:val="3"/>
          <w:shd w:val="clear" w:color="auto" w:fill="FFFFFF"/>
          <w:lang w:eastAsia="zh-CN" w:bidi="hi-IN"/>
        </w:rPr>
      </w:pPr>
      <w:r w:rsidRPr="00B318EC">
        <w:rPr>
          <w:b/>
          <w:bCs/>
          <w:color w:val="000000"/>
          <w:spacing w:val="-1"/>
          <w:kern w:val="3"/>
          <w:shd w:val="clear" w:color="auto" w:fill="FFFFFF"/>
          <w:lang w:eastAsia="zh-CN" w:bidi="hi-IN"/>
        </w:rPr>
        <w:t>§ 49a</w:t>
      </w:r>
    </w:p>
    <w:p w:rsidR="00253912" w:rsidRPr="00B318EC" w:rsidRDefault="00253912" w:rsidP="001872A3">
      <w:pPr>
        <w:widowControl w:val="0"/>
        <w:shd w:val="clear" w:color="auto" w:fill="FFFFFF"/>
        <w:tabs>
          <w:tab w:val="left" w:pos="284"/>
          <w:tab w:val="left" w:pos="876"/>
        </w:tabs>
        <w:suppressAutoHyphens/>
        <w:autoSpaceDN w:val="0"/>
        <w:ind w:right="113"/>
        <w:jc w:val="center"/>
        <w:textAlignment w:val="baseline"/>
        <w:rPr>
          <w:rFonts w:eastAsia="SimSun" w:cs="Mangal"/>
          <w:color w:val="000000"/>
          <w:kern w:val="3"/>
          <w:lang w:eastAsia="zh-CN" w:bidi="hi-IN"/>
        </w:rPr>
      </w:pPr>
    </w:p>
    <w:p w:rsidR="00AB48BB" w:rsidRPr="00B318EC" w:rsidRDefault="001872A3" w:rsidP="001872A3">
      <w:pPr>
        <w:widowControl w:val="0"/>
        <w:shd w:val="clear" w:color="auto" w:fill="FFFFFF"/>
        <w:tabs>
          <w:tab w:val="left" w:pos="284"/>
          <w:tab w:val="left" w:pos="876"/>
        </w:tabs>
        <w:suppressAutoHyphens/>
        <w:autoSpaceDN w:val="0"/>
        <w:ind w:right="113"/>
        <w:jc w:val="center"/>
        <w:textAlignment w:val="baseline"/>
        <w:rPr>
          <w:rFonts w:eastAsia="SimSun" w:cs="Mangal"/>
          <w:color w:val="000000"/>
          <w:kern w:val="3"/>
          <w:lang w:eastAsia="zh-CN" w:bidi="hi-IN"/>
        </w:rPr>
      </w:pPr>
      <w:r w:rsidRPr="00B318EC">
        <w:rPr>
          <w:b/>
          <w:bCs/>
          <w:color w:val="000000"/>
          <w:spacing w:val="-1"/>
          <w:kern w:val="3"/>
          <w:shd w:val="clear" w:color="auto" w:fill="FFFFFF"/>
          <w:lang w:eastAsia="zh-CN" w:bidi="hi-IN"/>
        </w:rPr>
        <w:t>EGZAMIN GIMNAZJALNY.</w:t>
      </w:r>
    </w:p>
    <w:p w:rsidR="00AB48BB" w:rsidRPr="00B318EC" w:rsidRDefault="00AB48BB" w:rsidP="00F9741A">
      <w:pPr>
        <w:widowControl w:val="0"/>
        <w:shd w:val="clear" w:color="auto" w:fill="FFFFFF"/>
        <w:tabs>
          <w:tab w:val="left" w:pos="284"/>
          <w:tab w:val="left" w:pos="876"/>
        </w:tabs>
        <w:suppressAutoHyphens/>
        <w:autoSpaceDN w:val="0"/>
        <w:ind w:right="113"/>
        <w:textAlignment w:val="baseline"/>
        <w:rPr>
          <w:rFonts w:eastAsia="SimSun" w:cs="Mangal"/>
          <w:color w:val="000000"/>
          <w:kern w:val="3"/>
          <w:lang w:eastAsia="zh-CN" w:bidi="hi-IN"/>
        </w:rPr>
      </w:pP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 Egzamin gimnazjalny przeprowadzany jest na podstawie wymagań określonych w podstawie programowej kształcenia ogólnego i ma na celu sprawdzenie w jakim stopniu uczeń spełnia te wymagania.</w:t>
      </w:r>
    </w:p>
    <w:p w:rsidR="00AB48BB" w:rsidRPr="00B318EC" w:rsidRDefault="00AB48BB" w:rsidP="00F9741A">
      <w:pPr>
        <w:widowControl w:val="0"/>
        <w:tabs>
          <w:tab w:val="left" w:pos="284"/>
        </w:tabs>
        <w:autoSpaceDN w:val="0"/>
        <w:ind w:right="113"/>
        <w:textAlignment w:val="baseline"/>
        <w:rPr>
          <w:rFonts w:eastAsia="SimSun" w:cs="Mangal"/>
          <w:color w:val="000000"/>
          <w:kern w:val="3"/>
          <w:lang w:eastAsia="zh-CN" w:bidi="hi-IN"/>
        </w:rPr>
      </w:pPr>
      <w:r w:rsidRPr="00B318EC">
        <w:rPr>
          <w:rFonts w:eastAsia="SimSun"/>
          <w:color w:val="000000"/>
          <w:kern w:val="3"/>
          <w:lang w:eastAsia="zh-CN" w:bidi="hi-IN"/>
        </w:rPr>
        <w:t>2. Rodzice składają dyrektorowi szkoły pisemną deklarację o przystąpieniu ucznia do egzaminu z zakresu jednego z tych języków, nie później niż do dnia 30 września roku szkolnego, w którym jest przeprowadzany egzamin gimnazjalny, oraz informują o zamiarze przystąpienia do części trzeciej egzaminu gimnazjalnego na poziomie rozszerzonym w przypadku, o którym mowa w ust. 8</w:t>
      </w:r>
    </w:p>
    <w:p w:rsidR="00AB48BB" w:rsidRPr="00B318EC" w:rsidRDefault="00AB48BB" w:rsidP="00F9741A">
      <w:pPr>
        <w:widowControl w:val="0"/>
        <w:shd w:val="clear" w:color="auto" w:fill="FFFFFF"/>
        <w:tabs>
          <w:tab w:val="left" w:pos="284"/>
          <w:tab w:val="left" w:pos="485"/>
        </w:tabs>
        <w:autoSpaceDN w:val="0"/>
        <w:ind w:right="113"/>
        <w:textAlignment w:val="baseline"/>
        <w:rPr>
          <w:rFonts w:eastAsia="SimSun" w:cs="Mangal"/>
          <w:color w:val="000000"/>
          <w:kern w:val="3"/>
          <w:lang w:eastAsia="zh-CN" w:bidi="hi-IN"/>
        </w:rPr>
      </w:pPr>
      <w:r w:rsidRPr="00B318EC">
        <w:rPr>
          <w:rFonts w:eastAsia="SimSun"/>
          <w:color w:val="000000"/>
          <w:kern w:val="3"/>
          <w:lang w:eastAsia="zh-CN" w:bidi="hi-IN"/>
        </w:rPr>
        <w:t>3. Rodzice ucznia mogą złożyć dyrektorowi szkoł</w:t>
      </w:r>
      <w:r w:rsidR="00253912" w:rsidRPr="00B318EC">
        <w:rPr>
          <w:rFonts w:eastAsia="SimSun"/>
          <w:color w:val="000000"/>
          <w:kern w:val="3"/>
          <w:lang w:eastAsia="zh-CN" w:bidi="hi-IN"/>
        </w:rPr>
        <w:t xml:space="preserve">y pisemną informację o zmianie </w:t>
      </w:r>
      <w:r w:rsidRPr="00B318EC">
        <w:rPr>
          <w:rFonts w:eastAsia="SimSun"/>
          <w:color w:val="000000"/>
          <w:kern w:val="3"/>
          <w:lang w:eastAsia="zh-CN" w:bidi="hi-IN"/>
        </w:rPr>
        <w:t>języka obcego nowożytnego wskazanego w deklaracji lub rezygnacji z przystąpienia do części trzeciej egzaminu gimnazjalnego na poziomie rozszerzonym, nie później niż na 3 miesiąc przed terminem egzaminu gimnazjalnego.</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4. Terminy przeprowadzania egzaminu:</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 termin główny- miesiąc kwiecień;</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2) termin dodatkowy- miesiąc czerwiec.</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 xml:space="preserve">5. </w:t>
      </w:r>
      <w:r w:rsidRPr="00B318EC">
        <w:rPr>
          <w:rFonts w:eastAsia="SimSun"/>
          <w:b/>
          <w:bCs/>
          <w:color w:val="000000"/>
          <w:kern w:val="3"/>
          <w:lang w:eastAsia="zh-CN" w:bidi="hi-IN"/>
        </w:rPr>
        <w:t>Egzamin gimnazjalny przeprowadzany jest w formie pisemnej i obejmuje:</w:t>
      </w:r>
    </w:p>
    <w:p w:rsidR="00AB48BB" w:rsidRPr="00B318EC" w:rsidRDefault="00AB48BB" w:rsidP="00F9741A">
      <w:pPr>
        <w:tabs>
          <w:tab w:val="left" w:pos="284"/>
        </w:tabs>
        <w:autoSpaceDN w:val="0"/>
        <w:ind w:right="113"/>
        <w:textAlignment w:val="baseline"/>
        <w:rPr>
          <w:rFonts w:eastAsia="SimSun" w:cs="Mangal"/>
          <w:color w:val="000000"/>
          <w:kern w:val="3"/>
          <w:lang w:eastAsia="zh-CN" w:bidi="hi-IN"/>
        </w:rPr>
      </w:pPr>
      <w:r w:rsidRPr="00B318EC">
        <w:rPr>
          <w:rFonts w:eastAsia="SimSun"/>
          <w:color w:val="000000"/>
          <w:kern w:val="3"/>
          <w:lang w:eastAsia="zh-CN" w:bidi="hi-IN"/>
        </w:rPr>
        <w:t>1) w części pierwszej - humanistycznej - wiadomości i umiejętności z zakresu języka polskiego oraz z  zakresu  historii  i wiedzy o społeczeństwie;</w:t>
      </w:r>
    </w:p>
    <w:p w:rsidR="00AB48BB" w:rsidRPr="00B318EC" w:rsidRDefault="00AB48BB" w:rsidP="00F9741A">
      <w:pPr>
        <w:tabs>
          <w:tab w:val="left" w:pos="284"/>
        </w:tabs>
        <w:autoSpaceDN w:val="0"/>
        <w:ind w:right="113"/>
        <w:textAlignment w:val="baseline"/>
        <w:rPr>
          <w:rFonts w:eastAsia="SimSun" w:cs="Mangal"/>
          <w:color w:val="000000"/>
          <w:kern w:val="3"/>
          <w:lang w:eastAsia="zh-CN" w:bidi="hi-IN"/>
        </w:rPr>
      </w:pPr>
      <w:r w:rsidRPr="00B318EC">
        <w:rPr>
          <w:rFonts w:eastAsia="SimSun"/>
          <w:color w:val="000000"/>
          <w:kern w:val="3"/>
          <w:lang w:eastAsia="zh-CN" w:bidi="hi-IN"/>
        </w:rPr>
        <w:lastRenderedPageBreak/>
        <w:t>2) w części drugiej - matematyczno - przyrodniczej – wiadomości i umiejętności z zakresu matematyki oraz z zakresu przedmiotów przyrodniczych: biologii, geografii, fizyki  i chemii;</w:t>
      </w:r>
    </w:p>
    <w:p w:rsidR="00AB48BB" w:rsidRPr="00B318EC" w:rsidRDefault="00AB48BB" w:rsidP="00F9741A">
      <w:pPr>
        <w:tabs>
          <w:tab w:val="left" w:pos="284"/>
        </w:tabs>
        <w:autoSpaceDN w:val="0"/>
        <w:ind w:right="113"/>
        <w:textAlignment w:val="baseline"/>
        <w:rPr>
          <w:rFonts w:eastAsia="SimSun" w:cs="Mangal"/>
          <w:color w:val="000000"/>
          <w:kern w:val="3"/>
          <w:lang w:eastAsia="zh-CN" w:bidi="hi-IN"/>
        </w:rPr>
      </w:pPr>
      <w:r w:rsidRPr="00B318EC">
        <w:rPr>
          <w:rFonts w:eastAsia="SimSun"/>
          <w:color w:val="000000"/>
          <w:kern w:val="3"/>
          <w:lang w:eastAsia="zh-CN" w:bidi="hi-IN"/>
        </w:rPr>
        <w:t>3) w części trzeciej - wiadomości i umiejętności  z zakresu języka obcego nowożytnego (</w:t>
      </w:r>
      <w:r w:rsidRPr="00B318EC">
        <w:rPr>
          <w:rFonts w:eastAsia="SimSun"/>
          <w:b/>
          <w:bCs/>
          <w:color w:val="000000"/>
          <w:kern w:val="3"/>
          <w:lang w:eastAsia="zh-CN" w:bidi="hi-IN"/>
        </w:rPr>
        <w:t>poziom podstawowy i rozszerzony).</w:t>
      </w:r>
    </w:p>
    <w:p w:rsidR="00AB48BB" w:rsidRPr="00B318EC" w:rsidRDefault="00AB48BB" w:rsidP="00F9741A">
      <w:pPr>
        <w:tabs>
          <w:tab w:val="left" w:pos="284"/>
        </w:tabs>
        <w:autoSpaceDN w:val="0"/>
        <w:ind w:right="113"/>
        <w:textAlignment w:val="baseline"/>
        <w:rPr>
          <w:rFonts w:eastAsia="SimSun" w:cs="Mangal"/>
          <w:color w:val="000000"/>
          <w:kern w:val="3"/>
          <w:lang w:eastAsia="zh-CN" w:bidi="hi-IN"/>
        </w:rPr>
      </w:pPr>
      <w:r w:rsidRPr="00B318EC">
        <w:rPr>
          <w:rFonts w:eastAsia="SimSun"/>
          <w:color w:val="000000"/>
          <w:kern w:val="3"/>
          <w:lang w:eastAsia="zh-CN" w:bidi="hi-IN"/>
        </w:rPr>
        <w:t>6. Uczniowie przystępują do części trzeciej egzaminu gimnazjalnego z jednego z następujących języków nowożytnych: angielski, francuski, niemiecki, rosyjski, hiszpański,  ukraiński,  włoski.</w:t>
      </w:r>
    </w:p>
    <w:p w:rsidR="00AB48BB" w:rsidRPr="00B318EC" w:rsidRDefault="00AB48BB" w:rsidP="00F9741A">
      <w:pPr>
        <w:tabs>
          <w:tab w:val="left" w:pos="284"/>
        </w:tabs>
        <w:autoSpaceDN w:val="0"/>
        <w:ind w:right="113"/>
        <w:textAlignment w:val="baseline"/>
        <w:rPr>
          <w:rFonts w:eastAsia="SimSun" w:cs="Mangal"/>
          <w:color w:val="000000"/>
          <w:kern w:val="3"/>
          <w:lang w:eastAsia="zh-CN" w:bidi="hi-IN"/>
        </w:rPr>
      </w:pPr>
      <w:r w:rsidRPr="00B318EC">
        <w:rPr>
          <w:rFonts w:eastAsia="SimSun"/>
          <w:color w:val="000000"/>
          <w:kern w:val="3"/>
          <w:lang w:eastAsia="zh-CN" w:bidi="hi-IN"/>
        </w:rPr>
        <w:t>7. Uczeń , który przystępuje do części trzeciej egzaminu gimnazjalnego z języka obcego nowożytnego, którego naukę na podbudowie wymagań określonych w podstawie programowej kształcenia ogólnego dla II etapu edukacyjnego kontynuował w gimnazjum, przystępuje do egzaminu z tego języka na poziomie podstawowym i rozszerzonym.</w:t>
      </w:r>
    </w:p>
    <w:p w:rsidR="00AB48BB" w:rsidRPr="00B318EC" w:rsidRDefault="00AB48BB" w:rsidP="00F9741A">
      <w:pPr>
        <w:shd w:val="clear" w:color="auto" w:fill="FFFFFF"/>
        <w:tabs>
          <w:tab w:val="left" w:pos="284"/>
          <w:tab w:val="left" w:pos="485"/>
        </w:tabs>
        <w:autoSpaceDN w:val="0"/>
        <w:ind w:right="113"/>
        <w:textAlignment w:val="baseline"/>
        <w:rPr>
          <w:rFonts w:eastAsia="SimSun"/>
          <w:color w:val="000000"/>
          <w:kern w:val="3"/>
          <w:lang w:eastAsia="zh-CN" w:bidi="hi-IN"/>
        </w:rPr>
      </w:pPr>
      <w:r w:rsidRPr="00B318EC">
        <w:rPr>
          <w:rFonts w:eastAsia="SimSun"/>
          <w:color w:val="000000"/>
          <w:kern w:val="3"/>
          <w:lang w:eastAsia="zh-CN" w:bidi="hi-IN"/>
        </w:rPr>
        <w:t>8. Uczeń, który przystępuje do części trzeciej egzaminu gimnazjalnego z języka obcego nowożytnego innego niż język obcy nowożytny, o którym mowa w ust. 7 przystępuje do egzaminu na poziomie podstawowym oraz może przystąpić do egzaminu z tego języka na poziomie rozszerzo</w:t>
      </w:r>
      <w:r w:rsidR="00253912" w:rsidRPr="00B318EC">
        <w:rPr>
          <w:rFonts w:eastAsia="SimSun"/>
          <w:color w:val="000000"/>
          <w:kern w:val="3"/>
          <w:lang w:eastAsia="zh-CN" w:bidi="hi-IN"/>
        </w:rPr>
        <w:t>nym na wniosek swoich rodziców.</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 xml:space="preserve">9. </w:t>
      </w:r>
      <w:r w:rsidRPr="00B318EC">
        <w:rPr>
          <w:rFonts w:eastAsia="SimSun"/>
          <w:b/>
          <w:bCs/>
          <w:color w:val="000000"/>
          <w:kern w:val="3"/>
          <w:lang w:eastAsia="zh-CN" w:bidi="hi-IN"/>
        </w:rPr>
        <w:t xml:space="preserve"> Każda część egzaminu gimnazjalnego jest przeprowadzona innego dnia.</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 część pierwsza egzaminu gimnazjalnego oraz część druga egzaminu trwają po 150 minut,</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2) część trzecia egzaminu gimnazjalnego na poziomie podstawowym i część trzecia na poziomie rozszerzonym trwają po 60 minut.</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10. Każda część egzaminu gimnazjalnego rozpoczyna się o godzinie określonej w komunikacie centralnej komisji egzaminacyjnej. Czas trwania danej części egzaminu rozpoczyna się z chwilą zapisania w widocznym miejscu przez przewodniczącego zespołu nadzorującego czasu rozpoczęcia i zakończenia pracy uczniów.</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11. W czasie trwania egzaminu gimnazjalnego uczeń nie powinien opuszczać sali egzaminacyjnej.</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12. W czasie trwania egzaminu na sali egzaminacyjnej mogą przebywać wyłącznie uczniowie, przewodniczący zespołu egzaminacyjnego, członkowie zespołu nadzorującego oraz obserwatorzy.</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13. Obserwatorami, o których mowa  w ust. 12 mogą być:</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 xml:space="preserve"> 1) pracownicy ministerstwa obsługującego ministra właściwego do spraw oświaty i wychowania;</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2) przedstawiciele centralnej komisji egzaminacyjnej i okręgowych komisji egzaminacyjnych;</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3) przedstawiciele organu sprawującego nadzór pedagogicznym, organu prowadzącego szkołę.</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14. W czasie trwania egzaminu gimnazjalnego nie udziela się uczniom żadnych wyjaśnień dotyczących zadań.</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15. Zadania przewodniczącego zespołu egzaminacyjnego oraz zadania zespołu nadzorującego określa § 3 i § 4 Rozporządzenia w sprawie szczegółowych warunków i sposobu przeprowadzania sprawdzianu, egzaminu gimnazjalnego i egzaminu maturalnego.</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16. Z przebiegu danej części egzaminu gimnazjalnego sporządza się protokół, na zasadach określonych w §10 Rozporządzenia w sprawie szczegółowych warunków i sposobu przeprowadzania sprawdzianu, egzaminu gimnazjalnego i egzaminu maturalnego.</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17. Pracę egzaminacyjną ucznia po sprawdzeniu i ocenieniu przechowuje Okręgowa Komisja Egzaminacyjna przez okres 6 miesięcy od dnia</w:t>
      </w:r>
      <w:r w:rsidR="00253912" w:rsidRPr="00B318EC">
        <w:rPr>
          <w:rFonts w:eastAsia="SimSun" w:cs="Mangal"/>
          <w:color w:val="000000"/>
          <w:kern w:val="3"/>
          <w:lang w:eastAsia="zh-CN" w:bidi="hi-IN"/>
        </w:rPr>
        <w:t xml:space="preserve"> wydania uczniom zaświadczeń o </w:t>
      </w:r>
      <w:r w:rsidRPr="00B318EC">
        <w:rPr>
          <w:rFonts w:eastAsia="SimSun" w:cs="Mangal"/>
          <w:color w:val="000000"/>
          <w:kern w:val="3"/>
          <w:lang w:eastAsia="zh-CN" w:bidi="hi-IN"/>
        </w:rPr>
        <w:t>szczegółowych wynikach egzaminu gimnazjalnego.</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18. Wyniki egzaminu gimnazjalnego oraz zaświadczenia o szczegółowych wynikach egzaminu gimnazjalnego dla każdego ucznia okręgowa komisja egzaminacyjna przekazuje do szkoły nie później niż na 7 dni przed zakończeniem zajęć dydaktyczno- wychowawczych.</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19. Wyniki egzaminu gimnazjalnego są przedstawiane w procentach i na skali centylowej.</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lastRenderedPageBreak/>
        <w:t>20. Wyniki egzaminu gimnazjalnego w procentach ustala dyrektor okręgowej komisji egzaminacyjnej na podstawie liczby punktów przyznanych przez egzaminatorów sprawdzających prace egzaminacyjne oraz elektronicznego odczytu karty odpowiedzi- w przypadku wykorzystania do sprawdzania prac egzaminacyjnych narzędzi elektronicznych.</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21. Wyniki egzaminu gimnazjalnego na skali centylowej opracowuje Centralna Komisja Egzaminacyjna na podstawie wyników ustalonych przez dyrektorów okręgowych komisji egzaminacyjnych.</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|22. Wyniki egzaminu gimnazjalnego obejmują:</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 wynik z języka polskiego;</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2) wynik z historii i wiedzy o społeczeństwie;</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3) wynik z matematyki;</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4) wynik z przedmiotów przyrodniczych;</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5) wynik z języka obcego nowożytnego na poziomie podstawowym;</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6) wynik z języka obcego nowożytnego na poziomie rozszerzonym;</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23. Wynik egzaminu gimnazjalnego jest ostateczny i nie wpływa na ukończenie szkoły.</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24. Dyrektor przekazuje uczniowi lub jego rodzicom zaświadczenie o szczegółowych wynikach egzaminu gimnazjalnego wydane przez okręgową komisję egzaminacyjną wraz ze świadectwem ukończenia szkoły.</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25. W przypadku zwolnienia ucznia z obowiązku przystąpienia do odpowiedniej części egzaminu gimnazjalnego w zaświadczeniu o szczegółowych wynikach egzaminu gimnazjalnego wpisuje się odpowiednio „zwolniony: albo „zwolniona”</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26. Zwolniony z obowiązku przystąpienia do sprawdzianu lub jego części jest:</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1) uczeń posiadający orzeczenie o potrzebie kształcenia specjalnego wydane ze względu na upośledzenie umysłowe w stopniu umiarkowanym lub znacznym lub niepełnosprawności sprzężone, gdy jedną z niepełnosprawności jest upośledzenie umysłowe w stopniu umiarkowanym lub znacznym;</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 xml:space="preserve">2) uczeń posiadający orzeczenie o potrzebie kształcenia specjalnego wydane ze względu na niepełnosprawności sprzężone inne niż w pkt 1. </w:t>
      </w:r>
      <w:r w:rsidR="00253912" w:rsidRPr="00B318EC">
        <w:rPr>
          <w:rFonts w:eastAsia="SimSun" w:cs="Mangal"/>
          <w:color w:val="000000"/>
          <w:kern w:val="3"/>
          <w:lang w:eastAsia="zh-CN" w:bidi="hi-IN"/>
        </w:rPr>
        <w:t xml:space="preserve"> zwolnienia dokonuje  dyrektor </w:t>
      </w:r>
      <w:r w:rsidRPr="00B318EC">
        <w:rPr>
          <w:rFonts w:eastAsia="SimSun" w:cs="Mangal"/>
          <w:color w:val="000000"/>
          <w:kern w:val="3"/>
          <w:lang w:eastAsia="zh-CN" w:bidi="hi-IN"/>
        </w:rPr>
        <w:t>okręgowej komisji egzaminacyjnej na wniosek rodziców po pozytywnym zaopiniowaniu przez dyrektora szkoły;</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3) laureat i finalista olimpiady przedmiotowej wymienionej w wykazie ogłoszonym przez dyrektora centralnej komis</w:t>
      </w:r>
      <w:r w:rsidR="00253912" w:rsidRPr="00B318EC">
        <w:rPr>
          <w:rFonts w:eastAsia="SimSun" w:cs="Mangal"/>
          <w:color w:val="000000"/>
          <w:kern w:val="3"/>
          <w:lang w:eastAsia="zh-CN" w:bidi="hi-IN"/>
        </w:rPr>
        <w:t xml:space="preserve">ji egzaminacyjnej w biuletynie </w:t>
      </w:r>
      <w:r w:rsidRPr="00B318EC">
        <w:rPr>
          <w:rFonts w:eastAsia="SimSun" w:cs="Mangal"/>
          <w:color w:val="000000"/>
          <w:kern w:val="3"/>
          <w:lang w:eastAsia="zh-CN" w:bidi="hi-IN"/>
        </w:rPr>
        <w:t>informacji publicznej na stronie centralnej komisji egzaminacyjnej oraz laureat konkursu przedmiotowego o zasięgu wojewódzkim lub ponad wojewódzkim na podstawie zaświadczenia stwierdzającego uzyskanie przez ucznia tytułu laureata lub finalisty (zwolnienie z pierwszej części sprawdzianu).</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27. Zwolnienie, o którym mowa w ust.23 pkt 3 jest równoznaczne z uzyskaniem z danej części  sprawdzianu najwyższego wyniku.</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28. Uczeń posiadający opinię poradni psychologiczno- pedagogicznej, w tym poradni specjalistycznej o specyficznych trudnościach w uczeniu się może przystąpić do sprawdzianu w warunkach dostosowanych do jego potrzeb edukacyjnych oraz możliwości psychofizycznych wynikających z tych trudności na podstawie tej opinii.</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29. Opinię, o której mowa w ust. 25 przedkłada się dyrektorowi szkoły w terminie do 15 października roku szkolnego, w którym uczeń przystępuje do sprawdzianu</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30. Dyrektor szkoły lub upoważniony przez niego nauczyciel,  do dnia 20 listopada roku szkolnego, w którym uczeń zamierza przystąpić do sprawdzianu, informuje na piśmie rodziców ucznia o wskazanych sposobach dostosowania warunków i formy przeprowadzania sprawdzianu.</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31. Uczeń, który jest chory, w czasie trwania egzaminu gimnazjalnego może korzystać ze sprzętu medycznego i leków koniecznych ze względu na chorobę.</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lastRenderedPageBreak/>
        <w:t>32. W szczególnych przypadkach wynikających ze stanu zdrowia lub niepełnosprawności zdającego, za zgodą dyrektora właściwej okręgowej komisji egzaminacyjnej egzamin gimnazjalny może być przeprowadzony w miejscu innym niż szkoła. Dyrektor okręgowej komisji egzaminacyjnej wyraża na udokumentowany wniosek dyrektora szkoły.</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lang w:eastAsia="zh-CN" w:bidi="hi-IN"/>
        </w:rPr>
        <w:t>33. Uczeń, który z przyczyn losowych lub zdrowotnych nie przystąpił do egzaminu gimnazjalnego albo poziomu odpowiedniej części egzaminu gimnazjalnego lub przerwał dany zakres albo poziom odpowiedniej części egzaminu gimnazjalnego w terminie głównym może przystąpić do egzaminu gimnazjalnego lub danego zakresu albo poziomu odpowiedniej części egzaminu gimnazjalnego w terminie dodatkowym.</w:t>
      </w:r>
    </w:p>
    <w:p w:rsidR="00AB48BB" w:rsidRPr="00B318EC" w:rsidRDefault="00AB48BB" w:rsidP="00F9741A">
      <w:pPr>
        <w:widowControl w:val="0"/>
        <w:shd w:val="clear" w:color="auto" w:fill="FFFFFF"/>
        <w:tabs>
          <w:tab w:val="left" w:pos="284"/>
          <w:tab w:val="left" w:pos="485"/>
        </w:tabs>
        <w:suppressAutoHyphens/>
        <w:autoSpaceDN w:val="0"/>
        <w:ind w:right="113"/>
        <w:textAlignment w:val="baseline"/>
        <w:rPr>
          <w:rFonts w:eastAsia="SimSun" w:cs="Mangal"/>
          <w:color w:val="000000"/>
          <w:kern w:val="3"/>
          <w:lang w:eastAsia="zh-CN" w:bidi="hi-IN"/>
        </w:rPr>
      </w:pPr>
      <w:r w:rsidRPr="00B318EC">
        <w:rPr>
          <w:color w:val="000000"/>
          <w:spacing w:val="-1"/>
          <w:kern w:val="3"/>
          <w:shd w:val="clear" w:color="auto" w:fill="FFFFFF"/>
          <w:lang w:eastAsia="zh-CN" w:bidi="hi-IN"/>
        </w:rPr>
        <w:t xml:space="preserve">34. W przypadku gdy z przyczyn losowych lub zdrowotnych uczeń nie może przystąpić do egzaminu gimnazjalnego lub danego zakresu albo poziomu odpowiedniej części egzaminu gimnazjalnego w terminie dodatkowym  dyrektor okręgowej komisji egzaminacyjnej </w:t>
      </w:r>
      <w:r w:rsidRPr="00B318EC">
        <w:rPr>
          <w:color w:val="000000"/>
          <w:spacing w:val="-1"/>
          <w:kern w:val="3"/>
          <w:shd w:val="clear" w:color="auto" w:fill="FFFFFF"/>
          <w:lang w:eastAsia="zh-CN" w:bidi="hi-IN"/>
        </w:rPr>
        <w:tab/>
        <w:t>na udokumentowany wniosek dyrektora szkoły (w porozumieni</w:t>
      </w:r>
      <w:r w:rsidR="007125BC" w:rsidRPr="00B318EC">
        <w:rPr>
          <w:color w:val="000000"/>
          <w:spacing w:val="-1"/>
          <w:kern w:val="3"/>
          <w:shd w:val="clear" w:color="auto" w:fill="FFFFFF"/>
          <w:lang w:eastAsia="zh-CN" w:bidi="hi-IN"/>
        </w:rPr>
        <w:t xml:space="preserve">u z rodzicami ucznia) może </w:t>
      </w:r>
      <w:r w:rsidRPr="00B318EC">
        <w:rPr>
          <w:color w:val="000000"/>
          <w:spacing w:val="-1"/>
          <w:kern w:val="3"/>
          <w:shd w:val="clear" w:color="auto" w:fill="FFFFFF"/>
          <w:lang w:eastAsia="zh-CN" w:bidi="hi-IN"/>
        </w:rPr>
        <w:t>zwolnić ucznia z obowiązku przystąpienia  do egzaminu gimnazjalnego lub danego zakresu albo poziomu odpowiedniej części egzaminu gimnazjalnego.</w:t>
      </w:r>
    </w:p>
    <w:p w:rsidR="00AB48BB" w:rsidRPr="00B318EC" w:rsidRDefault="00AB48BB" w:rsidP="00F9741A">
      <w:pPr>
        <w:widowControl w:val="0"/>
        <w:shd w:val="clear" w:color="auto" w:fill="FFFFFF"/>
        <w:tabs>
          <w:tab w:val="left" w:pos="284"/>
          <w:tab w:val="left" w:pos="878"/>
          <w:tab w:val="left" w:pos="1316"/>
        </w:tabs>
        <w:suppressAutoHyphens/>
        <w:autoSpaceDN w:val="0"/>
        <w:ind w:right="113"/>
        <w:textAlignment w:val="baseline"/>
        <w:rPr>
          <w:rFonts w:eastAsia="SimSun" w:cs="Mangal"/>
          <w:color w:val="000000"/>
          <w:kern w:val="3"/>
          <w:lang w:eastAsia="zh-CN" w:bidi="hi-IN"/>
        </w:rPr>
      </w:pPr>
    </w:p>
    <w:p w:rsidR="00AB48BB" w:rsidRPr="00B318EC" w:rsidRDefault="000C3E4D" w:rsidP="001872A3">
      <w:pPr>
        <w:widowControl w:val="0"/>
        <w:shd w:val="clear" w:color="auto" w:fill="FFFFFF"/>
        <w:tabs>
          <w:tab w:val="left" w:pos="284"/>
          <w:tab w:val="left" w:pos="878"/>
          <w:tab w:val="left" w:pos="1316"/>
        </w:tabs>
        <w:suppressAutoHyphens/>
        <w:autoSpaceDN w:val="0"/>
        <w:ind w:right="113"/>
        <w:jc w:val="center"/>
        <w:textAlignment w:val="baseline"/>
        <w:rPr>
          <w:b/>
          <w:bCs/>
          <w:color w:val="000000"/>
          <w:spacing w:val="-1"/>
          <w:kern w:val="3"/>
          <w:shd w:val="clear" w:color="auto" w:fill="FFFFFF"/>
          <w:lang w:eastAsia="zh-CN" w:bidi="hi-IN"/>
        </w:rPr>
      </w:pPr>
      <w:r w:rsidRPr="00B318EC">
        <w:rPr>
          <w:b/>
          <w:bCs/>
          <w:color w:val="000000"/>
          <w:spacing w:val="-1"/>
          <w:kern w:val="3"/>
          <w:shd w:val="clear" w:color="auto" w:fill="FFFFFF"/>
          <w:lang w:eastAsia="zh-CN" w:bidi="hi-IN"/>
        </w:rPr>
        <w:t>§ 49b</w:t>
      </w:r>
    </w:p>
    <w:p w:rsidR="007125BC" w:rsidRPr="00B318EC" w:rsidRDefault="007125BC" w:rsidP="001872A3">
      <w:pPr>
        <w:widowControl w:val="0"/>
        <w:shd w:val="clear" w:color="auto" w:fill="FFFFFF"/>
        <w:tabs>
          <w:tab w:val="left" w:pos="284"/>
          <w:tab w:val="left" w:pos="878"/>
          <w:tab w:val="left" w:pos="1316"/>
        </w:tabs>
        <w:suppressAutoHyphens/>
        <w:autoSpaceDN w:val="0"/>
        <w:ind w:right="113"/>
        <w:jc w:val="center"/>
        <w:textAlignment w:val="baseline"/>
        <w:rPr>
          <w:rFonts w:eastAsia="SimSun" w:cs="Mangal"/>
          <w:color w:val="000000"/>
          <w:kern w:val="3"/>
          <w:lang w:eastAsia="zh-CN" w:bidi="hi-IN"/>
        </w:rPr>
      </w:pPr>
    </w:p>
    <w:p w:rsidR="00AB48BB" w:rsidRPr="00B318EC" w:rsidRDefault="001872A3" w:rsidP="001872A3">
      <w:pPr>
        <w:widowControl w:val="0"/>
        <w:shd w:val="clear" w:color="auto" w:fill="FFFFFF"/>
        <w:tabs>
          <w:tab w:val="left" w:pos="284"/>
        </w:tabs>
        <w:suppressAutoHyphens/>
        <w:autoSpaceDN w:val="0"/>
        <w:ind w:right="113"/>
        <w:jc w:val="center"/>
        <w:textAlignment w:val="baseline"/>
        <w:rPr>
          <w:rFonts w:eastAsia="SimSun" w:cs="Mangal"/>
          <w:b/>
          <w:bCs/>
          <w:color w:val="000000"/>
          <w:kern w:val="3"/>
          <w:shd w:val="clear" w:color="auto" w:fill="FFFFFF"/>
          <w:lang w:eastAsia="zh-CN" w:bidi="hi-IN"/>
        </w:rPr>
      </w:pPr>
      <w:r w:rsidRPr="00B318EC">
        <w:rPr>
          <w:rFonts w:eastAsia="SimSun" w:cs="Mangal"/>
          <w:b/>
          <w:bCs/>
          <w:color w:val="000000"/>
          <w:kern w:val="3"/>
          <w:shd w:val="clear" w:color="auto" w:fill="FFFFFF"/>
          <w:lang w:eastAsia="zh-CN" w:bidi="hi-IN"/>
        </w:rPr>
        <w:t>PROMOWANIE.</w:t>
      </w:r>
    </w:p>
    <w:p w:rsidR="007125BC" w:rsidRPr="00B318EC" w:rsidRDefault="007125BC" w:rsidP="00F9741A">
      <w:pPr>
        <w:widowControl w:val="0"/>
        <w:shd w:val="clear" w:color="auto" w:fill="FFFFFF"/>
        <w:tabs>
          <w:tab w:val="left" w:pos="284"/>
        </w:tabs>
        <w:suppressAutoHyphens/>
        <w:autoSpaceDN w:val="0"/>
        <w:ind w:right="113"/>
        <w:textAlignment w:val="baseline"/>
        <w:rPr>
          <w:rFonts w:eastAsia="SimSun" w:cs="Mangal"/>
          <w:color w:val="000000"/>
          <w:kern w:val="3"/>
          <w:lang w:eastAsia="zh-CN" w:bidi="hi-IN"/>
        </w:rPr>
      </w:pPr>
    </w:p>
    <w:p w:rsidR="00AB48BB" w:rsidRPr="00B318EC" w:rsidRDefault="00AB48BB" w:rsidP="00F9741A">
      <w:pPr>
        <w:widowControl w:val="0"/>
        <w:shd w:val="clear" w:color="auto" w:fill="FFFFFF"/>
        <w:tabs>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spacing w:val="-1"/>
          <w:kern w:val="3"/>
          <w:shd w:val="clear" w:color="auto" w:fill="FFFFFF"/>
          <w:lang w:eastAsia="zh-CN" w:bidi="hi-IN"/>
        </w:rPr>
        <w:t>1. Uczeń</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otrzymuje</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promocję</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do</w:t>
      </w:r>
      <w:r w:rsidRPr="00B318EC">
        <w:rPr>
          <w:rFonts w:eastAsia="Arial" w:cs="Mangal"/>
          <w:color w:val="000000"/>
          <w:spacing w:val="-1"/>
          <w:kern w:val="3"/>
          <w:shd w:val="clear" w:color="auto" w:fill="FFFFFF"/>
          <w:lang w:eastAsia="zh-CN" w:bidi="hi-IN"/>
        </w:rPr>
        <w:t xml:space="preserve"> oddziału </w:t>
      </w:r>
      <w:r w:rsidRPr="00B318EC">
        <w:rPr>
          <w:rFonts w:eastAsia="SimSun" w:cs="Mangal"/>
          <w:color w:val="000000"/>
          <w:spacing w:val="-1"/>
          <w:kern w:val="3"/>
          <w:shd w:val="clear" w:color="auto" w:fill="FFFFFF"/>
          <w:lang w:eastAsia="zh-CN" w:bidi="hi-IN"/>
        </w:rPr>
        <w:t>klasy</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następnej,</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jeżeli</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ze</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wszystkich</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obowiązkowych</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zajęć</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edukacyjnych</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uzyskał</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roczne</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oceny</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spacing w:val="-1"/>
          <w:kern w:val="3"/>
          <w:shd w:val="clear" w:color="auto" w:fill="FFFFFF"/>
          <w:lang w:eastAsia="zh-CN" w:bidi="hi-IN"/>
        </w:rPr>
        <w:t>klasyfikacyjne</w:t>
      </w:r>
      <w:r w:rsidRPr="00B318EC">
        <w:rPr>
          <w:rFonts w:eastAsia="Arial" w:cs="Mangal"/>
          <w:color w:val="000000"/>
          <w:spacing w:val="-1"/>
          <w:kern w:val="3"/>
          <w:shd w:val="clear" w:color="auto" w:fill="FFFFFF"/>
          <w:lang w:eastAsia="zh-CN" w:bidi="hi-IN"/>
        </w:rPr>
        <w:t xml:space="preserve"> </w:t>
      </w:r>
      <w:r w:rsidRPr="00B318EC">
        <w:rPr>
          <w:rFonts w:eastAsia="SimSun" w:cs="Mangal"/>
          <w:color w:val="000000"/>
          <w:kern w:val="3"/>
          <w:shd w:val="clear" w:color="auto" w:fill="FFFFFF"/>
          <w:lang w:eastAsia="zh-CN" w:bidi="hi-IN"/>
        </w:rPr>
        <w:t>wyższe</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od</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oceny</w:t>
      </w:r>
      <w:r w:rsidRPr="00B318EC">
        <w:rPr>
          <w:rFonts w:eastAsia="Arial" w:cs="Mangal"/>
          <w:color w:val="000000"/>
          <w:kern w:val="3"/>
          <w:shd w:val="clear" w:color="auto" w:fill="FFFFFF"/>
          <w:lang w:eastAsia="zh-CN" w:bidi="hi-IN"/>
        </w:rPr>
        <w:t xml:space="preserve"> </w:t>
      </w:r>
      <w:r w:rsidRPr="00B318EC">
        <w:rPr>
          <w:rFonts w:eastAsia="SimSun" w:cs="Mangal"/>
          <w:color w:val="000000"/>
          <w:kern w:val="3"/>
          <w:shd w:val="clear" w:color="auto" w:fill="FFFFFF"/>
          <w:lang w:eastAsia="zh-CN" w:bidi="hi-IN"/>
        </w:rPr>
        <w:t>niedostatecznej</w:t>
      </w:r>
      <w:r w:rsidRPr="00B318EC">
        <w:rPr>
          <w:rFonts w:eastAsia="Arial" w:cs="Mangal"/>
          <w:color w:val="000000"/>
          <w:kern w:val="3"/>
          <w:shd w:val="clear" w:color="auto" w:fill="FFFFFF"/>
          <w:lang w:eastAsia="zh-CN" w:bidi="hi-IN"/>
        </w:rPr>
        <w:t>.</w:t>
      </w:r>
    </w:p>
    <w:p w:rsidR="00AB48BB" w:rsidRPr="00B318EC" w:rsidRDefault="00AB48BB" w:rsidP="00F9741A">
      <w:pPr>
        <w:widowControl w:val="0"/>
        <w:shd w:val="clear" w:color="auto" w:fill="FFFFFF"/>
        <w:tabs>
          <w:tab w:val="left" w:pos="284"/>
        </w:tabs>
        <w:suppressAutoHyphens/>
        <w:autoSpaceDN w:val="0"/>
        <w:ind w:right="113"/>
        <w:textAlignment w:val="baseline"/>
        <w:rPr>
          <w:rFonts w:eastAsia="SimSun" w:cs="Mangal"/>
          <w:color w:val="000000"/>
          <w:kern w:val="3"/>
          <w:lang w:eastAsia="zh-CN" w:bidi="hi-IN"/>
        </w:rPr>
      </w:pPr>
      <w:r w:rsidRPr="00B318EC">
        <w:rPr>
          <w:rFonts w:eastAsia="Arial" w:cs="Mangal"/>
          <w:color w:val="000000"/>
          <w:kern w:val="3"/>
          <w:shd w:val="clear" w:color="auto" w:fill="FFFFFF"/>
          <w:lang w:eastAsia="zh-CN" w:bidi="hi-IN"/>
        </w:rPr>
        <w:t xml:space="preserve">2. </w:t>
      </w:r>
      <w:r w:rsidRPr="00B318EC">
        <w:rPr>
          <w:rFonts w:eastAsia="SimSun" w:cs="Mangal"/>
          <w:color w:val="000000"/>
          <w:kern w:val="3"/>
          <w:shd w:val="clear" w:color="auto" w:fill="FFFFFF"/>
          <w:lang w:eastAsia="zh-CN" w:bidi="hi-IN"/>
        </w:rPr>
        <w:t>O promowaniu do oddziału klasy programowo wyższej ucznia posiadającego orzeczenie o potrzebie kształcenia specjalnego wydane ze względu na upośledzenie umysłowe w stopniu umiarkowanym lub znacznym postanawia rada pedagogiczna, uwzględniając ustalenia zawarte w indywidualnym programie edukacyjno- terapeutycznym.</w:t>
      </w:r>
    </w:p>
    <w:p w:rsidR="00AB48BB" w:rsidRPr="00B318EC" w:rsidRDefault="00AB48BB" w:rsidP="00F9741A">
      <w:pPr>
        <w:widowControl w:val="0"/>
        <w:shd w:val="clear" w:color="auto" w:fill="FFFFFF"/>
        <w:tabs>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3. Uczeń, który w wyniku klasyfikacji rocznej uzyskał z obowiązkowych zajęć edukacyjnych średnią rocznych ocen klasyfikacyjnych co najmniej 4, 75 oraz co najmniej bardzo dobrą roczną ocenę klasyfikacyjną zachowania, otrzymuje promocję do oddziału klasy programowo wyższej z wyróżnieniem.</w:t>
      </w:r>
    </w:p>
    <w:p w:rsidR="00AB48BB" w:rsidRPr="00B318EC" w:rsidRDefault="00AB48BB" w:rsidP="00F9741A">
      <w:pPr>
        <w:widowControl w:val="0"/>
        <w:shd w:val="clear" w:color="auto" w:fill="FFFFFF"/>
        <w:tabs>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4. Uczeń, który realizował obowiązek szkolny poza szkołą, który w wyniku klasyfikacji rocznej uzyskał z obowiązkowych zajęć edukacyjnych średnią ocen klasyfikacyjnych co najmniej 4,75 otrzymuje promocję do klasy programowo wyższej z wyróżnieniem.</w:t>
      </w:r>
    </w:p>
    <w:p w:rsidR="00AB48BB" w:rsidRPr="00B318EC" w:rsidRDefault="00AB48BB" w:rsidP="00F9741A">
      <w:pPr>
        <w:widowControl w:val="0"/>
        <w:shd w:val="clear" w:color="auto" w:fill="FFFFFF"/>
        <w:tabs>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5. Uczniowi, który uczęszczał na dodatkowe zajęcia edukacyjne, religię lub  etykę do średniej ocen wlicza się także roczne oceny klasyfikacyjne uzyskane z tych zajęć.</w:t>
      </w:r>
    </w:p>
    <w:p w:rsidR="00AB48BB" w:rsidRPr="00B318EC" w:rsidRDefault="00AB48BB" w:rsidP="00F9741A">
      <w:pPr>
        <w:widowControl w:val="0"/>
        <w:shd w:val="clear" w:color="auto" w:fill="FFFFFF"/>
        <w:tabs>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6. Ocena z religii lub etyki umieszczana jest na świadectwie szkolnym bezpośrednio po ocenie ze sprawowania.</w:t>
      </w:r>
    </w:p>
    <w:p w:rsidR="00AB48BB" w:rsidRPr="00B318EC" w:rsidRDefault="00AB48BB" w:rsidP="00F9741A">
      <w:pPr>
        <w:widowControl w:val="0"/>
        <w:shd w:val="clear" w:color="auto" w:fill="FFFFFF"/>
        <w:tabs>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7. Ocena z religii (etyki) nie ma wpływu na promowanie ucznia do następnego oddziału klasy.</w:t>
      </w:r>
    </w:p>
    <w:p w:rsidR="00AB48BB" w:rsidRPr="00B318EC" w:rsidRDefault="00AB48BB" w:rsidP="00F9741A">
      <w:pPr>
        <w:widowControl w:val="0"/>
        <w:shd w:val="clear" w:color="auto" w:fill="FFFFFF"/>
        <w:tabs>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8. Jeśli uczeń nie uczestniczył ani w zajęciach z religii, ani z etyki, na świadectwie szkolnym w miejscu przeznaczonym na ocenę z przedmiotu należy wstawić kreskę („religia/etyka —————-), bez jakichkolwiek dodatkowych adnotacji.</w:t>
      </w:r>
    </w:p>
    <w:p w:rsidR="00AB48BB" w:rsidRPr="00B318EC" w:rsidRDefault="00AB48BB" w:rsidP="00F9741A">
      <w:pPr>
        <w:widowControl w:val="0"/>
        <w:shd w:val="clear" w:color="auto" w:fill="FFFFFF"/>
        <w:tabs>
          <w:tab w:val="left" w:pos="284"/>
        </w:tabs>
        <w:suppressAutoHyphens/>
        <w:autoSpaceDN w:val="0"/>
        <w:ind w:right="113"/>
        <w:textAlignment w:val="baseline"/>
        <w:rPr>
          <w:rFonts w:eastAsia="SimSun" w:cs="Mangal"/>
          <w:color w:val="000000"/>
          <w:kern w:val="3"/>
          <w:shd w:val="clear" w:color="auto" w:fill="FFFFFF"/>
          <w:lang w:eastAsia="zh-CN" w:bidi="hi-IN"/>
        </w:rPr>
      </w:pPr>
      <w:r w:rsidRPr="00B318EC">
        <w:rPr>
          <w:rFonts w:eastAsia="SimSun" w:cs="Mangal"/>
          <w:color w:val="000000"/>
          <w:kern w:val="3"/>
          <w:shd w:val="clear" w:color="auto" w:fill="FFFFFF"/>
          <w:lang w:eastAsia="zh-CN" w:bidi="hi-IN"/>
        </w:rPr>
        <w:t>9. W przypadku gdy uczeń uczęszczał na zajęcia religii i etyki, do średniej ocen wlicza się ocenę ustalona jako średnia z rocznych ocen klasyfikacyjnych uzyskanych z tych zajęć. Jeżeli ustalona w ten sposób ocena nie jest liczbą całkowitą, ocenę tę należy zaokrąglić do liczby całkowitej w górę.</w:t>
      </w:r>
    </w:p>
    <w:p w:rsidR="00AB48BB" w:rsidRPr="00B318EC" w:rsidRDefault="00AB48BB" w:rsidP="00F9741A">
      <w:pPr>
        <w:widowControl w:val="0"/>
        <w:shd w:val="clear" w:color="auto" w:fill="FFFFFF"/>
        <w:tabs>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10. Uczeń kończy gimnazjum jeżeli:</w:t>
      </w:r>
    </w:p>
    <w:p w:rsidR="00AB48BB" w:rsidRPr="00B318EC" w:rsidRDefault="00AB48BB" w:rsidP="00F9741A">
      <w:pPr>
        <w:widowControl w:val="0"/>
        <w:tabs>
          <w:tab w:val="left" w:pos="284"/>
        </w:tabs>
        <w:autoSpaceDN w:val="0"/>
        <w:ind w:right="113"/>
        <w:textAlignment w:val="baseline"/>
        <w:rPr>
          <w:rFonts w:eastAsia="SimSun" w:cs="Mangal"/>
          <w:color w:val="000000"/>
          <w:kern w:val="3"/>
          <w:lang w:eastAsia="zh-CN" w:bidi="hi-IN"/>
        </w:rPr>
      </w:pPr>
      <w:r w:rsidRPr="00B318EC">
        <w:rPr>
          <w:rFonts w:eastAsia="SimSun"/>
          <w:color w:val="000000"/>
          <w:kern w:val="3"/>
          <w:lang w:eastAsia="zh-CN" w:bidi="hi-IN"/>
        </w:rPr>
        <w:t xml:space="preserve">1) w wyniku klasyfikacji końcowej, otrzymał ze wszystkich obowiązkowych zajęć edukacyjnych oraz zajęć z języka mniejszości narodowej, mniejszości etnicznej lub języka </w:t>
      </w:r>
      <w:r w:rsidRPr="00B318EC">
        <w:rPr>
          <w:rFonts w:eastAsia="SimSun"/>
          <w:color w:val="000000"/>
          <w:kern w:val="3"/>
          <w:lang w:eastAsia="zh-CN" w:bidi="hi-IN"/>
        </w:rPr>
        <w:lastRenderedPageBreak/>
        <w:t>regionalnego pozytywne końcowe oceny klasyfikacyjne;</w:t>
      </w:r>
    </w:p>
    <w:p w:rsidR="00AB48BB" w:rsidRPr="00B318EC" w:rsidRDefault="00AB48BB" w:rsidP="00F9741A">
      <w:pPr>
        <w:widowControl w:val="0"/>
        <w:shd w:val="clear" w:color="auto" w:fill="FFFFFF"/>
        <w:tabs>
          <w:tab w:val="left" w:pos="-2518"/>
          <w:tab w:val="left" w:pos="284"/>
        </w:tab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2) przystąpił odpowiednio do egzaminu gimnazjalnego w oddziale klasy III.</w:t>
      </w:r>
    </w:p>
    <w:p w:rsidR="00AB48BB" w:rsidRPr="00B318EC" w:rsidRDefault="00AB48BB" w:rsidP="00F9741A">
      <w:pPr>
        <w:widowControl w:val="0"/>
        <w:shd w:val="clear" w:color="auto" w:fill="FFFFFF"/>
        <w:tabs>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11. Uczeń kończy szkołę  z wyróżnieniem jeżeli w wyniku klasyfikacji końcowej uzyskał z obowiązkowych zajęć edukacyjnych średnią końcowych ocen klasyfikacyjnych co najmniej 4, 75 oraz co najmniej bardzo dobrą końcową ocenę klasyfikacyjną zachowania.</w:t>
      </w:r>
    </w:p>
    <w:p w:rsidR="00AB48BB" w:rsidRPr="00B318EC" w:rsidRDefault="00AB48BB" w:rsidP="00F9741A">
      <w:pPr>
        <w:widowControl w:val="0"/>
        <w:shd w:val="clear" w:color="auto" w:fill="FFFFFF"/>
        <w:tabs>
          <w:tab w:val="left" w:pos="284"/>
        </w:tabs>
        <w:suppressAutoHyphens/>
        <w:autoSpaceDN w:val="0"/>
        <w:ind w:right="113"/>
        <w:textAlignment w:val="baseline"/>
        <w:rPr>
          <w:rFonts w:eastAsia="SimSun" w:cs="Mangal"/>
          <w:color w:val="000000"/>
          <w:kern w:val="3"/>
          <w:lang w:eastAsia="zh-CN" w:bidi="hi-IN"/>
        </w:rPr>
      </w:pPr>
      <w:r w:rsidRPr="00B318EC">
        <w:rPr>
          <w:rFonts w:eastAsia="SimSun" w:cs="Mangal"/>
          <w:color w:val="000000"/>
          <w:kern w:val="3"/>
          <w:shd w:val="clear" w:color="auto" w:fill="FFFFFF"/>
          <w:lang w:eastAsia="zh-CN" w:bidi="hi-IN"/>
        </w:rPr>
        <w:t>12. Uczniowi, który uczęszczał na dodatkowe zajęcia edukacyjne, religię lub  etykę do średniej ocen wlicza się także końcowe oceny klasyfikacyjne uzyskane z tych zajęć.</w:t>
      </w:r>
    </w:p>
    <w:p w:rsidR="00AB48BB" w:rsidRPr="00B318EC" w:rsidRDefault="00AB48BB" w:rsidP="00F9741A">
      <w:pPr>
        <w:widowControl w:val="0"/>
        <w:shd w:val="clear" w:color="auto" w:fill="FFFFFF"/>
        <w:tabs>
          <w:tab w:val="left" w:pos="284"/>
        </w:tabs>
        <w:suppressAutoHyphens/>
        <w:autoSpaceDN w:val="0"/>
        <w:ind w:right="113"/>
        <w:textAlignment w:val="baseline"/>
        <w:rPr>
          <w:rFonts w:eastAsia="SimSun" w:cs="Mangal"/>
          <w:color w:val="000000"/>
          <w:kern w:val="3"/>
          <w:lang w:eastAsia="zh-CN" w:bidi="hi-IN"/>
        </w:rPr>
      </w:pPr>
      <w:r w:rsidRPr="00B318EC">
        <w:rPr>
          <w:color w:val="000000"/>
          <w:spacing w:val="-1"/>
          <w:kern w:val="3"/>
          <w:shd w:val="clear" w:color="auto" w:fill="FFFFFF"/>
          <w:lang w:eastAsia="zh-CN" w:bidi="hi-IN"/>
        </w:rPr>
        <w:t>13. Uczeń, który nie spełnił warunków, o których mowa w ust. 13 powtarza ostatni oddział klasy i przystępuje do sprawdzianu w roku szkolnym, w którym ten oddział klasy powtarza.</w:t>
      </w:r>
    </w:p>
    <w:p w:rsidR="00AB48BB" w:rsidRPr="00B318EC" w:rsidRDefault="00AB48BB" w:rsidP="00F9741A">
      <w:pPr>
        <w:widowControl w:val="0"/>
        <w:shd w:val="clear" w:color="auto" w:fill="FFFFFF"/>
        <w:tabs>
          <w:tab w:val="left" w:pos="284"/>
        </w:tabs>
        <w:suppressAutoHyphens/>
        <w:autoSpaceDN w:val="0"/>
        <w:ind w:right="113"/>
        <w:textAlignment w:val="baseline"/>
        <w:rPr>
          <w:rFonts w:eastAsia="SimSun" w:cs="Mangal"/>
          <w:color w:val="000000"/>
          <w:kern w:val="3"/>
          <w:lang w:eastAsia="zh-CN" w:bidi="hi-IN"/>
        </w:rPr>
      </w:pPr>
      <w:r w:rsidRPr="00B318EC">
        <w:rPr>
          <w:color w:val="000000"/>
          <w:spacing w:val="-1"/>
          <w:kern w:val="3"/>
          <w:shd w:val="clear" w:color="auto" w:fill="FFFFFF"/>
          <w:lang w:eastAsia="zh-CN" w:bidi="hi-IN"/>
        </w:rPr>
        <w:t>14. Rada Pedagogiczna uwzględniając możliwości edukacyjne ucznia może jeden raz w ciągu danego etapu edukacyjnego promować do klasy programowo wyższej ucznia, który nie zdał egzaminu poprawkowego z jednych z obowiązkowych zajęć albo zajęć z języka mniejszości narodowej pod warunkiem, że te zajęcia są realizowane w oddziale klasy programowo wyższej.</w:t>
      </w:r>
    </w:p>
    <w:p w:rsidR="007125BC" w:rsidRPr="00B318EC" w:rsidRDefault="007125BC" w:rsidP="00F9741A">
      <w:pPr>
        <w:tabs>
          <w:tab w:val="left" w:pos="284"/>
        </w:tabs>
        <w:suppressAutoHyphens/>
        <w:autoSpaceDN w:val="0"/>
        <w:textAlignment w:val="baseline"/>
        <w:rPr>
          <w:b/>
          <w:bCs/>
          <w:color w:val="000000"/>
          <w:kern w:val="3"/>
          <w:lang w:eastAsia="zh-CN"/>
        </w:rPr>
      </w:pPr>
    </w:p>
    <w:p w:rsidR="00253912" w:rsidRPr="00B318EC" w:rsidRDefault="000C3E4D" w:rsidP="001872A3">
      <w:pPr>
        <w:tabs>
          <w:tab w:val="left" w:pos="284"/>
        </w:tabs>
        <w:suppressAutoHyphens/>
        <w:autoSpaceDN w:val="0"/>
        <w:jc w:val="center"/>
        <w:textAlignment w:val="baseline"/>
        <w:rPr>
          <w:b/>
          <w:bCs/>
          <w:color w:val="000000"/>
          <w:kern w:val="3"/>
          <w:lang w:eastAsia="zh-CN"/>
        </w:rPr>
      </w:pPr>
      <w:r w:rsidRPr="00B318EC">
        <w:rPr>
          <w:b/>
          <w:bCs/>
          <w:color w:val="000000"/>
          <w:kern w:val="3"/>
          <w:lang w:eastAsia="zh-CN"/>
        </w:rPr>
        <w:t>§ 49c</w:t>
      </w:r>
    </w:p>
    <w:p w:rsidR="007125BC" w:rsidRPr="00B318EC" w:rsidRDefault="007125BC" w:rsidP="001872A3">
      <w:pPr>
        <w:tabs>
          <w:tab w:val="left" w:pos="284"/>
        </w:tabs>
        <w:suppressAutoHyphens/>
        <w:autoSpaceDN w:val="0"/>
        <w:jc w:val="center"/>
        <w:textAlignment w:val="baseline"/>
        <w:rPr>
          <w:b/>
          <w:bCs/>
          <w:color w:val="000000"/>
          <w:kern w:val="3"/>
          <w:lang w:eastAsia="zh-CN"/>
        </w:rPr>
      </w:pPr>
    </w:p>
    <w:p w:rsidR="00253912" w:rsidRPr="00B318EC" w:rsidRDefault="001872A3" w:rsidP="001872A3">
      <w:pPr>
        <w:tabs>
          <w:tab w:val="left" w:pos="284"/>
        </w:tabs>
        <w:autoSpaceDN w:val="0"/>
        <w:jc w:val="center"/>
        <w:textAlignment w:val="baseline"/>
        <w:rPr>
          <w:b/>
          <w:bCs/>
          <w:color w:val="000000"/>
          <w:kern w:val="3"/>
          <w:lang w:eastAsia="zh-CN"/>
        </w:rPr>
      </w:pPr>
      <w:r w:rsidRPr="00B318EC">
        <w:rPr>
          <w:b/>
          <w:bCs/>
          <w:color w:val="000000"/>
          <w:kern w:val="3"/>
          <w:lang w:eastAsia="zh-CN"/>
        </w:rPr>
        <w:t>PROJEKT EDUKACYJNY.</w:t>
      </w:r>
    </w:p>
    <w:p w:rsidR="00253912" w:rsidRPr="00B318EC" w:rsidRDefault="001872A3" w:rsidP="001872A3">
      <w:pPr>
        <w:tabs>
          <w:tab w:val="left" w:pos="284"/>
        </w:tabs>
        <w:autoSpaceDN w:val="0"/>
        <w:jc w:val="center"/>
        <w:textAlignment w:val="baseline"/>
        <w:rPr>
          <w:b/>
          <w:bCs/>
          <w:color w:val="000000"/>
          <w:kern w:val="3"/>
          <w:lang w:eastAsia="zh-CN"/>
        </w:rPr>
      </w:pPr>
      <w:r w:rsidRPr="00B318EC">
        <w:rPr>
          <w:b/>
          <w:bCs/>
          <w:color w:val="000000"/>
          <w:kern w:val="3"/>
          <w:lang w:eastAsia="zh-CN"/>
        </w:rPr>
        <w:t>REGULAMIN  REALIZACJI  PROJEKTU  EDUKACYJNEGO W GIMNAZJUM</w:t>
      </w:r>
      <w:r w:rsidR="007125BC" w:rsidRPr="00B318EC">
        <w:rPr>
          <w:b/>
          <w:bCs/>
          <w:color w:val="000000"/>
          <w:kern w:val="3"/>
          <w:lang w:eastAsia="zh-CN"/>
        </w:rPr>
        <w:t>.</w:t>
      </w:r>
    </w:p>
    <w:p w:rsidR="00253912" w:rsidRPr="00B318EC" w:rsidRDefault="00253912" w:rsidP="00F9741A">
      <w:pPr>
        <w:tabs>
          <w:tab w:val="left" w:pos="284"/>
        </w:tabs>
        <w:suppressAutoHyphens/>
        <w:autoSpaceDN w:val="0"/>
        <w:textAlignment w:val="baseline"/>
        <w:rPr>
          <w:b/>
          <w:bCs/>
          <w:color w:val="000000"/>
          <w:kern w:val="3"/>
          <w:lang w:eastAsia="zh-CN"/>
        </w:rPr>
      </w:pPr>
    </w:p>
    <w:p w:rsidR="00253912" w:rsidRPr="00B318EC" w:rsidRDefault="00253912" w:rsidP="00F9741A">
      <w:pPr>
        <w:widowControl w:val="0"/>
        <w:numPr>
          <w:ilvl w:val="0"/>
          <w:numId w:val="156"/>
        </w:numPr>
        <w:tabs>
          <w:tab w:val="left" w:pos="284"/>
        </w:tabs>
        <w:suppressAutoHyphens/>
        <w:autoSpaceDN w:val="0"/>
        <w:ind w:left="0" w:firstLine="0"/>
        <w:textAlignment w:val="baseline"/>
        <w:rPr>
          <w:color w:val="000000"/>
          <w:kern w:val="3"/>
          <w:lang w:eastAsia="zh-CN"/>
        </w:rPr>
      </w:pPr>
      <w:r w:rsidRPr="00B318EC">
        <w:rPr>
          <w:color w:val="000000"/>
          <w:kern w:val="3"/>
          <w:lang w:eastAsia="zh-CN"/>
        </w:rPr>
        <w:t>Uczniowie Gimnazjum biorą udział w realizacji projektu edukacyjnego.</w:t>
      </w:r>
    </w:p>
    <w:p w:rsidR="00253912" w:rsidRPr="00B318EC" w:rsidRDefault="00253912" w:rsidP="00F9741A">
      <w:pPr>
        <w:widowControl w:val="0"/>
        <w:numPr>
          <w:ilvl w:val="0"/>
          <w:numId w:val="156"/>
        </w:numPr>
        <w:tabs>
          <w:tab w:val="left" w:pos="284"/>
        </w:tabs>
        <w:suppressAutoHyphens/>
        <w:autoSpaceDN w:val="0"/>
        <w:ind w:left="0" w:firstLine="0"/>
        <w:textAlignment w:val="baseline"/>
        <w:rPr>
          <w:color w:val="000000"/>
          <w:kern w:val="3"/>
          <w:lang w:eastAsia="zh-CN"/>
        </w:rPr>
      </w:pPr>
      <w:r w:rsidRPr="00B318EC">
        <w:rPr>
          <w:color w:val="000000"/>
          <w:kern w:val="3"/>
          <w:lang w:eastAsia="zh-CN"/>
        </w:rPr>
        <w:t>Projekt edukacyjny jest zespołowym, planowym działaniem uczniów, mającym na celu  rozwiązanie  konkretnego problemu,  z zastosowaniem  różnorodnych  metod.</w:t>
      </w:r>
    </w:p>
    <w:p w:rsidR="00253912" w:rsidRPr="00B318EC" w:rsidRDefault="00253912" w:rsidP="00F9741A">
      <w:pPr>
        <w:tabs>
          <w:tab w:val="left" w:pos="284"/>
        </w:tabs>
        <w:autoSpaceDN w:val="0"/>
        <w:textAlignment w:val="baseline"/>
        <w:rPr>
          <w:color w:val="000000"/>
          <w:kern w:val="3"/>
          <w:lang w:eastAsia="zh-CN"/>
        </w:rPr>
      </w:pPr>
      <w:r w:rsidRPr="00B318EC">
        <w:rPr>
          <w:color w:val="000000"/>
          <w:kern w:val="3"/>
          <w:lang w:eastAsia="zh-CN"/>
        </w:rPr>
        <w:t>2a. Szczegółowe warunki realizacji projektu edukacyjnego określa dyrektor gimnazjum po zasięgnięciu opinii rady pedagogicznej.</w:t>
      </w:r>
    </w:p>
    <w:p w:rsidR="00253912" w:rsidRPr="00B318EC" w:rsidRDefault="00253912" w:rsidP="00F9741A">
      <w:pPr>
        <w:widowControl w:val="0"/>
        <w:numPr>
          <w:ilvl w:val="0"/>
          <w:numId w:val="156"/>
        </w:numPr>
        <w:tabs>
          <w:tab w:val="left" w:pos="284"/>
        </w:tabs>
        <w:suppressAutoHyphens/>
        <w:autoSpaceDN w:val="0"/>
        <w:ind w:left="0" w:firstLine="0"/>
        <w:textAlignment w:val="baseline"/>
        <w:rPr>
          <w:rFonts w:ascii="Calibri" w:hAnsi="Calibri" w:cs="Calibri"/>
          <w:color w:val="000000"/>
          <w:kern w:val="3"/>
          <w:sz w:val="22"/>
          <w:szCs w:val="22"/>
          <w:lang w:eastAsia="zh-CN"/>
        </w:rPr>
      </w:pPr>
      <w:r w:rsidRPr="00B318EC">
        <w:rPr>
          <w:color w:val="000000"/>
          <w:kern w:val="3"/>
          <w:lang w:eastAsia="zh-CN"/>
        </w:rPr>
        <w:t>Projekty uczniowskie realizowane są na dowolnym etapie cyklu edukacyjnego do 15 maja  każdego  roku  szkolnego.</w:t>
      </w:r>
    </w:p>
    <w:p w:rsidR="00253912" w:rsidRPr="00B318EC" w:rsidRDefault="00253912" w:rsidP="00F9741A">
      <w:pPr>
        <w:widowControl w:val="0"/>
        <w:numPr>
          <w:ilvl w:val="0"/>
          <w:numId w:val="156"/>
        </w:numPr>
        <w:tabs>
          <w:tab w:val="left" w:pos="284"/>
        </w:tabs>
        <w:suppressAutoHyphens/>
        <w:autoSpaceDN w:val="0"/>
        <w:ind w:left="0" w:firstLine="0"/>
        <w:textAlignment w:val="baseline"/>
        <w:rPr>
          <w:color w:val="000000"/>
          <w:kern w:val="3"/>
          <w:lang w:eastAsia="zh-CN"/>
        </w:rPr>
      </w:pPr>
      <w:r w:rsidRPr="00B318EC">
        <w:rPr>
          <w:color w:val="000000"/>
          <w:kern w:val="3"/>
          <w:lang w:eastAsia="zh-CN"/>
        </w:rPr>
        <w:t>Na początku każdego roku szkolnego rodzice i uczniowie są informowani przez wychowawcę oddziału o warunkach  realizacji  projektu  edukacyjnego.</w:t>
      </w:r>
    </w:p>
    <w:p w:rsidR="00253912" w:rsidRPr="00B318EC" w:rsidRDefault="00253912" w:rsidP="00F9741A">
      <w:pPr>
        <w:widowControl w:val="0"/>
        <w:numPr>
          <w:ilvl w:val="0"/>
          <w:numId w:val="156"/>
        </w:numPr>
        <w:tabs>
          <w:tab w:val="left" w:pos="284"/>
        </w:tabs>
        <w:suppressAutoHyphens/>
        <w:autoSpaceDN w:val="0"/>
        <w:ind w:left="0" w:firstLine="0"/>
        <w:textAlignment w:val="baseline"/>
        <w:rPr>
          <w:rFonts w:ascii="Calibri" w:hAnsi="Calibri" w:cs="Calibri"/>
          <w:color w:val="000000"/>
          <w:kern w:val="3"/>
          <w:sz w:val="22"/>
          <w:szCs w:val="22"/>
          <w:lang w:eastAsia="zh-CN"/>
        </w:rPr>
      </w:pPr>
      <w:r w:rsidRPr="00B318EC">
        <w:rPr>
          <w:color w:val="000000"/>
          <w:kern w:val="3"/>
          <w:lang w:eastAsia="zh-CN"/>
        </w:rPr>
        <w:t>Informacje o projekcie i jego zasadach rodzice mogą również uzyskać w formie krótkiej  ulotki  informacyjnej.</w:t>
      </w:r>
    </w:p>
    <w:p w:rsidR="00253912" w:rsidRPr="00B318EC" w:rsidRDefault="00253912" w:rsidP="00F9741A">
      <w:pPr>
        <w:widowControl w:val="0"/>
        <w:numPr>
          <w:ilvl w:val="0"/>
          <w:numId w:val="156"/>
        </w:numPr>
        <w:tabs>
          <w:tab w:val="left" w:pos="284"/>
        </w:tabs>
        <w:suppressAutoHyphens/>
        <w:autoSpaceDN w:val="0"/>
        <w:ind w:left="0" w:firstLine="0"/>
        <w:textAlignment w:val="baseline"/>
        <w:rPr>
          <w:color w:val="000000"/>
          <w:kern w:val="3"/>
          <w:lang w:eastAsia="zh-CN"/>
        </w:rPr>
      </w:pPr>
      <w:r w:rsidRPr="00B318EC">
        <w:rPr>
          <w:color w:val="000000"/>
          <w:kern w:val="3"/>
          <w:lang w:eastAsia="zh-CN"/>
        </w:rPr>
        <w:t>Liczba nauczycieli, którzy będą potrzebni do sprawowania opieki nad projektami uczniowskimi, zależy od liczby uczniów, którzy w danym roku będą realizować projekty oraz liczby zespołów, które  poszczególni  nauczyciele  obejmą  swoją opieką.</w:t>
      </w:r>
    </w:p>
    <w:p w:rsidR="00253912" w:rsidRPr="00B318EC" w:rsidRDefault="00253912" w:rsidP="00F9741A">
      <w:pPr>
        <w:widowControl w:val="0"/>
        <w:numPr>
          <w:ilvl w:val="0"/>
          <w:numId w:val="156"/>
        </w:numPr>
        <w:tabs>
          <w:tab w:val="left" w:pos="284"/>
        </w:tabs>
        <w:suppressAutoHyphens/>
        <w:autoSpaceDN w:val="0"/>
        <w:ind w:left="0" w:firstLine="0"/>
        <w:textAlignment w:val="baseline"/>
        <w:rPr>
          <w:color w:val="000000"/>
          <w:kern w:val="3"/>
          <w:lang w:eastAsia="zh-CN"/>
        </w:rPr>
      </w:pPr>
      <w:r w:rsidRPr="00B318EC">
        <w:rPr>
          <w:color w:val="000000"/>
          <w:kern w:val="3"/>
          <w:lang w:eastAsia="zh-CN"/>
        </w:rPr>
        <w:t>Projekt edukacyjny realizowany przez zespół uczniów pod opieką nauczyciela obejmuje  następujące  działania:</w:t>
      </w:r>
    </w:p>
    <w:p w:rsidR="00253912" w:rsidRPr="00B318EC" w:rsidRDefault="00253912" w:rsidP="00F9741A">
      <w:pPr>
        <w:tabs>
          <w:tab w:val="left" w:pos="284"/>
        </w:tabs>
        <w:autoSpaceDN w:val="0"/>
        <w:textAlignment w:val="baseline"/>
        <w:rPr>
          <w:color w:val="000000"/>
          <w:kern w:val="3"/>
          <w:lang w:eastAsia="zh-CN"/>
        </w:rPr>
      </w:pPr>
      <w:r w:rsidRPr="00B318EC">
        <w:rPr>
          <w:color w:val="000000"/>
          <w:kern w:val="3"/>
          <w:lang w:eastAsia="zh-CN"/>
        </w:rPr>
        <w:t>1) wybranie  tematu  projektu  edukacyjnego;</w:t>
      </w:r>
    </w:p>
    <w:p w:rsidR="00253912" w:rsidRPr="00B318EC" w:rsidRDefault="00253912" w:rsidP="00F9741A">
      <w:pPr>
        <w:tabs>
          <w:tab w:val="left" w:pos="284"/>
        </w:tabs>
        <w:autoSpaceDN w:val="0"/>
        <w:textAlignment w:val="baseline"/>
        <w:rPr>
          <w:color w:val="000000"/>
          <w:kern w:val="3"/>
          <w:lang w:eastAsia="zh-CN"/>
        </w:rPr>
      </w:pPr>
      <w:r w:rsidRPr="00B318EC">
        <w:rPr>
          <w:color w:val="000000"/>
          <w:kern w:val="3"/>
          <w:lang w:eastAsia="zh-CN"/>
        </w:rPr>
        <w:t>2) określenie celów projektu edukacyjnego;</w:t>
      </w:r>
    </w:p>
    <w:p w:rsidR="00253912" w:rsidRPr="00B318EC" w:rsidRDefault="00253912" w:rsidP="00F9741A">
      <w:pPr>
        <w:tabs>
          <w:tab w:val="left" w:pos="284"/>
        </w:tabs>
        <w:autoSpaceDN w:val="0"/>
        <w:textAlignment w:val="baseline"/>
        <w:rPr>
          <w:color w:val="000000"/>
          <w:kern w:val="3"/>
          <w:lang w:eastAsia="zh-CN"/>
        </w:rPr>
      </w:pPr>
      <w:r w:rsidRPr="00B318EC">
        <w:rPr>
          <w:color w:val="000000"/>
          <w:kern w:val="3"/>
          <w:lang w:eastAsia="zh-CN"/>
        </w:rPr>
        <w:t>3) zaplanowanie etapów  jego  realizacji ;</w:t>
      </w:r>
    </w:p>
    <w:p w:rsidR="00253912" w:rsidRPr="00B318EC" w:rsidRDefault="00253912" w:rsidP="00F9741A">
      <w:pPr>
        <w:tabs>
          <w:tab w:val="left" w:pos="284"/>
        </w:tabs>
        <w:autoSpaceDN w:val="0"/>
        <w:textAlignment w:val="baseline"/>
        <w:rPr>
          <w:color w:val="000000"/>
          <w:kern w:val="3"/>
          <w:lang w:eastAsia="zh-CN"/>
        </w:rPr>
      </w:pPr>
      <w:r w:rsidRPr="00B318EC">
        <w:rPr>
          <w:color w:val="000000"/>
          <w:kern w:val="3"/>
          <w:lang w:eastAsia="zh-CN"/>
        </w:rPr>
        <w:t>4) wykonanie zaplanowanych działań ;</w:t>
      </w:r>
    </w:p>
    <w:p w:rsidR="00253912" w:rsidRPr="00B318EC" w:rsidRDefault="00253912" w:rsidP="00F9741A">
      <w:pPr>
        <w:tabs>
          <w:tab w:val="left" w:pos="284"/>
        </w:tabs>
        <w:autoSpaceDN w:val="0"/>
        <w:textAlignment w:val="baseline"/>
        <w:rPr>
          <w:color w:val="000000"/>
          <w:kern w:val="3"/>
          <w:lang w:eastAsia="zh-CN"/>
        </w:rPr>
      </w:pPr>
      <w:r w:rsidRPr="00B318EC">
        <w:rPr>
          <w:color w:val="000000"/>
          <w:kern w:val="3"/>
          <w:lang w:eastAsia="zh-CN"/>
        </w:rPr>
        <w:t>5) publiczne  przedstawienie rezultatów  projektu  edukacyjnego.</w:t>
      </w:r>
    </w:p>
    <w:p w:rsidR="00253912" w:rsidRPr="00B318EC" w:rsidRDefault="00253912" w:rsidP="00F9741A">
      <w:pPr>
        <w:tabs>
          <w:tab w:val="left" w:pos="284"/>
        </w:tabs>
        <w:autoSpaceDN w:val="0"/>
        <w:textAlignment w:val="baseline"/>
        <w:rPr>
          <w:color w:val="000000"/>
          <w:kern w:val="3"/>
          <w:lang w:eastAsia="zh-CN"/>
        </w:rPr>
      </w:pPr>
      <w:r w:rsidRPr="00B318EC">
        <w:rPr>
          <w:color w:val="000000"/>
          <w:kern w:val="3"/>
          <w:lang w:eastAsia="zh-CN"/>
        </w:rPr>
        <w:t>6) podsumowanie pracy uczniów nad projektem edukacyjnym.</w:t>
      </w:r>
    </w:p>
    <w:p w:rsidR="00253912" w:rsidRPr="00B318EC" w:rsidRDefault="00253912" w:rsidP="00F9741A">
      <w:pPr>
        <w:widowControl w:val="0"/>
        <w:numPr>
          <w:ilvl w:val="0"/>
          <w:numId w:val="156"/>
        </w:numPr>
        <w:tabs>
          <w:tab w:val="left" w:pos="284"/>
        </w:tabs>
        <w:suppressAutoHyphens/>
        <w:autoSpaceDN w:val="0"/>
        <w:ind w:left="0" w:firstLine="0"/>
        <w:textAlignment w:val="baseline"/>
        <w:rPr>
          <w:rFonts w:ascii="Calibri" w:hAnsi="Calibri" w:cs="Calibri"/>
          <w:color w:val="000000"/>
          <w:kern w:val="3"/>
          <w:sz w:val="22"/>
          <w:szCs w:val="22"/>
          <w:lang w:eastAsia="zh-CN"/>
        </w:rPr>
      </w:pPr>
      <w:r w:rsidRPr="00B318EC">
        <w:rPr>
          <w:color w:val="000000"/>
          <w:kern w:val="3"/>
          <w:lang w:eastAsia="zh-CN"/>
        </w:rPr>
        <w:t>Nauczyciel - opiekun projektu przekazuje wychowawcy oddziału klasy pisemną informację o stopniu zaangażowania uczniów w projekt edukacyjny, nie później niż na dwa tygodnie  przed klasyfikacją śródroczną  i  roczną.</w:t>
      </w:r>
    </w:p>
    <w:p w:rsidR="00253912" w:rsidRPr="00B318EC" w:rsidRDefault="00253912" w:rsidP="00F9741A">
      <w:pPr>
        <w:widowControl w:val="0"/>
        <w:numPr>
          <w:ilvl w:val="0"/>
          <w:numId w:val="156"/>
        </w:numPr>
        <w:tabs>
          <w:tab w:val="left" w:pos="284"/>
        </w:tabs>
        <w:suppressAutoHyphens/>
        <w:autoSpaceDN w:val="0"/>
        <w:ind w:left="0" w:firstLine="0"/>
        <w:textAlignment w:val="baseline"/>
        <w:rPr>
          <w:color w:val="000000"/>
          <w:kern w:val="3"/>
          <w:lang w:eastAsia="zh-CN"/>
        </w:rPr>
      </w:pPr>
      <w:r w:rsidRPr="00B318EC">
        <w:rPr>
          <w:color w:val="000000"/>
          <w:kern w:val="3"/>
          <w:lang w:eastAsia="zh-CN"/>
        </w:rPr>
        <w:t>Wychowawca oddziału klasy jest odpowiedzialny za dopilnowanie, aby każdy uczeń w trakcie nauki w  gimnazjum uczestniczył  w  realizacji  co  najmniej  jednego projektu edukacyjnego.</w:t>
      </w:r>
    </w:p>
    <w:p w:rsidR="00253912" w:rsidRPr="00B318EC" w:rsidRDefault="00253912" w:rsidP="00F9741A">
      <w:pPr>
        <w:widowControl w:val="0"/>
        <w:numPr>
          <w:ilvl w:val="0"/>
          <w:numId w:val="156"/>
        </w:numPr>
        <w:tabs>
          <w:tab w:val="left" w:pos="284"/>
        </w:tabs>
        <w:suppressAutoHyphens/>
        <w:autoSpaceDN w:val="0"/>
        <w:ind w:left="0" w:firstLine="0"/>
        <w:textAlignment w:val="baseline"/>
        <w:rPr>
          <w:rFonts w:ascii="Calibri" w:hAnsi="Calibri" w:cs="Calibri"/>
          <w:color w:val="000000"/>
          <w:kern w:val="3"/>
          <w:sz w:val="22"/>
          <w:szCs w:val="22"/>
          <w:lang w:eastAsia="zh-CN"/>
        </w:rPr>
      </w:pPr>
      <w:r w:rsidRPr="00B318EC">
        <w:rPr>
          <w:color w:val="000000"/>
          <w:kern w:val="3"/>
          <w:lang w:eastAsia="zh-CN"/>
        </w:rPr>
        <w:t xml:space="preserve">Zaangażowanie ucznia w realizacji projektu ma wpływ na ustalanie przez wychowawcę oddziału oceny z zachowania zgodnie z zapisami  zawartymi w Statucie </w:t>
      </w:r>
      <w:r w:rsidRPr="00B318EC">
        <w:rPr>
          <w:color w:val="000000"/>
          <w:kern w:val="3"/>
          <w:lang w:eastAsia="zh-CN"/>
        </w:rPr>
        <w:lastRenderedPageBreak/>
        <w:t>Gimnazjum.</w:t>
      </w:r>
    </w:p>
    <w:p w:rsidR="00253912" w:rsidRPr="00B318EC" w:rsidRDefault="00253912" w:rsidP="001872A3">
      <w:pPr>
        <w:widowControl w:val="0"/>
        <w:numPr>
          <w:ilvl w:val="0"/>
          <w:numId w:val="156"/>
        </w:numPr>
        <w:tabs>
          <w:tab w:val="left" w:pos="284"/>
          <w:tab w:val="left" w:pos="426"/>
        </w:tabs>
        <w:suppressAutoHyphens/>
        <w:autoSpaceDN w:val="0"/>
        <w:ind w:left="0" w:firstLine="0"/>
        <w:textAlignment w:val="baseline"/>
        <w:rPr>
          <w:color w:val="000000"/>
          <w:kern w:val="3"/>
          <w:lang w:eastAsia="zh-CN"/>
        </w:rPr>
      </w:pPr>
      <w:r w:rsidRPr="00B318EC">
        <w:rPr>
          <w:color w:val="000000"/>
          <w:kern w:val="3"/>
          <w:lang w:eastAsia="zh-CN"/>
        </w:rPr>
        <w:t>Ocena udziału w każdym projekcie może być także wyrażoną oceną szkolną z jednego lub kilku przedmiotów.</w:t>
      </w:r>
    </w:p>
    <w:p w:rsidR="00253912" w:rsidRPr="00B318EC" w:rsidRDefault="00253912" w:rsidP="001872A3">
      <w:pPr>
        <w:widowControl w:val="0"/>
        <w:numPr>
          <w:ilvl w:val="0"/>
          <w:numId w:val="156"/>
        </w:numPr>
        <w:tabs>
          <w:tab w:val="left" w:pos="284"/>
          <w:tab w:val="left" w:pos="426"/>
        </w:tabs>
        <w:suppressAutoHyphens/>
        <w:autoSpaceDN w:val="0"/>
        <w:ind w:left="0" w:firstLine="0"/>
        <w:textAlignment w:val="baseline"/>
        <w:rPr>
          <w:color w:val="000000"/>
          <w:kern w:val="3"/>
          <w:lang w:eastAsia="zh-CN"/>
        </w:rPr>
      </w:pPr>
      <w:r w:rsidRPr="00B318EC">
        <w:rPr>
          <w:color w:val="000000"/>
          <w:kern w:val="3"/>
          <w:lang w:eastAsia="zh-CN"/>
        </w:rPr>
        <w:t>Informację o udziale ucznia w realizacji projektu edukacyjnego oraz temat projektu edukacyjnego wpisuje się na świadectwie ukończenia szkoły. Jeżeli uczeń realizował więcej niż jeden projekt edukacyjny, podejmuje decyzję który zostanie wpisany na świadectwie.</w:t>
      </w:r>
    </w:p>
    <w:p w:rsidR="00253912" w:rsidRPr="00B318EC" w:rsidRDefault="00253912" w:rsidP="001872A3">
      <w:pPr>
        <w:widowControl w:val="0"/>
        <w:numPr>
          <w:ilvl w:val="0"/>
          <w:numId w:val="156"/>
        </w:numPr>
        <w:tabs>
          <w:tab w:val="left" w:pos="284"/>
          <w:tab w:val="left" w:pos="426"/>
        </w:tabs>
        <w:suppressAutoHyphens/>
        <w:autoSpaceDN w:val="0"/>
        <w:ind w:left="0" w:firstLine="0"/>
        <w:textAlignment w:val="baseline"/>
        <w:rPr>
          <w:color w:val="000000"/>
          <w:kern w:val="3"/>
          <w:lang w:eastAsia="zh-CN"/>
        </w:rPr>
      </w:pPr>
      <w:r w:rsidRPr="00B318EC">
        <w:rPr>
          <w:color w:val="000000"/>
          <w:kern w:val="3"/>
          <w:lang w:eastAsia="zh-CN"/>
        </w:rPr>
        <w:t>Do 15 października danego roku szkolnego każdy nauczyciel proponuje co najmniej dwa tematy projektów edukacyjnych.</w:t>
      </w:r>
    </w:p>
    <w:p w:rsidR="00253912" w:rsidRPr="00B318EC" w:rsidRDefault="00253912" w:rsidP="001872A3">
      <w:pPr>
        <w:widowControl w:val="0"/>
        <w:numPr>
          <w:ilvl w:val="0"/>
          <w:numId w:val="156"/>
        </w:numPr>
        <w:tabs>
          <w:tab w:val="left" w:pos="284"/>
          <w:tab w:val="left" w:pos="426"/>
        </w:tabs>
        <w:suppressAutoHyphens/>
        <w:autoSpaceDN w:val="0"/>
        <w:ind w:left="0" w:firstLine="0"/>
        <w:textAlignment w:val="baseline"/>
        <w:rPr>
          <w:color w:val="000000"/>
          <w:kern w:val="3"/>
          <w:lang w:eastAsia="zh-CN"/>
        </w:rPr>
      </w:pPr>
      <w:r w:rsidRPr="00B318EC">
        <w:rPr>
          <w:color w:val="000000"/>
          <w:kern w:val="3"/>
          <w:lang w:eastAsia="zh-CN"/>
        </w:rPr>
        <w:t>Tematy projektów edukacyjnych mogą dotyczyć wybranych treści nauczania określonych w podstawie programowej kształcenia ogólnego dla gimnazjów lub wykraczać  poza  te  treści.</w:t>
      </w:r>
    </w:p>
    <w:p w:rsidR="00253912" w:rsidRPr="00B318EC" w:rsidRDefault="00253912" w:rsidP="001872A3">
      <w:pPr>
        <w:widowControl w:val="0"/>
        <w:numPr>
          <w:ilvl w:val="0"/>
          <w:numId w:val="156"/>
        </w:numPr>
        <w:tabs>
          <w:tab w:val="left" w:pos="284"/>
          <w:tab w:val="left" w:pos="426"/>
        </w:tabs>
        <w:suppressAutoHyphens/>
        <w:autoSpaceDN w:val="0"/>
        <w:ind w:left="0" w:firstLine="0"/>
        <w:textAlignment w:val="baseline"/>
        <w:rPr>
          <w:color w:val="000000"/>
          <w:kern w:val="3"/>
          <w:lang w:eastAsia="zh-CN"/>
        </w:rPr>
      </w:pPr>
      <w:r w:rsidRPr="00B318EC">
        <w:rPr>
          <w:color w:val="000000"/>
          <w:kern w:val="3"/>
          <w:lang w:eastAsia="zh-CN"/>
        </w:rPr>
        <w:t>Sugestie dotyczące tematów projektów edukacyjnych mogą pochodzić również od uczniów, ze strony rodziców, lub innych przedstawicieli środowiska lokalnego. Wpisu tematu  dokonuje  ta osoba, która  taką  informację  uzyskała.</w:t>
      </w:r>
    </w:p>
    <w:p w:rsidR="00253912" w:rsidRPr="00B318EC" w:rsidRDefault="00253912" w:rsidP="00F9741A">
      <w:pPr>
        <w:widowControl w:val="0"/>
        <w:numPr>
          <w:ilvl w:val="0"/>
          <w:numId w:val="156"/>
        </w:numPr>
        <w:tabs>
          <w:tab w:val="left" w:pos="284"/>
        </w:tabs>
        <w:suppressAutoHyphens/>
        <w:autoSpaceDN w:val="0"/>
        <w:ind w:left="0" w:firstLine="0"/>
        <w:textAlignment w:val="baseline"/>
        <w:rPr>
          <w:color w:val="000000"/>
          <w:kern w:val="3"/>
          <w:lang w:eastAsia="zh-CN"/>
        </w:rPr>
      </w:pPr>
      <w:r w:rsidRPr="00B318EC">
        <w:rPr>
          <w:color w:val="000000"/>
          <w:kern w:val="3"/>
          <w:lang w:eastAsia="zh-CN"/>
        </w:rPr>
        <w:t>Uczniowie:</w:t>
      </w:r>
    </w:p>
    <w:p w:rsidR="00253912" w:rsidRPr="00B318EC" w:rsidRDefault="00253912" w:rsidP="00F9741A">
      <w:pPr>
        <w:tabs>
          <w:tab w:val="left" w:pos="284"/>
        </w:tabs>
        <w:autoSpaceDN w:val="0"/>
        <w:textAlignment w:val="baseline"/>
        <w:rPr>
          <w:color w:val="000000"/>
          <w:kern w:val="3"/>
          <w:lang w:eastAsia="zh-CN"/>
        </w:rPr>
      </w:pPr>
      <w:r w:rsidRPr="00B318EC">
        <w:rPr>
          <w:color w:val="000000"/>
          <w:kern w:val="3"/>
          <w:lang w:eastAsia="zh-CN"/>
        </w:rPr>
        <w:t>1) najpóźniej do końca I półrocza w danym roku szkolnym podejmą decyzję o realizacji projektu;</w:t>
      </w:r>
    </w:p>
    <w:p w:rsidR="00253912" w:rsidRPr="00B318EC" w:rsidRDefault="00253912" w:rsidP="00F9741A">
      <w:pPr>
        <w:tabs>
          <w:tab w:val="left" w:pos="284"/>
        </w:tabs>
        <w:autoSpaceDN w:val="0"/>
        <w:textAlignment w:val="baseline"/>
        <w:rPr>
          <w:rFonts w:ascii="Calibri" w:hAnsi="Calibri" w:cs="Calibri"/>
          <w:color w:val="000000"/>
          <w:kern w:val="3"/>
          <w:sz w:val="22"/>
          <w:szCs w:val="22"/>
          <w:lang w:eastAsia="zh-CN"/>
        </w:rPr>
      </w:pPr>
      <w:r w:rsidRPr="00B318EC">
        <w:rPr>
          <w:color w:val="000000"/>
          <w:kern w:val="3"/>
          <w:lang w:eastAsia="zh-CN"/>
        </w:rPr>
        <w:t>2) wybierają tematy spośród przedstawionych przez wychowawcę oddziału klasy, umieszczonych na tablicy informacyjnej oraz konsultują wybór z opiekunem projektu;</w:t>
      </w:r>
    </w:p>
    <w:p w:rsidR="00253912" w:rsidRPr="00B318EC" w:rsidRDefault="00253912" w:rsidP="00F9741A">
      <w:pPr>
        <w:tabs>
          <w:tab w:val="left" w:pos="284"/>
        </w:tabs>
        <w:autoSpaceDN w:val="0"/>
        <w:textAlignment w:val="baseline"/>
        <w:rPr>
          <w:color w:val="000000"/>
          <w:kern w:val="3"/>
          <w:lang w:eastAsia="zh-CN"/>
        </w:rPr>
      </w:pPr>
      <w:r w:rsidRPr="00B318EC">
        <w:rPr>
          <w:color w:val="000000"/>
          <w:kern w:val="3"/>
          <w:lang w:eastAsia="zh-CN"/>
        </w:rPr>
        <w:t xml:space="preserve">3) ustalają  skład zespołu  projektowego  liczącego od 4 do 25 osób;  </w:t>
      </w:r>
    </w:p>
    <w:p w:rsidR="00253912" w:rsidRPr="00B318EC" w:rsidRDefault="00253912" w:rsidP="00F9741A">
      <w:pPr>
        <w:tabs>
          <w:tab w:val="left" w:pos="284"/>
        </w:tabs>
        <w:autoSpaceDN w:val="0"/>
        <w:textAlignment w:val="baseline"/>
        <w:rPr>
          <w:color w:val="000000"/>
          <w:kern w:val="3"/>
          <w:lang w:eastAsia="zh-CN"/>
        </w:rPr>
      </w:pPr>
      <w:r w:rsidRPr="00B318EC">
        <w:rPr>
          <w:color w:val="000000"/>
          <w:kern w:val="3"/>
          <w:lang w:eastAsia="zh-CN"/>
        </w:rPr>
        <w:t>4) w  uzasadnionych  przypadkach mogą zmienić temat  projektu edukacyjnego. Zmieniony temat jest ostateczny .</w:t>
      </w:r>
    </w:p>
    <w:p w:rsidR="00253912" w:rsidRPr="00B318EC" w:rsidRDefault="00253912" w:rsidP="001872A3">
      <w:pPr>
        <w:widowControl w:val="0"/>
        <w:numPr>
          <w:ilvl w:val="0"/>
          <w:numId w:val="156"/>
        </w:numPr>
        <w:tabs>
          <w:tab w:val="left" w:pos="284"/>
          <w:tab w:val="left" w:pos="426"/>
        </w:tabs>
        <w:suppressAutoHyphens/>
        <w:autoSpaceDN w:val="0"/>
        <w:ind w:left="0" w:firstLine="0"/>
        <w:textAlignment w:val="baseline"/>
        <w:rPr>
          <w:rFonts w:ascii="Calibri" w:hAnsi="Calibri" w:cs="Calibri"/>
          <w:color w:val="000000"/>
          <w:kern w:val="3"/>
          <w:sz w:val="22"/>
          <w:szCs w:val="22"/>
          <w:lang w:eastAsia="zh-CN"/>
        </w:rPr>
      </w:pPr>
      <w:r w:rsidRPr="00B318EC">
        <w:rPr>
          <w:color w:val="000000"/>
          <w:kern w:val="3"/>
          <w:lang w:eastAsia="zh-CN"/>
        </w:rPr>
        <w:t xml:space="preserve"> Wychowawca oddziału:</w:t>
      </w:r>
    </w:p>
    <w:p w:rsidR="00253912" w:rsidRPr="00B318EC" w:rsidRDefault="00253912" w:rsidP="001872A3">
      <w:pPr>
        <w:tabs>
          <w:tab w:val="left" w:pos="284"/>
          <w:tab w:val="left" w:pos="426"/>
        </w:tabs>
        <w:autoSpaceDN w:val="0"/>
        <w:textAlignment w:val="baseline"/>
        <w:rPr>
          <w:color w:val="000000"/>
          <w:kern w:val="3"/>
          <w:lang w:eastAsia="zh-CN"/>
        </w:rPr>
      </w:pPr>
      <w:r w:rsidRPr="00B318EC">
        <w:rPr>
          <w:color w:val="000000"/>
          <w:kern w:val="3"/>
          <w:lang w:eastAsia="zh-CN"/>
        </w:rPr>
        <w:t>1) przedstawia  uczniom  tematy  projektów  i  pomaga  w  wyborze ;</w:t>
      </w:r>
    </w:p>
    <w:p w:rsidR="00253912" w:rsidRPr="00B318EC" w:rsidRDefault="00253912" w:rsidP="001872A3">
      <w:pPr>
        <w:tabs>
          <w:tab w:val="left" w:pos="284"/>
          <w:tab w:val="left" w:pos="426"/>
        </w:tabs>
        <w:autoSpaceDN w:val="0"/>
        <w:textAlignment w:val="baseline"/>
        <w:rPr>
          <w:color w:val="000000"/>
          <w:kern w:val="3"/>
          <w:lang w:eastAsia="zh-CN"/>
        </w:rPr>
      </w:pPr>
      <w:r w:rsidRPr="00B318EC">
        <w:rPr>
          <w:color w:val="000000"/>
          <w:kern w:val="3"/>
          <w:lang w:eastAsia="zh-CN"/>
        </w:rPr>
        <w:t>2) zbiera i gromadzi  informacje  o realizacji  projektów w oddziale klasy;</w:t>
      </w:r>
    </w:p>
    <w:p w:rsidR="00253912" w:rsidRPr="00B318EC" w:rsidRDefault="00253912" w:rsidP="001872A3">
      <w:pPr>
        <w:tabs>
          <w:tab w:val="left" w:pos="284"/>
          <w:tab w:val="left" w:pos="426"/>
        </w:tabs>
        <w:autoSpaceDN w:val="0"/>
        <w:textAlignment w:val="baseline"/>
        <w:rPr>
          <w:color w:val="000000"/>
          <w:kern w:val="3"/>
          <w:lang w:eastAsia="zh-CN"/>
        </w:rPr>
      </w:pPr>
      <w:r w:rsidRPr="00B318EC">
        <w:rPr>
          <w:color w:val="000000"/>
          <w:kern w:val="3"/>
          <w:lang w:eastAsia="zh-CN"/>
        </w:rPr>
        <w:t xml:space="preserve">3) przydziela do grupy projektowej  ucznia oddziału klasy III, który dotychczas nie realizował żadnego projektu (w uzgodnieniu z opiekunem danego projektu) do końca  </w:t>
      </w:r>
      <w:r w:rsidRPr="00B318EC">
        <w:rPr>
          <w:color w:val="000000"/>
          <w:kern w:val="3"/>
          <w:lang w:eastAsia="zh-CN"/>
        </w:rPr>
        <w:br/>
        <w:t>I półrocza oddziału  klasy  III .</w:t>
      </w:r>
    </w:p>
    <w:p w:rsidR="00253912" w:rsidRPr="00B318EC" w:rsidRDefault="00253912" w:rsidP="001872A3">
      <w:pPr>
        <w:widowControl w:val="0"/>
        <w:numPr>
          <w:ilvl w:val="0"/>
          <w:numId w:val="156"/>
        </w:numPr>
        <w:tabs>
          <w:tab w:val="left" w:pos="284"/>
          <w:tab w:val="left" w:pos="426"/>
        </w:tabs>
        <w:suppressAutoHyphens/>
        <w:autoSpaceDN w:val="0"/>
        <w:ind w:left="0" w:firstLine="0"/>
        <w:textAlignment w:val="baseline"/>
        <w:rPr>
          <w:rFonts w:ascii="Calibri" w:hAnsi="Calibri" w:cs="Calibri"/>
          <w:color w:val="000000"/>
          <w:kern w:val="3"/>
          <w:sz w:val="22"/>
          <w:szCs w:val="22"/>
          <w:lang w:eastAsia="zh-CN"/>
        </w:rPr>
      </w:pPr>
      <w:r w:rsidRPr="00B318EC">
        <w:rPr>
          <w:color w:val="000000"/>
          <w:kern w:val="3"/>
          <w:lang w:eastAsia="zh-CN"/>
        </w:rPr>
        <w:t>Opiekunem nie musi być nauczyciel uczący danym oddziale klasy. Uczniowie realizujący projekt edukacyjny mogą również konsultować się , w miarę potrzeb i możliwości, z nauczycielami innych przedmiotów, a w szczególności z nauczycielem  bibliotekarzem, informatykiem,  psychologiem  i  pedagogiem  szkolnym.</w:t>
      </w:r>
    </w:p>
    <w:p w:rsidR="00253912" w:rsidRPr="00B318EC" w:rsidRDefault="00253912" w:rsidP="001872A3">
      <w:pPr>
        <w:widowControl w:val="0"/>
        <w:numPr>
          <w:ilvl w:val="0"/>
          <w:numId w:val="156"/>
        </w:numPr>
        <w:tabs>
          <w:tab w:val="left" w:pos="284"/>
          <w:tab w:val="left" w:pos="426"/>
        </w:tabs>
        <w:suppressAutoHyphens/>
        <w:autoSpaceDN w:val="0"/>
        <w:ind w:left="0" w:firstLine="0"/>
        <w:textAlignment w:val="baseline"/>
        <w:rPr>
          <w:color w:val="000000"/>
          <w:kern w:val="3"/>
          <w:lang w:eastAsia="zh-CN"/>
        </w:rPr>
      </w:pPr>
      <w:r w:rsidRPr="00B318EC">
        <w:rPr>
          <w:color w:val="000000"/>
          <w:kern w:val="3"/>
          <w:lang w:eastAsia="zh-CN"/>
        </w:rPr>
        <w:t>Publiczna prezentacja zrealizowanych przez uczniów projektów odbywa się w każdym roku szkolnym:</w:t>
      </w:r>
    </w:p>
    <w:p w:rsidR="00253912" w:rsidRPr="00B318EC" w:rsidRDefault="00253912" w:rsidP="00F9741A">
      <w:pPr>
        <w:tabs>
          <w:tab w:val="left" w:pos="284"/>
        </w:tabs>
        <w:autoSpaceDN w:val="0"/>
        <w:textAlignment w:val="baseline"/>
        <w:rPr>
          <w:color w:val="000000"/>
          <w:kern w:val="3"/>
          <w:lang w:eastAsia="zh-CN"/>
        </w:rPr>
      </w:pPr>
      <w:r w:rsidRPr="00B318EC">
        <w:rPr>
          <w:color w:val="000000"/>
          <w:kern w:val="3"/>
          <w:lang w:eastAsia="zh-CN"/>
        </w:rPr>
        <w:t>1) nie później niż do 5 czerwca danego roku szkolnego ;</w:t>
      </w:r>
    </w:p>
    <w:p w:rsidR="00253912" w:rsidRPr="00B318EC" w:rsidRDefault="00253912" w:rsidP="00F9741A">
      <w:pPr>
        <w:tabs>
          <w:tab w:val="left" w:pos="284"/>
        </w:tabs>
        <w:autoSpaceDN w:val="0"/>
        <w:textAlignment w:val="baseline"/>
        <w:rPr>
          <w:color w:val="000000"/>
          <w:kern w:val="3"/>
          <w:lang w:eastAsia="zh-CN"/>
        </w:rPr>
      </w:pPr>
      <w:r w:rsidRPr="00B318EC">
        <w:rPr>
          <w:color w:val="000000"/>
          <w:kern w:val="3"/>
          <w:lang w:eastAsia="zh-CN"/>
        </w:rPr>
        <w:t>2) w innym niż powyższym termin, po uzgodnieniu tego terminu z dyrektorem szkoły.</w:t>
      </w:r>
    </w:p>
    <w:p w:rsidR="00253912" w:rsidRPr="00B318EC" w:rsidRDefault="00253912" w:rsidP="00F9741A">
      <w:pPr>
        <w:tabs>
          <w:tab w:val="left" w:pos="284"/>
        </w:tabs>
        <w:autoSpaceDN w:val="0"/>
        <w:textAlignment w:val="baseline"/>
        <w:rPr>
          <w:rFonts w:ascii="Calibri" w:hAnsi="Calibri" w:cs="Calibri"/>
          <w:color w:val="000000"/>
          <w:kern w:val="3"/>
          <w:sz w:val="22"/>
          <w:szCs w:val="22"/>
          <w:lang w:eastAsia="zh-CN"/>
        </w:rPr>
      </w:pPr>
      <w:r w:rsidRPr="00B318EC">
        <w:rPr>
          <w:color w:val="000000"/>
          <w:kern w:val="3"/>
          <w:lang w:eastAsia="zh-CN"/>
        </w:rPr>
        <w:t>20. W szczególnie uzasadnionych przypadkach, uniemożliwiających udział ucznia w realizacji projektu edukacyjnego, dyrektor gimnazjum może zwolnić ucznia z realizacji projektu edukacyjnego.</w:t>
      </w:r>
    </w:p>
    <w:p w:rsidR="00253912" w:rsidRPr="00B318EC" w:rsidRDefault="00253912" w:rsidP="00F9741A">
      <w:pPr>
        <w:widowControl w:val="0"/>
        <w:numPr>
          <w:ilvl w:val="0"/>
          <w:numId w:val="157"/>
        </w:numPr>
        <w:tabs>
          <w:tab w:val="left" w:pos="284"/>
        </w:tabs>
        <w:suppressAutoHyphens/>
        <w:autoSpaceDN w:val="0"/>
        <w:ind w:left="0" w:firstLine="0"/>
        <w:textAlignment w:val="baseline"/>
        <w:rPr>
          <w:color w:val="000000"/>
          <w:kern w:val="3"/>
          <w:lang w:eastAsia="zh-CN"/>
        </w:rPr>
      </w:pPr>
      <w:r w:rsidRPr="00B318EC">
        <w:rPr>
          <w:color w:val="000000"/>
          <w:kern w:val="3"/>
          <w:lang w:eastAsia="zh-CN"/>
        </w:rPr>
        <w:t>W przypadkach, o których mowa u ust .20, na świadectwie ukończenia gimnazjum miejscu przeznaczonym na wpisanie informacji o udziale ucznia w realizacji projektu edukacyjnego wpisuję się „ zwolniony” albo „zwolniona”.</w:t>
      </w:r>
    </w:p>
    <w:p w:rsidR="00AB48BB" w:rsidRPr="00B318EC" w:rsidRDefault="00AB48BB" w:rsidP="00F9741A">
      <w:pPr>
        <w:pStyle w:val="Tekstpodstawowy"/>
        <w:tabs>
          <w:tab w:val="left" w:pos="284"/>
          <w:tab w:val="left" w:pos="1814"/>
          <w:tab w:val="left" w:pos="3969"/>
          <w:tab w:val="left" w:pos="4989"/>
        </w:tabs>
        <w:autoSpaceDE w:val="0"/>
        <w:autoSpaceDN w:val="0"/>
        <w:adjustRightInd w:val="0"/>
        <w:jc w:val="both"/>
        <w:rPr>
          <w:b/>
          <w:color w:val="000000"/>
        </w:rPr>
      </w:pPr>
    </w:p>
    <w:p w:rsidR="00F9741A" w:rsidRPr="00B318EC" w:rsidRDefault="00576476" w:rsidP="001872A3">
      <w:pPr>
        <w:tabs>
          <w:tab w:val="left" w:pos="284"/>
        </w:tabs>
        <w:jc w:val="center"/>
        <w:outlineLvl w:val="1"/>
        <w:rPr>
          <w:b/>
          <w:color w:val="000000"/>
        </w:rPr>
      </w:pPr>
      <w:r w:rsidRPr="00B318EC">
        <w:rPr>
          <w:b/>
          <w:color w:val="000000"/>
        </w:rPr>
        <w:t>§</w:t>
      </w:r>
      <w:r w:rsidR="001570D8" w:rsidRPr="00B318EC">
        <w:rPr>
          <w:b/>
          <w:color w:val="000000"/>
        </w:rPr>
        <w:t>5</w:t>
      </w:r>
    </w:p>
    <w:p w:rsidR="00F9741A" w:rsidRPr="00B318EC" w:rsidRDefault="00F9741A" w:rsidP="001872A3">
      <w:pPr>
        <w:tabs>
          <w:tab w:val="left" w:pos="284"/>
        </w:tabs>
        <w:jc w:val="center"/>
        <w:outlineLvl w:val="1"/>
        <w:rPr>
          <w:color w:val="000000"/>
        </w:rPr>
      </w:pPr>
      <w:r w:rsidRPr="00B318EC">
        <w:rPr>
          <w:color w:val="000000"/>
        </w:rPr>
        <w:t>(uchylony).</w:t>
      </w:r>
    </w:p>
    <w:p w:rsidR="00106DE2" w:rsidRPr="00B318EC" w:rsidRDefault="00106DE2" w:rsidP="00F9741A">
      <w:pPr>
        <w:pStyle w:val="Tekstpodstawowy"/>
        <w:tabs>
          <w:tab w:val="left" w:pos="284"/>
          <w:tab w:val="left" w:pos="1814"/>
          <w:tab w:val="left" w:pos="3969"/>
          <w:tab w:val="left" w:pos="4989"/>
        </w:tabs>
        <w:autoSpaceDE w:val="0"/>
        <w:autoSpaceDN w:val="0"/>
        <w:adjustRightInd w:val="0"/>
        <w:jc w:val="both"/>
        <w:rPr>
          <w:color w:val="000000"/>
        </w:rPr>
      </w:pPr>
    </w:p>
    <w:p w:rsidR="001872A3" w:rsidRPr="00B318EC" w:rsidRDefault="001872A3" w:rsidP="001872A3">
      <w:pPr>
        <w:pStyle w:val="Tekstpodstawowy"/>
        <w:tabs>
          <w:tab w:val="left" w:pos="284"/>
          <w:tab w:val="left" w:pos="851"/>
          <w:tab w:val="left" w:pos="900"/>
        </w:tabs>
        <w:autoSpaceDE w:val="0"/>
        <w:autoSpaceDN w:val="0"/>
        <w:adjustRightInd w:val="0"/>
        <w:jc w:val="center"/>
        <w:rPr>
          <w:b/>
          <w:bCs/>
          <w:color w:val="000000"/>
        </w:rPr>
      </w:pPr>
    </w:p>
    <w:p w:rsidR="001872A3" w:rsidRPr="00B318EC" w:rsidRDefault="001872A3" w:rsidP="001872A3">
      <w:pPr>
        <w:pStyle w:val="Tekstpodstawowy"/>
        <w:tabs>
          <w:tab w:val="left" w:pos="284"/>
          <w:tab w:val="left" w:pos="851"/>
          <w:tab w:val="left" w:pos="900"/>
        </w:tabs>
        <w:autoSpaceDE w:val="0"/>
        <w:autoSpaceDN w:val="0"/>
        <w:adjustRightInd w:val="0"/>
        <w:jc w:val="center"/>
        <w:rPr>
          <w:b/>
          <w:bCs/>
          <w:color w:val="000000"/>
        </w:rPr>
      </w:pPr>
    </w:p>
    <w:p w:rsidR="001872A3" w:rsidRPr="00B318EC" w:rsidRDefault="001872A3" w:rsidP="001872A3">
      <w:pPr>
        <w:pStyle w:val="Tekstpodstawowy"/>
        <w:tabs>
          <w:tab w:val="left" w:pos="284"/>
          <w:tab w:val="left" w:pos="851"/>
          <w:tab w:val="left" w:pos="900"/>
        </w:tabs>
        <w:autoSpaceDE w:val="0"/>
        <w:autoSpaceDN w:val="0"/>
        <w:adjustRightInd w:val="0"/>
        <w:jc w:val="center"/>
        <w:rPr>
          <w:b/>
          <w:bCs/>
          <w:color w:val="000000"/>
        </w:rPr>
      </w:pPr>
    </w:p>
    <w:p w:rsidR="00106DE2" w:rsidRPr="00B318EC" w:rsidRDefault="001570D8" w:rsidP="001872A3">
      <w:pPr>
        <w:pStyle w:val="Tekstpodstawowy"/>
        <w:tabs>
          <w:tab w:val="left" w:pos="284"/>
          <w:tab w:val="left" w:pos="851"/>
          <w:tab w:val="left" w:pos="900"/>
        </w:tabs>
        <w:autoSpaceDE w:val="0"/>
        <w:autoSpaceDN w:val="0"/>
        <w:adjustRightInd w:val="0"/>
        <w:jc w:val="center"/>
        <w:rPr>
          <w:bCs/>
          <w:color w:val="000000"/>
        </w:rPr>
      </w:pPr>
      <w:r w:rsidRPr="00B318EC">
        <w:rPr>
          <w:b/>
          <w:bCs/>
          <w:color w:val="000000"/>
        </w:rPr>
        <w:lastRenderedPageBreak/>
        <w:t>§51</w:t>
      </w:r>
      <w:r w:rsidR="00576476" w:rsidRPr="00B318EC">
        <w:rPr>
          <w:b/>
          <w:bCs/>
          <w:color w:val="000000"/>
        </w:rPr>
        <w:t>.</w:t>
      </w:r>
    </w:p>
    <w:p w:rsidR="00576476" w:rsidRPr="00B318EC" w:rsidRDefault="00106DE2" w:rsidP="001872A3">
      <w:pPr>
        <w:pStyle w:val="Tekstpodstawowy"/>
        <w:tabs>
          <w:tab w:val="left" w:pos="284"/>
          <w:tab w:val="left" w:pos="851"/>
          <w:tab w:val="left" w:pos="900"/>
        </w:tabs>
        <w:autoSpaceDE w:val="0"/>
        <w:autoSpaceDN w:val="0"/>
        <w:adjustRightInd w:val="0"/>
        <w:jc w:val="center"/>
        <w:rPr>
          <w:b/>
          <w:bCs/>
          <w:color w:val="000000"/>
        </w:rPr>
      </w:pPr>
      <w:r w:rsidRPr="00B318EC">
        <w:rPr>
          <w:b/>
          <w:bCs/>
          <w:color w:val="000000"/>
        </w:rPr>
        <w:t>PROCEDURA DZIAŁANIA W PRZYPADKU NIEOBECNOŚCI UCZNIA W SZKOLE</w:t>
      </w:r>
    </w:p>
    <w:p w:rsidR="00106DE2" w:rsidRPr="00B318EC" w:rsidRDefault="00106DE2" w:rsidP="00F9741A">
      <w:pPr>
        <w:pStyle w:val="Tekstpodstawowy"/>
        <w:tabs>
          <w:tab w:val="left" w:pos="284"/>
          <w:tab w:val="left" w:pos="851"/>
          <w:tab w:val="left" w:pos="900"/>
        </w:tabs>
        <w:autoSpaceDE w:val="0"/>
        <w:autoSpaceDN w:val="0"/>
        <w:adjustRightInd w:val="0"/>
        <w:rPr>
          <w:bCs/>
          <w:color w:val="000000"/>
        </w:rPr>
      </w:pPr>
    </w:p>
    <w:p w:rsidR="00576476" w:rsidRPr="00B318EC" w:rsidRDefault="00576476" w:rsidP="00F9741A">
      <w:pPr>
        <w:pStyle w:val="Tekstpodstawowy"/>
        <w:tabs>
          <w:tab w:val="left" w:pos="284"/>
          <w:tab w:val="left" w:pos="345"/>
          <w:tab w:val="left" w:pos="1800"/>
        </w:tabs>
        <w:autoSpaceDE w:val="0"/>
        <w:autoSpaceDN w:val="0"/>
        <w:adjustRightInd w:val="0"/>
        <w:jc w:val="both"/>
        <w:rPr>
          <w:bCs/>
          <w:color w:val="000000"/>
        </w:rPr>
      </w:pPr>
      <w:r w:rsidRPr="00B318EC">
        <w:rPr>
          <w:bCs/>
          <w:color w:val="000000"/>
        </w:rPr>
        <w:t>1. Algorytm postępowania w przypadku nieobecności ucznia w szkole  przez  więcej niż 3 dni:</w:t>
      </w:r>
    </w:p>
    <w:p w:rsidR="00576476" w:rsidRPr="00B318EC" w:rsidRDefault="00576476" w:rsidP="00F9741A">
      <w:pPr>
        <w:pStyle w:val="Tekstpodstawowy"/>
        <w:numPr>
          <w:ilvl w:val="0"/>
          <w:numId w:val="35"/>
        </w:numPr>
        <w:tabs>
          <w:tab w:val="left" w:pos="0"/>
          <w:tab w:val="left" w:pos="284"/>
          <w:tab w:val="left" w:pos="1800"/>
        </w:tabs>
        <w:autoSpaceDE w:val="0"/>
        <w:autoSpaceDN w:val="0"/>
        <w:adjustRightInd w:val="0"/>
        <w:spacing w:after="0"/>
        <w:ind w:left="0" w:firstLine="0"/>
        <w:jc w:val="both"/>
        <w:rPr>
          <w:bCs/>
          <w:color w:val="000000"/>
        </w:rPr>
      </w:pPr>
      <w:r w:rsidRPr="00B318EC">
        <w:rPr>
          <w:bCs/>
          <w:color w:val="000000"/>
        </w:rPr>
        <w:t>Wychowawca dowiaduje się od kolegów l</w:t>
      </w:r>
      <w:r w:rsidR="00106DE2" w:rsidRPr="00B318EC">
        <w:rPr>
          <w:bCs/>
          <w:color w:val="000000"/>
        </w:rPr>
        <w:t>ub nauczyciel kontaktuje się  z </w:t>
      </w:r>
      <w:r w:rsidRPr="00B318EC">
        <w:rPr>
          <w:bCs/>
          <w:color w:val="000000"/>
        </w:rPr>
        <w:t>rodzicami, co dzieje się z uczniem.</w:t>
      </w:r>
    </w:p>
    <w:p w:rsidR="00576476" w:rsidRPr="00B318EC" w:rsidRDefault="00576476" w:rsidP="00F9741A">
      <w:pPr>
        <w:pStyle w:val="Tekstpodstawowy"/>
        <w:numPr>
          <w:ilvl w:val="0"/>
          <w:numId w:val="35"/>
        </w:numPr>
        <w:tabs>
          <w:tab w:val="left" w:pos="0"/>
          <w:tab w:val="left" w:pos="284"/>
          <w:tab w:val="left" w:pos="1800"/>
        </w:tabs>
        <w:autoSpaceDE w:val="0"/>
        <w:autoSpaceDN w:val="0"/>
        <w:adjustRightInd w:val="0"/>
        <w:spacing w:after="0"/>
        <w:ind w:left="0" w:firstLine="0"/>
        <w:jc w:val="both"/>
        <w:rPr>
          <w:bCs/>
          <w:color w:val="000000"/>
        </w:rPr>
      </w:pPr>
      <w:r w:rsidRPr="00B318EC">
        <w:rPr>
          <w:bCs/>
          <w:color w:val="000000"/>
        </w:rPr>
        <w:t>Gdy jest to niemożliwe nauczyciel przeprowadza wywiad środowiskowy.</w:t>
      </w:r>
    </w:p>
    <w:p w:rsidR="00576476" w:rsidRPr="00B318EC" w:rsidRDefault="00576476" w:rsidP="00F9741A">
      <w:pPr>
        <w:pStyle w:val="Tekstpodstawowy"/>
        <w:tabs>
          <w:tab w:val="left" w:pos="0"/>
          <w:tab w:val="left" w:pos="284"/>
          <w:tab w:val="left" w:pos="1800"/>
        </w:tabs>
        <w:autoSpaceDE w:val="0"/>
        <w:autoSpaceDN w:val="0"/>
        <w:adjustRightInd w:val="0"/>
        <w:jc w:val="both"/>
        <w:rPr>
          <w:bCs/>
          <w:color w:val="000000"/>
        </w:rPr>
      </w:pPr>
      <w:r w:rsidRPr="00B318EC">
        <w:rPr>
          <w:bCs/>
          <w:color w:val="000000"/>
        </w:rPr>
        <w:t>a) w przypadku usprawiedliwionej nieobecności działanie jest zakończone.</w:t>
      </w:r>
    </w:p>
    <w:p w:rsidR="00576476" w:rsidRPr="00B318EC" w:rsidRDefault="00576476" w:rsidP="00F9741A">
      <w:pPr>
        <w:pStyle w:val="Tekstpodstawowy"/>
        <w:tabs>
          <w:tab w:val="left" w:pos="284"/>
        </w:tabs>
        <w:autoSpaceDE w:val="0"/>
        <w:autoSpaceDN w:val="0"/>
        <w:adjustRightInd w:val="0"/>
        <w:rPr>
          <w:bCs/>
          <w:color w:val="000000"/>
        </w:rPr>
      </w:pPr>
      <w:r w:rsidRPr="00B318EC">
        <w:rPr>
          <w:bCs/>
          <w:color w:val="000000"/>
        </w:rPr>
        <w:t>2. Algorytm postępowania w przypadku wysokiej absencji ucznia.</w:t>
      </w:r>
    </w:p>
    <w:p w:rsidR="00106DE2" w:rsidRPr="00B318EC" w:rsidRDefault="00576476" w:rsidP="00F9741A">
      <w:pPr>
        <w:pStyle w:val="Tekstpodstawowy"/>
        <w:numPr>
          <w:ilvl w:val="0"/>
          <w:numId w:val="113"/>
        </w:numPr>
        <w:tabs>
          <w:tab w:val="left" w:pos="0"/>
          <w:tab w:val="left" w:pos="284"/>
          <w:tab w:val="left" w:pos="1800"/>
        </w:tabs>
        <w:autoSpaceDE w:val="0"/>
        <w:autoSpaceDN w:val="0"/>
        <w:adjustRightInd w:val="0"/>
        <w:ind w:left="0" w:firstLine="0"/>
        <w:jc w:val="both"/>
        <w:rPr>
          <w:bCs/>
          <w:color w:val="000000"/>
        </w:rPr>
      </w:pPr>
      <w:r w:rsidRPr="00B318EC">
        <w:rPr>
          <w:bCs/>
          <w:color w:val="000000"/>
        </w:rPr>
        <w:t>Nauczyciel powiadamia pedagoga szkolnego o zaistniałej sytuacji.</w:t>
      </w:r>
    </w:p>
    <w:p w:rsidR="00106DE2" w:rsidRPr="00B318EC" w:rsidRDefault="00576476" w:rsidP="00F9741A">
      <w:pPr>
        <w:pStyle w:val="Tekstpodstawowy"/>
        <w:numPr>
          <w:ilvl w:val="0"/>
          <w:numId w:val="113"/>
        </w:numPr>
        <w:tabs>
          <w:tab w:val="left" w:pos="0"/>
          <w:tab w:val="left" w:pos="284"/>
          <w:tab w:val="left" w:pos="1800"/>
        </w:tabs>
        <w:autoSpaceDE w:val="0"/>
        <w:autoSpaceDN w:val="0"/>
        <w:adjustRightInd w:val="0"/>
        <w:ind w:left="0" w:firstLine="0"/>
        <w:jc w:val="both"/>
        <w:rPr>
          <w:bCs/>
          <w:color w:val="000000"/>
        </w:rPr>
      </w:pPr>
      <w:r w:rsidRPr="00B318EC">
        <w:rPr>
          <w:bCs/>
          <w:color w:val="000000"/>
        </w:rPr>
        <w:t>Pedagog przeprowadza rozmowę z rodzicami lub prawnymi opiekunami.</w:t>
      </w:r>
    </w:p>
    <w:p w:rsidR="00106DE2" w:rsidRPr="00B318EC" w:rsidRDefault="00576476" w:rsidP="00F9741A">
      <w:pPr>
        <w:pStyle w:val="Tekstpodstawowy"/>
        <w:numPr>
          <w:ilvl w:val="0"/>
          <w:numId w:val="113"/>
        </w:numPr>
        <w:tabs>
          <w:tab w:val="left" w:pos="0"/>
          <w:tab w:val="left" w:pos="284"/>
          <w:tab w:val="left" w:pos="1800"/>
        </w:tabs>
        <w:autoSpaceDE w:val="0"/>
        <w:autoSpaceDN w:val="0"/>
        <w:adjustRightInd w:val="0"/>
        <w:ind w:left="0" w:firstLine="0"/>
        <w:jc w:val="both"/>
        <w:rPr>
          <w:bCs/>
          <w:color w:val="000000"/>
        </w:rPr>
      </w:pPr>
      <w:r w:rsidRPr="00B318EC">
        <w:rPr>
          <w:bCs/>
          <w:color w:val="000000"/>
        </w:rPr>
        <w:t>Przeprowadzany jest wywiad środowi</w:t>
      </w:r>
      <w:r w:rsidR="00106DE2" w:rsidRPr="00B318EC">
        <w:rPr>
          <w:bCs/>
          <w:color w:val="000000"/>
        </w:rPr>
        <w:t>skowy, kontynuuje się rozmowy z </w:t>
      </w:r>
      <w:r w:rsidRPr="00B318EC">
        <w:rPr>
          <w:bCs/>
          <w:color w:val="000000"/>
        </w:rPr>
        <w:t>instytucjami opiekującymi się rodziną MOPS i kuratorem.</w:t>
      </w:r>
    </w:p>
    <w:p w:rsidR="00106DE2" w:rsidRPr="00B318EC" w:rsidRDefault="00576476" w:rsidP="00F9741A">
      <w:pPr>
        <w:pStyle w:val="Tekstpodstawowy"/>
        <w:numPr>
          <w:ilvl w:val="0"/>
          <w:numId w:val="113"/>
        </w:numPr>
        <w:tabs>
          <w:tab w:val="left" w:pos="0"/>
          <w:tab w:val="left" w:pos="284"/>
          <w:tab w:val="left" w:pos="1800"/>
        </w:tabs>
        <w:autoSpaceDE w:val="0"/>
        <w:autoSpaceDN w:val="0"/>
        <w:adjustRightInd w:val="0"/>
        <w:ind w:left="0" w:firstLine="0"/>
        <w:jc w:val="both"/>
        <w:rPr>
          <w:bCs/>
          <w:color w:val="000000"/>
        </w:rPr>
      </w:pPr>
      <w:r w:rsidRPr="00B318EC">
        <w:rPr>
          <w:bCs/>
          <w:color w:val="000000"/>
        </w:rPr>
        <w:t>W przypadku nieusprawiedliwionej ni</w:t>
      </w:r>
      <w:r w:rsidR="00106DE2" w:rsidRPr="00B318EC">
        <w:rPr>
          <w:bCs/>
          <w:color w:val="000000"/>
        </w:rPr>
        <w:t>eobecności lub braku kontaktu z </w:t>
      </w:r>
      <w:r w:rsidRPr="00B318EC">
        <w:rPr>
          <w:bCs/>
          <w:color w:val="000000"/>
        </w:rPr>
        <w:t>rodzicami wychowawca i pedagog powiadamiają dyrektora szkoły.</w:t>
      </w:r>
    </w:p>
    <w:p w:rsidR="00106DE2" w:rsidRPr="00B318EC" w:rsidRDefault="00576476" w:rsidP="00F9741A">
      <w:pPr>
        <w:pStyle w:val="Tekstpodstawowy"/>
        <w:numPr>
          <w:ilvl w:val="0"/>
          <w:numId w:val="113"/>
        </w:numPr>
        <w:tabs>
          <w:tab w:val="left" w:pos="0"/>
          <w:tab w:val="left" w:pos="284"/>
          <w:tab w:val="left" w:pos="1800"/>
        </w:tabs>
        <w:autoSpaceDE w:val="0"/>
        <w:autoSpaceDN w:val="0"/>
        <w:adjustRightInd w:val="0"/>
        <w:ind w:left="0" w:firstLine="0"/>
        <w:jc w:val="both"/>
        <w:rPr>
          <w:bCs/>
          <w:color w:val="000000"/>
        </w:rPr>
      </w:pPr>
      <w:r w:rsidRPr="00B318EC">
        <w:rPr>
          <w:bCs/>
          <w:color w:val="000000"/>
        </w:rPr>
        <w:t>Dyrektor wysyła upomnienie do rodz</w:t>
      </w:r>
      <w:r w:rsidR="00106DE2" w:rsidRPr="00B318EC">
        <w:rPr>
          <w:bCs/>
          <w:color w:val="000000"/>
        </w:rPr>
        <w:t xml:space="preserve">iców o nie wywiązywaniu się </w:t>
      </w:r>
      <w:r w:rsidRPr="00B318EC">
        <w:rPr>
          <w:bCs/>
          <w:color w:val="000000"/>
        </w:rPr>
        <w:t>z</w:t>
      </w:r>
      <w:r w:rsidR="00106DE2" w:rsidRPr="00B318EC">
        <w:rPr>
          <w:bCs/>
          <w:color w:val="000000"/>
        </w:rPr>
        <w:t> </w:t>
      </w:r>
      <w:r w:rsidRPr="00B318EC">
        <w:rPr>
          <w:bCs/>
          <w:color w:val="000000"/>
        </w:rPr>
        <w:t>obowiązku regularnego posyłania dziecka do szkoły.</w:t>
      </w:r>
    </w:p>
    <w:p w:rsidR="00106DE2" w:rsidRPr="00B318EC" w:rsidRDefault="00576476" w:rsidP="00F9741A">
      <w:pPr>
        <w:pStyle w:val="Tekstpodstawowy"/>
        <w:numPr>
          <w:ilvl w:val="0"/>
          <w:numId w:val="113"/>
        </w:numPr>
        <w:tabs>
          <w:tab w:val="left" w:pos="0"/>
          <w:tab w:val="left" w:pos="284"/>
          <w:tab w:val="left" w:pos="1800"/>
        </w:tabs>
        <w:autoSpaceDE w:val="0"/>
        <w:autoSpaceDN w:val="0"/>
        <w:adjustRightInd w:val="0"/>
        <w:ind w:left="0" w:firstLine="0"/>
        <w:jc w:val="both"/>
        <w:rPr>
          <w:bCs/>
          <w:color w:val="000000"/>
        </w:rPr>
      </w:pPr>
      <w:r w:rsidRPr="00B318EC">
        <w:rPr>
          <w:bCs/>
          <w:color w:val="000000"/>
        </w:rPr>
        <w:t>Dalsza nieobecność ucznia lub wysoka absencja powoduje skierowanie przez dyrektora pisma do Sądu Rodzinnego, powiadomienie organu prowadzącego o rozpoczętym postępowaniu.</w:t>
      </w:r>
    </w:p>
    <w:p w:rsidR="00576476" w:rsidRPr="00B318EC" w:rsidRDefault="00576476" w:rsidP="00F9741A">
      <w:pPr>
        <w:pStyle w:val="Tekstpodstawowy"/>
        <w:numPr>
          <w:ilvl w:val="0"/>
          <w:numId w:val="113"/>
        </w:numPr>
        <w:tabs>
          <w:tab w:val="left" w:pos="0"/>
          <w:tab w:val="left" w:pos="284"/>
          <w:tab w:val="left" w:pos="1800"/>
        </w:tabs>
        <w:autoSpaceDE w:val="0"/>
        <w:autoSpaceDN w:val="0"/>
        <w:adjustRightInd w:val="0"/>
        <w:ind w:left="0" w:firstLine="0"/>
        <w:jc w:val="both"/>
        <w:rPr>
          <w:bCs/>
          <w:color w:val="000000"/>
        </w:rPr>
      </w:pPr>
      <w:r w:rsidRPr="00B318EC">
        <w:rPr>
          <w:bCs/>
          <w:color w:val="000000"/>
        </w:rPr>
        <w:t>Kontakt z kuratorem, jeżeli rodzina objęta jest nadzorem i ciągły nadzór nad losami ucznia, kontrola frekwencji.</w:t>
      </w:r>
    </w:p>
    <w:p w:rsidR="00106DE2" w:rsidRPr="00B318EC" w:rsidRDefault="00106DE2" w:rsidP="00F9741A">
      <w:pPr>
        <w:pStyle w:val="Tekstpodstawowy"/>
        <w:tabs>
          <w:tab w:val="left" w:pos="0"/>
          <w:tab w:val="left" w:pos="284"/>
          <w:tab w:val="left" w:pos="1800"/>
        </w:tabs>
        <w:autoSpaceDE w:val="0"/>
        <w:autoSpaceDN w:val="0"/>
        <w:adjustRightInd w:val="0"/>
        <w:rPr>
          <w:b/>
          <w:bCs/>
          <w:color w:val="000000"/>
        </w:rPr>
      </w:pPr>
    </w:p>
    <w:p w:rsidR="00106DE2" w:rsidRPr="00B318EC" w:rsidRDefault="001570D8" w:rsidP="001872A3">
      <w:pPr>
        <w:pStyle w:val="Tekstpodstawowy"/>
        <w:tabs>
          <w:tab w:val="left" w:pos="0"/>
          <w:tab w:val="left" w:pos="284"/>
          <w:tab w:val="left" w:pos="1800"/>
        </w:tabs>
        <w:autoSpaceDE w:val="0"/>
        <w:autoSpaceDN w:val="0"/>
        <w:adjustRightInd w:val="0"/>
        <w:jc w:val="center"/>
        <w:rPr>
          <w:b/>
          <w:bCs/>
          <w:color w:val="000000"/>
        </w:rPr>
      </w:pPr>
      <w:r w:rsidRPr="00B318EC">
        <w:rPr>
          <w:b/>
          <w:bCs/>
          <w:color w:val="000000"/>
        </w:rPr>
        <w:t>§52</w:t>
      </w:r>
      <w:r w:rsidR="00106DE2" w:rsidRPr="00B318EC">
        <w:rPr>
          <w:b/>
          <w:bCs/>
          <w:color w:val="000000"/>
        </w:rPr>
        <w:t>.</w:t>
      </w:r>
    </w:p>
    <w:p w:rsidR="00576476" w:rsidRPr="00B318EC" w:rsidRDefault="00106DE2" w:rsidP="001872A3">
      <w:pPr>
        <w:pStyle w:val="Tekstpodstawowy"/>
        <w:tabs>
          <w:tab w:val="left" w:pos="0"/>
          <w:tab w:val="left" w:pos="284"/>
          <w:tab w:val="left" w:pos="1800"/>
        </w:tabs>
        <w:autoSpaceDE w:val="0"/>
        <w:autoSpaceDN w:val="0"/>
        <w:adjustRightInd w:val="0"/>
        <w:jc w:val="center"/>
        <w:rPr>
          <w:b/>
          <w:color w:val="000000"/>
        </w:rPr>
      </w:pPr>
      <w:r w:rsidRPr="00B318EC">
        <w:rPr>
          <w:b/>
          <w:color w:val="000000"/>
        </w:rPr>
        <w:t>ZASADY WPROWADZANIA INNOWACJI PEDAGOGICZNYCH.</w:t>
      </w:r>
    </w:p>
    <w:p w:rsidR="001872A3" w:rsidRPr="00B318EC" w:rsidRDefault="001872A3" w:rsidP="001872A3">
      <w:pPr>
        <w:pStyle w:val="Tekstpodstawowy"/>
        <w:tabs>
          <w:tab w:val="left" w:pos="0"/>
          <w:tab w:val="left" w:pos="284"/>
          <w:tab w:val="left" w:pos="1800"/>
        </w:tabs>
        <w:autoSpaceDE w:val="0"/>
        <w:autoSpaceDN w:val="0"/>
        <w:adjustRightInd w:val="0"/>
        <w:jc w:val="center"/>
        <w:rPr>
          <w:b/>
          <w:bCs/>
          <w:color w:val="000000"/>
        </w:rPr>
      </w:pPr>
    </w:p>
    <w:p w:rsidR="00576476" w:rsidRPr="00B318EC" w:rsidRDefault="00576476" w:rsidP="00F9741A">
      <w:pPr>
        <w:pStyle w:val="Tekstpodstawowy"/>
        <w:tabs>
          <w:tab w:val="left" w:pos="284"/>
        </w:tabs>
        <w:autoSpaceDE w:val="0"/>
        <w:autoSpaceDN w:val="0"/>
        <w:adjustRightInd w:val="0"/>
        <w:jc w:val="both"/>
        <w:rPr>
          <w:bCs/>
          <w:color w:val="000000"/>
        </w:rPr>
      </w:pPr>
      <w:r w:rsidRPr="00B318EC">
        <w:rPr>
          <w:bCs/>
          <w:color w:val="000000"/>
        </w:rPr>
        <w:t>1.Innowacją pedagogiczną są: nowatorskie rozwiązania programowe, organizacyjne lub metodyczne, mające na celu poprawę jakości pracy szkoły.</w:t>
      </w:r>
    </w:p>
    <w:p w:rsidR="00576476" w:rsidRPr="00B318EC" w:rsidRDefault="00576476" w:rsidP="00F9741A">
      <w:pPr>
        <w:pStyle w:val="Tekstpodstawowy"/>
        <w:tabs>
          <w:tab w:val="left" w:pos="284"/>
        </w:tabs>
        <w:autoSpaceDE w:val="0"/>
        <w:autoSpaceDN w:val="0"/>
        <w:adjustRightInd w:val="0"/>
        <w:jc w:val="both"/>
        <w:rPr>
          <w:bCs/>
          <w:color w:val="000000"/>
        </w:rPr>
      </w:pPr>
      <w:r w:rsidRPr="00B318EC">
        <w:rPr>
          <w:bCs/>
          <w:color w:val="000000"/>
        </w:rPr>
        <w:t>2. Innowacja może obejmować wszystkie lub wybrane zajęcia edukacyjne, całą szkołę, oddział lub grupę.</w:t>
      </w:r>
    </w:p>
    <w:p w:rsidR="00576476" w:rsidRPr="00B318EC" w:rsidRDefault="00576476" w:rsidP="00F9741A">
      <w:pPr>
        <w:pStyle w:val="Tekstpodstawowy"/>
        <w:tabs>
          <w:tab w:val="left" w:pos="284"/>
        </w:tabs>
        <w:autoSpaceDE w:val="0"/>
        <w:autoSpaceDN w:val="0"/>
        <w:adjustRightInd w:val="0"/>
        <w:jc w:val="both"/>
        <w:rPr>
          <w:bCs/>
          <w:color w:val="000000"/>
        </w:rPr>
      </w:pPr>
      <w:r w:rsidRPr="00B318EC">
        <w:rPr>
          <w:bCs/>
          <w:color w:val="000000"/>
        </w:rPr>
        <w:t>3. Rozpoczęcie innowacji jest możliwe po zapewnieniu przez szkołę odpowiednich warunków kadrowych, przyznania szkole środków budżetowych przez organ prowadzący szkołę (pisemnej zgody na finansowanie planowanych działań).</w:t>
      </w:r>
    </w:p>
    <w:p w:rsidR="00576476" w:rsidRPr="00B318EC" w:rsidRDefault="00576476" w:rsidP="00F9741A">
      <w:pPr>
        <w:pStyle w:val="Tekstpodstawowy"/>
        <w:tabs>
          <w:tab w:val="left" w:pos="284"/>
        </w:tabs>
        <w:autoSpaceDE w:val="0"/>
        <w:autoSpaceDN w:val="0"/>
        <w:adjustRightInd w:val="0"/>
        <w:jc w:val="both"/>
        <w:rPr>
          <w:bCs/>
          <w:color w:val="000000"/>
        </w:rPr>
      </w:pPr>
      <w:r w:rsidRPr="00B318EC">
        <w:rPr>
          <w:bCs/>
          <w:color w:val="000000"/>
        </w:rPr>
        <w:t>4. Udział nauczycieli w innowacji jest dobrowolny.</w:t>
      </w:r>
    </w:p>
    <w:p w:rsidR="00576476" w:rsidRPr="00B318EC" w:rsidRDefault="00576476" w:rsidP="00F9741A">
      <w:pPr>
        <w:pStyle w:val="Tekstpodstawowy"/>
        <w:tabs>
          <w:tab w:val="left" w:pos="284"/>
        </w:tabs>
        <w:autoSpaceDE w:val="0"/>
        <w:autoSpaceDN w:val="0"/>
        <w:adjustRightInd w:val="0"/>
        <w:jc w:val="both"/>
        <w:rPr>
          <w:bCs/>
          <w:color w:val="000000"/>
        </w:rPr>
      </w:pPr>
      <w:r w:rsidRPr="00B318EC">
        <w:rPr>
          <w:bCs/>
          <w:color w:val="000000"/>
        </w:rPr>
        <w:t>5. Innowacje nie mogą naruszać uprawnień ucznia do</w:t>
      </w:r>
      <w:r w:rsidR="00106DE2" w:rsidRPr="00B318EC">
        <w:rPr>
          <w:bCs/>
          <w:color w:val="000000"/>
        </w:rPr>
        <w:t xml:space="preserve"> bezpłatnej nauki, wychowania i </w:t>
      </w:r>
      <w:r w:rsidRPr="00B318EC">
        <w:rPr>
          <w:bCs/>
          <w:color w:val="000000"/>
        </w:rPr>
        <w:t>opieki w zakresie ustalonym w ustawie o systemie oświaty, a także w zakresie uzyskania wiadomości i umiejętności niezbędnych do ukończenia danego typu szkoły oraz warunków i sposobu przeprowadzania egzaminów.</w:t>
      </w:r>
    </w:p>
    <w:p w:rsidR="00576476" w:rsidRPr="00B318EC" w:rsidRDefault="00576476" w:rsidP="00F9741A">
      <w:pPr>
        <w:pStyle w:val="Tekstpodstawowy"/>
        <w:tabs>
          <w:tab w:val="left" w:pos="284"/>
        </w:tabs>
        <w:autoSpaceDE w:val="0"/>
        <w:autoSpaceDN w:val="0"/>
        <w:adjustRightInd w:val="0"/>
        <w:jc w:val="both"/>
        <w:rPr>
          <w:bCs/>
          <w:color w:val="000000"/>
        </w:rPr>
      </w:pPr>
      <w:r w:rsidRPr="00B318EC">
        <w:rPr>
          <w:bCs/>
          <w:color w:val="000000"/>
        </w:rPr>
        <w:lastRenderedPageBreak/>
        <w:t>6. Uchwałę w sprawie wprowadzania innowacji pedagogicznych w szkole podejmuje rada pedagogiczna.</w:t>
      </w:r>
    </w:p>
    <w:p w:rsidR="00576476" w:rsidRPr="00B318EC" w:rsidRDefault="00576476" w:rsidP="00F9741A">
      <w:pPr>
        <w:pStyle w:val="Tekstpodstawowy"/>
        <w:tabs>
          <w:tab w:val="left" w:pos="284"/>
        </w:tabs>
        <w:autoSpaceDE w:val="0"/>
        <w:autoSpaceDN w:val="0"/>
        <w:adjustRightInd w:val="0"/>
        <w:jc w:val="both"/>
        <w:rPr>
          <w:bCs/>
          <w:color w:val="000000"/>
        </w:rPr>
      </w:pPr>
      <w:r w:rsidRPr="00B318EC">
        <w:rPr>
          <w:bCs/>
          <w:color w:val="000000"/>
        </w:rPr>
        <w:t>7.Uchwała w sprawie wprowadzania innowacji może być podjęta po uzyskaniu:</w:t>
      </w:r>
    </w:p>
    <w:p w:rsidR="00576476" w:rsidRPr="00B318EC" w:rsidRDefault="00576476" w:rsidP="00F9741A">
      <w:pPr>
        <w:pStyle w:val="Tekstpodstawowy"/>
        <w:numPr>
          <w:ilvl w:val="0"/>
          <w:numId w:val="99"/>
        </w:numPr>
        <w:tabs>
          <w:tab w:val="left" w:pos="0"/>
          <w:tab w:val="left" w:pos="284"/>
          <w:tab w:val="left" w:pos="360"/>
          <w:tab w:val="left" w:pos="1800"/>
        </w:tabs>
        <w:autoSpaceDE w:val="0"/>
        <w:autoSpaceDN w:val="0"/>
        <w:adjustRightInd w:val="0"/>
        <w:ind w:left="0" w:firstLine="0"/>
        <w:jc w:val="both"/>
        <w:rPr>
          <w:bCs/>
          <w:color w:val="000000"/>
        </w:rPr>
      </w:pPr>
      <w:r w:rsidRPr="00B318EC">
        <w:rPr>
          <w:bCs/>
          <w:color w:val="000000"/>
        </w:rPr>
        <w:t>zgody nauczycieli, którzy będą uczestniczyć w innowacji,</w:t>
      </w:r>
    </w:p>
    <w:p w:rsidR="00576476" w:rsidRPr="00B318EC" w:rsidRDefault="00576476" w:rsidP="00F9741A">
      <w:pPr>
        <w:pStyle w:val="Tekstpodstawowy"/>
        <w:numPr>
          <w:ilvl w:val="0"/>
          <w:numId w:val="99"/>
        </w:numPr>
        <w:tabs>
          <w:tab w:val="left" w:pos="0"/>
          <w:tab w:val="left" w:pos="284"/>
          <w:tab w:val="left" w:pos="360"/>
          <w:tab w:val="left" w:pos="1800"/>
        </w:tabs>
        <w:autoSpaceDE w:val="0"/>
        <w:autoSpaceDN w:val="0"/>
        <w:adjustRightInd w:val="0"/>
        <w:ind w:left="0" w:firstLine="0"/>
        <w:jc w:val="both"/>
        <w:rPr>
          <w:bCs/>
          <w:color w:val="000000"/>
        </w:rPr>
      </w:pPr>
      <w:r w:rsidRPr="00B318EC">
        <w:rPr>
          <w:bCs/>
          <w:color w:val="000000"/>
        </w:rPr>
        <w:t>opinii rzeczoznawcy i zespołu nauczycieli przedmiotu,</w:t>
      </w:r>
    </w:p>
    <w:p w:rsidR="00576476" w:rsidRPr="00B318EC" w:rsidRDefault="00576476" w:rsidP="00F9741A">
      <w:pPr>
        <w:pStyle w:val="Tekstpodstawowy"/>
        <w:numPr>
          <w:ilvl w:val="0"/>
          <w:numId w:val="99"/>
        </w:numPr>
        <w:tabs>
          <w:tab w:val="left" w:pos="0"/>
          <w:tab w:val="left" w:pos="284"/>
          <w:tab w:val="left" w:pos="360"/>
          <w:tab w:val="left" w:pos="1800"/>
        </w:tabs>
        <w:autoSpaceDE w:val="0"/>
        <w:autoSpaceDN w:val="0"/>
        <w:adjustRightInd w:val="0"/>
        <w:ind w:left="0" w:firstLine="0"/>
        <w:jc w:val="both"/>
        <w:rPr>
          <w:bCs/>
          <w:color w:val="000000"/>
        </w:rPr>
      </w:pPr>
      <w:r w:rsidRPr="00B318EC">
        <w:rPr>
          <w:bCs/>
          <w:color w:val="000000"/>
        </w:rPr>
        <w:t>opinii rady rodziców,</w:t>
      </w:r>
    </w:p>
    <w:p w:rsidR="00576476" w:rsidRPr="00B318EC" w:rsidRDefault="00576476" w:rsidP="00F9741A">
      <w:pPr>
        <w:pStyle w:val="Tekstpodstawowy"/>
        <w:numPr>
          <w:ilvl w:val="0"/>
          <w:numId w:val="99"/>
        </w:numPr>
        <w:tabs>
          <w:tab w:val="left" w:pos="0"/>
          <w:tab w:val="left" w:pos="284"/>
          <w:tab w:val="left" w:pos="360"/>
          <w:tab w:val="left" w:pos="1800"/>
        </w:tabs>
        <w:autoSpaceDE w:val="0"/>
        <w:autoSpaceDN w:val="0"/>
        <w:adjustRightInd w:val="0"/>
        <w:ind w:left="0" w:firstLine="0"/>
        <w:jc w:val="both"/>
        <w:rPr>
          <w:bCs/>
          <w:color w:val="000000"/>
        </w:rPr>
      </w:pPr>
      <w:r w:rsidRPr="00B318EC">
        <w:rPr>
          <w:bCs/>
          <w:color w:val="000000"/>
        </w:rPr>
        <w:t>pisemnej zgody autora lub zespołu autorskiego innowacji na jej prowadzenie w szkole, w przypadku gdy założenia nie były wcześniej publikowane,</w:t>
      </w:r>
    </w:p>
    <w:p w:rsidR="00576476" w:rsidRPr="00B318EC" w:rsidRDefault="00576476" w:rsidP="00F9741A">
      <w:pPr>
        <w:pStyle w:val="Tekstpodstawowy"/>
        <w:tabs>
          <w:tab w:val="left" w:pos="284"/>
        </w:tabs>
        <w:autoSpaceDE w:val="0"/>
        <w:autoSpaceDN w:val="0"/>
        <w:adjustRightInd w:val="0"/>
        <w:jc w:val="both"/>
        <w:rPr>
          <w:color w:val="000000"/>
        </w:rPr>
      </w:pPr>
      <w:r w:rsidRPr="00B318EC">
        <w:rPr>
          <w:color w:val="000000"/>
        </w:rPr>
        <w:t>8. Uchwałę rady pedagogicznej w sprawie wprowadzenia innowacji wraz z opisem jej zasad oraz opinią rady pedagogicznej i zgodą autora, dyrektor szkoły przekazuje kuratorowi oświaty i organowi prowadzącemu szkołę w terminie do dnia 31 marca roku poprzedzającego rok szkolny, w którym jest planowane rozpoczęcie innowacji.</w:t>
      </w:r>
    </w:p>
    <w:p w:rsidR="00253912" w:rsidRPr="00B318EC" w:rsidRDefault="00253912" w:rsidP="00F9741A">
      <w:pPr>
        <w:pStyle w:val="Nagwek1"/>
        <w:tabs>
          <w:tab w:val="left" w:pos="284"/>
        </w:tabs>
        <w:spacing w:line="240" w:lineRule="auto"/>
        <w:rPr>
          <w:color w:val="000000"/>
        </w:rPr>
      </w:pPr>
    </w:p>
    <w:p w:rsidR="00106DE2" w:rsidRPr="00B318EC" w:rsidRDefault="000C3E4D" w:rsidP="001872A3">
      <w:pPr>
        <w:pStyle w:val="Nagwek1"/>
        <w:tabs>
          <w:tab w:val="left" w:pos="284"/>
        </w:tabs>
        <w:spacing w:line="240" w:lineRule="auto"/>
        <w:jc w:val="center"/>
        <w:rPr>
          <w:color w:val="000000"/>
        </w:rPr>
      </w:pPr>
      <w:r w:rsidRPr="00B318EC">
        <w:rPr>
          <w:color w:val="000000"/>
        </w:rPr>
        <w:t>§ 52a</w:t>
      </w:r>
    </w:p>
    <w:p w:rsidR="000C3E4D" w:rsidRPr="000C3E4D" w:rsidRDefault="000C3E4D" w:rsidP="000C3E4D"/>
    <w:p w:rsidR="00253912" w:rsidRPr="00B318EC" w:rsidRDefault="001872A3" w:rsidP="001872A3">
      <w:pPr>
        <w:pStyle w:val="Standard"/>
        <w:tabs>
          <w:tab w:val="left" w:pos="284"/>
          <w:tab w:val="left" w:pos="390"/>
          <w:tab w:val="left" w:pos="753"/>
        </w:tabs>
        <w:jc w:val="center"/>
        <w:rPr>
          <w:color w:val="000000"/>
        </w:rPr>
      </w:pPr>
      <w:r w:rsidRPr="00B318EC">
        <w:rPr>
          <w:rFonts w:eastAsia="Calibri"/>
          <w:b/>
          <w:iCs/>
          <w:color w:val="000000"/>
          <w:lang w:eastAsia="hi-IN" w:bidi="hi-IN"/>
        </w:rPr>
        <w:t xml:space="preserve">ORGANIZACJA I FORMY WSPÓŁDZIAŁANIA SZKOŁY Z RODZICAMI </w:t>
      </w:r>
      <w:r w:rsidRPr="00B318EC">
        <w:rPr>
          <w:rFonts w:eastAsia="Calibri"/>
          <w:b/>
          <w:iCs/>
          <w:color w:val="000000"/>
          <w:lang w:eastAsia="hi-IN" w:bidi="hi-IN"/>
        </w:rPr>
        <w:br/>
        <w:t>W ZAKRESIE NAUCZANIA, WYCHOWANIA I PROFILAKTYKI</w:t>
      </w:r>
      <w:r w:rsidR="00253912" w:rsidRPr="00B318EC">
        <w:rPr>
          <w:rFonts w:eastAsia="Calibri"/>
          <w:b/>
          <w:iCs/>
          <w:color w:val="000000"/>
          <w:lang w:eastAsia="hi-IN" w:bidi="hi-IN"/>
        </w:rPr>
        <w:t>.</w:t>
      </w:r>
    </w:p>
    <w:p w:rsidR="00253912" w:rsidRPr="00B318EC" w:rsidRDefault="00253912" w:rsidP="00F9741A">
      <w:pPr>
        <w:pStyle w:val="Standard"/>
        <w:tabs>
          <w:tab w:val="left" w:pos="284"/>
          <w:tab w:val="left" w:pos="390"/>
          <w:tab w:val="left" w:pos="753"/>
        </w:tabs>
        <w:rPr>
          <w:b/>
          <w:bCs/>
          <w:color w:val="000000"/>
        </w:rPr>
      </w:pPr>
    </w:p>
    <w:p w:rsidR="00253912" w:rsidRPr="00B318EC" w:rsidRDefault="00253912" w:rsidP="00F9741A">
      <w:pPr>
        <w:pStyle w:val="Standard"/>
        <w:tabs>
          <w:tab w:val="left" w:pos="284"/>
        </w:tabs>
        <w:rPr>
          <w:color w:val="000000"/>
        </w:rPr>
      </w:pPr>
      <w:r w:rsidRPr="00B318EC">
        <w:rPr>
          <w:color w:val="000000"/>
        </w:rPr>
        <w:t>1. Rodzice i nauczyciele ściśle ze sobą współpracują w zakresie nauczania, wychowania i profilaktyki.</w:t>
      </w:r>
    </w:p>
    <w:p w:rsidR="00253912" w:rsidRPr="00B318EC" w:rsidRDefault="00253912" w:rsidP="00F9741A">
      <w:pPr>
        <w:pStyle w:val="Standard"/>
        <w:tabs>
          <w:tab w:val="left" w:pos="284"/>
        </w:tabs>
        <w:rPr>
          <w:color w:val="000000"/>
        </w:rPr>
      </w:pPr>
      <w:r w:rsidRPr="00B318EC">
        <w:rPr>
          <w:color w:val="000000"/>
        </w:rPr>
        <w:t>2. Podstawową formą współpracy są kontakty indywidualne wychowawców oddziałów i rodziców oraz wywiadówki.</w:t>
      </w:r>
    </w:p>
    <w:p w:rsidR="00253912" w:rsidRPr="00B318EC" w:rsidRDefault="00253912" w:rsidP="00F9741A">
      <w:pPr>
        <w:pStyle w:val="Standard"/>
        <w:tabs>
          <w:tab w:val="left" w:pos="284"/>
        </w:tabs>
        <w:rPr>
          <w:color w:val="000000"/>
        </w:rPr>
      </w:pPr>
      <w:r w:rsidRPr="00B318EC">
        <w:rPr>
          <w:color w:val="000000"/>
        </w:rPr>
        <w:t xml:space="preserve">3. Częstotliwość organizowania stałych spotkań z rodzicami w celu wymiany informacji nie może być mniejsza niż 2 razy w półroczu. </w:t>
      </w:r>
    </w:p>
    <w:p w:rsidR="00253912" w:rsidRPr="00B318EC" w:rsidRDefault="00253912" w:rsidP="00F9741A">
      <w:pPr>
        <w:pStyle w:val="Standard"/>
        <w:tabs>
          <w:tab w:val="left" w:pos="284"/>
        </w:tabs>
        <w:rPr>
          <w:color w:val="000000"/>
        </w:rPr>
      </w:pPr>
      <w:r w:rsidRPr="00B318EC">
        <w:rPr>
          <w:color w:val="000000"/>
        </w:rPr>
        <w:t>4. Rodzice uczestniczą w wywiadówkach. W przypadku, gdy rodzic nie może wziąć udziału w zebraniu z przyczyn od niego niezależnych powinien skonsultować się z wychowawcą oddziału w innym terminie.</w:t>
      </w:r>
    </w:p>
    <w:p w:rsidR="00253912" w:rsidRPr="00B318EC" w:rsidRDefault="00253912" w:rsidP="00F9741A">
      <w:pPr>
        <w:pStyle w:val="Standard"/>
        <w:tabs>
          <w:tab w:val="left" w:pos="284"/>
        </w:tabs>
        <w:rPr>
          <w:color w:val="000000"/>
        </w:rPr>
      </w:pPr>
      <w:r w:rsidRPr="00B318EC">
        <w:rPr>
          <w:color w:val="000000"/>
        </w:rPr>
        <w:t>5. Formy współdziałania ze szkołą uwzględniają prawo rodziców do:</w:t>
      </w:r>
    </w:p>
    <w:p w:rsidR="00253912" w:rsidRPr="00B318EC" w:rsidRDefault="00253912" w:rsidP="00F9741A">
      <w:pPr>
        <w:pStyle w:val="Standard"/>
        <w:tabs>
          <w:tab w:val="left" w:pos="284"/>
          <w:tab w:val="left" w:pos="1470"/>
        </w:tabs>
        <w:rPr>
          <w:color w:val="000000"/>
        </w:rPr>
      </w:pPr>
      <w:r w:rsidRPr="00B318EC">
        <w:rPr>
          <w:color w:val="000000"/>
        </w:rPr>
        <w:t>1) znajomości zadań i zamierzeń dydaktyczno - wychowawczych w danym oddziale klasy i szkole (Wychowawca oddziału opracowuje w oparciu</w:t>
      </w:r>
      <w:r w:rsidRPr="00B318EC">
        <w:rPr>
          <w:color w:val="000000"/>
        </w:rPr>
        <w:br/>
        <w:t>o „Program wychowawczy szkoły” klasowy plan wychowawczy w porozumieniu z rodzicami);</w:t>
      </w:r>
    </w:p>
    <w:p w:rsidR="00253912" w:rsidRPr="00B318EC" w:rsidRDefault="00253912" w:rsidP="00F9741A">
      <w:pPr>
        <w:pStyle w:val="Standard"/>
        <w:tabs>
          <w:tab w:val="left" w:pos="284"/>
          <w:tab w:val="left" w:pos="1470"/>
        </w:tabs>
        <w:rPr>
          <w:color w:val="000000"/>
        </w:rPr>
      </w:pPr>
      <w:r w:rsidRPr="00B318EC">
        <w:rPr>
          <w:color w:val="000000"/>
        </w:rPr>
        <w:t>2) znajomości przepisów dotyczących oceniania, klasyfikowania i promowania uczniów oraz przeprowadzania egzaminów (Wychowawca oddziału zapoznaje rodziców na pierwszej wywiadówce każdego roku szkolnego z programem wychowawczym, profilaktyki, zasadami oceniania, klasyfikowania</w:t>
      </w:r>
      <w:r w:rsidRPr="00B318EC">
        <w:rPr>
          <w:color w:val="000000"/>
        </w:rPr>
        <w:br/>
        <w:t>i promowania);</w:t>
      </w:r>
    </w:p>
    <w:p w:rsidR="00253912" w:rsidRPr="00B318EC" w:rsidRDefault="00253912" w:rsidP="00F9741A">
      <w:pPr>
        <w:pStyle w:val="Standard"/>
        <w:tabs>
          <w:tab w:val="left" w:pos="284"/>
          <w:tab w:val="left" w:pos="1470"/>
        </w:tabs>
        <w:rPr>
          <w:color w:val="000000"/>
        </w:rPr>
      </w:pPr>
      <w:r w:rsidRPr="00B318EC">
        <w:rPr>
          <w:color w:val="000000"/>
        </w:rPr>
        <w:t>3) uzyskiwania rzetelnej informacji na temat swego dziecka, jego zachowania, postępów i przyczyn trudności w nauce:</w:t>
      </w:r>
    </w:p>
    <w:p w:rsidR="00253912" w:rsidRPr="00B318EC" w:rsidRDefault="00253912" w:rsidP="00F9741A">
      <w:pPr>
        <w:pStyle w:val="Standard"/>
        <w:tabs>
          <w:tab w:val="left" w:pos="284"/>
        </w:tabs>
        <w:rPr>
          <w:color w:val="000000"/>
        </w:rPr>
      </w:pPr>
      <w:r w:rsidRPr="00B318EC">
        <w:rPr>
          <w:color w:val="000000"/>
        </w:rPr>
        <w:t>a) na wywiadówkach,</w:t>
      </w:r>
    </w:p>
    <w:p w:rsidR="00253912" w:rsidRPr="00B318EC" w:rsidRDefault="00253912" w:rsidP="00F9741A">
      <w:pPr>
        <w:pStyle w:val="Standard"/>
        <w:tabs>
          <w:tab w:val="left" w:pos="284"/>
        </w:tabs>
        <w:rPr>
          <w:color w:val="000000"/>
        </w:rPr>
      </w:pPr>
      <w:r w:rsidRPr="00B318EC">
        <w:rPr>
          <w:color w:val="000000"/>
        </w:rPr>
        <w:t>b) podczas indywidualnych konsultacji w terminie ustalonym wcześniej z nauczycielem, konsultacje te nie mogą odbywać się w czasie lekcji prowadzonej przez nauczyciela,</w:t>
      </w:r>
    </w:p>
    <w:p w:rsidR="00253912" w:rsidRPr="00B318EC" w:rsidRDefault="00253912" w:rsidP="00F9741A">
      <w:pPr>
        <w:pStyle w:val="Standard"/>
        <w:tabs>
          <w:tab w:val="left" w:pos="284"/>
        </w:tabs>
        <w:rPr>
          <w:color w:val="000000"/>
        </w:rPr>
      </w:pPr>
      <w:r w:rsidRPr="00B318EC">
        <w:rPr>
          <w:color w:val="000000"/>
        </w:rPr>
        <w:t>c) w kontaktach z pedagogiem szkolnym, pielęgniarką;</w:t>
      </w:r>
    </w:p>
    <w:p w:rsidR="00253912" w:rsidRPr="00B318EC" w:rsidRDefault="00253912" w:rsidP="00F9741A">
      <w:pPr>
        <w:pStyle w:val="Standard"/>
        <w:tabs>
          <w:tab w:val="left" w:pos="284"/>
        </w:tabs>
        <w:rPr>
          <w:color w:val="000000"/>
        </w:rPr>
      </w:pPr>
      <w:r w:rsidRPr="00B318EC">
        <w:rPr>
          <w:color w:val="000000"/>
        </w:rPr>
        <w:t>4) uzyskiwania informacji i porad w sprawach wychowania i dalszego kształcenia swych dzieci;</w:t>
      </w:r>
    </w:p>
    <w:p w:rsidR="00253912" w:rsidRPr="00B318EC" w:rsidRDefault="00253912" w:rsidP="00F9741A">
      <w:pPr>
        <w:pStyle w:val="Standard"/>
        <w:tabs>
          <w:tab w:val="left" w:pos="284"/>
        </w:tabs>
        <w:rPr>
          <w:color w:val="000000"/>
        </w:rPr>
      </w:pPr>
      <w:r w:rsidRPr="00B318EC">
        <w:rPr>
          <w:color w:val="000000"/>
        </w:rPr>
        <w:t>5) udziału w wycieczkach, imprezach kulturalnych i działaniach gospodarczych;</w:t>
      </w:r>
    </w:p>
    <w:p w:rsidR="00253912" w:rsidRPr="00B318EC" w:rsidRDefault="00253912" w:rsidP="00F9741A">
      <w:pPr>
        <w:pStyle w:val="Standard"/>
        <w:tabs>
          <w:tab w:val="left" w:pos="284"/>
        </w:tabs>
        <w:rPr>
          <w:color w:val="000000"/>
        </w:rPr>
      </w:pPr>
      <w:r w:rsidRPr="00B318EC">
        <w:rPr>
          <w:color w:val="000000"/>
        </w:rPr>
        <w:lastRenderedPageBreak/>
        <w:t>6) wyrażania i przekazywania organowi sprawującemu nadzór pedagogiczny oraz organowi prowadzącemu opinii na temat pracy szkoły.</w:t>
      </w:r>
    </w:p>
    <w:p w:rsidR="00253912" w:rsidRPr="00B318EC" w:rsidRDefault="00253912" w:rsidP="00F9741A">
      <w:pPr>
        <w:pStyle w:val="Standard"/>
        <w:shd w:val="clear" w:color="auto" w:fill="FFFFFF"/>
        <w:tabs>
          <w:tab w:val="left" w:pos="75"/>
          <w:tab w:val="left" w:pos="284"/>
        </w:tabs>
        <w:rPr>
          <w:color w:val="000000"/>
        </w:rPr>
      </w:pPr>
      <w:r w:rsidRPr="00B318EC">
        <w:rPr>
          <w:rFonts w:eastAsia="Calibri"/>
          <w:iCs/>
          <w:color w:val="000000"/>
          <w:lang w:eastAsia="hi-IN" w:bidi="hi-IN"/>
        </w:rPr>
        <w:t>6. Rodzice ponoszą pełną finansowo - prawną odpowiedzialność za wszelkie zniszczenia mienia szkolnego wyrządzone przez ich dzieci. Sposób naprawy wyrządzonych szkód ustala Dyrektor w porozumieniu z osobami zainteresowanymi.</w:t>
      </w:r>
    </w:p>
    <w:p w:rsidR="001872A3" w:rsidRPr="00B318EC" w:rsidRDefault="001872A3" w:rsidP="00F9741A">
      <w:pPr>
        <w:tabs>
          <w:tab w:val="left" w:pos="284"/>
        </w:tabs>
        <w:rPr>
          <w:color w:val="000000"/>
        </w:rPr>
      </w:pPr>
    </w:p>
    <w:p w:rsidR="00106DE2" w:rsidRPr="00B318EC" w:rsidRDefault="001570D8" w:rsidP="001872A3">
      <w:pPr>
        <w:pStyle w:val="Nagwek1"/>
        <w:tabs>
          <w:tab w:val="left" w:pos="284"/>
        </w:tabs>
        <w:spacing w:line="240" w:lineRule="auto"/>
        <w:jc w:val="center"/>
        <w:rPr>
          <w:color w:val="000000"/>
        </w:rPr>
      </w:pPr>
      <w:r w:rsidRPr="00B318EC">
        <w:rPr>
          <w:color w:val="000000"/>
        </w:rPr>
        <w:t>§ 53</w:t>
      </w:r>
      <w:r w:rsidR="00576476" w:rsidRPr="00B318EC">
        <w:rPr>
          <w:color w:val="000000"/>
        </w:rPr>
        <w:t>.</w:t>
      </w:r>
    </w:p>
    <w:p w:rsidR="000C3E4D" w:rsidRPr="000C3E4D" w:rsidRDefault="000C3E4D" w:rsidP="000C3E4D"/>
    <w:p w:rsidR="00576476" w:rsidRPr="00B318EC" w:rsidRDefault="00106DE2" w:rsidP="001872A3">
      <w:pPr>
        <w:pStyle w:val="Nagwek1"/>
        <w:tabs>
          <w:tab w:val="left" w:pos="284"/>
        </w:tabs>
        <w:spacing w:line="240" w:lineRule="auto"/>
        <w:jc w:val="center"/>
        <w:rPr>
          <w:b w:val="0"/>
          <w:bCs w:val="0"/>
          <w:color w:val="000000"/>
        </w:rPr>
      </w:pPr>
      <w:r w:rsidRPr="00B318EC">
        <w:rPr>
          <w:color w:val="000000"/>
        </w:rPr>
        <w:t>TRADYCJE SZKOŁY</w:t>
      </w:r>
    </w:p>
    <w:p w:rsidR="00576476" w:rsidRPr="00B318EC" w:rsidRDefault="00576476" w:rsidP="00F9741A">
      <w:pPr>
        <w:pStyle w:val="Nagwek1"/>
        <w:tabs>
          <w:tab w:val="left" w:pos="284"/>
        </w:tabs>
        <w:spacing w:line="240" w:lineRule="auto"/>
        <w:rPr>
          <w:b w:val="0"/>
          <w:bCs w:val="0"/>
          <w:color w:val="000000"/>
          <w:szCs w:val="24"/>
        </w:rPr>
      </w:pPr>
    </w:p>
    <w:p w:rsidR="00576476" w:rsidRPr="00B318EC" w:rsidRDefault="00576476" w:rsidP="00F9741A">
      <w:pPr>
        <w:pStyle w:val="Nagwek1"/>
        <w:numPr>
          <w:ilvl w:val="0"/>
          <w:numId w:val="100"/>
        </w:numPr>
        <w:tabs>
          <w:tab w:val="clear" w:pos="2650"/>
          <w:tab w:val="left" w:pos="284"/>
          <w:tab w:val="num" w:pos="720"/>
        </w:tabs>
        <w:spacing w:line="240" w:lineRule="auto"/>
        <w:ind w:left="0" w:firstLine="0"/>
        <w:jc w:val="both"/>
        <w:rPr>
          <w:b w:val="0"/>
          <w:bCs w:val="0"/>
          <w:color w:val="000000"/>
        </w:rPr>
      </w:pPr>
      <w:r w:rsidRPr="00B318EC">
        <w:rPr>
          <w:b w:val="0"/>
          <w:bCs w:val="0"/>
          <w:color w:val="000000"/>
        </w:rPr>
        <w:t>W każdym roku szkolnym realizowane są następujące formy pracy wychowawczej:</w:t>
      </w:r>
    </w:p>
    <w:p w:rsidR="00576476" w:rsidRPr="00B318EC" w:rsidRDefault="00576476" w:rsidP="00F9741A">
      <w:pPr>
        <w:numPr>
          <w:ilvl w:val="1"/>
          <w:numId w:val="33"/>
        </w:numPr>
        <w:tabs>
          <w:tab w:val="left" w:pos="284"/>
          <w:tab w:val="left" w:pos="510"/>
          <w:tab w:val="left" w:pos="540"/>
        </w:tabs>
        <w:autoSpaceDE w:val="0"/>
        <w:autoSpaceDN w:val="0"/>
        <w:adjustRightInd w:val="0"/>
        <w:ind w:left="0" w:firstLine="0"/>
        <w:jc w:val="both"/>
        <w:rPr>
          <w:color w:val="000000"/>
        </w:rPr>
      </w:pPr>
      <w:r w:rsidRPr="00B318EC">
        <w:rPr>
          <w:color w:val="000000"/>
        </w:rPr>
        <w:t>uroczyste rozpoczęcie roku szkolnego,</w:t>
      </w:r>
    </w:p>
    <w:p w:rsidR="00576476" w:rsidRPr="00B318EC" w:rsidRDefault="00576476" w:rsidP="00F9741A">
      <w:pPr>
        <w:numPr>
          <w:ilvl w:val="1"/>
          <w:numId w:val="33"/>
        </w:numPr>
        <w:tabs>
          <w:tab w:val="left" w:pos="284"/>
          <w:tab w:val="left" w:pos="510"/>
          <w:tab w:val="left" w:pos="540"/>
        </w:tabs>
        <w:autoSpaceDE w:val="0"/>
        <w:autoSpaceDN w:val="0"/>
        <w:adjustRightInd w:val="0"/>
        <w:ind w:left="0" w:firstLine="0"/>
        <w:jc w:val="both"/>
        <w:rPr>
          <w:color w:val="000000"/>
        </w:rPr>
      </w:pPr>
      <w:r w:rsidRPr="00B318EC">
        <w:rPr>
          <w:color w:val="000000"/>
        </w:rPr>
        <w:t>uroczyste obchody dnia patrona szkoły</w:t>
      </w:r>
    </w:p>
    <w:p w:rsidR="00576476" w:rsidRPr="00B318EC" w:rsidRDefault="006773A9" w:rsidP="00F9741A">
      <w:pPr>
        <w:numPr>
          <w:ilvl w:val="1"/>
          <w:numId w:val="33"/>
        </w:numPr>
        <w:tabs>
          <w:tab w:val="left" w:pos="284"/>
          <w:tab w:val="left" w:pos="510"/>
          <w:tab w:val="left" w:pos="540"/>
        </w:tabs>
        <w:autoSpaceDE w:val="0"/>
        <w:autoSpaceDN w:val="0"/>
        <w:adjustRightInd w:val="0"/>
        <w:ind w:left="0" w:firstLine="0"/>
        <w:jc w:val="both"/>
        <w:rPr>
          <w:color w:val="000000"/>
        </w:rPr>
      </w:pPr>
      <w:r w:rsidRPr="00B318EC">
        <w:rPr>
          <w:color w:val="000000"/>
        </w:rPr>
        <w:t>Dzień Samorządności - „</w:t>
      </w:r>
      <w:r w:rsidR="00576476" w:rsidRPr="00B318EC">
        <w:rPr>
          <w:color w:val="000000"/>
        </w:rPr>
        <w:t>Dzień Wiosny”</w:t>
      </w:r>
    </w:p>
    <w:p w:rsidR="00576476" w:rsidRPr="00B318EC" w:rsidRDefault="00576476" w:rsidP="00F9741A">
      <w:pPr>
        <w:numPr>
          <w:ilvl w:val="1"/>
          <w:numId w:val="33"/>
        </w:numPr>
        <w:tabs>
          <w:tab w:val="left" w:pos="284"/>
          <w:tab w:val="left" w:pos="510"/>
          <w:tab w:val="left" w:pos="1814"/>
          <w:tab w:val="left" w:pos="3969"/>
          <w:tab w:val="left" w:pos="4989"/>
        </w:tabs>
        <w:autoSpaceDE w:val="0"/>
        <w:autoSpaceDN w:val="0"/>
        <w:adjustRightInd w:val="0"/>
        <w:ind w:left="0" w:firstLine="0"/>
        <w:jc w:val="both"/>
        <w:rPr>
          <w:color w:val="000000"/>
        </w:rPr>
      </w:pPr>
      <w:r w:rsidRPr="00B318EC">
        <w:rPr>
          <w:color w:val="000000"/>
        </w:rPr>
        <w:t>pożegnanie absolwentów,</w:t>
      </w:r>
    </w:p>
    <w:p w:rsidR="00576476" w:rsidRPr="00B318EC" w:rsidRDefault="00576476" w:rsidP="00F9741A">
      <w:pPr>
        <w:numPr>
          <w:ilvl w:val="1"/>
          <w:numId w:val="33"/>
        </w:numPr>
        <w:tabs>
          <w:tab w:val="left" w:pos="284"/>
          <w:tab w:val="left" w:pos="510"/>
          <w:tab w:val="left" w:pos="1814"/>
          <w:tab w:val="left" w:pos="3969"/>
          <w:tab w:val="left" w:pos="4989"/>
        </w:tabs>
        <w:autoSpaceDE w:val="0"/>
        <w:autoSpaceDN w:val="0"/>
        <w:adjustRightInd w:val="0"/>
        <w:ind w:left="0" w:firstLine="0"/>
        <w:jc w:val="both"/>
        <w:rPr>
          <w:color w:val="000000"/>
        </w:rPr>
      </w:pPr>
      <w:r w:rsidRPr="00B318EC">
        <w:rPr>
          <w:color w:val="000000"/>
        </w:rPr>
        <w:t>uroczyste obchody rocznic narodowych (3 maja, 11 listopada i inne),</w:t>
      </w:r>
    </w:p>
    <w:p w:rsidR="00576476" w:rsidRPr="00B318EC" w:rsidRDefault="00576476" w:rsidP="00F9741A">
      <w:pPr>
        <w:numPr>
          <w:ilvl w:val="1"/>
          <w:numId w:val="33"/>
        </w:numPr>
        <w:tabs>
          <w:tab w:val="left" w:pos="284"/>
          <w:tab w:val="left" w:pos="510"/>
          <w:tab w:val="left" w:pos="1814"/>
          <w:tab w:val="left" w:pos="3969"/>
          <w:tab w:val="left" w:pos="4989"/>
        </w:tabs>
        <w:autoSpaceDE w:val="0"/>
        <w:autoSpaceDN w:val="0"/>
        <w:adjustRightInd w:val="0"/>
        <w:ind w:left="0" w:firstLine="0"/>
        <w:jc w:val="both"/>
        <w:rPr>
          <w:color w:val="000000"/>
        </w:rPr>
      </w:pPr>
      <w:r w:rsidRPr="00B318EC">
        <w:rPr>
          <w:color w:val="000000"/>
        </w:rPr>
        <w:t>rajd turystyczny „Złaz Dziatwy Szkolnej”</w:t>
      </w:r>
    </w:p>
    <w:p w:rsidR="00576476" w:rsidRPr="00B318EC" w:rsidRDefault="00576476" w:rsidP="00F9741A">
      <w:pPr>
        <w:numPr>
          <w:ilvl w:val="1"/>
          <w:numId w:val="33"/>
        </w:numPr>
        <w:tabs>
          <w:tab w:val="left" w:pos="284"/>
          <w:tab w:val="left" w:pos="510"/>
          <w:tab w:val="left" w:pos="1814"/>
          <w:tab w:val="left" w:pos="3969"/>
          <w:tab w:val="left" w:pos="4989"/>
        </w:tabs>
        <w:autoSpaceDE w:val="0"/>
        <w:autoSpaceDN w:val="0"/>
        <w:adjustRightInd w:val="0"/>
        <w:ind w:left="0" w:firstLine="0"/>
        <w:jc w:val="both"/>
        <w:rPr>
          <w:color w:val="000000"/>
        </w:rPr>
      </w:pPr>
      <w:r w:rsidRPr="00B318EC">
        <w:rPr>
          <w:color w:val="000000"/>
        </w:rPr>
        <w:t>dzień sportu szkolnego „Dzień Dziecka”,</w:t>
      </w:r>
    </w:p>
    <w:p w:rsidR="00576476" w:rsidRPr="00B318EC" w:rsidRDefault="00576476" w:rsidP="00F9741A">
      <w:pPr>
        <w:numPr>
          <w:ilvl w:val="1"/>
          <w:numId w:val="33"/>
        </w:numPr>
        <w:tabs>
          <w:tab w:val="left" w:pos="284"/>
          <w:tab w:val="left" w:pos="510"/>
          <w:tab w:val="left" w:pos="1814"/>
          <w:tab w:val="left" w:pos="3969"/>
          <w:tab w:val="left" w:pos="4989"/>
        </w:tabs>
        <w:autoSpaceDE w:val="0"/>
        <w:autoSpaceDN w:val="0"/>
        <w:adjustRightInd w:val="0"/>
        <w:ind w:left="0" w:firstLine="0"/>
        <w:jc w:val="both"/>
        <w:rPr>
          <w:color w:val="000000"/>
        </w:rPr>
      </w:pPr>
      <w:r w:rsidRPr="00B318EC">
        <w:rPr>
          <w:color w:val="000000"/>
        </w:rPr>
        <w:t>organizowanie apeli okolicznościowych,</w:t>
      </w:r>
    </w:p>
    <w:p w:rsidR="00576476" w:rsidRPr="00B318EC" w:rsidRDefault="00576476" w:rsidP="00F9741A">
      <w:pPr>
        <w:numPr>
          <w:ilvl w:val="1"/>
          <w:numId w:val="33"/>
        </w:numPr>
        <w:tabs>
          <w:tab w:val="left" w:pos="284"/>
          <w:tab w:val="left" w:pos="510"/>
          <w:tab w:val="left" w:pos="1814"/>
          <w:tab w:val="left" w:pos="3969"/>
          <w:tab w:val="left" w:pos="4989"/>
        </w:tabs>
        <w:autoSpaceDE w:val="0"/>
        <w:autoSpaceDN w:val="0"/>
        <w:adjustRightInd w:val="0"/>
        <w:ind w:left="0" w:firstLine="0"/>
        <w:jc w:val="both"/>
        <w:rPr>
          <w:color w:val="000000"/>
        </w:rPr>
      </w:pPr>
      <w:r w:rsidRPr="00B318EC">
        <w:rPr>
          <w:color w:val="000000"/>
        </w:rPr>
        <w:t>zakończenie roku szkolnego - POLONEZ</w:t>
      </w:r>
    </w:p>
    <w:p w:rsidR="00576476" w:rsidRPr="00B318EC" w:rsidRDefault="00576476" w:rsidP="00F9741A">
      <w:pPr>
        <w:numPr>
          <w:ilvl w:val="0"/>
          <w:numId w:val="100"/>
        </w:numPr>
        <w:tabs>
          <w:tab w:val="clear" w:pos="2650"/>
          <w:tab w:val="left" w:pos="284"/>
          <w:tab w:val="num" w:pos="900"/>
          <w:tab w:val="left" w:pos="3969"/>
          <w:tab w:val="left" w:pos="4989"/>
        </w:tabs>
        <w:autoSpaceDE w:val="0"/>
        <w:autoSpaceDN w:val="0"/>
        <w:adjustRightInd w:val="0"/>
        <w:ind w:left="0" w:firstLine="0"/>
        <w:jc w:val="both"/>
        <w:rPr>
          <w:bCs/>
          <w:color w:val="000000"/>
        </w:rPr>
      </w:pPr>
      <w:r w:rsidRPr="00B318EC">
        <w:rPr>
          <w:bCs/>
          <w:color w:val="000000"/>
        </w:rPr>
        <w:t xml:space="preserve">Od momentu nadania imienia szkoła ma sztandar. </w:t>
      </w:r>
    </w:p>
    <w:p w:rsidR="00576476" w:rsidRPr="00B318EC" w:rsidRDefault="00576476" w:rsidP="00F9741A">
      <w:pPr>
        <w:numPr>
          <w:ilvl w:val="1"/>
          <w:numId w:val="100"/>
        </w:numPr>
        <w:tabs>
          <w:tab w:val="left" w:pos="284"/>
          <w:tab w:val="left" w:pos="705"/>
          <w:tab w:val="left" w:pos="3969"/>
          <w:tab w:val="left" w:pos="4989"/>
        </w:tabs>
        <w:autoSpaceDE w:val="0"/>
        <w:autoSpaceDN w:val="0"/>
        <w:adjustRightInd w:val="0"/>
        <w:ind w:left="0" w:firstLine="0"/>
        <w:jc w:val="both"/>
        <w:rPr>
          <w:bCs/>
          <w:color w:val="000000"/>
        </w:rPr>
      </w:pPr>
      <w:r w:rsidRPr="00B318EC">
        <w:rPr>
          <w:bCs/>
          <w:color w:val="000000"/>
        </w:rPr>
        <w:t xml:space="preserve">Poczet sztandarowy występuje na ważnych uroczystościach szkolnych </w:t>
      </w:r>
    </w:p>
    <w:p w:rsidR="00576476" w:rsidRPr="00B318EC" w:rsidRDefault="00576476" w:rsidP="00F9741A">
      <w:pPr>
        <w:numPr>
          <w:ilvl w:val="1"/>
          <w:numId w:val="100"/>
        </w:numPr>
        <w:tabs>
          <w:tab w:val="left" w:pos="284"/>
          <w:tab w:val="left" w:pos="705"/>
          <w:tab w:val="left" w:pos="3969"/>
          <w:tab w:val="left" w:pos="4989"/>
        </w:tabs>
        <w:autoSpaceDE w:val="0"/>
        <w:autoSpaceDN w:val="0"/>
        <w:adjustRightInd w:val="0"/>
        <w:ind w:left="0" w:firstLine="0"/>
        <w:jc w:val="both"/>
        <w:rPr>
          <w:bCs/>
          <w:color w:val="000000"/>
        </w:rPr>
      </w:pPr>
      <w:r w:rsidRPr="00B318EC">
        <w:rPr>
          <w:bCs/>
          <w:color w:val="000000"/>
        </w:rPr>
        <w:t>i państwowych.</w:t>
      </w:r>
    </w:p>
    <w:p w:rsidR="00576476" w:rsidRPr="00B318EC" w:rsidRDefault="00576476" w:rsidP="00F9741A">
      <w:pPr>
        <w:numPr>
          <w:ilvl w:val="1"/>
          <w:numId w:val="100"/>
        </w:numPr>
        <w:tabs>
          <w:tab w:val="left" w:pos="284"/>
          <w:tab w:val="left" w:pos="540"/>
          <w:tab w:val="left" w:pos="3969"/>
          <w:tab w:val="left" w:pos="4989"/>
        </w:tabs>
        <w:autoSpaceDE w:val="0"/>
        <w:autoSpaceDN w:val="0"/>
        <w:adjustRightInd w:val="0"/>
        <w:ind w:left="0" w:firstLine="0"/>
        <w:jc w:val="both"/>
        <w:rPr>
          <w:bCs/>
          <w:color w:val="000000"/>
        </w:rPr>
      </w:pPr>
      <w:r w:rsidRPr="00B318EC">
        <w:rPr>
          <w:bCs/>
          <w:color w:val="000000"/>
        </w:rPr>
        <w:t xml:space="preserve">Za przygotowanie i przebieg odpowiada wybrany nauczyciel. </w:t>
      </w:r>
    </w:p>
    <w:p w:rsidR="00576476" w:rsidRPr="00B318EC" w:rsidRDefault="00576476" w:rsidP="00F9741A">
      <w:pPr>
        <w:numPr>
          <w:ilvl w:val="1"/>
          <w:numId w:val="100"/>
        </w:numPr>
        <w:tabs>
          <w:tab w:val="left" w:pos="284"/>
          <w:tab w:val="left" w:pos="705"/>
          <w:tab w:val="left" w:pos="3969"/>
          <w:tab w:val="left" w:pos="4989"/>
        </w:tabs>
        <w:autoSpaceDE w:val="0"/>
        <w:autoSpaceDN w:val="0"/>
        <w:adjustRightInd w:val="0"/>
        <w:ind w:left="0" w:firstLine="0"/>
        <w:jc w:val="both"/>
        <w:rPr>
          <w:bCs/>
          <w:color w:val="000000"/>
        </w:rPr>
      </w:pPr>
      <w:r w:rsidRPr="00B318EC">
        <w:rPr>
          <w:bCs/>
          <w:color w:val="000000"/>
        </w:rPr>
        <w:t>Uczniów opiekujących się sztandarem obowiązuje odpowiedni strój – białe rękawice,</w:t>
      </w:r>
      <w:r w:rsidRPr="00B318EC">
        <w:rPr>
          <w:color w:val="000000"/>
        </w:rPr>
        <w:t xml:space="preserve"> ciemną spódnicę i białą bluzkę, ciemne spodnie i białą koszulę.</w:t>
      </w:r>
    </w:p>
    <w:p w:rsidR="00106DE2" w:rsidRPr="00B318EC" w:rsidRDefault="00576476" w:rsidP="00F9741A">
      <w:pPr>
        <w:pStyle w:val="Nagwek1"/>
        <w:numPr>
          <w:ilvl w:val="2"/>
          <w:numId w:val="100"/>
        </w:numPr>
        <w:tabs>
          <w:tab w:val="clear" w:pos="2340"/>
          <w:tab w:val="left" w:pos="284"/>
          <w:tab w:val="num" w:pos="900"/>
        </w:tabs>
        <w:spacing w:line="240" w:lineRule="auto"/>
        <w:ind w:left="0" w:firstLine="0"/>
        <w:jc w:val="both"/>
        <w:rPr>
          <w:b w:val="0"/>
          <w:bCs w:val="0"/>
          <w:color w:val="000000"/>
        </w:rPr>
      </w:pPr>
      <w:r w:rsidRPr="00B318EC">
        <w:rPr>
          <w:b w:val="0"/>
          <w:bCs w:val="0"/>
          <w:color w:val="000000"/>
        </w:rPr>
        <w:t>Elementem tradycji szkoły jest także wręczanie listów pochwalnych i podziękowań dla rodziców uczniów wyróżniających się wynikami w nauce i pracy społecznej oraz rodziców zaangażowanych w pracy społecznej na rzecz szkoły.</w:t>
      </w:r>
    </w:p>
    <w:p w:rsidR="00576476" w:rsidRPr="00B318EC" w:rsidRDefault="00576476" w:rsidP="001872A3">
      <w:pPr>
        <w:pStyle w:val="Nagwek1"/>
        <w:numPr>
          <w:ilvl w:val="2"/>
          <w:numId w:val="100"/>
        </w:numPr>
        <w:tabs>
          <w:tab w:val="clear" w:pos="2340"/>
          <w:tab w:val="left" w:pos="284"/>
          <w:tab w:val="num" w:pos="900"/>
        </w:tabs>
        <w:spacing w:line="240" w:lineRule="auto"/>
        <w:ind w:left="0" w:firstLine="0"/>
        <w:jc w:val="both"/>
        <w:rPr>
          <w:b w:val="0"/>
          <w:bCs w:val="0"/>
          <w:color w:val="000000"/>
        </w:rPr>
      </w:pPr>
      <w:r w:rsidRPr="00B318EC">
        <w:rPr>
          <w:b w:val="0"/>
          <w:bCs w:val="0"/>
          <w:color w:val="000000"/>
        </w:rPr>
        <w:t>Szkoła prowadzi i przechowuje dokumentację zgodnie z odrębnymi przepisami.</w:t>
      </w:r>
    </w:p>
    <w:p w:rsidR="00576476" w:rsidRPr="00B318EC" w:rsidRDefault="00576476" w:rsidP="00F9741A">
      <w:pPr>
        <w:pStyle w:val="Nagwek1"/>
        <w:numPr>
          <w:ilvl w:val="2"/>
          <w:numId w:val="100"/>
        </w:numPr>
        <w:tabs>
          <w:tab w:val="clear" w:pos="2340"/>
          <w:tab w:val="left" w:pos="284"/>
          <w:tab w:val="num" w:pos="900"/>
        </w:tabs>
        <w:spacing w:line="240" w:lineRule="auto"/>
        <w:ind w:left="0" w:firstLine="0"/>
        <w:jc w:val="both"/>
        <w:rPr>
          <w:b w:val="0"/>
          <w:bCs w:val="0"/>
          <w:color w:val="000000"/>
        </w:rPr>
      </w:pPr>
      <w:r w:rsidRPr="00B318EC">
        <w:rPr>
          <w:b w:val="0"/>
          <w:bCs w:val="0"/>
          <w:color w:val="000000"/>
        </w:rPr>
        <w:t>Szkoła używa pieczęci urzędowych zgodnie z odrębnymi przepisami oraz prowadzi rejestr wszystkich pieczęci.</w:t>
      </w:r>
    </w:p>
    <w:p w:rsidR="00A82BC9" w:rsidRPr="00B318EC" w:rsidRDefault="00A82BC9" w:rsidP="00F9741A">
      <w:pPr>
        <w:tabs>
          <w:tab w:val="left" w:pos="284"/>
        </w:tabs>
        <w:autoSpaceDE w:val="0"/>
        <w:autoSpaceDN w:val="0"/>
        <w:adjustRightInd w:val="0"/>
        <w:rPr>
          <w:b/>
          <w:color w:val="000000"/>
        </w:rPr>
      </w:pPr>
    </w:p>
    <w:p w:rsidR="00106DE2" w:rsidRPr="00B318EC" w:rsidRDefault="00576476" w:rsidP="001872A3">
      <w:pPr>
        <w:tabs>
          <w:tab w:val="left" w:pos="284"/>
        </w:tabs>
        <w:autoSpaceDE w:val="0"/>
        <w:autoSpaceDN w:val="0"/>
        <w:adjustRightInd w:val="0"/>
        <w:jc w:val="center"/>
        <w:rPr>
          <w:bCs/>
          <w:color w:val="000000"/>
        </w:rPr>
      </w:pPr>
      <w:r w:rsidRPr="00B318EC">
        <w:rPr>
          <w:b/>
          <w:color w:val="000000"/>
        </w:rPr>
        <w:t>§ 5</w:t>
      </w:r>
      <w:r w:rsidR="001570D8" w:rsidRPr="00B318EC">
        <w:rPr>
          <w:b/>
          <w:color w:val="000000"/>
        </w:rPr>
        <w:t>4</w:t>
      </w:r>
      <w:r w:rsidR="00106DE2" w:rsidRPr="00B318EC">
        <w:rPr>
          <w:bCs/>
          <w:color w:val="000000"/>
        </w:rPr>
        <w:t>.</w:t>
      </w:r>
    </w:p>
    <w:p w:rsidR="000C3E4D" w:rsidRPr="00B318EC" w:rsidRDefault="000C3E4D" w:rsidP="001872A3">
      <w:pPr>
        <w:tabs>
          <w:tab w:val="left" w:pos="284"/>
        </w:tabs>
        <w:autoSpaceDE w:val="0"/>
        <w:autoSpaceDN w:val="0"/>
        <w:adjustRightInd w:val="0"/>
        <w:jc w:val="center"/>
        <w:rPr>
          <w:bCs/>
          <w:color w:val="000000"/>
        </w:rPr>
      </w:pPr>
    </w:p>
    <w:p w:rsidR="00576476" w:rsidRPr="00B318EC" w:rsidRDefault="00106DE2" w:rsidP="001872A3">
      <w:pPr>
        <w:tabs>
          <w:tab w:val="left" w:pos="284"/>
        </w:tabs>
        <w:autoSpaceDE w:val="0"/>
        <w:autoSpaceDN w:val="0"/>
        <w:adjustRightInd w:val="0"/>
        <w:jc w:val="center"/>
        <w:rPr>
          <w:b/>
          <w:color w:val="000000"/>
          <w:szCs w:val="28"/>
        </w:rPr>
      </w:pPr>
      <w:r w:rsidRPr="00B318EC">
        <w:rPr>
          <w:b/>
          <w:color w:val="000000"/>
          <w:szCs w:val="28"/>
        </w:rPr>
        <w:t>OBIEG INFORMACJI</w:t>
      </w:r>
    </w:p>
    <w:p w:rsidR="00576476" w:rsidRPr="00B318EC" w:rsidRDefault="00576476" w:rsidP="00F9741A">
      <w:pPr>
        <w:tabs>
          <w:tab w:val="left" w:pos="284"/>
        </w:tabs>
        <w:autoSpaceDE w:val="0"/>
        <w:autoSpaceDN w:val="0"/>
        <w:adjustRightInd w:val="0"/>
        <w:rPr>
          <w:color w:val="000000"/>
          <w:szCs w:val="28"/>
        </w:rPr>
      </w:pPr>
    </w:p>
    <w:p w:rsidR="00576476" w:rsidRPr="00B318EC" w:rsidRDefault="00576476" w:rsidP="00F9741A">
      <w:pPr>
        <w:numPr>
          <w:ilvl w:val="2"/>
          <w:numId w:val="33"/>
        </w:numPr>
        <w:tabs>
          <w:tab w:val="clear" w:pos="2340"/>
          <w:tab w:val="left" w:pos="284"/>
          <w:tab w:val="num" w:pos="1080"/>
        </w:tabs>
        <w:autoSpaceDE w:val="0"/>
        <w:autoSpaceDN w:val="0"/>
        <w:adjustRightInd w:val="0"/>
        <w:ind w:left="0" w:firstLine="0"/>
        <w:jc w:val="both"/>
        <w:rPr>
          <w:bCs/>
          <w:color w:val="000000"/>
        </w:rPr>
      </w:pPr>
      <w:r w:rsidRPr="00B318EC">
        <w:rPr>
          <w:bCs/>
          <w:color w:val="000000"/>
        </w:rPr>
        <w:t xml:space="preserve">Zarządzenia i rozporządzenia dyrektora szkoły zapisywane są w Księdze Zarządzeń. </w:t>
      </w:r>
    </w:p>
    <w:p w:rsidR="00576476" w:rsidRPr="00B318EC" w:rsidRDefault="00576476" w:rsidP="00F9741A">
      <w:pPr>
        <w:numPr>
          <w:ilvl w:val="2"/>
          <w:numId w:val="33"/>
        </w:numPr>
        <w:tabs>
          <w:tab w:val="clear" w:pos="2340"/>
          <w:tab w:val="left" w:pos="284"/>
          <w:tab w:val="num" w:pos="1080"/>
        </w:tabs>
        <w:autoSpaceDE w:val="0"/>
        <w:autoSpaceDN w:val="0"/>
        <w:adjustRightInd w:val="0"/>
        <w:ind w:left="0" w:firstLine="0"/>
        <w:jc w:val="both"/>
        <w:rPr>
          <w:bCs/>
          <w:color w:val="000000"/>
        </w:rPr>
      </w:pPr>
      <w:r w:rsidRPr="00B318EC">
        <w:rPr>
          <w:bCs/>
          <w:color w:val="000000"/>
        </w:rPr>
        <w:t>Nauczyciele potwierdzają podpisem zapoznanie się z zarządzeniem.</w:t>
      </w:r>
    </w:p>
    <w:p w:rsidR="00576476" w:rsidRPr="00B318EC" w:rsidRDefault="00576476" w:rsidP="00F9741A">
      <w:pPr>
        <w:numPr>
          <w:ilvl w:val="2"/>
          <w:numId w:val="33"/>
        </w:numPr>
        <w:tabs>
          <w:tab w:val="clear" w:pos="2340"/>
          <w:tab w:val="left" w:pos="284"/>
          <w:tab w:val="num" w:pos="1080"/>
        </w:tabs>
        <w:autoSpaceDE w:val="0"/>
        <w:autoSpaceDN w:val="0"/>
        <w:adjustRightInd w:val="0"/>
        <w:ind w:left="0" w:firstLine="0"/>
        <w:jc w:val="both"/>
        <w:rPr>
          <w:bCs/>
          <w:color w:val="000000"/>
        </w:rPr>
      </w:pPr>
      <w:r w:rsidRPr="00B318EC">
        <w:rPr>
          <w:bCs/>
          <w:color w:val="000000"/>
        </w:rPr>
        <w:t>Informacja o pracy szkoły umieszczana jest na:</w:t>
      </w:r>
    </w:p>
    <w:p w:rsidR="00576476" w:rsidRPr="00B318EC" w:rsidRDefault="00576476" w:rsidP="00F9741A">
      <w:pPr>
        <w:numPr>
          <w:ilvl w:val="0"/>
          <w:numId w:val="101"/>
        </w:numPr>
        <w:tabs>
          <w:tab w:val="left" w:pos="284"/>
        </w:tabs>
        <w:autoSpaceDE w:val="0"/>
        <w:autoSpaceDN w:val="0"/>
        <w:adjustRightInd w:val="0"/>
        <w:ind w:left="0" w:firstLine="0"/>
        <w:jc w:val="both"/>
        <w:rPr>
          <w:bCs/>
          <w:color w:val="000000"/>
        </w:rPr>
      </w:pPr>
      <w:r w:rsidRPr="00B318EC">
        <w:rPr>
          <w:bCs/>
          <w:color w:val="000000"/>
        </w:rPr>
        <w:t>Tablicy ogłoszeń (w pokoju nauczycielskim i tablicy dla rodziców)</w:t>
      </w:r>
    </w:p>
    <w:p w:rsidR="00576476" w:rsidRPr="00B318EC" w:rsidRDefault="00576476" w:rsidP="00F9741A">
      <w:pPr>
        <w:numPr>
          <w:ilvl w:val="0"/>
          <w:numId w:val="101"/>
        </w:numPr>
        <w:tabs>
          <w:tab w:val="left" w:pos="284"/>
        </w:tabs>
        <w:autoSpaceDE w:val="0"/>
        <w:autoSpaceDN w:val="0"/>
        <w:adjustRightInd w:val="0"/>
        <w:ind w:left="0" w:firstLine="0"/>
        <w:jc w:val="both"/>
        <w:rPr>
          <w:bCs/>
          <w:color w:val="000000"/>
        </w:rPr>
      </w:pPr>
      <w:r w:rsidRPr="00B318EC">
        <w:rPr>
          <w:bCs/>
          <w:color w:val="000000"/>
        </w:rPr>
        <w:t>Tablicy Samorządu Uczniowskiego</w:t>
      </w:r>
    </w:p>
    <w:p w:rsidR="00576476" w:rsidRPr="00B318EC" w:rsidRDefault="00576476" w:rsidP="00F9741A">
      <w:pPr>
        <w:numPr>
          <w:ilvl w:val="0"/>
          <w:numId w:val="101"/>
        </w:numPr>
        <w:tabs>
          <w:tab w:val="left" w:pos="284"/>
        </w:tabs>
        <w:autoSpaceDE w:val="0"/>
        <w:autoSpaceDN w:val="0"/>
        <w:adjustRightInd w:val="0"/>
        <w:ind w:left="0" w:firstLine="0"/>
        <w:jc w:val="both"/>
        <w:rPr>
          <w:bCs/>
          <w:color w:val="000000"/>
        </w:rPr>
      </w:pPr>
      <w:r w:rsidRPr="00B318EC">
        <w:rPr>
          <w:bCs/>
          <w:color w:val="000000"/>
        </w:rPr>
        <w:t>Szkolnej stronie internetowej</w:t>
      </w:r>
    </w:p>
    <w:p w:rsidR="00576476" w:rsidRPr="00B318EC" w:rsidRDefault="00576476" w:rsidP="00F9741A">
      <w:pPr>
        <w:numPr>
          <w:ilvl w:val="1"/>
          <w:numId w:val="101"/>
        </w:numPr>
        <w:tabs>
          <w:tab w:val="clear" w:pos="1440"/>
          <w:tab w:val="left" w:pos="284"/>
          <w:tab w:val="num" w:pos="1080"/>
        </w:tabs>
        <w:autoSpaceDE w:val="0"/>
        <w:autoSpaceDN w:val="0"/>
        <w:adjustRightInd w:val="0"/>
        <w:ind w:left="0" w:firstLine="0"/>
        <w:jc w:val="both"/>
        <w:rPr>
          <w:bCs/>
          <w:color w:val="000000"/>
        </w:rPr>
      </w:pPr>
      <w:r w:rsidRPr="00B318EC">
        <w:rPr>
          <w:bCs/>
          <w:color w:val="000000"/>
        </w:rPr>
        <w:t>Informacja o zastępstwach umieszczana jest w Księdze Zastępstw. Nauczyciele potwierdzają podpisem zgodę na planowane zastępstwo.</w:t>
      </w:r>
    </w:p>
    <w:p w:rsidR="00576476" w:rsidRPr="00B318EC" w:rsidRDefault="00576476" w:rsidP="00F9741A">
      <w:pPr>
        <w:numPr>
          <w:ilvl w:val="1"/>
          <w:numId w:val="101"/>
        </w:numPr>
        <w:tabs>
          <w:tab w:val="clear" w:pos="1440"/>
          <w:tab w:val="left" w:pos="284"/>
          <w:tab w:val="num" w:pos="1080"/>
        </w:tabs>
        <w:autoSpaceDE w:val="0"/>
        <w:autoSpaceDN w:val="0"/>
        <w:adjustRightInd w:val="0"/>
        <w:ind w:left="0" w:firstLine="0"/>
        <w:jc w:val="both"/>
        <w:rPr>
          <w:bCs/>
          <w:color w:val="000000"/>
        </w:rPr>
      </w:pPr>
      <w:r w:rsidRPr="00B318EC">
        <w:rPr>
          <w:bCs/>
          <w:color w:val="000000"/>
        </w:rPr>
        <w:t>Uczniowie o zastępstwach informowani są przez wicedyrektora z wyprzedzeniem jednodniowym.</w:t>
      </w:r>
    </w:p>
    <w:p w:rsidR="00576476" w:rsidRPr="00B318EC" w:rsidRDefault="00576476" w:rsidP="00F9741A">
      <w:pPr>
        <w:numPr>
          <w:ilvl w:val="1"/>
          <w:numId w:val="101"/>
        </w:numPr>
        <w:tabs>
          <w:tab w:val="clear" w:pos="1440"/>
          <w:tab w:val="left" w:pos="284"/>
          <w:tab w:val="num" w:pos="1080"/>
        </w:tabs>
        <w:autoSpaceDE w:val="0"/>
        <w:autoSpaceDN w:val="0"/>
        <w:adjustRightInd w:val="0"/>
        <w:ind w:left="0" w:firstLine="0"/>
        <w:jc w:val="both"/>
        <w:rPr>
          <w:bCs/>
          <w:color w:val="000000"/>
        </w:rPr>
      </w:pPr>
      <w:r w:rsidRPr="00B318EC">
        <w:rPr>
          <w:bCs/>
          <w:color w:val="000000"/>
        </w:rPr>
        <w:t>Nauczyciele przekazują rodzicom informację o pracy szkoły i postępach ucznia podczas:</w:t>
      </w:r>
    </w:p>
    <w:p w:rsidR="00576476" w:rsidRPr="00B318EC" w:rsidRDefault="00576476" w:rsidP="00F9741A">
      <w:pPr>
        <w:numPr>
          <w:ilvl w:val="2"/>
          <w:numId w:val="101"/>
        </w:numPr>
        <w:tabs>
          <w:tab w:val="left" w:pos="284"/>
        </w:tabs>
        <w:autoSpaceDE w:val="0"/>
        <w:autoSpaceDN w:val="0"/>
        <w:adjustRightInd w:val="0"/>
        <w:ind w:left="0" w:firstLine="0"/>
        <w:jc w:val="both"/>
        <w:rPr>
          <w:bCs/>
          <w:color w:val="000000"/>
        </w:rPr>
      </w:pPr>
      <w:r w:rsidRPr="00B318EC">
        <w:rPr>
          <w:bCs/>
          <w:color w:val="000000"/>
        </w:rPr>
        <w:t>spotkań indywidualnych</w:t>
      </w:r>
    </w:p>
    <w:p w:rsidR="00576476" w:rsidRPr="00B318EC" w:rsidRDefault="00576476" w:rsidP="00F9741A">
      <w:pPr>
        <w:numPr>
          <w:ilvl w:val="2"/>
          <w:numId w:val="101"/>
        </w:numPr>
        <w:tabs>
          <w:tab w:val="left" w:pos="284"/>
        </w:tabs>
        <w:autoSpaceDE w:val="0"/>
        <w:autoSpaceDN w:val="0"/>
        <w:adjustRightInd w:val="0"/>
        <w:ind w:left="0" w:firstLine="0"/>
        <w:jc w:val="both"/>
        <w:rPr>
          <w:bCs/>
          <w:color w:val="000000"/>
        </w:rPr>
      </w:pPr>
      <w:r w:rsidRPr="00B318EC">
        <w:rPr>
          <w:bCs/>
          <w:color w:val="000000"/>
        </w:rPr>
        <w:t>wywiadówek</w:t>
      </w:r>
    </w:p>
    <w:p w:rsidR="00576476" w:rsidRPr="00B318EC" w:rsidRDefault="00576476" w:rsidP="00F9741A">
      <w:pPr>
        <w:numPr>
          <w:ilvl w:val="2"/>
          <w:numId w:val="101"/>
        </w:numPr>
        <w:tabs>
          <w:tab w:val="left" w:pos="284"/>
        </w:tabs>
        <w:autoSpaceDE w:val="0"/>
        <w:autoSpaceDN w:val="0"/>
        <w:adjustRightInd w:val="0"/>
        <w:ind w:left="0" w:firstLine="0"/>
        <w:jc w:val="both"/>
        <w:rPr>
          <w:bCs/>
          <w:color w:val="000000"/>
        </w:rPr>
      </w:pPr>
      <w:r w:rsidRPr="00B318EC">
        <w:rPr>
          <w:bCs/>
          <w:color w:val="000000"/>
        </w:rPr>
        <w:lastRenderedPageBreak/>
        <w:t>zebrań śródrocznych – końcowo rocznych</w:t>
      </w:r>
    </w:p>
    <w:p w:rsidR="00576476" w:rsidRPr="00B318EC" w:rsidRDefault="00576476" w:rsidP="00F9741A">
      <w:pPr>
        <w:numPr>
          <w:ilvl w:val="1"/>
          <w:numId w:val="101"/>
        </w:numPr>
        <w:tabs>
          <w:tab w:val="clear" w:pos="1440"/>
          <w:tab w:val="left" w:pos="284"/>
          <w:tab w:val="num" w:pos="1080"/>
        </w:tabs>
        <w:autoSpaceDE w:val="0"/>
        <w:autoSpaceDN w:val="0"/>
        <w:adjustRightInd w:val="0"/>
        <w:ind w:left="0" w:firstLine="0"/>
        <w:jc w:val="both"/>
        <w:rPr>
          <w:bCs/>
          <w:color w:val="000000"/>
        </w:rPr>
      </w:pPr>
      <w:r w:rsidRPr="00B318EC">
        <w:rPr>
          <w:bCs/>
          <w:color w:val="000000"/>
        </w:rPr>
        <w:t>Dyrektor przekazuje rodzicom informację o pracy szkoły podczas:</w:t>
      </w:r>
    </w:p>
    <w:p w:rsidR="00576476" w:rsidRPr="00B318EC" w:rsidRDefault="00576476" w:rsidP="00F9741A">
      <w:pPr>
        <w:numPr>
          <w:ilvl w:val="0"/>
          <w:numId w:val="102"/>
        </w:numPr>
        <w:tabs>
          <w:tab w:val="left" w:pos="284"/>
        </w:tabs>
        <w:autoSpaceDE w:val="0"/>
        <w:autoSpaceDN w:val="0"/>
        <w:adjustRightInd w:val="0"/>
        <w:ind w:left="0" w:firstLine="0"/>
        <w:jc w:val="both"/>
        <w:rPr>
          <w:bCs/>
          <w:color w:val="000000"/>
        </w:rPr>
      </w:pPr>
      <w:r w:rsidRPr="00B318EC">
        <w:rPr>
          <w:bCs/>
          <w:color w:val="000000"/>
        </w:rPr>
        <w:t>Spotkań Rady Rodziców</w:t>
      </w:r>
    </w:p>
    <w:p w:rsidR="00576476" w:rsidRPr="00B318EC" w:rsidRDefault="00576476" w:rsidP="00F9741A">
      <w:pPr>
        <w:pStyle w:val="Nagwek"/>
        <w:numPr>
          <w:ilvl w:val="0"/>
          <w:numId w:val="102"/>
        </w:numPr>
        <w:tabs>
          <w:tab w:val="clear" w:pos="4536"/>
          <w:tab w:val="clear" w:pos="9072"/>
          <w:tab w:val="left" w:pos="284"/>
        </w:tabs>
        <w:autoSpaceDE w:val="0"/>
        <w:autoSpaceDN w:val="0"/>
        <w:adjustRightInd w:val="0"/>
        <w:ind w:left="0" w:firstLine="0"/>
        <w:jc w:val="both"/>
        <w:rPr>
          <w:bCs/>
          <w:color w:val="000000"/>
        </w:rPr>
      </w:pPr>
      <w:r w:rsidRPr="00B318EC">
        <w:rPr>
          <w:bCs/>
          <w:color w:val="000000"/>
        </w:rPr>
        <w:t>Pierwszych spotkań we wrześniu z rodzicami klas I</w:t>
      </w:r>
    </w:p>
    <w:p w:rsidR="00576476" w:rsidRPr="00B318EC" w:rsidRDefault="00576476" w:rsidP="00F9741A">
      <w:pPr>
        <w:numPr>
          <w:ilvl w:val="0"/>
          <w:numId w:val="102"/>
        </w:numPr>
        <w:tabs>
          <w:tab w:val="left" w:pos="284"/>
        </w:tabs>
        <w:autoSpaceDE w:val="0"/>
        <w:autoSpaceDN w:val="0"/>
        <w:adjustRightInd w:val="0"/>
        <w:ind w:left="0" w:firstLine="0"/>
        <w:jc w:val="both"/>
        <w:rPr>
          <w:bCs/>
          <w:color w:val="000000"/>
        </w:rPr>
      </w:pPr>
      <w:r w:rsidRPr="00B318EC">
        <w:rPr>
          <w:bCs/>
          <w:color w:val="000000"/>
        </w:rPr>
        <w:t>Pedagogizacji rodziców</w:t>
      </w:r>
    </w:p>
    <w:p w:rsidR="00052626" w:rsidRPr="00B318EC" w:rsidRDefault="00576476" w:rsidP="00F9741A">
      <w:pPr>
        <w:numPr>
          <w:ilvl w:val="1"/>
          <w:numId w:val="101"/>
        </w:numPr>
        <w:tabs>
          <w:tab w:val="clear" w:pos="1440"/>
          <w:tab w:val="left" w:pos="284"/>
          <w:tab w:val="num" w:pos="1080"/>
        </w:tabs>
        <w:autoSpaceDE w:val="0"/>
        <w:autoSpaceDN w:val="0"/>
        <w:adjustRightInd w:val="0"/>
        <w:ind w:left="0" w:firstLine="0"/>
        <w:jc w:val="both"/>
        <w:rPr>
          <w:bCs/>
          <w:color w:val="000000"/>
        </w:rPr>
      </w:pPr>
      <w:r w:rsidRPr="00B318EC">
        <w:rPr>
          <w:bCs/>
          <w:color w:val="000000"/>
        </w:rPr>
        <w:t>Rodzice mogą codziennie uzyskać informację w czasie dużej przerwy między-lekcyjnej lub telefonicznie.</w:t>
      </w:r>
    </w:p>
    <w:p w:rsidR="00576476" w:rsidRPr="00B318EC" w:rsidRDefault="00576476" w:rsidP="00F9741A">
      <w:pPr>
        <w:numPr>
          <w:ilvl w:val="1"/>
          <w:numId w:val="101"/>
        </w:numPr>
        <w:tabs>
          <w:tab w:val="clear" w:pos="1440"/>
          <w:tab w:val="left" w:pos="284"/>
          <w:tab w:val="num" w:pos="1080"/>
        </w:tabs>
        <w:autoSpaceDE w:val="0"/>
        <w:autoSpaceDN w:val="0"/>
        <w:adjustRightInd w:val="0"/>
        <w:ind w:left="0" w:firstLine="0"/>
        <w:jc w:val="both"/>
        <w:rPr>
          <w:bCs/>
          <w:color w:val="000000"/>
        </w:rPr>
      </w:pPr>
      <w:r w:rsidRPr="00B318EC">
        <w:rPr>
          <w:bCs/>
          <w:color w:val="000000"/>
        </w:rPr>
        <w:t>Informacji o złym stanie zdrowia dziecka przekazywane są rodzicom lub opiekunom natychmiast telefonicznie.</w:t>
      </w:r>
    </w:p>
    <w:p w:rsidR="00576476" w:rsidRPr="00B318EC" w:rsidRDefault="00576476" w:rsidP="00F9741A">
      <w:pPr>
        <w:numPr>
          <w:ilvl w:val="1"/>
          <w:numId w:val="101"/>
        </w:numPr>
        <w:tabs>
          <w:tab w:val="clear" w:pos="1440"/>
          <w:tab w:val="left" w:pos="284"/>
          <w:tab w:val="num" w:pos="426"/>
        </w:tabs>
        <w:autoSpaceDE w:val="0"/>
        <w:autoSpaceDN w:val="0"/>
        <w:adjustRightInd w:val="0"/>
        <w:ind w:left="0" w:firstLine="0"/>
        <w:jc w:val="both"/>
        <w:rPr>
          <w:bCs/>
          <w:color w:val="000000"/>
        </w:rPr>
      </w:pPr>
      <w:r w:rsidRPr="00B318EC">
        <w:rPr>
          <w:bCs/>
          <w:color w:val="000000"/>
        </w:rPr>
        <w:t>Uczniowie przekazują swoje opinie:</w:t>
      </w:r>
    </w:p>
    <w:p w:rsidR="00576476" w:rsidRPr="00B318EC" w:rsidRDefault="00576476" w:rsidP="00F9741A">
      <w:pPr>
        <w:numPr>
          <w:ilvl w:val="0"/>
          <w:numId w:val="103"/>
        </w:numPr>
        <w:tabs>
          <w:tab w:val="left" w:pos="284"/>
        </w:tabs>
        <w:autoSpaceDE w:val="0"/>
        <w:autoSpaceDN w:val="0"/>
        <w:adjustRightInd w:val="0"/>
        <w:ind w:left="0" w:firstLine="0"/>
        <w:jc w:val="both"/>
        <w:rPr>
          <w:bCs/>
          <w:color w:val="000000"/>
        </w:rPr>
      </w:pPr>
      <w:r w:rsidRPr="00B318EC">
        <w:rPr>
          <w:bCs/>
          <w:color w:val="000000"/>
        </w:rPr>
        <w:t>poprzez przewodniczących klas i Samorządu Uczniowskiego</w:t>
      </w:r>
    </w:p>
    <w:p w:rsidR="00576476" w:rsidRPr="00B318EC" w:rsidRDefault="00576476" w:rsidP="00F9741A">
      <w:pPr>
        <w:pStyle w:val="Stopka"/>
        <w:numPr>
          <w:ilvl w:val="0"/>
          <w:numId w:val="103"/>
        </w:numPr>
        <w:tabs>
          <w:tab w:val="clear" w:pos="4536"/>
          <w:tab w:val="clear" w:pos="9072"/>
          <w:tab w:val="left" w:pos="284"/>
        </w:tabs>
        <w:autoSpaceDE w:val="0"/>
        <w:autoSpaceDN w:val="0"/>
        <w:adjustRightInd w:val="0"/>
        <w:ind w:left="0" w:firstLine="0"/>
        <w:jc w:val="both"/>
        <w:rPr>
          <w:bCs/>
          <w:color w:val="000000"/>
        </w:rPr>
      </w:pPr>
      <w:r w:rsidRPr="00B318EC">
        <w:rPr>
          <w:bCs/>
          <w:color w:val="000000"/>
        </w:rPr>
        <w:t>wychowawców i nauczycieli dyżurnych</w:t>
      </w:r>
    </w:p>
    <w:p w:rsidR="00576476" w:rsidRPr="00B318EC" w:rsidRDefault="00576476" w:rsidP="00F9741A">
      <w:pPr>
        <w:numPr>
          <w:ilvl w:val="0"/>
          <w:numId w:val="103"/>
        </w:numPr>
        <w:tabs>
          <w:tab w:val="left" w:pos="284"/>
        </w:tabs>
        <w:autoSpaceDE w:val="0"/>
        <w:autoSpaceDN w:val="0"/>
        <w:adjustRightInd w:val="0"/>
        <w:ind w:left="0" w:firstLine="0"/>
        <w:jc w:val="both"/>
        <w:rPr>
          <w:bCs/>
          <w:color w:val="000000"/>
        </w:rPr>
      </w:pPr>
      <w:r w:rsidRPr="00B318EC">
        <w:rPr>
          <w:bCs/>
          <w:color w:val="000000"/>
        </w:rPr>
        <w:t>pedagoga szkolnego.</w:t>
      </w:r>
    </w:p>
    <w:p w:rsidR="00576476" w:rsidRPr="00B318EC" w:rsidRDefault="00576476" w:rsidP="00F9741A">
      <w:pPr>
        <w:tabs>
          <w:tab w:val="left" w:pos="284"/>
        </w:tabs>
        <w:autoSpaceDE w:val="0"/>
        <w:autoSpaceDN w:val="0"/>
        <w:adjustRightInd w:val="0"/>
        <w:rPr>
          <w:bCs/>
          <w:color w:val="000000"/>
        </w:rPr>
      </w:pPr>
    </w:p>
    <w:p w:rsidR="00052626" w:rsidRPr="00B318EC" w:rsidRDefault="001570D8" w:rsidP="001872A3">
      <w:pPr>
        <w:pStyle w:val="Nagwek1"/>
        <w:tabs>
          <w:tab w:val="left" w:pos="284"/>
        </w:tabs>
        <w:spacing w:line="240" w:lineRule="auto"/>
        <w:jc w:val="center"/>
        <w:rPr>
          <w:color w:val="000000"/>
        </w:rPr>
      </w:pPr>
      <w:r w:rsidRPr="00B318EC">
        <w:rPr>
          <w:color w:val="000000"/>
        </w:rPr>
        <w:t>§55</w:t>
      </w:r>
      <w:r w:rsidR="00576476" w:rsidRPr="00B318EC">
        <w:rPr>
          <w:color w:val="000000"/>
        </w:rPr>
        <w:t>.</w:t>
      </w:r>
    </w:p>
    <w:p w:rsidR="000C3E4D" w:rsidRPr="000C3E4D" w:rsidRDefault="000C3E4D" w:rsidP="000C3E4D"/>
    <w:p w:rsidR="00576476" w:rsidRPr="00B318EC" w:rsidRDefault="00052626" w:rsidP="001872A3">
      <w:pPr>
        <w:pStyle w:val="Nagwek1"/>
        <w:tabs>
          <w:tab w:val="left" w:pos="284"/>
        </w:tabs>
        <w:spacing w:line="240" w:lineRule="auto"/>
        <w:jc w:val="center"/>
        <w:rPr>
          <w:snapToGrid w:val="0"/>
          <w:color w:val="000000"/>
        </w:rPr>
      </w:pPr>
      <w:r w:rsidRPr="00B318EC">
        <w:rPr>
          <w:snapToGrid w:val="0"/>
          <w:color w:val="000000"/>
        </w:rPr>
        <w:t>TRYB WPROWADZANIA ZMIAN I NOWELIZACJI STATUTU.</w:t>
      </w:r>
    </w:p>
    <w:p w:rsidR="00576476" w:rsidRPr="00B318EC" w:rsidRDefault="00576476" w:rsidP="00F9741A">
      <w:pPr>
        <w:pStyle w:val="Stopka"/>
        <w:tabs>
          <w:tab w:val="clear" w:pos="4536"/>
          <w:tab w:val="clear" w:pos="9072"/>
          <w:tab w:val="left" w:pos="284"/>
        </w:tabs>
        <w:rPr>
          <w:color w:val="000000"/>
        </w:rPr>
      </w:pPr>
    </w:p>
    <w:p w:rsidR="00576476" w:rsidRPr="00B318EC" w:rsidRDefault="00576476" w:rsidP="00F9741A">
      <w:pPr>
        <w:widowControl w:val="0"/>
        <w:numPr>
          <w:ilvl w:val="0"/>
          <w:numId w:val="41"/>
        </w:numPr>
        <w:tabs>
          <w:tab w:val="left" w:pos="284"/>
        </w:tabs>
        <w:ind w:left="0" w:firstLine="0"/>
        <w:jc w:val="both"/>
        <w:rPr>
          <w:snapToGrid w:val="0"/>
          <w:color w:val="000000"/>
        </w:rPr>
      </w:pPr>
      <w:r w:rsidRPr="00B318EC">
        <w:rPr>
          <w:snapToGrid w:val="0"/>
          <w:color w:val="000000"/>
        </w:rPr>
        <w:t>Do statutu mogą być wprowadzane zmiany w formie aneksu na wniosek:</w:t>
      </w:r>
    </w:p>
    <w:p w:rsidR="00576476" w:rsidRPr="00B318EC" w:rsidRDefault="00576476" w:rsidP="00F9741A">
      <w:pPr>
        <w:widowControl w:val="0"/>
        <w:numPr>
          <w:ilvl w:val="0"/>
          <w:numId w:val="104"/>
        </w:numPr>
        <w:tabs>
          <w:tab w:val="clear" w:pos="720"/>
          <w:tab w:val="left" w:pos="284"/>
          <w:tab w:val="num" w:pos="1440"/>
        </w:tabs>
        <w:ind w:left="0" w:firstLine="0"/>
        <w:jc w:val="both"/>
        <w:rPr>
          <w:snapToGrid w:val="0"/>
          <w:color w:val="000000"/>
        </w:rPr>
      </w:pPr>
      <w:r w:rsidRPr="00B318EC">
        <w:rPr>
          <w:snapToGrid w:val="0"/>
          <w:color w:val="000000"/>
        </w:rPr>
        <w:t>organów szkoły,</w:t>
      </w:r>
    </w:p>
    <w:p w:rsidR="00576476" w:rsidRPr="00B318EC" w:rsidRDefault="00576476" w:rsidP="00F9741A">
      <w:pPr>
        <w:widowControl w:val="0"/>
        <w:numPr>
          <w:ilvl w:val="0"/>
          <w:numId w:val="104"/>
        </w:numPr>
        <w:tabs>
          <w:tab w:val="clear" w:pos="720"/>
          <w:tab w:val="left" w:pos="284"/>
          <w:tab w:val="num" w:pos="1440"/>
        </w:tabs>
        <w:ind w:left="0" w:firstLine="0"/>
        <w:jc w:val="both"/>
        <w:rPr>
          <w:snapToGrid w:val="0"/>
          <w:color w:val="000000"/>
        </w:rPr>
      </w:pPr>
      <w:r w:rsidRPr="00B318EC">
        <w:rPr>
          <w:snapToGrid w:val="0"/>
          <w:color w:val="000000"/>
        </w:rPr>
        <w:t>organu prowadzącego lub organu spr</w:t>
      </w:r>
      <w:r w:rsidR="00052626" w:rsidRPr="00B318EC">
        <w:rPr>
          <w:snapToGrid w:val="0"/>
          <w:color w:val="000000"/>
        </w:rPr>
        <w:t>awującego nadzór pedagogiczny w </w:t>
      </w:r>
      <w:r w:rsidRPr="00B318EC">
        <w:rPr>
          <w:snapToGrid w:val="0"/>
          <w:color w:val="000000"/>
        </w:rPr>
        <w:t>przypadku zmiany przepisów,</w:t>
      </w:r>
    </w:p>
    <w:p w:rsidR="00576476" w:rsidRPr="00B318EC" w:rsidRDefault="00576476" w:rsidP="00F9741A">
      <w:pPr>
        <w:widowControl w:val="0"/>
        <w:tabs>
          <w:tab w:val="left" w:pos="284"/>
        </w:tabs>
        <w:rPr>
          <w:snapToGrid w:val="0"/>
          <w:color w:val="000000"/>
        </w:rPr>
      </w:pPr>
    </w:p>
    <w:p w:rsidR="00052626" w:rsidRPr="00B318EC" w:rsidRDefault="00576476" w:rsidP="00F9741A">
      <w:pPr>
        <w:widowControl w:val="0"/>
        <w:numPr>
          <w:ilvl w:val="0"/>
          <w:numId w:val="41"/>
        </w:numPr>
        <w:tabs>
          <w:tab w:val="left" w:pos="284"/>
        </w:tabs>
        <w:ind w:left="0" w:firstLine="0"/>
        <w:rPr>
          <w:color w:val="000000"/>
        </w:rPr>
      </w:pPr>
      <w:r w:rsidRPr="00B318EC">
        <w:rPr>
          <w:snapToGrid w:val="0"/>
          <w:color w:val="000000"/>
        </w:rPr>
        <w:t>Tryb wprowadzania zmian do statutu jest identyczny jak tryb jego uchwalania.</w:t>
      </w:r>
    </w:p>
    <w:p w:rsidR="00052626" w:rsidRPr="00B318EC" w:rsidRDefault="00576476" w:rsidP="00F9741A">
      <w:pPr>
        <w:widowControl w:val="0"/>
        <w:numPr>
          <w:ilvl w:val="0"/>
          <w:numId w:val="41"/>
        </w:numPr>
        <w:tabs>
          <w:tab w:val="left" w:pos="284"/>
        </w:tabs>
        <w:ind w:left="0" w:firstLine="0"/>
        <w:jc w:val="both"/>
        <w:rPr>
          <w:color w:val="000000"/>
        </w:rPr>
      </w:pPr>
      <w:r w:rsidRPr="00B318EC">
        <w:rPr>
          <w:color w:val="000000"/>
        </w:rPr>
        <w:t>O zmianach w statucie Dyrektor Szkoły powiadamia organa szkoły, organ</w:t>
      </w:r>
      <w:r w:rsidR="00052626" w:rsidRPr="00B318EC">
        <w:rPr>
          <w:color w:val="000000"/>
        </w:rPr>
        <w:t xml:space="preserve"> </w:t>
      </w:r>
      <w:r w:rsidRPr="00B318EC">
        <w:rPr>
          <w:color w:val="000000"/>
        </w:rPr>
        <w:t>prowadzący.</w:t>
      </w:r>
    </w:p>
    <w:p w:rsidR="00576476" w:rsidRPr="00B318EC" w:rsidRDefault="00576476" w:rsidP="00F9741A">
      <w:pPr>
        <w:widowControl w:val="0"/>
        <w:numPr>
          <w:ilvl w:val="0"/>
          <w:numId w:val="41"/>
        </w:numPr>
        <w:tabs>
          <w:tab w:val="left" w:pos="284"/>
        </w:tabs>
        <w:ind w:left="0" w:firstLine="0"/>
        <w:jc w:val="both"/>
        <w:rPr>
          <w:color w:val="000000"/>
        </w:rPr>
      </w:pPr>
      <w:r w:rsidRPr="00B318EC">
        <w:rPr>
          <w:snapToGrid w:val="0"/>
          <w:color w:val="000000"/>
        </w:rPr>
        <w:t>Szkoła publikuje tekst jednolity statutu.</w:t>
      </w:r>
    </w:p>
    <w:p w:rsidR="00052626" w:rsidRPr="00B318EC" w:rsidRDefault="00052626" w:rsidP="00F9741A">
      <w:pPr>
        <w:tabs>
          <w:tab w:val="left" w:pos="284"/>
        </w:tabs>
        <w:autoSpaceDE w:val="0"/>
        <w:autoSpaceDN w:val="0"/>
        <w:adjustRightInd w:val="0"/>
        <w:rPr>
          <w:bCs/>
          <w:color w:val="000000"/>
        </w:rPr>
      </w:pPr>
    </w:p>
    <w:p w:rsidR="00576476" w:rsidRPr="00B318EC" w:rsidRDefault="006D04EA" w:rsidP="00F9741A">
      <w:pPr>
        <w:pStyle w:val="Nagwek5"/>
        <w:tabs>
          <w:tab w:val="left" w:pos="284"/>
        </w:tabs>
        <w:jc w:val="center"/>
        <w:rPr>
          <w:color w:val="000000"/>
        </w:rPr>
      </w:pPr>
      <w:r w:rsidRPr="00B318EC">
        <w:rPr>
          <w:color w:val="000000"/>
        </w:rPr>
        <w:t>ROZDZIAŁ 8</w:t>
      </w:r>
    </w:p>
    <w:p w:rsidR="00576476" w:rsidRPr="00B318EC" w:rsidRDefault="00576476" w:rsidP="00F9741A">
      <w:pPr>
        <w:pStyle w:val="Nagwek3"/>
        <w:tabs>
          <w:tab w:val="left" w:pos="284"/>
        </w:tabs>
        <w:rPr>
          <w:color w:val="000000"/>
          <w:sz w:val="24"/>
        </w:rPr>
      </w:pPr>
      <w:r w:rsidRPr="00B318EC">
        <w:rPr>
          <w:color w:val="000000"/>
          <w:sz w:val="24"/>
        </w:rPr>
        <w:t>POSTANOWIENIA KOŃCOWE</w:t>
      </w:r>
    </w:p>
    <w:p w:rsidR="000C3E4D" w:rsidRPr="000C3E4D" w:rsidRDefault="000C3E4D" w:rsidP="000C3E4D"/>
    <w:p w:rsidR="00F9741A" w:rsidRPr="00B318EC" w:rsidRDefault="00F9741A" w:rsidP="001872A3">
      <w:pPr>
        <w:tabs>
          <w:tab w:val="left" w:pos="284"/>
        </w:tabs>
        <w:jc w:val="center"/>
        <w:rPr>
          <w:b/>
          <w:color w:val="000000"/>
        </w:rPr>
      </w:pPr>
      <w:r w:rsidRPr="00B318EC">
        <w:rPr>
          <w:b/>
          <w:color w:val="000000"/>
        </w:rPr>
        <w:t>§ 56</w:t>
      </w:r>
    </w:p>
    <w:p w:rsidR="00576476" w:rsidRPr="00B318EC" w:rsidRDefault="00576476" w:rsidP="00F9741A">
      <w:pPr>
        <w:tabs>
          <w:tab w:val="left" w:pos="284"/>
        </w:tabs>
        <w:rPr>
          <w:color w:val="000000"/>
          <w:szCs w:val="32"/>
        </w:rPr>
      </w:pPr>
    </w:p>
    <w:p w:rsidR="00576476" w:rsidRPr="00B318EC" w:rsidRDefault="00576476" w:rsidP="00F9741A">
      <w:pPr>
        <w:numPr>
          <w:ilvl w:val="0"/>
          <w:numId w:val="32"/>
        </w:numPr>
        <w:tabs>
          <w:tab w:val="left" w:pos="284"/>
          <w:tab w:val="num" w:pos="720"/>
        </w:tabs>
        <w:jc w:val="both"/>
        <w:outlineLvl w:val="0"/>
        <w:rPr>
          <w:color w:val="000000"/>
        </w:rPr>
      </w:pPr>
      <w:r w:rsidRPr="00B318EC">
        <w:rPr>
          <w:color w:val="000000"/>
        </w:rPr>
        <w:t>Gimnazjum używa pieczęci urzędowej zgodnie z odrębnymi</w:t>
      </w:r>
      <w:r w:rsidR="00052626" w:rsidRPr="00B318EC">
        <w:rPr>
          <w:color w:val="000000"/>
        </w:rPr>
        <w:t xml:space="preserve"> przepisami.</w:t>
      </w:r>
    </w:p>
    <w:p w:rsidR="00576476" w:rsidRPr="00B318EC" w:rsidRDefault="00576476" w:rsidP="00F9741A">
      <w:pPr>
        <w:numPr>
          <w:ilvl w:val="0"/>
          <w:numId w:val="32"/>
        </w:numPr>
        <w:tabs>
          <w:tab w:val="left" w:pos="284"/>
          <w:tab w:val="num" w:pos="720"/>
        </w:tabs>
        <w:jc w:val="both"/>
        <w:outlineLvl w:val="0"/>
        <w:rPr>
          <w:color w:val="000000"/>
        </w:rPr>
      </w:pPr>
      <w:r w:rsidRPr="00B318EC">
        <w:rPr>
          <w:color w:val="000000"/>
        </w:rPr>
        <w:t xml:space="preserve">Gimnazjum prowadzi i przechowuje dokumentację </w:t>
      </w:r>
      <w:r w:rsidR="00052626" w:rsidRPr="00B318EC">
        <w:rPr>
          <w:color w:val="000000"/>
        </w:rPr>
        <w:t>zgodnie z odrębnymi przepisami.</w:t>
      </w:r>
    </w:p>
    <w:p w:rsidR="00576476" w:rsidRPr="00B318EC" w:rsidRDefault="00576476" w:rsidP="00F9741A">
      <w:pPr>
        <w:numPr>
          <w:ilvl w:val="0"/>
          <w:numId w:val="32"/>
        </w:numPr>
        <w:tabs>
          <w:tab w:val="left" w:pos="284"/>
          <w:tab w:val="num" w:pos="720"/>
        </w:tabs>
        <w:jc w:val="both"/>
        <w:outlineLvl w:val="0"/>
        <w:rPr>
          <w:color w:val="000000"/>
        </w:rPr>
      </w:pPr>
      <w:r w:rsidRPr="00B318EC">
        <w:rPr>
          <w:color w:val="000000"/>
        </w:rPr>
        <w:t>Zasady prowadzenia przez gimnazjum gospodarki finansowej i material</w:t>
      </w:r>
      <w:r w:rsidR="00052626" w:rsidRPr="00B318EC">
        <w:rPr>
          <w:color w:val="000000"/>
        </w:rPr>
        <w:t>nej określają odrębne przepisy.</w:t>
      </w:r>
    </w:p>
    <w:p w:rsidR="00576476" w:rsidRPr="00B318EC" w:rsidRDefault="00576476" w:rsidP="00F9741A">
      <w:pPr>
        <w:numPr>
          <w:ilvl w:val="0"/>
          <w:numId w:val="32"/>
        </w:numPr>
        <w:tabs>
          <w:tab w:val="left" w:pos="284"/>
          <w:tab w:val="num" w:pos="720"/>
        </w:tabs>
        <w:jc w:val="both"/>
        <w:outlineLvl w:val="0"/>
        <w:rPr>
          <w:color w:val="000000"/>
        </w:rPr>
      </w:pPr>
      <w:r w:rsidRPr="00B318EC">
        <w:rPr>
          <w:color w:val="000000"/>
        </w:rPr>
        <w:t>Gimnazjum posiada sztandar wspólny z Zespołem Szkół.</w:t>
      </w:r>
    </w:p>
    <w:p w:rsidR="00576476" w:rsidRDefault="00576476" w:rsidP="0068490B">
      <w:pPr>
        <w:numPr>
          <w:ilvl w:val="0"/>
          <w:numId w:val="32"/>
        </w:numPr>
        <w:tabs>
          <w:tab w:val="left" w:pos="284"/>
          <w:tab w:val="num" w:pos="720"/>
        </w:tabs>
        <w:jc w:val="both"/>
        <w:outlineLvl w:val="0"/>
        <w:rPr>
          <w:color w:val="000000"/>
        </w:rPr>
      </w:pPr>
      <w:r w:rsidRPr="00B318EC">
        <w:rPr>
          <w:color w:val="000000"/>
        </w:rPr>
        <w:t>Statut gimnazjum może być znoweli</w:t>
      </w:r>
      <w:r w:rsidR="00052626" w:rsidRPr="00B318EC">
        <w:rPr>
          <w:color w:val="000000"/>
        </w:rPr>
        <w:t>zowany przez radę pedagogiczną.</w:t>
      </w:r>
    </w:p>
    <w:p w:rsidR="007A0B28" w:rsidRDefault="007A0B28" w:rsidP="007A0B28">
      <w:pPr>
        <w:jc w:val="both"/>
        <w:outlineLvl w:val="0"/>
        <w:rPr>
          <w:color w:val="000000"/>
        </w:rPr>
      </w:pPr>
    </w:p>
    <w:p w:rsidR="007A0B28" w:rsidRDefault="007A0B28" w:rsidP="007A0B28">
      <w:pPr>
        <w:jc w:val="both"/>
        <w:outlineLvl w:val="0"/>
        <w:rPr>
          <w:color w:val="000000"/>
        </w:rPr>
      </w:pPr>
    </w:p>
    <w:p w:rsidR="007A0B28" w:rsidRDefault="007A0B28" w:rsidP="007A0B28">
      <w:pPr>
        <w:jc w:val="both"/>
        <w:outlineLvl w:val="0"/>
        <w:rPr>
          <w:color w:val="000000"/>
        </w:rPr>
      </w:pPr>
    </w:p>
    <w:p w:rsidR="007A0B28" w:rsidRDefault="007A0B28" w:rsidP="007A0B28">
      <w:pPr>
        <w:jc w:val="both"/>
        <w:outlineLvl w:val="0"/>
        <w:rPr>
          <w:color w:val="000000"/>
        </w:rPr>
      </w:pPr>
    </w:p>
    <w:p w:rsidR="007A0B28" w:rsidRDefault="007A0B28" w:rsidP="007A0B28">
      <w:pPr>
        <w:jc w:val="both"/>
        <w:outlineLvl w:val="0"/>
        <w:rPr>
          <w:color w:val="000000"/>
        </w:rPr>
      </w:pPr>
    </w:p>
    <w:p w:rsidR="007A0B28" w:rsidRDefault="007A0B28" w:rsidP="007A0B28">
      <w:pPr>
        <w:jc w:val="both"/>
        <w:outlineLvl w:val="0"/>
        <w:rPr>
          <w:color w:val="000000"/>
        </w:rPr>
      </w:pPr>
    </w:p>
    <w:p w:rsidR="007A0B28" w:rsidRDefault="007A0B28" w:rsidP="007A0B28">
      <w:pPr>
        <w:ind w:left="5387"/>
        <w:jc w:val="both"/>
        <w:outlineLvl w:val="0"/>
        <w:rPr>
          <w:color w:val="000000"/>
        </w:rPr>
      </w:pPr>
      <w:r>
        <w:rPr>
          <w:color w:val="000000"/>
        </w:rPr>
        <w:t>Uchwałą  Nr 08/17/11/2015 Rady Pedagogicznej Gimnazjum Publicznego im. Tkaczy Chełmskich w Chełmsku Śląskim wchodzi w </w:t>
      </w:r>
      <w:r w:rsidR="009E05B9">
        <w:rPr>
          <w:color w:val="000000"/>
        </w:rPr>
        <w:t xml:space="preserve"> </w:t>
      </w:r>
      <w:r>
        <w:rPr>
          <w:color w:val="000000"/>
        </w:rPr>
        <w:t>życie z dniem 17 listopada 2015r.</w:t>
      </w:r>
    </w:p>
    <w:sectPr w:rsidR="007A0B28" w:rsidSect="002C2362">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3872" w:rsidRDefault="00443872">
      <w:r>
        <w:separator/>
      </w:r>
    </w:p>
  </w:endnote>
  <w:endnote w:type="continuationSeparator" w:id="1">
    <w:p w:rsidR="00443872" w:rsidRDefault="004438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8BB" w:rsidRDefault="002C2362">
    <w:pPr>
      <w:pStyle w:val="Stopka"/>
      <w:framePr w:wrap="around" w:vAnchor="text" w:hAnchor="margin" w:xAlign="right" w:y="1"/>
      <w:rPr>
        <w:rStyle w:val="Numerstrony"/>
      </w:rPr>
    </w:pPr>
    <w:r>
      <w:rPr>
        <w:rStyle w:val="Numerstrony"/>
      </w:rPr>
      <w:fldChar w:fldCharType="begin"/>
    </w:r>
    <w:r w:rsidR="00AB48BB">
      <w:rPr>
        <w:rStyle w:val="Numerstrony"/>
      </w:rPr>
      <w:instrText xml:space="preserve">PAGE  </w:instrText>
    </w:r>
    <w:r>
      <w:rPr>
        <w:rStyle w:val="Numerstrony"/>
      </w:rPr>
      <w:fldChar w:fldCharType="end"/>
    </w:r>
  </w:p>
  <w:p w:rsidR="00AB48BB" w:rsidRDefault="00AB48BB">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8BB" w:rsidRDefault="002C2362">
    <w:pPr>
      <w:pStyle w:val="Stopka"/>
      <w:framePr w:wrap="around" w:vAnchor="text" w:hAnchor="margin" w:xAlign="right" w:y="1"/>
      <w:rPr>
        <w:rStyle w:val="Numerstrony"/>
      </w:rPr>
    </w:pPr>
    <w:r>
      <w:rPr>
        <w:rStyle w:val="Numerstrony"/>
      </w:rPr>
      <w:fldChar w:fldCharType="begin"/>
    </w:r>
    <w:r w:rsidR="00AB48BB">
      <w:rPr>
        <w:rStyle w:val="Numerstrony"/>
      </w:rPr>
      <w:instrText xml:space="preserve">PAGE  </w:instrText>
    </w:r>
    <w:r>
      <w:rPr>
        <w:rStyle w:val="Numerstrony"/>
      </w:rPr>
      <w:fldChar w:fldCharType="separate"/>
    </w:r>
    <w:r w:rsidR="009E05B9">
      <w:rPr>
        <w:rStyle w:val="Numerstrony"/>
        <w:noProof/>
      </w:rPr>
      <w:t>1</w:t>
    </w:r>
    <w:r>
      <w:rPr>
        <w:rStyle w:val="Numerstrony"/>
      </w:rPr>
      <w:fldChar w:fldCharType="end"/>
    </w:r>
  </w:p>
  <w:p w:rsidR="00AB48BB" w:rsidRDefault="00AB48BB">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3872" w:rsidRDefault="00443872">
      <w:r>
        <w:separator/>
      </w:r>
    </w:p>
  </w:footnote>
  <w:footnote w:type="continuationSeparator" w:id="1">
    <w:p w:rsidR="00443872" w:rsidRDefault="004438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6"/>
    <w:multiLevelType w:val="multilevel"/>
    <w:tmpl w:val="00000000"/>
    <w:lvl w:ilvl="0">
      <w:start w:val="1"/>
      <w:numFmt w:val="decimal"/>
      <w:lvlText w:val="%1."/>
      <w:lvlJc w:val="left"/>
    </w:lvl>
    <w:lvl w:ilvl="1">
      <w:start w:val="1"/>
      <w:numFmt w:val="decimal"/>
      <w:lvlText w:val="%2)"/>
      <w:lvlJc w:val="left"/>
      <w:pPr>
        <w:tabs>
          <w:tab w:val="num" w:pos="360"/>
        </w:tabs>
        <w:ind w:left="36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E"/>
    <w:multiLevelType w:val="multilevel"/>
    <w:tmpl w:val="00000000"/>
    <w:lvl w:ilvl="0">
      <w:start w:val="1"/>
      <w:numFmt w:val="decimal"/>
      <w:lvlText w:val="%1."/>
      <w:lvlJc w:val="left"/>
      <w:pPr>
        <w:ind w:left="720" w:hanging="360"/>
      </w:pPr>
    </w:lvl>
    <w:lvl w:ilvl="1">
      <w:start w:val="1"/>
      <w:numFmt w:val="decimal"/>
      <w:lvlText w:val="%2)"/>
      <w:lvlJc w:val="left"/>
      <w:pPr>
        <w:tabs>
          <w:tab w:val="num" w:pos="720"/>
        </w:tabs>
        <w:ind w:left="644" w:hanging="284"/>
      </w:pPr>
      <w:rPr>
        <w:rFonts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19"/>
    <w:multiLevelType w:val="multilevel"/>
    <w:tmpl w:val="00000000"/>
    <w:lvl w:ilvl="0">
      <w:start w:val="1"/>
      <w:numFmt w:val="decimal"/>
      <w:lvlText w:val="%1."/>
      <w:lvlJc w:val="left"/>
      <w:pPr>
        <w:ind w:left="720" w:hanging="360"/>
      </w:pPr>
    </w:lvl>
    <w:lvl w:ilvl="1">
      <w:start w:val="1"/>
      <w:numFmt w:val="decimal"/>
      <w:lvlText w:val="%2)"/>
      <w:lvlJc w:val="left"/>
      <w:pPr>
        <w:tabs>
          <w:tab w:val="num" w:pos="360"/>
        </w:tabs>
        <w:ind w:left="284" w:hanging="284"/>
      </w:pPr>
      <w:rPr>
        <w:rFonts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2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2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tabs>
          <w:tab w:val="num" w:pos="360"/>
        </w:tabs>
        <w:ind w:left="360" w:hanging="360"/>
      </w:pPr>
      <w:rPr>
        <w:rFonts w:hint="default"/>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2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2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25"/>
    <w:multiLevelType w:val="multilevel"/>
    <w:tmpl w:val="00000000"/>
    <w:lvl w:ilvl="0">
      <w:start w:val="1"/>
      <w:numFmt w:val="decimal"/>
      <w:lvlText w:val="%1."/>
      <w:lvlJc w:val="left"/>
      <w:pPr>
        <w:ind w:left="720" w:hanging="360"/>
      </w:pPr>
    </w:lvl>
    <w:lvl w:ilvl="1">
      <w:start w:val="1"/>
      <w:numFmt w:val="decimal"/>
      <w:lvlText w:val="%2)"/>
      <w:lvlJc w:val="left"/>
      <w:pPr>
        <w:tabs>
          <w:tab w:val="num" w:pos="360"/>
        </w:tabs>
        <w:ind w:left="284" w:hanging="284"/>
      </w:pPr>
      <w:rPr>
        <w:rFonts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2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2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2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2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3D"/>
    <w:multiLevelType w:val="singleLevel"/>
    <w:tmpl w:val="58FADA92"/>
    <w:lvl w:ilvl="0">
      <w:start w:val="1"/>
      <w:numFmt w:val="decimal"/>
      <w:lvlText w:val="%1)"/>
      <w:lvlJc w:val="left"/>
      <w:pPr>
        <w:ind w:left="720" w:hanging="360"/>
      </w:pPr>
      <w:rPr>
        <w:rFonts w:cs="Times New Roman"/>
        <w:b w:val="0"/>
        <w:i w:val="0"/>
        <w:iCs w:val="0"/>
        <w:strike w:val="0"/>
        <w:color w:val="000000"/>
        <w:sz w:val="24"/>
        <w:szCs w:val="24"/>
      </w:rPr>
    </w:lvl>
  </w:abstractNum>
  <w:abstractNum w:abstractNumId="32">
    <w:nsid w:val="005C0A87"/>
    <w:multiLevelType w:val="multilevel"/>
    <w:tmpl w:val="3360561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0766213"/>
    <w:multiLevelType w:val="hybridMultilevel"/>
    <w:tmpl w:val="92401C0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00A44A6D"/>
    <w:multiLevelType w:val="hybridMultilevel"/>
    <w:tmpl w:val="0B8E903C"/>
    <w:lvl w:ilvl="0" w:tplc="2AE4B09A">
      <w:start w:val="1"/>
      <w:numFmt w:val="decimal"/>
      <w:lvlText w:val="%1."/>
      <w:lvlJc w:val="left"/>
      <w:pPr>
        <w:tabs>
          <w:tab w:val="num" w:pos="2650"/>
        </w:tabs>
        <w:ind w:left="265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048C11D6"/>
    <w:multiLevelType w:val="hybridMultilevel"/>
    <w:tmpl w:val="0A1AC6EA"/>
    <w:lvl w:ilvl="0" w:tplc="2AE4B09A">
      <w:start w:val="1"/>
      <w:numFmt w:val="decimal"/>
      <w:lvlText w:val="%1."/>
      <w:lvlJc w:val="left"/>
      <w:pPr>
        <w:tabs>
          <w:tab w:val="num" w:pos="2650"/>
        </w:tabs>
        <w:ind w:left="2650" w:hanging="360"/>
      </w:pPr>
      <w:rPr>
        <w:rFonts w:hint="default"/>
      </w:rPr>
    </w:lvl>
    <w:lvl w:ilvl="1" w:tplc="08449296">
      <w:start w:val="1"/>
      <w:numFmt w:val="decimal"/>
      <w:lvlText w:val="%2)"/>
      <w:lvlJc w:val="left"/>
      <w:pPr>
        <w:tabs>
          <w:tab w:val="num" w:pos="1440"/>
        </w:tabs>
        <w:ind w:left="1364" w:hanging="284"/>
      </w:pPr>
      <w:rPr>
        <w:rFonts w:hint="default"/>
      </w:rPr>
    </w:lvl>
    <w:lvl w:ilvl="2" w:tplc="76B20746">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04D5133E"/>
    <w:multiLevelType w:val="hybridMultilevel"/>
    <w:tmpl w:val="E80E18E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7">
    <w:nsid w:val="05360CE3"/>
    <w:multiLevelType w:val="hybridMultilevel"/>
    <w:tmpl w:val="0F5229EE"/>
    <w:lvl w:ilvl="0" w:tplc="08449296">
      <w:start w:val="1"/>
      <w:numFmt w:val="decimal"/>
      <w:lvlText w:val="%1)"/>
      <w:lvlJc w:val="left"/>
      <w:pPr>
        <w:tabs>
          <w:tab w:val="num" w:pos="2880"/>
        </w:tabs>
        <w:ind w:left="2804" w:hanging="284"/>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05C33A8E"/>
    <w:multiLevelType w:val="hybridMultilevel"/>
    <w:tmpl w:val="244A8A6C"/>
    <w:lvl w:ilvl="0" w:tplc="20A83F9A">
      <w:start w:val="1"/>
      <w:numFmt w:val="decimal"/>
      <w:lvlText w:val="%1."/>
      <w:lvlJc w:val="left"/>
      <w:pPr>
        <w:tabs>
          <w:tab w:val="num" w:pos="1980"/>
        </w:tabs>
        <w:ind w:left="1980" w:hanging="360"/>
      </w:pPr>
      <w:rPr>
        <w:rFonts w:hint="default"/>
      </w:rPr>
    </w:lvl>
    <w:lvl w:ilvl="1" w:tplc="0554C05C">
      <w:start w:val="1"/>
      <w:numFmt w:val="decimal"/>
      <w:lvlText w:val="%2)"/>
      <w:lvlJc w:val="left"/>
      <w:pPr>
        <w:tabs>
          <w:tab w:val="num" w:pos="1440"/>
        </w:tabs>
        <w:ind w:left="1364" w:hanging="284"/>
      </w:pPr>
      <w:rPr>
        <w:rFonts w:hint="default"/>
      </w:rPr>
    </w:lvl>
    <w:lvl w:ilvl="2" w:tplc="20A83F9A">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05C92C9C"/>
    <w:multiLevelType w:val="hybridMultilevel"/>
    <w:tmpl w:val="1D1E8614"/>
    <w:lvl w:ilvl="0" w:tplc="20A83F9A">
      <w:start w:val="1"/>
      <w:numFmt w:val="decimal"/>
      <w:lvlText w:val="%1."/>
      <w:lvlJc w:val="left"/>
      <w:pPr>
        <w:tabs>
          <w:tab w:val="num" w:pos="1980"/>
        </w:tabs>
        <w:ind w:left="19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087A6331"/>
    <w:multiLevelType w:val="hybridMultilevel"/>
    <w:tmpl w:val="5464011C"/>
    <w:lvl w:ilvl="0" w:tplc="0590C1F4">
      <w:start w:val="1"/>
      <w:numFmt w:val="upperRoman"/>
      <w:pStyle w:val="Nagwek4"/>
      <w:lvlText w:val="%1."/>
      <w:lvlJc w:val="right"/>
      <w:pPr>
        <w:tabs>
          <w:tab w:val="num" w:pos="540"/>
        </w:tabs>
        <w:ind w:left="540" w:hanging="18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08B4172E"/>
    <w:multiLevelType w:val="hybridMultilevel"/>
    <w:tmpl w:val="DB4A5E6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2">
    <w:nsid w:val="08F4202C"/>
    <w:multiLevelType w:val="multilevel"/>
    <w:tmpl w:val="C95445D0"/>
    <w:lvl w:ilvl="0">
      <w:start w:val="2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nsid w:val="09650840"/>
    <w:multiLevelType w:val="hybridMultilevel"/>
    <w:tmpl w:val="FD507056"/>
    <w:lvl w:ilvl="0" w:tplc="0415000F">
      <w:start w:val="1"/>
      <w:numFmt w:val="decimal"/>
      <w:lvlText w:val="%1."/>
      <w:lvlJc w:val="left"/>
      <w:pPr>
        <w:tabs>
          <w:tab w:val="num" w:pos="360"/>
        </w:tabs>
        <w:ind w:left="360" w:hanging="360"/>
      </w:pPr>
      <w:rPr>
        <w:rFonts w:hint="default"/>
      </w:rPr>
    </w:lvl>
    <w:lvl w:ilvl="1" w:tplc="CB808A50">
      <w:start w:val="1"/>
      <w:numFmt w:val="decimal"/>
      <w:lvlText w:val="%2)"/>
      <w:lvlJc w:val="left"/>
      <w:pPr>
        <w:tabs>
          <w:tab w:val="num" w:pos="1080"/>
        </w:tabs>
        <w:ind w:left="1080" w:hanging="360"/>
      </w:pPr>
      <w:rPr>
        <w:rFonts w:hint="default"/>
      </w:rPr>
    </w:lvl>
    <w:lvl w:ilvl="2" w:tplc="7082A902">
      <w:start w:val="1"/>
      <w:numFmt w:val="decimal"/>
      <w:lvlText w:val="%3)"/>
      <w:lvlJc w:val="left"/>
      <w:pPr>
        <w:tabs>
          <w:tab w:val="num" w:pos="1980"/>
        </w:tabs>
        <w:ind w:left="1980" w:hanging="360"/>
      </w:pPr>
      <w:rPr>
        <w:rFonts w:hint="default"/>
      </w:rPr>
    </w:lvl>
    <w:lvl w:ilvl="3" w:tplc="0415000F">
      <w:start w:val="1"/>
      <w:numFmt w:val="decimal"/>
      <w:lvlText w:val="%4."/>
      <w:lvlJc w:val="left"/>
      <w:pPr>
        <w:tabs>
          <w:tab w:val="num" w:pos="2520"/>
        </w:tabs>
        <w:ind w:left="2520" w:hanging="360"/>
      </w:pPr>
    </w:lvl>
    <w:lvl w:ilvl="4" w:tplc="4048565C">
      <w:start w:val="1"/>
      <w:numFmt w:val="upperRoman"/>
      <w:pStyle w:val="Nagwek6"/>
      <w:lvlText w:val="%5."/>
      <w:lvlJc w:val="left"/>
      <w:pPr>
        <w:tabs>
          <w:tab w:val="num" w:pos="3600"/>
        </w:tabs>
        <w:ind w:left="3600" w:hanging="720"/>
      </w:pPr>
      <w:rPr>
        <w:rFonts w:hint="default"/>
      </w:r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nsid w:val="0A8C4CBB"/>
    <w:multiLevelType w:val="hybridMultilevel"/>
    <w:tmpl w:val="A8708466"/>
    <w:lvl w:ilvl="0" w:tplc="0554C05C">
      <w:start w:val="1"/>
      <w:numFmt w:val="decimal"/>
      <w:lvlText w:val="%1)"/>
      <w:lvlJc w:val="left"/>
      <w:pPr>
        <w:tabs>
          <w:tab w:val="num" w:pos="2650"/>
        </w:tabs>
        <w:ind w:left="2574" w:hanging="284"/>
      </w:pPr>
      <w:rPr>
        <w:rFonts w:hint="default"/>
      </w:rPr>
    </w:lvl>
    <w:lvl w:ilvl="1" w:tplc="FD4A9A04">
      <w:start w:val="2"/>
      <w:numFmt w:val="decimal"/>
      <w:lvlText w:val="%2."/>
      <w:lvlJc w:val="left"/>
      <w:pPr>
        <w:tabs>
          <w:tab w:val="num" w:pos="2650"/>
        </w:tabs>
        <w:ind w:left="2650" w:hanging="360"/>
      </w:pPr>
      <w:rPr>
        <w:rFonts w:hint="default"/>
      </w:rPr>
    </w:lvl>
    <w:lvl w:ilvl="2" w:tplc="1BAAA920">
      <w:start w:val="1"/>
      <w:numFmt w:val="bullet"/>
      <w:lvlText w:val=""/>
      <w:lvlJc w:val="left"/>
      <w:pPr>
        <w:tabs>
          <w:tab w:val="num" w:pos="3550"/>
        </w:tabs>
        <w:ind w:left="3550" w:hanging="360"/>
      </w:pPr>
      <w:rPr>
        <w:rFonts w:ascii="Symbol" w:hAnsi="Symbol" w:hint="default"/>
      </w:rPr>
    </w:lvl>
    <w:lvl w:ilvl="3" w:tplc="0415000F">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45">
    <w:nsid w:val="0B3D63F6"/>
    <w:multiLevelType w:val="multilevel"/>
    <w:tmpl w:val="676E7E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0BC374B9"/>
    <w:multiLevelType w:val="hybridMultilevel"/>
    <w:tmpl w:val="38F67F9E"/>
    <w:lvl w:ilvl="0" w:tplc="20A83F9A">
      <w:start w:val="1"/>
      <w:numFmt w:val="decimal"/>
      <w:lvlText w:val="%1."/>
      <w:lvlJc w:val="left"/>
      <w:pPr>
        <w:tabs>
          <w:tab w:val="num" w:pos="1980"/>
        </w:tabs>
        <w:ind w:left="19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0DC625E2"/>
    <w:multiLevelType w:val="hybridMultilevel"/>
    <w:tmpl w:val="27F68362"/>
    <w:lvl w:ilvl="0" w:tplc="59883874">
      <w:start w:val="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E144C4B"/>
    <w:multiLevelType w:val="hybridMultilevel"/>
    <w:tmpl w:val="1C5A0E5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0EF46AEB"/>
    <w:multiLevelType w:val="multilevel"/>
    <w:tmpl w:val="F6D63222"/>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tabs>
          <w:tab w:val="num" w:pos="360"/>
        </w:tabs>
        <w:ind w:left="360" w:hanging="360"/>
      </w:pPr>
      <w:rPr>
        <w:rFonts w:hint="default"/>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0">
    <w:nsid w:val="0F3064B8"/>
    <w:multiLevelType w:val="multilevel"/>
    <w:tmpl w:val="1D7ED5FC"/>
    <w:styleLink w:val="WW8Num5"/>
    <w:lvl w:ilvl="0">
      <w:start w:val="1"/>
      <w:numFmt w:val="decimal"/>
      <w:lvlText w:val="%1)"/>
      <w:lvlJc w:val="left"/>
      <w:pPr>
        <w:ind w:left="1080" w:hanging="360"/>
      </w:pPr>
      <w:rPr>
        <w:color w:val="FF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nsid w:val="0FC11B2C"/>
    <w:multiLevelType w:val="hybridMultilevel"/>
    <w:tmpl w:val="5024F736"/>
    <w:lvl w:ilvl="0" w:tplc="528C4F2A">
      <w:start w:val="2"/>
      <w:numFmt w:val="decimal"/>
      <w:lvlText w:val="%1."/>
      <w:lvlJc w:val="left"/>
      <w:pPr>
        <w:tabs>
          <w:tab w:val="num" w:pos="1980"/>
        </w:tabs>
        <w:ind w:left="1980" w:hanging="360"/>
      </w:pPr>
      <w:rPr>
        <w:rFonts w:hint="default"/>
      </w:rPr>
    </w:lvl>
    <w:lvl w:ilvl="1" w:tplc="3A1A714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12090794"/>
    <w:multiLevelType w:val="hybridMultilevel"/>
    <w:tmpl w:val="F4CE10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nsid w:val="1323531D"/>
    <w:multiLevelType w:val="hybridMultilevel"/>
    <w:tmpl w:val="7ED890B2"/>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4">
    <w:nsid w:val="133E5DF1"/>
    <w:multiLevelType w:val="hybridMultilevel"/>
    <w:tmpl w:val="805014D8"/>
    <w:lvl w:ilvl="0" w:tplc="0554C05C">
      <w:start w:val="1"/>
      <w:numFmt w:val="decimal"/>
      <w:lvlText w:val="%1)"/>
      <w:lvlJc w:val="left"/>
      <w:pPr>
        <w:tabs>
          <w:tab w:val="num" w:pos="2650"/>
        </w:tabs>
        <w:ind w:left="2574" w:hanging="284"/>
      </w:pPr>
      <w:rPr>
        <w:rFonts w:hint="default"/>
      </w:rPr>
    </w:lvl>
    <w:lvl w:ilvl="1" w:tplc="04150019" w:tentative="1">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55">
    <w:nsid w:val="13723EA8"/>
    <w:multiLevelType w:val="hybridMultilevel"/>
    <w:tmpl w:val="C850417A"/>
    <w:lvl w:ilvl="0" w:tplc="0554C05C">
      <w:start w:val="1"/>
      <w:numFmt w:val="decimal"/>
      <w:lvlText w:val="%1)"/>
      <w:lvlJc w:val="left"/>
      <w:pPr>
        <w:tabs>
          <w:tab w:val="num" w:pos="2650"/>
        </w:tabs>
        <w:ind w:left="2574" w:hanging="284"/>
      </w:pPr>
      <w:rPr>
        <w:rFonts w:hint="default"/>
      </w:rPr>
    </w:lvl>
    <w:lvl w:ilvl="1" w:tplc="04150019" w:tentative="1">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56">
    <w:nsid w:val="13B06B90"/>
    <w:multiLevelType w:val="hybridMultilevel"/>
    <w:tmpl w:val="8A1CE938"/>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57">
    <w:nsid w:val="157F4EA5"/>
    <w:multiLevelType w:val="hybridMultilevel"/>
    <w:tmpl w:val="CA0CA88A"/>
    <w:lvl w:ilvl="0" w:tplc="0554C05C">
      <w:start w:val="1"/>
      <w:numFmt w:val="decimal"/>
      <w:lvlText w:val="%1)"/>
      <w:lvlJc w:val="left"/>
      <w:pPr>
        <w:tabs>
          <w:tab w:val="num" w:pos="2650"/>
        </w:tabs>
        <w:ind w:left="2574" w:hanging="284"/>
      </w:pPr>
      <w:rPr>
        <w:rFonts w:hint="default"/>
      </w:rPr>
    </w:lvl>
    <w:lvl w:ilvl="1" w:tplc="04150019" w:tentative="1">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58">
    <w:nsid w:val="15AE648B"/>
    <w:multiLevelType w:val="multilevel"/>
    <w:tmpl w:val="EAE26E14"/>
    <w:styleLink w:val="WW8Num47"/>
    <w:lvl w:ilvl="0">
      <w:start w:val="1"/>
      <w:numFmt w:val="decimal"/>
      <w:lvlText w:val="%1)"/>
      <w:lvlJc w:val="left"/>
      <w:pPr>
        <w:ind w:left="1776" w:hanging="360"/>
      </w:pPr>
      <w:rPr>
        <w:rFonts w:ascii="Times New Roman" w:eastAsia="Calibri" w:hAnsi="Times New Roman" w:cs="Times New Roman"/>
      </w:rPr>
    </w:lvl>
    <w:lvl w:ilvl="1">
      <w:start w:val="1"/>
      <w:numFmt w:val="decimal"/>
      <w:lvlText w:val="%2."/>
      <w:lvlJc w:val="left"/>
      <w:pPr>
        <w:ind w:left="2496" w:hanging="360"/>
      </w:pPr>
      <w:rPr>
        <w:color w:val="FF0000"/>
      </w:r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59">
    <w:nsid w:val="15E104AC"/>
    <w:multiLevelType w:val="hybridMultilevel"/>
    <w:tmpl w:val="D69A7BA4"/>
    <w:lvl w:ilvl="0" w:tplc="0554C05C">
      <w:start w:val="1"/>
      <w:numFmt w:val="decimal"/>
      <w:lvlText w:val="%1)"/>
      <w:lvlJc w:val="left"/>
      <w:pPr>
        <w:tabs>
          <w:tab w:val="num" w:pos="2650"/>
        </w:tabs>
        <w:ind w:left="2574" w:hanging="284"/>
      </w:pPr>
      <w:rPr>
        <w:rFonts w:hint="default"/>
      </w:rPr>
    </w:lvl>
    <w:lvl w:ilvl="1" w:tplc="04150019" w:tentative="1">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60">
    <w:nsid w:val="17641A6F"/>
    <w:multiLevelType w:val="hybridMultilevel"/>
    <w:tmpl w:val="D7B6F5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187C0C74"/>
    <w:multiLevelType w:val="hybridMultilevel"/>
    <w:tmpl w:val="C0AAAF6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18DC78C4"/>
    <w:multiLevelType w:val="hybridMultilevel"/>
    <w:tmpl w:val="A6F22E78"/>
    <w:lvl w:ilvl="0" w:tplc="0554C05C">
      <w:start w:val="1"/>
      <w:numFmt w:val="decimal"/>
      <w:lvlText w:val="%1)"/>
      <w:lvlJc w:val="left"/>
      <w:pPr>
        <w:tabs>
          <w:tab w:val="num" w:pos="2650"/>
        </w:tabs>
        <w:ind w:left="2574" w:hanging="284"/>
      </w:pPr>
      <w:rPr>
        <w:rFonts w:hint="default"/>
      </w:rPr>
    </w:lvl>
    <w:lvl w:ilvl="1" w:tplc="20A83F9A">
      <w:start w:val="1"/>
      <w:numFmt w:val="decimal"/>
      <w:lvlText w:val="%2."/>
      <w:lvlJc w:val="left"/>
      <w:pPr>
        <w:tabs>
          <w:tab w:val="num" w:pos="2650"/>
        </w:tabs>
        <w:ind w:left="2650" w:hanging="360"/>
      </w:pPr>
      <w:rPr>
        <w:rFonts w:hint="default"/>
      </w:rPr>
    </w:lvl>
    <w:lvl w:ilvl="2" w:tplc="0554C05C">
      <w:start w:val="1"/>
      <w:numFmt w:val="decimal"/>
      <w:lvlText w:val="%3)"/>
      <w:lvlJc w:val="left"/>
      <w:pPr>
        <w:tabs>
          <w:tab w:val="num" w:pos="3550"/>
        </w:tabs>
        <w:ind w:left="3474" w:hanging="284"/>
      </w:pPr>
      <w:rPr>
        <w:rFonts w:hint="default"/>
      </w:r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63">
    <w:nsid w:val="19A6350D"/>
    <w:multiLevelType w:val="hybridMultilevel"/>
    <w:tmpl w:val="E66EBAAC"/>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4">
    <w:nsid w:val="1AA318A2"/>
    <w:multiLevelType w:val="multilevel"/>
    <w:tmpl w:val="7A989C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1C1504D2"/>
    <w:multiLevelType w:val="hybridMultilevel"/>
    <w:tmpl w:val="5A862D28"/>
    <w:lvl w:ilvl="0" w:tplc="084492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F6C22A0"/>
    <w:multiLevelType w:val="hybridMultilevel"/>
    <w:tmpl w:val="03F0801E"/>
    <w:lvl w:ilvl="0" w:tplc="0554C05C">
      <w:start w:val="1"/>
      <w:numFmt w:val="decimal"/>
      <w:lvlText w:val="%1)"/>
      <w:lvlJc w:val="left"/>
      <w:pPr>
        <w:tabs>
          <w:tab w:val="num" w:pos="2650"/>
        </w:tabs>
        <w:ind w:left="2574" w:hanging="284"/>
      </w:pPr>
      <w:rPr>
        <w:rFonts w:hint="default"/>
      </w:rPr>
    </w:lvl>
    <w:lvl w:ilvl="1" w:tplc="04150019" w:tentative="1">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67">
    <w:nsid w:val="1FA07F08"/>
    <w:multiLevelType w:val="hybridMultilevel"/>
    <w:tmpl w:val="CF08E30C"/>
    <w:lvl w:ilvl="0" w:tplc="20A83F9A">
      <w:start w:val="1"/>
      <w:numFmt w:val="decimal"/>
      <w:lvlText w:val="%1."/>
      <w:lvlJc w:val="left"/>
      <w:pPr>
        <w:tabs>
          <w:tab w:val="num" w:pos="2650"/>
        </w:tabs>
        <w:ind w:left="2650" w:hanging="360"/>
      </w:pPr>
      <w:rPr>
        <w:rFonts w:hint="default"/>
      </w:rPr>
    </w:lvl>
    <w:lvl w:ilvl="1" w:tplc="0554C05C">
      <w:start w:val="1"/>
      <w:numFmt w:val="decimal"/>
      <w:lvlText w:val="%2)"/>
      <w:lvlJc w:val="left"/>
      <w:pPr>
        <w:tabs>
          <w:tab w:val="num" w:pos="2110"/>
        </w:tabs>
        <w:ind w:left="2034" w:hanging="284"/>
      </w:pPr>
      <w:rPr>
        <w:rFonts w:hint="default"/>
      </w:rPr>
    </w:lvl>
    <w:lvl w:ilvl="2" w:tplc="D858648C">
      <w:start w:val="6"/>
      <w:numFmt w:val="bullet"/>
      <w:lvlText w:val="-"/>
      <w:lvlJc w:val="left"/>
      <w:pPr>
        <w:tabs>
          <w:tab w:val="num" w:pos="3010"/>
        </w:tabs>
        <w:ind w:left="3010" w:hanging="360"/>
      </w:pPr>
      <w:rPr>
        <w:rFonts w:ascii="Times New Roman" w:eastAsia="Times New Roman" w:hAnsi="Times New Roman" w:cs="Times New Roman" w:hint="default"/>
      </w:rPr>
    </w:lvl>
    <w:lvl w:ilvl="3" w:tplc="0415000F" w:tentative="1">
      <w:start w:val="1"/>
      <w:numFmt w:val="decimal"/>
      <w:lvlText w:val="%4."/>
      <w:lvlJc w:val="left"/>
      <w:pPr>
        <w:tabs>
          <w:tab w:val="num" w:pos="3550"/>
        </w:tabs>
        <w:ind w:left="3550" w:hanging="360"/>
      </w:pPr>
    </w:lvl>
    <w:lvl w:ilvl="4" w:tplc="04150019" w:tentative="1">
      <w:start w:val="1"/>
      <w:numFmt w:val="lowerLetter"/>
      <w:lvlText w:val="%5."/>
      <w:lvlJc w:val="left"/>
      <w:pPr>
        <w:tabs>
          <w:tab w:val="num" w:pos="4270"/>
        </w:tabs>
        <w:ind w:left="4270" w:hanging="360"/>
      </w:pPr>
    </w:lvl>
    <w:lvl w:ilvl="5" w:tplc="0415001B" w:tentative="1">
      <w:start w:val="1"/>
      <w:numFmt w:val="lowerRoman"/>
      <w:lvlText w:val="%6."/>
      <w:lvlJc w:val="right"/>
      <w:pPr>
        <w:tabs>
          <w:tab w:val="num" w:pos="4990"/>
        </w:tabs>
        <w:ind w:left="4990" w:hanging="180"/>
      </w:pPr>
    </w:lvl>
    <w:lvl w:ilvl="6" w:tplc="0415000F" w:tentative="1">
      <w:start w:val="1"/>
      <w:numFmt w:val="decimal"/>
      <w:lvlText w:val="%7."/>
      <w:lvlJc w:val="left"/>
      <w:pPr>
        <w:tabs>
          <w:tab w:val="num" w:pos="5710"/>
        </w:tabs>
        <w:ind w:left="5710" w:hanging="360"/>
      </w:pPr>
    </w:lvl>
    <w:lvl w:ilvl="7" w:tplc="04150019" w:tentative="1">
      <w:start w:val="1"/>
      <w:numFmt w:val="lowerLetter"/>
      <w:lvlText w:val="%8."/>
      <w:lvlJc w:val="left"/>
      <w:pPr>
        <w:tabs>
          <w:tab w:val="num" w:pos="6430"/>
        </w:tabs>
        <w:ind w:left="6430" w:hanging="360"/>
      </w:pPr>
    </w:lvl>
    <w:lvl w:ilvl="8" w:tplc="0415001B" w:tentative="1">
      <w:start w:val="1"/>
      <w:numFmt w:val="lowerRoman"/>
      <w:lvlText w:val="%9."/>
      <w:lvlJc w:val="right"/>
      <w:pPr>
        <w:tabs>
          <w:tab w:val="num" w:pos="7150"/>
        </w:tabs>
        <w:ind w:left="7150" w:hanging="180"/>
      </w:pPr>
    </w:lvl>
  </w:abstractNum>
  <w:abstractNum w:abstractNumId="68">
    <w:nsid w:val="221C56B2"/>
    <w:multiLevelType w:val="multilevel"/>
    <w:tmpl w:val="7A101C2C"/>
    <w:styleLink w:val="WW8Num11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9">
    <w:nsid w:val="22D919A4"/>
    <w:multiLevelType w:val="hybridMultilevel"/>
    <w:tmpl w:val="CABAE164"/>
    <w:lvl w:ilvl="0" w:tplc="08449296">
      <w:start w:val="1"/>
      <w:numFmt w:val="decimal"/>
      <w:lvlText w:val="%1)"/>
      <w:lvlJc w:val="left"/>
      <w:pPr>
        <w:tabs>
          <w:tab w:val="num" w:pos="720"/>
        </w:tabs>
        <w:ind w:left="644" w:hanging="284"/>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70">
    <w:nsid w:val="22F952A6"/>
    <w:multiLevelType w:val="multilevel"/>
    <w:tmpl w:val="CFF6A1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nsid w:val="235D6CC6"/>
    <w:multiLevelType w:val="hybridMultilevel"/>
    <w:tmpl w:val="7338C272"/>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2">
    <w:nsid w:val="238C74D4"/>
    <w:multiLevelType w:val="multilevel"/>
    <w:tmpl w:val="67DAA3A0"/>
    <w:lvl w:ilvl="0">
      <w:start w:val="5"/>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nsid w:val="23F47035"/>
    <w:multiLevelType w:val="hybridMultilevel"/>
    <w:tmpl w:val="E5FA3110"/>
    <w:lvl w:ilvl="0" w:tplc="0554C05C">
      <w:start w:val="1"/>
      <w:numFmt w:val="decimal"/>
      <w:lvlText w:val="%1)"/>
      <w:lvlJc w:val="left"/>
      <w:pPr>
        <w:tabs>
          <w:tab w:val="num" w:pos="2650"/>
        </w:tabs>
        <w:ind w:left="2574" w:hanging="284"/>
      </w:pPr>
      <w:rPr>
        <w:rFonts w:hint="default"/>
      </w:rPr>
    </w:lvl>
    <w:lvl w:ilvl="1" w:tplc="04150019" w:tentative="1">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74">
    <w:nsid w:val="24B90DD4"/>
    <w:multiLevelType w:val="hybridMultilevel"/>
    <w:tmpl w:val="8460D13C"/>
    <w:lvl w:ilvl="0" w:tplc="0554C05C">
      <w:start w:val="1"/>
      <w:numFmt w:val="decimal"/>
      <w:lvlText w:val="%1)"/>
      <w:lvlJc w:val="left"/>
      <w:pPr>
        <w:tabs>
          <w:tab w:val="num" w:pos="2650"/>
        </w:tabs>
        <w:ind w:left="2574" w:hanging="284"/>
      </w:pPr>
      <w:rPr>
        <w:rFonts w:hint="default"/>
      </w:rPr>
    </w:lvl>
    <w:lvl w:ilvl="1" w:tplc="04150019" w:tentative="1">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75">
    <w:nsid w:val="24E355C2"/>
    <w:multiLevelType w:val="hybridMultilevel"/>
    <w:tmpl w:val="5AACE094"/>
    <w:lvl w:ilvl="0" w:tplc="EA764582">
      <w:start w:val="1"/>
      <w:numFmt w:val="lowerLetter"/>
      <w:lvlText w:val="%1."/>
      <w:lvlJc w:val="left"/>
      <w:pPr>
        <w:tabs>
          <w:tab w:val="num" w:pos="720"/>
        </w:tabs>
        <w:ind w:left="720" w:hanging="360"/>
      </w:pPr>
      <w:rPr>
        <w:rFonts w:hint="default"/>
      </w:rPr>
    </w:lvl>
    <w:lvl w:ilvl="1" w:tplc="C0367D5A">
      <w:start w:val="2"/>
      <w:numFmt w:val="decimal"/>
      <w:lvlText w:val="%2)"/>
      <w:lvlJc w:val="left"/>
      <w:pPr>
        <w:tabs>
          <w:tab w:val="num" w:pos="1440"/>
        </w:tabs>
        <w:ind w:left="1364" w:hanging="284"/>
      </w:pPr>
      <w:rPr>
        <w:rFonts w:hint="default"/>
      </w:rPr>
    </w:lvl>
    <w:lvl w:ilvl="2" w:tplc="04150017">
      <w:start w:val="1"/>
      <w:numFmt w:val="lowerLetter"/>
      <w:lvlText w:val="%3)"/>
      <w:lvlJc w:val="left"/>
      <w:pPr>
        <w:tabs>
          <w:tab w:val="num" w:pos="2160"/>
        </w:tabs>
        <w:ind w:left="2160" w:hanging="360"/>
      </w:pPr>
      <w:rPr>
        <w:rFonts w:hint="default"/>
      </w:rPr>
    </w:lvl>
    <w:lvl w:ilvl="3" w:tplc="FF5857CA">
      <w:start w:val="3"/>
      <w:numFmt w:val="decimal"/>
      <w:lvlText w:val="%4)"/>
      <w:lvlJc w:val="left"/>
      <w:pPr>
        <w:tabs>
          <w:tab w:val="num" w:pos="2880"/>
        </w:tabs>
        <w:ind w:left="2804" w:hanging="284"/>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6">
    <w:nsid w:val="255C635C"/>
    <w:multiLevelType w:val="hybridMultilevel"/>
    <w:tmpl w:val="1C46261C"/>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7">
    <w:nsid w:val="25FD2471"/>
    <w:multiLevelType w:val="hybridMultilevel"/>
    <w:tmpl w:val="6900A6CE"/>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8">
    <w:nsid w:val="2643204E"/>
    <w:multiLevelType w:val="hybridMultilevel"/>
    <w:tmpl w:val="3146B0F2"/>
    <w:lvl w:ilvl="0" w:tplc="0415000F">
      <w:start w:val="1"/>
      <w:numFmt w:val="decimal"/>
      <w:lvlText w:val="%1."/>
      <w:lvlJc w:val="left"/>
      <w:pPr>
        <w:tabs>
          <w:tab w:val="num" w:pos="720"/>
        </w:tabs>
        <w:ind w:left="720" w:hanging="360"/>
      </w:pPr>
    </w:lvl>
    <w:lvl w:ilvl="1" w:tplc="7E840892">
      <w:start w:val="28"/>
      <w:numFmt w:val="decimal"/>
      <w:lvlText w:val="%2."/>
      <w:lvlJc w:val="left"/>
      <w:pPr>
        <w:tabs>
          <w:tab w:val="num" w:pos="644"/>
        </w:tabs>
        <w:ind w:left="644"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9">
    <w:nsid w:val="26FD7E1A"/>
    <w:multiLevelType w:val="hybridMultilevel"/>
    <w:tmpl w:val="7616C2DA"/>
    <w:lvl w:ilvl="0" w:tplc="63B8E1F0">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80">
    <w:nsid w:val="27B4575E"/>
    <w:multiLevelType w:val="hybridMultilevel"/>
    <w:tmpl w:val="D4847820"/>
    <w:lvl w:ilvl="0" w:tplc="04150017">
      <w:start w:val="1"/>
      <w:numFmt w:val="lowerLetter"/>
      <w:lvlText w:val="%1)"/>
      <w:lvlJc w:val="left"/>
      <w:pPr>
        <w:ind w:left="2470" w:hanging="360"/>
      </w:pPr>
    </w:lvl>
    <w:lvl w:ilvl="1" w:tplc="04150017">
      <w:start w:val="1"/>
      <w:numFmt w:val="lowerLetter"/>
      <w:lvlText w:val="%2)"/>
      <w:lvlJc w:val="left"/>
      <w:pPr>
        <w:ind w:left="3190" w:hanging="360"/>
      </w:pPr>
    </w:lvl>
    <w:lvl w:ilvl="2" w:tplc="0415001B" w:tentative="1">
      <w:start w:val="1"/>
      <w:numFmt w:val="lowerRoman"/>
      <w:lvlText w:val="%3."/>
      <w:lvlJc w:val="right"/>
      <w:pPr>
        <w:ind w:left="3910" w:hanging="180"/>
      </w:pPr>
    </w:lvl>
    <w:lvl w:ilvl="3" w:tplc="0415000F" w:tentative="1">
      <w:start w:val="1"/>
      <w:numFmt w:val="decimal"/>
      <w:lvlText w:val="%4."/>
      <w:lvlJc w:val="left"/>
      <w:pPr>
        <w:ind w:left="4630" w:hanging="360"/>
      </w:pPr>
    </w:lvl>
    <w:lvl w:ilvl="4" w:tplc="04150019" w:tentative="1">
      <w:start w:val="1"/>
      <w:numFmt w:val="lowerLetter"/>
      <w:lvlText w:val="%5."/>
      <w:lvlJc w:val="left"/>
      <w:pPr>
        <w:ind w:left="5350" w:hanging="360"/>
      </w:pPr>
    </w:lvl>
    <w:lvl w:ilvl="5" w:tplc="0415001B" w:tentative="1">
      <w:start w:val="1"/>
      <w:numFmt w:val="lowerRoman"/>
      <w:lvlText w:val="%6."/>
      <w:lvlJc w:val="right"/>
      <w:pPr>
        <w:ind w:left="6070" w:hanging="180"/>
      </w:pPr>
    </w:lvl>
    <w:lvl w:ilvl="6" w:tplc="0415000F" w:tentative="1">
      <w:start w:val="1"/>
      <w:numFmt w:val="decimal"/>
      <w:lvlText w:val="%7."/>
      <w:lvlJc w:val="left"/>
      <w:pPr>
        <w:ind w:left="6790" w:hanging="360"/>
      </w:pPr>
    </w:lvl>
    <w:lvl w:ilvl="7" w:tplc="04150019" w:tentative="1">
      <w:start w:val="1"/>
      <w:numFmt w:val="lowerLetter"/>
      <w:lvlText w:val="%8."/>
      <w:lvlJc w:val="left"/>
      <w:pPr>
        <w:ind w:left="7510" w:hanging="360"/>
      </w:pPr>
    </w:lvl>
    <w:lvl w:ilvl="8" w:tplc="0415001B" w:tentative="1">
      <w:start w:val="1"/>
      <w:numFmt w:val="lowerRoman"/>
      <w:lvlText w:val="%9."/>
      <w:lvlJc w:val="right"/>
      <w:pPr>
        <w:ind w:left="8230" w:hanging="180"/>
      </w:pPr>
    </w:lvl>
  </w:abstractNum>
  <w:abstractNum w:abstractNumId="81">
    <w:nsid w:val="28755779"/>
    <w:multiLevelType w:val="hybridMultilevel"/>
    <w:tmpl w:val="F04C40B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nsid w:val="28AD32B1"/>
    <w:multiLevelType w:val="hybridMultilevel"/>
    <w:tmpl w:val="32646F7E"/>
    <w:lvl w:ilvl="0" w:tplc="F5381176">
      <w:start w:val="1"/>
      <w:numFmt w:val="decimal"/>
      <w:lvlText w:val="%1)"/>
      <w:lvlJc w:val="left"/>
      <w:pPr>
        <w:tabs>
          <w:tab w:val="num" w:pos="1260"/>
        </w:tabs>
        <w:ind w:left="1260" w:hanging="360"/>
      </w:pPr>
      <w:rPr>
        <w:rFonts w:hint="default"/>
      </w:rPr>
    </w:lvl>
    <w:lvl w:ilvl="1" w:tplc="E75C50D4">
      <w:start w:val="1"/>
      <w:numFmt w:val="decimal"/>
      <w:lvlText w:val="%2."/>
      <w:lvlJc w:val="left"/>
      <w:pPr>
        <w:tabs>
          <w:tab w:val="num" w:pos="1980"/>
        </w:tabs>
        <w:ind w:left="1980" w:hanging="360"/>
      </w:pPr>
      <w:rPr>
        <w:rFonts w:hint="default"/>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83">
    <w:nsid w:val="29293BC0"/>
    <w:multiLevelType w:val="hybridMultilevel"/>
    <w:tmpl w:val="0DF26E14"/>
    <w:lvl w:ilvl="0" w:tplc="08449296">
      <w:start w:val="1"/>
      <w:numFmt w:val="decimal"/>
      <w:lvlText w:val="%1)"/>
      <w:lvlJc w:val="left"/>
      <w:pPr>
        <w:tabs>
          <w:tab w:val="num" w:pos="720"/>
        </w:tabs>
        <w:ind w:left="644" w:hanging="284"/>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84">
    <w:nsid w:val="2C421EBF"/>
    <w:multiLevelType w:val="hybridMultilevel"/>
    <w:tmpl w:val="53CACD9E"/>
    <w:lvl w:ilvl="0" w:tplc="D17E78C8">
      <w:start w:val="1"/>
      <w:numFmt w:val="decimal"/>
      <w:lvlText w:val="%1."/>
      <w:lvlJc w:val="left"/>
      <w:pPr>
        <w:tabs>
          <w:tab w:val="num" w:pos="1980"/>
        </w:tabs>
        <w:ind w:left="198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nsid w:val="2DB368DB"/>
    <w:multiLevelType w:val="hybridMultilevel"/>
    <w:tmpl w:val="E8861E36"/>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86">
    <w:nsid w:val="2DD04208"/>
    <w:multiLevelType w:val="multilevel"/>
    <w:tmpl w:val="FFBC9D1C"/>
    <w:lvl w:ilvl="0">
      <w:start w:val="7"/>
      <w:numFmt w:val="decimal"/>
      <w:lvlText w:val="%1."/>
      <w:lvlJc w:val="left"/>
      <w:pPr>
        <w:ind w:left="720" w:hanging="360"/>
      </w:pPr>
    </w:lvl>
    <w:lvl w:ilvl="1">
      <w:start w:val="7"/>
      <w:numFmt w:val="decimal"/>
      <w:lvlText w:val="%2."/>
      <w:lvlJc w:val="left"/>
      <w:pPr>
        <w:ind w:left="1080" w:hanging="360"/>
      </w:pPr>
    </w:lvl>
    <w:lvl w:ilvl="2">
      <w:start w:val="7"/>
      <w:numFmt w:val="decimal"/>
      <w:lvlText w:val="%3."/>
      <w:lvlJc w:val="left"/>
      <w:pPr>
        <w:ind w:left="1440" w:hanging="360"/>
      </w:pPr>
    </w:lvl>
    <w:lvl w:ilvl="3">
      <w:start w:val="7"/>
      <w:numFmt w:val="decimal"/>
      <w:lvlText w:val="%4."/>
      <w:lvlJc w:val="left"/>
      <w:pPr>
        <w:ind w:left="1800" w:hanging="360"/>
      </w:pPr>
    </w:lvl>
    <w:lvl w:ilvl="4">
      <w:start w:val="7"/>
      <w:numFmt w:val="decimal"/>
      <w:lvlText w:val="%5."/>
      <w:lvlJc w:val="left"/>
      <w:pPr>
        <w:ind w:left="2160" w:hanging="360"/>
      </w:pPr>
    </w:lvl>
    <w:lvl w:ilvl="5">
      <w:start w:val="7"/>
      <w:numFmt w:val="decimal"/>
      <w:lvlText w:val="%6."/>
      <w:lvlJc w:val="left"/>
      <w:pPr>
        <w:ind w:left="2520" w:hanging="360"/>
      </w:pPr>
    </w:lvl>
    <w:lvl w:ilvl="6">
      <w:start w:val="7"/>
      <w:numFmt w:val="decimal"/>
      <w:lvlText w:val="%7."/>
      <w:lvlJc w:val="left"/>
      <w:pPr>
        <w:ind w:left="2880" w:hanging="360"/>
      </w:pPr>
    </w:lvl>
    <w:lvl w:ilvl="7">
      <w:start w:val="7"/>
      <w:numFmt w:val="decimal"/>
      <w:lvlText w:val="%8."/>
      <w:lvlJc w:val="left"/>
      <w:pPr>
        <w:ind w:left="3240" w:hanging="360"/>
      </w:pPr>
    </w:lvl>
    <w:lvl w:ilvl="8">
      <w:start w:val="7"/>
      <w:numFmt w:val="decimal"/>
      <w:lvlText w:val="%9."/>
      <w:lvlJc w:val="left"/>
      <w:pPr>
        <w:ind w:left="3600" w:hanging="360"/>
      </w:pPr>
    </w:lvl>
  </w:abstractNum>
  <w:abstractNum w:abstractNumId="87">
    <w:nsid w:val="2E9421F9"/>
    <w:multiLevelType w:val="hybridMultilevel"/>
    <w:tmpl w:val="B9126046"/>
    <w:lvl w:ilvl="0" w:tplc="08449296">
      <w:start w:val="1"/>
      <w:numFmt w:val="decimal"/>
      <w:lvlText w:val="%1)"/>
      <w:lvlJc w:val="left"/>
      <w:pPr>
        <w:tabs>
          <w:tab w:val="num" w:pos="720"/>
        </w:tabs>
        <w:ind w:left="644" w:hanging="284"/>
      </w:pPr>
      <w:rPr>
        <w:rFonts w:hint="default"/>
      </w:rPr>
    </w:lvl>
    <w:lvl w:ilvl="1" w:tplc="07E8C262">
      <w:start w:val="4"/>
      <w:numFmt w:val="decimal"/>
      <w:lvlText w:val="%2."/>
      <w:lvlJc w:val="left"/>
      <w:pPr>
        <w:tabs>
          <w:tab w:val="num" w:pos="1440"/>
        </w:tabs>
        <w:ind w:left="1440" w:hanging="360"/>
      </w:pPr>
      <w:rPr>
        <w:rFonts w:hint="default"/>
      </w:rPr>
    </w:lvl>
    <w:lvl w:ilvl="2" w:tplc="08449296">
      <w:start w:val="1"/>
      <w:numFmt w:val="decimal"/>
      <w:lvlText w:val="%3)"/>
      <w:lvlJc w:val="left"/>
      <w:pPr>
        <w:tabs>
          <w:tab w:val="num" w:pos="2160"/>
        </w:tabs>
        <w:ind w:left="2084" w:hanging="284"/>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8">
    <w:nsid w:val="31B70743"/>
    <w:multiLevelType w:val="hybridMultilevel"/>
    <w:tmpl w:val="7278E5A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9">
    <w:nsid w:val="32F510BD"/>
    <w:multiLevelType w:val="hybridMultilevel"/>
    <w:tmpl w:val="976460EE"/>
    <w:lvl w:ilvl="0" w:tplc="0554C05C">
      <w:start w:val="1"/>
      <w:numFmt w:val="decimal"/>
      <w:lvlText w:val="%1)"/>
      <w:lvlJc w:val="left"/>
      <w:pPr>
        <w:tabs>
          <w:tab w:val="num" w:pos="2650"/>
        </w:tabs>
        <w:ind w:left="2574" w:hanging="284"/>
      </w:pPr>
      <w:rPr>
        <w:rFonts w:hint="default"/>
      </w:rPr>
    </w:lvl>
    <w:lvl w:ilvl="1" w:tplc="04150019" w:tentative="1">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90">
    <w:nsid w:val="34B07390"/>
    <w:multiLevelType w:val="hybridMultilevel"/>
    <w:tmpl w:val="6E042660"/>
    <w:lvl w:ilvl="0" w:tplc="CA469BC8">
      <w:start w:val="1"/>
      <w:numFmt w:val="decimal"/>
      <w:lvlText w:val="%1)"/>
      <w:lvlJc w:val="left"/>
      <w:pPr>
        <w:tabs>
          <w:tab w:val="num" w:pos="806"/>
        </w:tabs>
        <w:ind w:left="806" w:hanging="380"/>
      </w:pPr>
      <w:rPr>
        <w:rFonts w:ascii="Times New Roman" w:hAnsi="Times New Roman" w:hint="default"/>
        <w:b w:val="0"/>
        <w:i w:val="0"/>
        <w:sz w:val="22"/>
      </w:rPr>
    </w:lvl>
    <w:lvl w:ilvl="1" w:tplc="C58C1B10">
      <w:start w:val="11"/>
      <w:numFmt w:val="decimal"/>
      <w:lvlText w:val="%2)"/>
      <w:lvlJc w:val="left"/>
      <w:pPr>
        <w:tabs>
          <w:tab w:val="num" w:pos="1509"/>
        </w:tabs>
        <w:ind w:left="1509" w:hanging="360"/>
      </w:pPr>
      <w:rPr>
        <w:rFonts w:hint="default"/>
      </w:rPr>
    </w:lvl>
    <w:lvl w:ilvl="2" w:tplc="0415001B" w:tentative="1">
      <w:start w:val="1"/>
      <w:numFmt w:val="lowerRoman"/>
      <w:lvlText w:val="%3."/>
      <w:lvlJc w:val="right"/>
      <w:pPr>
        <w:tabs>
          <w:tab w:val="num" w:pos="2229"/>
        </w:tabs>
        <w:ind w:left="2229" w:hanging="180"/>
      </w:pPr>
    </w:lvl>
    <w:lvl w:ilvl="3" w:tplc="0415000F" w:tentative="1">
      <w:start w:val="1"/>
      <w:numFmt w:val="decimal"/>
      <w:lvlText w:val="%4."/>
      <w:lvlJc w:val="left"/>
      <w:pPr>
        <w:tabs>
          <w:tab w:val="num" w:pos="2949"/>
        </w:tabs>
        <w:ind w:left="2949" w:hanging="360"/>
      </w:pPr>
    </w:lvl>
    <w:lvl w:ilvl="4" w:tplc="04150019" w:tentative="1">
      <w:start w:val="1"/>
      <w:numFmt w:val="lowerLetter"/>
      <w:lvlText w:val="%5."/>
      <w:lvlJc w:val="left"/>
      <w:pPr>
        <w:tabs>
          <w:tab w:val="num" w:pos="3669"/>
        </w:tabs>
        <w:ind w:left="3669" w:hanging="360"/>
      </w:pPr>
    </w:lvl>
    <w:lvl w:ilvl="5" w:tplc="0415001B" w:tentative="1">
      <w:start w:val="1"/>
      <w:numFmt w:val="lowerRoman"/>
      <w:lvlText w:val="%6."/>
      <w:lvlJc w:val="right"/>
      <w:pPr>
        <w:tabs>
          <w:tab w:val="num" w:pos="4389"/>
        </w:tabs>
        <w:ind w:left="4389" w:hanging="180"/>
      </w:pPr>
    </w:lvl>
    <w:lvl w:ilvl="6" w:tplc="0415000F" w:tentative="1">
      <w:start w:val="1"/>
      <w:numFmt w:val="decimal"/>
      <w:lvlText w:val="%7."/>
      <w:lvlJc w:val="left"/>
      <w:pPr>
        <w:tabs>
          <w:tab w:val="num" w:pos="5109"/>
        </w:tabs>
        <w:ind w:left="5109" w:hanging="360"/>
      </w:pPr>
    </w:lvl>
    <w:lvl w:ilvl="7" w:tplc="04150019" w:tentative="1">
      <w:start w:val="1"/>
      <w:numFmt w:val="lowerLetter"/>
      <w:lvlText w:val="%8."/>
      <w:lvlJc w:val="left"/>
      <w:pPr>
        <w:tabs>
          <w:tab w:val="num" w:pos="5829"/>
        </w:tabs>
        <w:ind w:left="5829" w:hanging="360"/>
      </w:pPr>
    </w:lvl>
    <w:lvl w:ilvl="8" w:tplc="0415001B" w:tentative="1">
      <w:start w:val="1"/>
      <w:numFmt w:val="lowerRoman"/>
      <w:lvlText w:val="%9."/>
      <w:lvlJc w:val="right"/>
      <w:pPr>
        <w:tabs>
          <w:tab w:val="num" w:pos="6549"/>
        </w:tabs>
        <w:ind w:left="6549" w:hanging="180"/>
      </w:pPr>
    </w:lvl>
  </w:abstractNum>
  <w:abstractNum w:abstractNumId="91">
    <w:nsid w:val="34EE491F"/>
    <w:multiLevelType w:val="hybridMultilevel"/>
    <w:tmpl w:val="E3C820BE"/>
    <w:lvl w:ilvl="0" w:tplc="08449296">
      <w:start w:val="1"/>
      <w:numFmt w:val="decimal"/>
      <w:lvlText w:val="%1)"/>
      <w:lvlJc w:val="left"/>
      <w:pPr>
        <w:tabs>
          <w:tab w:val="num" w:pos="3240"/>
        </w:tabs>
        <w:ind w:left="3164" w:hanging="284"/>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92">
    <w:nsid w:val="35787802"/>
    <w:multiLevelType w:val="multilevel"/>
    <w:tmpl w:val="65D051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nsid w:val="3696682C"/>
    <w:multiLevelType w:val="hybridMultilevel"/>
    <w:tmpl w:val="39FAAEA8"/>
    <w:lvl w:ilvl="0" w:tplc="078CEABC">
      <w:start w:val="1"/>
      <w:numFmt w:val="decimal"/>
      <w:lvlText w:val="%1)"/>
      <w:lvlJc w:val="left"/>
      <w:pPr>
        <w:tabs>
          <w:tab w:val="num" w:pos="1879"/>
        </w:tabs>
        <w:ind w:left="1803" w:hanging="284"/>
      </w:pPr>
      <w:rPr>
        <w:rFonts w:hint="default"/>
      </w:rPr>
    </w:lvl>
    <w:lvl w:ilvl="1" w:tplc="0554C05C">
      <w:start w:val="1"/>
      <w:numFmt w:val="decimal"/>
      <w:lvlText w:val="%2)"/>
      <w:lvlJc w:val="left"/>
      <w:pPr>
        <w:tabs>
          <w:tab w:val="num" w:pos="1440"/>
        </w:tabs>
        <w:ind w:left="1364" w:hanging="28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nsid w:val="36EB1587"/>
    <w:multiLevelType w:val="hybridMultilevel"/>
    <w:tmpl w:val="0276C9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3767193C"/>
    <w:multiLevelType w:val="hybridMultilevel"/>
    <w:tmpl w:val="B5C26D58"/>
    <w:lvl w:ilvl="0" w:tplc="0554C05C">
      <w:start w:val="1"/>
      <w:numFmt w:val="decimal"/>
      <w:lvlText w:val="%1)"/>
      <w:lvlJc w:val="left"/>
      <w:pPr>
        <w:tabs>
          <w:tab w:val="num" w:pos="2650"/>
        </w:tabs>
        <w:ind w:left="2574" w:hanging="284"/>
      </w:pPr>
      <w:rPr>
        <w:rFonts w:hint="default"/>
      </w:rPr>
    </w:lvl>
    <w:lvl w:ilvl="1" w:tplc="04150019" w:tentative="1">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96">
    <w:nsid w:val="38362362"/>
    <w:multiLevelType w:val="multilevel"/>
    <w:tmpl w:val="28B2A62A"/>
    <w:styleLink w:val="WW8Num101"/>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7">
    <w:nsid w:val="392B570E"/>
    <w:multiLevelType w:val="multilevel"/>
    <w:tmpl w:val="E1926406"/>
    <w:styleLink w:val="WW8Num76"/>
    <w:lvl w:ilvl="0">
      <w:start w:val="1"/>
      <w:numFmt w:val="decimal"/>
      <w:lvlText w:val="%1."/>
      <w:lvlJc w:val="left"/>
      <w:pPr>
        <w:ind w:left="720" w:hanging="360"/>
      </w:pPr>
      <w:rPr>
        <w:rFonts w:ascii="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nsid w:val="3A365C9B"/>
    <w:multiLevelType w:val="hybridMultilevel"/>
    <w:tmpl w:val="05FAAC70"/>
    <w:lvl w:ilvl="0" w:tplc="EA764582">
      <w:start w:val="1"/>
      <w:numFmt w:val="lowerLetter"/>
      <w:lvlText w:val="%1."/>
      <w:lvlJc w:val="left"/>
      <w:pPr>
        <w:tabs>
          <w:tab w:val="num" w:pos="720"/>
        </w:tabs>
        <w:ind w:left="720" w:hanging="360"/>
      </w:pPr>
      <w:rPr>
        <w:rFonts w:hint="default"/>
      </w:rPr>
    </w:lvl>
    <w:lvl w:ilvl="1" w:tplc="C0367D5A">
      <w:start w:val="2"/>
      <w:numFmt w:val="decimal"/>
      <w:lvlText w:val="%2)"/>
      <w:lvlJc w:val="left"/>
      <w:pPr>
        <w:tabs>
          <w:tab w:val="num" w:pos="1440"/>
        </w:tabs>
        <w:ind w:left="1364" w:hanging="284"/>
      </w:pPr>
      <w:rPr>
        <w:rFonts w:hint="default"/>
      </w:rPr>
    </w:lvl>
    <w:lvl w:ilvl="2" w:tplc="6BC4BC8C">
      <w:start w:val="1"/>
      <w:numFmt w:val="lowerLetter"/>
      <w:lvlText w:val="%3."/>
      <w:lvlJc w:val="left"/>
      <w:pPr>
        <w:tabs>
          <w:tab w:val="num" w:pos="2160"/>
        </w:tabs>
        <w:ind w:left="2160" w:hanging="360"/>
      </w:pPr>
      <w:rPr>
        <w:rFonts w:hint="default"/>
      </w:rPr>
    </w:lvl>
    <w:lvl w:ilvl="3" w:tplc="FF5857CA">
      <w:start w:val="3"/>
      <w:numFmt w:val="decimal"/>
      <w:lvlText w:val="%4)"/>
      <w:lvlJc w:val="left"/>
      <w:pPr>
        <w:tabs>
          <w:tab w:val="num" w:pos="2880"/>
        </w:tabs>
        <w:ind w:left="2804" w:hanging="284"/>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9">
    <w:nsid w:val="3A877DCF"/>
    <w:multiLevelType w:val="hybridMultilevel"/>
    <w:tmpl w:val="2DE2A776"/>
    <w:lvl w:ilvl="0" w:tplc="04150005">
      <w:start w:val="1"/>
      <w:numFmt w:val="bullet"/>
      <w:lvlText w:val=""/>
      <w:lvlJc w:val="left"/>
      <w:pPr>
        <w:tabs>
          <w:tab w:val="num" w:pos="720"/>
        </w:tabs>
        <w:ind w:left="720" w:hanging="360"/>
      </w:pPr>
      <w:rPr>
        <w:rFonts w:ascii="Wingdings" w:hAnsi="Wingdings" w:hint="default"/>
      </w:rPr>
    </w:lvl>
    <w:lvl w:ilvl="1" w:tplc="0554C05C">
      <w:start w:val="1"/>
      <w:numFmt w:val="decimal"/>
      <w:lvlText w:val="%2)"/>
      <w:lvlJc w:val="left"/>
      <w:pPr>
        <w:tabs>
          <w:tab w:val="num" w:pos="1440"/>
        </w:tabs>
        <w:ind w:left="1364" w:hanging="284"/>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0">
    <w:nsid w:val="3AC60352"/>
    <w:multiLevelType w:val="hybridMultilevel"/>
    <w:tmpl w:val="02608772"/>
    <w:lvl w:ilvl="0" w:tplc="0554C05C">
      <w:start w:val="1"/>
      <w:numFmt w:val="decimal"/>
      <w:lvlText w:val="%1)"/>
      <w:lvlJc w:val="left"/>
      <w:pPr>
        <w:tabs>
          <w:tab w:val="num" w:pos="1440"/>
        </w:tabs>
        <w:ind w:left="1364" w:hanging="284"/>
      </w:pPr>
      <w:rPr>
        <w:rFonts w:hint="default"/>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nsid w:val="3B0734FE"/>
    <w:multiLevelType w:val="hybridMultilevel"/>
    <w:tmpl w:val="46AEDEF2"/>
    <w:lvl w:ilvl="0" w:tplc="04150011">
      <w:start w:val="1"/>
      <w:numFmt w:val="decimal"/>
      <w:lvlText w:val="%1)"/>
      <w:lvlJc w:val="left"/>
      <w:pPr>
        <w:tabs>
          <w:tab w:val="num" w:pos="1428"/>
        </w:tabs>
        <w:ind w:left="1428" w:hanging="360"/>
      </w:pPr>
    </w:lvl>
    <w:lvl w:ilvl="1" w:tplc="1BF043EE">
      <w:start w:val="1"/>
      <w:numFmt w:val="none"/>
      <w:lvlText w:val="2."/>
      <w:lvlJc w:val="left"/>
      <w:pPr>
        <w:tabs>
          <w:tab w:val="num" w:pos="2148"/>
        </w:tabs>
        <w:ind w:left="2148" w:hanging="360"/>
      </w:pPr>
      <w:rPr>
        <w:rFonts w:hint="default"/>
      </w:r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02">
    <w:nsid w:val="3BCC3833"/>
    <w:multiLevelType w:val="hybridMultilevel"/>
    <w:tmpl w:val="59A6987A"/>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03">
    <w:nsid w:val="3DDA14C0"/>
    <w:multiLevelType w:val="multilevel"/>
    <w:tmpl w:val="8B3015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4">
    <w:nsid w:val="40BF1E67"/>
    <w:multiLevelType w:val="hybridMultilevel"/>
    <w:tmpl w:val="28DE3CBC"/>
    <w:lvl w:ilvl="0" w:tplc="0554C05C">
      <w:start w:val="1"/>
      <w:numFmt w:val="decimal"/>
      <w:lvlText w:val="%1)"/>
      <w:lvlJc w:val="left"/>
      <w:pPr>
        <w:tabs>
          <w:tab w:val="num" w:pos="1440"/>
        </w:tabs>
        <w:ind w:left="1364" w:hanging="284"/>
      </w:pPr>
      <w:rPr>
        <w:rFonts w:hint="default"/>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nsid w:val="41F91C5C"/>
    <w:multiLevelType w:val="hybridMultilevel"/>
    <w:tmpl w:val="37144BBC"/>
    <w:lvl w:ilvl="0" w:tplc="04150011">
      <w:start w:val="1"/>
      <w:numFmt w:val="decimal"/>
      <w:lvlText w:val="%1)"/>
      <w:lvlJc w:val="left"/>
      <w:pPr>
        <w:tabs>
          <w:tab w:val="num" w:pos="1428"/>
        </w:tabs>
        <w:ind w:left="1428" w:hanging="360"/>
      </w:p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06">
    <w:nsid w:val="45075635"/>
    <w:multiLevelType w:val="hybridMultilevel"/>
    <w:tmpl w:val="0074C1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46B136FB"/>
    <w:multiLevelType w:val="multilevel"/>
    <w:tmpl w:val="F66ACB22"/>
    <w:lvl w:ilvl="0">
      <w:start w:val="1"/>
      <w:numFmt w:val="decimal"/>
      <w:lvlText w:val="%1."/>
      <w:lvlJc w:val="left"/>
      <w:pPr>
        <w:ind w:left="720" w:hanging="360"/>
      </w:pPr>
    </w:lvl>
    <w:lvl w:ilvl="1">
      <w:start w:val="1"/>
      <w:numFmt w:val="decimal"/>
      <w:lvlText w:val="%2)"/>
      <w:lvlJc w:val="left"/>
      <w:pPr>
        <w:tabs>
          <w:tab w:val="num" w:pos="360"/>
        </w:tabs>
        <w:ind w:left="284" w:hanging="284"/>
      </w:pPr>
      <w:rPr>
        <w:rFonts w:hint="default"/>
      </w:rPr>
    </w:lvl>
    <w:lvl w:ilvl="2">
      <w:start w:val="1"/>
      <w:numFmt w:val="lowerLetter"/>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8">
    <w:nsid w:val="46D1155E"/>
    <w:multiLevelType w:val="hybridMultilevel"/>
    <w:tmpl w:val="D76C096E"/>
    <w:lvl w:ilvl="0" w:tplc="04150017">
      <w:start w:val="1"/>
      <w:numFmt w:val="lowerLetter"/>
      <w:lvlText w:val="%1)"/>
      <w:lvlJc w:val="left"/>
      <w:pPr>
        <w:tabs>
          <w:tab w:val="num" w:pos="720"/>
        </w:tabs>
        <w:ind w:left="720" w:hanging="360"/>
      </w:pPr>
      <w:rPr>
        <w:rFonts w:hint="default"/>
      </w:rPr>
    </w:lvl>
    <w:lvl w:ilvl="1" w:tplc="C0367D5A">
      <w:start w:val="2"/>
      <w:numFmt w:val="decimal"/>
      <w:lvlText w:val="%2)"/>
      <w:lvlJc w:val="left"/>
      <w:pPr>
        <w:tabs>
          <w:tab w:val="num" w:pos="1440"/>
        </w:tabs>
        <w:ind w:left="1364" w:hanging="284"/>
      </w:pPr>
      <w:rPr>
        <w:rFonts w:hint="default"/>
      </w:rPr>
    </w:lvl>
    <w:lvl w:ilvl="2" w:tplc="6BC4BC8C">
      <w:start w:val="1"/>
      <w:numFmt w:val="lowerLetter"/>
      <w:lvlText w:val="%3."/>
      <w:lvlJc w:val="left"/>
      <w:pPr>
        <w:tabs>
          <w:tab w:val="num" w:pos="2160"/>
        </w:tabs>
        <w:ind w:left="2160" w:hanging="360"/>
      </w:pPr>
      <w:rPr>
        <w:rFonts w:hint="default"/>
      </w:rPr>
    </w:lvl>
    <w:lvl w:ilvl="3" w:tplc="FF5857CA">
      <w:start w:val="3"/>
      <w:numFmt w:val="decimal"/>
      <w:lvlText w:val="%4)"/>
      <w:lvlJc w:val="left"/>
      <w:pPr>
        <w:tabs>
          <w:tab w:val="num" w:pos="2880"/>
        </w:tabs>
        <w:ind w:left="2804" w:hanging="284"/>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9">
    <w:nsid w:val="48093807"/>
    <w:multiLevelType w:val="hybridMultilevel"/>
    <w:tmpl w:val="3D60F050"/>
    <w:lvl w:ilvl="0" w:tplc="397A85A6">
      <w:start w:val="4"/>
      <w:numFmt w:val="decimal"/>
      <w:lvlText w:val="%1)"/>
      <w:lvlJc w:val="left"/>
      <w:pPr>
        <w:tabs>
          <w:tab w:val="num" w:pos="2880"/>
        </w:tabs>
        <w:ind w:left="2804" w:hanging="284"/>
      </w:pPr>
      <w:rPr>
        <w:rFonts w:hint="default"/>
      </w:rPr>
    </w:lvl>
    <w:lvl w:ilvl="1" w:tplc="874A913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0">
    <w:nsid w:val="48B04A8E"/>
    <w:multiLevelType w:val="hybridMultilevel"/>
    <w:tmpl w:val="BBAC5E78"/>
    <w:lvl w:ilvl="0" w:tplc="2AE4B09A">
      <w:start w:val="1"/>
      <w:numFmt w:val="decimal"/>
      <w:lvlText w:val="%1."/>
      <w:lvlJc w:val="left"/>
      <w:pPr>
        <w:tabs>
          <w:tab w:val="num" w:pos="2650"/>
        </w:tabs>
        <w:ind w:left="2650" w:hanging="360"/>
      </w:pPr>
      <w:rPr>
        <w:rFonts w:hint="default"/>
      </w:rPr>
    </w:lvl>
    <w:lvl w:ilvl="1" w:tplc="0554C05C">
      <w:start w:val="1"/>
      <w:numFmt w:val="decimal"/>
      <w:lvlText w:val="%2)"/>
      <w:lvlJc w:val="left"/>
      <w:pPr>
        <w:tabs>
          <w:tab w:val="num" w:pos="1440"/>
        </w:tabs>
        <w:ind w:left="1364" w:hanging="28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1">
    <w:nsid w:val="48F47FC1"/>
    <w:multiLevelType w:val="hybridMultilevel"/>
    <w:tmpl w:val="BA947916"/>
    <w:lvl w:ilvl="0" w:tplc="0554C05C">
      <w:start w:val="1"/>
      <w:numFmt w:val="decimal"/>
      <w:lvlText w:val="%1)"/>
      <w:lvlJc w:val="left"/>
      <w:pPr>
        <w:tabs>
          <w:tab w:val="num" w:pos="2650"/>
        </w:tabs>
        <w:ind w:left="2574" w:hanging="284"/>
      </w:pPr>
      <w:rPr>
        <w:rFonts w:hint="default"/>
      </w:rPr>
    </w:lvl>
    <w:lvl w:ilvl="1" w:tplc="04150019" w:tentative="1">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112">
    <w:nsid w:val="4A3100BC"/>
    <w:multiLevelType w:val="multilevel"/>
    <w:tmpl w:val="CB82C994"/>
    <w:styleLink w:val="WW8Num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3">
    <w:nsid w:val="4B763ABC"/>
    <w:multiLevelType w:val="hybridMultilevel"/>
    <w:tmpl w:val="FD6259E4"/>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4">
    <w:nsid w:val="4C7C682F"/>
    <w:multiLevelType w:val="multilevel"/>
    <w:tmpl w:val="2264B41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nsid w:val="4F0A77B2"/>
    <w:multiLevelType w:val="multilevel"/>
    <w:tmpl w:val="72DAA718"/>
    <w:styleLink w:val="WW8Num9"/>
    <w:lvl w:ilvl="0">
      <w:start w:val="1"/>
      <w:numFmt w:val="decimal"/>
      <w:lvlText w:val="%1)"/>
      <w:lvlJc w:val="left"/>
      <w:pPr>
        <w:ind w:left="1932"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6">
    <w:nsid w:val="500920E7"/>
    <w:multiLevelType w:val="hybridMultilevel"/>
    <w:tmpl w:val="E93E9B00"/>
    <w:lvl w:ilvl="0" w:tplc="04150005">
      <w:start w:val="1"/>
      <w:numFmt w:val="bullet"/>
      <w:lvlText w:val=""/>
      <w:lvlJc w:val="left"/>
      <w:pPr>
        <w:tabs>
          <w:tab w:val="num" w:pos="720"/>
        </w:tabs>
        <w:ind w:left="720" w:hanging="360"/>
      </w:pPr>
      <w:rPr>
        <w:rFonts w:ascii="Wingdings" w:hAnsi="Wingdings" w:hint="default"/>
      </w:rPr>
    </w:lvl>
    <w:lvl w:ilvl="1" w:tplc="0554C05C">
      <w:start w:val="1"/>
      <w:numFmt w:val="decimal"/>
      <w:lvlText w:val="%2)"/>
      <w:lvlJc w:val="left"/>
      <w:pPr>
        <w:tabs>
          <w:tab w:val="num" w:pos="1440"/>
        </w:tabs>
        <w:ind w:left="1364" w:hanging="284"/>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7">
    <w:nsid w:val="500D4E5B"/>
    <w:multiLevelType w:val="hybridMultilevel"/>
    <w:tmpl w:val="7ED890B2"/>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8">
    <w:nsid w:val="502733EC"/>
    <w:multiLevelType w:val="hybridMultilevel"/>
    <w:tmpl w:val="333AB09E"/>
    <w:lvl w:ilvl="0" w:tplc="0554C05C">
      <w:start w:val="1"/>
      <w:numFmt w:val="decimal"/>
      <w:lvlText w:val="%1)"/>
      <w:lvlJc w:val="left"/>
      <w:pPr>
        <w:tabs>
          <w:tab w:val="num" w:pos="2650"/>
        </w:tabs>
        <w:ind w:left="2574" w:hanging="284"/>
      </w:pPr>
      <w:rPr>
        <w:rFonts w:hint="default"/>
      </w:rPr>
    </w:lvl>
    <w:lvl w:ilvl="1" w:tplc="04150019" w:tentative="1">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119">
    <w:nsid w:val="50B4619C"/>
    <w:multiLevelType w:val="hybridMultilevel"/>
    <w:tmpl w:val="03E4AA86"/>
    <w:lvl w:ilvl="0" w:tplc="04150017">
      <w:start w:val="1"/>
      <w:numFmt w:val="lowerLetter"/>
      <w:lvlText w:val="%1)"/>
      <w:lvlJc w:val="left"/>
      <w:pPr>
        <w:tabs>
          <w:tab w:val="num" w:pos="870"/>
        </w:tabs>
        <w:ind w:left="870" w:hanging="360"/>
      </w:pPr>
    </w:lvl>
    <w:lvl w:ilvl="1" w:tplc="4F4A3562">
      <w:start w:val="1"/>
      <w:numFmt w:val="decimal"/>
      <w:lvlText w:val="%2)"/>
      <w:lvlJc w:val="left"/>
      <w:pPr>
        <w:tabs>
          <w:tab w:val="num" w:pos="1590"/>
        </w:tabs>
        <w:ind w:left="1590" w:hanging="360"/>
      </w:pPr>
    </w:lvl>
    <w:lvl w:ilvl="2" w:tplc="0415001B">
      <w:start w:val="1"/>
      <w:numFmt w:val="decimal"/>
      <w:lvlText w:val="%3."/>
      <w:lvlJc w:val="left"/>
      <w:pPr>
        <w:tabs>
          <w:tab w:val="num" w:pos="2310"/>
        </w:tabs>
        <w:ind w:left="2310" w:hanging="360"/>
      </w:pPr>
    </w:lvl>
    <w:lvl w:ilvl="3" w:tplc="0415000F">
      <w:start w:val="1"/>
      <w:numFmt w:val="decimal"/>
      <w:lvlText w:val="%4."/>
      <w:lvlJc w:val="left"/>
      <w:pPr>
        <w:tabs>
          <w:tab w:val="num" w:pos="3030"/>
        </w:tabs>
        <w:ind w:left="3030" w:hanging="360"/>
      </w:pPr>
    </w:lvl>
    <w:lvl w:ilvl="4" w:tplc="04150019">
      <w:start w:val="1"/>
      <w:numFmt w:val="decimal"/>
      <w:lvlText w:val="%5."/>
      <w:lvlJc w:val="left"/>
      <w:pPr>
        <w:tabs>
          <w:tab w:val="num" w:pos="3750"/>
        </w:tabs>
        <w:ind w:left="3750" w:hanging="360"/>
      </w:pPr>
    </w:lvl>
    <w:lvl w:ilvl="5" w:tplc="0415001B">
      <w:start w:val="1"/>
      <w:numFmt w:val="decimal"/>
      <w:lvlText w:val="%6."/>
      <w:lvlJc w:val="left"/>
      <w:pPr>
        <w:tabs>
          <w:tab w:val="num" w:pos="4470"/>
        </w:tabs>
        <w:ind w:left="4470" w:hanging="360"/>
      </w:pPr>
    </w:lvl>
    <w:lvl w:ilvl="6" w:tplc="0415000F">
      <w:start w:val="1"/>
      <w:numFmt w:val="decimal"/>
      <w:lvlText w:val="%7."/>
      <w:lvlJc w:val="left"/>
      <w:pPr>
        <w:tabs>
          <w:tab w:val="num" w:pos="5190"/>
        </w:tabs>
        <w:ind w:left="5190" w:hanging="360"/>
      </w:pPr>
    </w:lvl>
    <w:lvl w:ilvl="7" w:tplc="04150019">
      <w:start w:val="1"/>
      <w:numFmt w:val="decimal"/>
      <w:lvlText w:val="%8."/>
      <w:lvlJc w:val="left"/>
      <w:pPr>
        <w:tabs>
          <w:tab w:val="num" w:pos="5910"/>
        </w:tabs>
        <w:ind w:left="5910" w:hanging="360"/>
      </w:pPr>
    </w:lvl>
    <w:lvl w:ilvl="8" w:tplc="0415001B">
      <w:start w:val="1"/>
      <w:numFmt w:val="decimal"/>
      <w:lvlText w:val="%9."/>
      <w:lvlJc w:val="left"/>
      <w:pPr>
        <w:tabs>
          <w:tab w:val="num" w:pos="6630"/>
        </w:tabs>
        <w:ind w:left="6630" w:hanging="360"/>
      </w:pPr>
    </w:lvl>
  </w:abstractNum>
  <w:abstractNum w:abstractNumId="120">
    <w:nsid w:val="52E439A3"/>
    <w:multiLevelType w:val="multilevel"/>
    <w:tmpl w:val="CFCA129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1">
    <w:nsid w:val="53553304"/>
    <w:multiLevelType w:val="hybridMultilevel"/>
    <w:tmpl w:val="D696EE68"/>
    <w:lvl w:ilvl="0" w:tplc="0554C05C">
      <w:start w:val="1"/>
      <w:numFmt w:val="decimal"/>
      <w:lvlText w:val="%1)"/>
      <w:lvlJc w:val="left"/>
      <w:pPr>
        <w:tabs>
          <w:tab w:val="num" w:pos="2650"/>
        </w:tabs>
        <w:ind w:left="2574" w:hanging="284"/>
      </w:pPr>
      <w:rPr>
        <w:rFonts w:hint="default"/>
      </w:rPr>
    </w:lvl>
    <w:lvl w:ilvl="1" w:tplc="04150019" w:tentative="1">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122">
    <w:nsid w:val="572C05B8"/>
    <w:multiLevelType w:val="multilevel"/>
    <w:tmpl w:val="2E943C8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3">
    <w:nsid w:val="57505704"/>
    <w:multiLevelType w:val="hybridMultilevel"/>
    <w:tmpl w:val="F89E7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57BF7CF6"/>
    <w:multiLevelType w:val="hybridMultilevel"/>
    <w:tmpl w:val="8A3C95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5A8C6C05"/>
    <w:multiLevelType w:val="multilevel"/>
    <w:tmpl w:val="8A6E24C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6">
    <w:nsid w:val="5B906CC6"/>
    <w:multiLevelType w:val="hybridMultilevel"/>
    <w:tmpl w:val="8F9CFA3A"/>
    <w:lvl w:ilvl="0" w:tplc="04150011">
      <w:start w:val="1"/>
      <w:numFmt w:val="decimal"/>
      <w:lvlText w:val="%1)"/>
      <w:lvlJc w:val="left"/>
      <w:pPr>
        <w:tabs>
          <w:tab w:val="num" w:pos="1440"/>
        </w:tabs>
        <w:ind w:left="1440" w:hanging="360"/>
      </w:pPr>
    </w:lvl>
    <w:lvl w:ilvl="1" w:tplc="BD6A1BA0">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27">
    <w:nsid w:val="5BDA01F0"/>
    <w:multiLevelType w:val="hybridMultilevel"/>
    <w:tmpl w:val="F468ED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5C087567"/>
    <w:multiLevelType w:val="hybridMultilevel"/>
    <w:tmpl w:val="5EF6934A"/>
    <w:lvl w:ilvl="0" w:tplc="20A83F9A">
      <w:start w:val="1"/>
      <w:numFmt w:val="decimal"/>
      <w:lvlText w:val="%1."/>
      <w:lvlJc w:val="left"/>
      <w:pPr>
        <w:tabs>
          <w:tab w:val="num" w:pos="1980"/>
        </w:tabs>
        <w:ind w:left="19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9">
    <w:nsid w:val="5C282157"/>
    <w:multiLevelType w:val="multilevel"/>
    <w:tmpl w:val="94F03A4C"/>
    <w:styleLink w:val="WW8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0">
    <w:nsid w:val="5E401785"/>
    <w:multiLevelType w:val="hybridMultilevel"/>
    <w:tmpl w:val="006A5062"/>
    <w:lvl w:ilvl="0" w:tplc="0554C05C">
      <w:start w:val="1"/>
      <w:numFmt w:val="decimal"/>
      <w:lvlText w:val="%1)"/>
      <w:lvlJc w:val="left"/>
      <w:pPr>
        <w:tabs>
          <w:tab w:val="num" w:pos="2650"/>
        </w:tabs>
        <w:ind w:left="2574" w:hanging="284"/>
      </w:pPr>
      <w:rPr>
        <w:rFonts w:hint="default"/>
      </w:rPr>
    </w:lvl>
    <w:lvl w:ilvl="1" w:tplc="04150019" w:tentative="1">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131">
    <w:nsid w:val="60846805"/>
    <w:multiLevelType w:val="multilevel"/>
    <w:tmpl w:val="9560F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nsid w:val="60A67B81"/>
    <w:multiLevelType w:val="hybridMultilevel"/>
    <w:tmpl w:val="A9EC57F0"/>
    <w:lvl w:ilvl="0" w:tplc="0554C05C">
      <w:start w:val="1"/>
      <w:numFmt w:val="decimal"/>
      <w:lvlText w:val="%1)"/>
      <w:lvlJc w:val="left"/>
      <w:pPr>
        <w:tabs>
          <w:tab w:val="num" w:pos="2650"/>
        </w:tabs>
        <w:ind w:left="2574" w:hanging="284"/>
      </w:pPr>
      <w:rPr>
        <w:rFonts w:hint="default"/>
      </w:rPr>
    </w:lvl>
    <w:lvl w:ilvl="1" w:tplc="04150019" w:tentative="1">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133">
    <w:nsid w:val="61332B1E"/>
    <w:multiLevelType w:val="hybridMultilevel"/>
    <w:tmpl w:val="B52CF5FA"/>
    <w:lvl w:ilvl="0" w:tplc="BDBEAEF0">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62B165DB"/>
    <w:multiLevelType w:val="hybridMultilevel"/>
    <w:tmpl w:val="787C878A"/>
    <w:lvl w:ilvl="0" w:tplc="1FDE01C2">
      <w:start w:val="8"/>
      <w:numFmt w:val="decimal"/>
      <w:lvlText w:val="%1."/>
      <w:lvlJc w:val="left"/>
      <w:pPr>
        <w:tabs>
          <w:tab w:val="num" w:pos="1980"/>
        </w:tabs>
        <w:ind w:left="19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5">
    <w:nsid w:val="675445CB"/>
    <w:multiLevelType w:val="hybridMultilevel"/>
    <w:tmpl w:val="934AE148"/>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BD6A1BA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6">
    <w:nsid w:val="6A3B34BE"/>
    <w:multiLevelType w:val="hybridMultilevel"/>
    <w:tmpl w:val="25BAA618"/>
    <w:lvl w:ilvl="0" w:tplc="08449296">
      <w:start w:val="1"/>
      <w:numFmt w:val="decimal"/>
      <w:lvlText w:val="%1)"/>
      <w:lvlJc w:val="left"/>
      <w:pPr>
        <w:tabs>
          <w:tab w:val="num" w:pos="3060"/>
        </w:tabs>
        <w:ind w:left="2984" w:hanging="284"/>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137">
    <w:nsid w:val="6B0B4217"/>
    <w:multiLevelType w:val="hybridMultilevel"/>
    <w:tmpl w:val="4A6C7ECC"/>
    <w:lvl w:ilvl="0" w:tplc="DDE2E842">
      <w:start w:val="33"/>
      <w:numFmt w:val="decimal"/>
      <w:lvlText w:val="%1"/>
      <w:lvlJc w:val="left"/>
      <w:pPr>
        <w:ind w:left="720" w:hanging="360"/>
      </w:pPr>
      <w:rPr>
        <w:rFonts w:hint="default"/>
        <w:color w:val="000000"/>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6B8813C9"/>
    <w:multiLevelType w:val="hybridMultilevel"/>
    <w:tmpl w:val="90521CC2"/>
    <w:lvl w:ilvl="0" w:tplc="397A85A6">
      <w:start w:val="4"/>
      <w:numFmt w:val="decimal"/>
      <w:lvlText w:val="%1)"/>
      <w:lvlJc w:val="left"/>
      <w:pPr>
        <w:tabs>
          <w:tab w:val="num" w:pos="2880"/>
        </w:tabs>
        <w:ind w:left="2804" w:hanging="284"/>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9">
    <w:nsid w:val="6D1A59C0"/>
    <w:multiLevelType w:val="hybridMultilevel"/>
    <w:tmpl w:val="BDB081C0"/>
    <w:lvl w:ilvl="0" w:tplc="9356DC24">
      <w:start w:val="6"/>
      <w:numFmt w:val="decimal"/>
      <w:lvlText w:val="%1."/>
      <w:lvlJc w:val="left"/>
      <w:pPr>
        <w:tabs>
          <w:tab w:val="num" w:pos="2650"/>
        </w:tabs>
        <w:ind w:left="26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6D5F1F2B"/>
    <w:multiLevelType w:val="hybridMultilevel"/>
    <w:tmpl w:val="B52E5A1E"/>
    <w:lvl w:ilvl="0" w:tplc="0554C05C">
      <w:start w:val="1"/>
      <w:numFmt w:val="decimal"/>
      <w:lvlText w:val="%1)"/>
      <w:lvlJc w:val="left"/>
      <w:pPr>
        <w:tabs>
          <w:tab w:val="num" w:pos="2650"/>
        </w:tabs>
        <w:ind w:left="2574" w:hanging="284"/>
      </w:pPr>
      <w:rPr>
        <w:rFonts w:hint="default"/>
      </w:rPr>
    </w:lvl>
    <w:lvl w:ilvl="1" w:tplc="04150019" w:tentative="1">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141">
    <w:nsid w:val="6E1D1D15"/>
    <w:multiLevelType w:val="hybridMultilevel"/>
    <w:tmpl w:val="B91CDDE4"/>
    <w:lvl w:ilvl="0" w:tplc="08449296">
      <w:start w:val="1"/>
      <w:numFmt w:val="decimal"/>
      <w:lvlText w:val="%1)"/>
      <w:lvlJc w:val="left"/>
      <w:pPr>
        <w:tabs>
          <w:tab w:val="num" w:pos="720"/>
        </w:tabs>
        <w:ind w:left="644" w:hanging="284"/>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142">
    <w:nsid w:val="6F931BCA"/>
    <w:multiLevelType w:val="hybridMultilevel"/>
    <w:tmpl w:val="B100F4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3">
    <w:nsid w:val="702045A4"/>
    <w:multiLevelType w:val="hybridMultilevel"/>
    <w:tmpl w:val="D25A77B4"/>
    <w:lvl w:ilvl="0" w:tplc="BD6A1BA0">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44">
    <w:nsid w:val="74035E16"/>
    <w:multiLevelType w:val="hybridMultilevel"/>
    <w:tmpl w:val="795C2FCA"/>
    <w:lvl w:ilvl="0" w:tplc="0554C05C">
      <w:start w:val="1"/>
      <w:numFmt w:val="decimal"/>
      <w:lvlText w:val="%1)"/>
      <w:lvlJc w:val="left"/>
      <w:pPr>
        <w:tabs>
          <w:tab w:val="num" w:pos="2650"/>
        </w:tabs>
        <w:ind w:left="2574" w:hanging="284"/>
      </w:pPr>
      <w:rPr>
        <w:rFonts w:hint="default"/>
      </w:rPr>
    </w:lvl>
    <w:lvl w:ilvl="1" w:tplc="04150019" w:tentative="1">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145">
    <w:nsid w:val="74134354"/>
    <w:multiLevelType w:val="hybridMultilevel"/>
    <w:tmpl w:val="4142136E"/>
    <w:lvl w:ilvl="0" w:tplc="0554C05C">
      <w:start w:val="1"/>
      <w:numFmt w:val="decimal"/>
      <w:lvlText w:val="%1)"/>
      <w:lvlJc w:val="left"/>
      <w:pPr>
        <w:tabs>
          <w:tab w:val="num" w:pos="1440"/>
        </w:tabs>
        <w:ind w:left="1364" w:hanging="284"/>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6">
    <w:nsid w:val="749306D5"/>
    <w:multiLevelType w:val="hybridMultilevel"/>
    <w:tmpl w:val="90EAC8A8"/>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47">
    <w:nsid w:val="749D6AC8"/>
    <w:multiLevelType w:val="hybridMultilevel"/>
    <w:tmpl w:val="20326D1A"/>
    <w:lvl w:ilvl="0" w:tplc="20A83F9A">
      <w:start w:val="1"/>
      <w:numFmt w:val="decimal"/>
      <w:lvlText w:val="%1."/>
      <w:lvlJc w:val="left"/>
      <w:pPr>
        <w:tabs>
          <w:tab w:val="num" w:pos="1980"/>
        </w:tabs>
        <w:ind w:left="1980" w:hanging="360"/>
      </w:pPr>
      <w:rPr>
        <w:rFonts w:hint="default"/>
      </w:rPr>
    </w:lvl>
    <w:lvl w:ilvl="1" w:tplc="0554C05C">
      <w:start w:val="1"/>
      <w:numFmt w:val="decimal"/>
      <w:lvlText w:val="%2)"/>
      <w:lvlJc w:val="left"/>
      <w:pPr>
        <w:tabs>
          <w:tab w:val="num" w:pos="1440"/>
        </w:tabs>
        <w:ind w:left="1364" w:hanging="284"/>
      </w:pPr>
      <w:rPr>
        <w:rFonts w:hint="default"/>
      </w:rPr>
    </w:lvl>
    <w:lvl w:ilvl="2" w:tplc="D84A413C">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8">
    <w:nsid w:val="75551D84"/>
    <w:multiLevelType w:val="multilevel"/>
    <w:tmpl w:val="0374D46C"/>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9">
    <w:nsid w:val="762D6835"/>
    <w:multiLevelType w:val="multilevel"/>
    <w:tmpl w:val="1234C8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0">
    <w:nsid w:val="76DF09B7"/>
    <w:multiLevelType w:val="hybridMultilevel"/>
    <w:tmpl w:val="C2EEDB38"/>
    <w:lvl w:ilvl="0" w:tplc="20A83F9A">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51">
    <w:nsid w:val="7718309F"/>
    <w:multiLevelType w:val="hybridMultilevel"/>
    <w:tmpl w:val="FB266F22"/>
    <w:lvl w:ilvl="0" w:tplc="08449296">
      <w:start w:val="1"/>
      <w:numFmt w:val="decimal"/>
      <w:lvlText w:val="%1)"/>
      <w:lvlJc w:val="left"/>
      <w:pPr>
        <w:tabs>
          <w:tab w:val="num" w:pos="2880"/>
        </w:tabs>
        <w:ind w:left="280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2">
    <w:nsid w:val="781C0DF0"/>
    <w:multiLevelType w:val="hybridMultilevel"/>
    <w:tmpl w:val="BF7A55BE"/>
    <w:lvl w:ilvl="0" w:tplc="0554C05C">
      <w:start w:val="1"/>
      <w:numFmt w:val="decimal"/>
      <w:lvlText w:val="%1)"/>
      <w:lvlJc w:val="left"/>
      <w:pPr>
        <w:tabs>
          <w:tab w:val="num" w:pos="2650"/>
        </w:tabs>
        <w:ind w:left="2574" w:hanging="284"/>
      </w:pPr>
      <w:rPr>
        <w:rFonts w:hint="default"/>
      </w:rPr>
    </w:lvl>
    <w:lvl w:ilvl="1" w:tplc="04150019" w:tentative="1">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153">
    <w:nsid w:val="78442A99"/>
    <w:multiLevelType w:val="hybridMultilevel"/>
    <w:tmpl w:val="EBA49D34"/>
    <w:lvl w:ilvl="0" w:tplc="2AE4B09A">
      <w:start w:val="1"/>
      <w:numFmt w:val="decimal"/>
      <w:lvlText w:val="%1."/>
      <w:lvlJc w:val="left"/>
      <w:pPr>
        <w:tabs>
          <w:tab w:val="num" w:pos="502"/>
        </w:tabs>
        <w:ind w:left="502" w:hanging="360"/>
      </w:pPr>
      <w:rPr>
        <w:rFonts w:hint="default"/>
      </w:rPr>
    </w:lvl>
    <w:lvl w:ilvl="1" w:tplc="0554C05C">
      <w:start w:val="1"/>
      <w:numFmt w:val="decimal"/>
      <w:lvlText w:val="%2)"/>
      <w:lvlJc w:val="left"/>
      <w:pPr>
        <w:tabs>
          <w:tab w:val="num" w:pos="1440"/>
        </w:tabs>
        <w:ind w:left="1364" w:hanging="28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4">
    <w:nsid w:val="79307193"/>
    <w:multiLevelType w:val="hybridMultilevel"/>
    <w:tmpl w:val="54581C02"/>
    <w:lvl w:ilvl="0" w:tplc="0415000F">
      <w:start w:val="1"/>
      <w:numFmt w:val="decimal"/>
      <w:lvlText w:val="%1."/>
      <w:lvlJc w:val="left"/>
      <w:pPr>
        <w:tabs>
          <w:tab w:val="num" w:pos="720"/>
        </w:tabs>
        <w:ind w:left="720" w:hanging="360"/>
      </w:pPr>
    </w:lvl>
    <w:lvl w:ilvl="1" w:tplc="08449296">
      <w:start w:val="1"/>
      <w:numFmt w:val="decimal"/>
      <w:lvlText w:val="%2)"/>
      <w:lvlJc w:val="left"/>
      <w:pPr>
        <w:tabs>
          <w:tab w:val="num" w:pos="1440"/>
        </w:tabs>
        <w:ind w:left="1364" w:hanging="284"/>
      </w:pPr>
      <w:rPr>
        <w:rFonts w:hint="default"/>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5">
    <w:nsid w:val="7B944223"/>
    <w:multiLevelType w:val="hybridMultilevel"/>
    <w:tmpl w:val="07F22DD6"/>
    <w:lvl w:ilvl="0" w:tplc="BD3C2D3E">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7C202DA9"/>
    <w:multiLevelType w:val="hybridMultilevel"/>
    <w:tmpl w:val="EAF0B68C"/>
    <w:lvl w:ilvl="0" w:tplc="20A83F9A">
      <w:start w:val="1"/>
      <w:numFmt w:val="decimal"/>
      <w:lvlText w:val="%1."/>
      <w:lvlJc w:val="left"/>
      <w:pPr>
        <w:tabs>
          <w:tab w:val="num" w:pos="2533"/>
        </w:tabs>
        <w:ind w:left="2533" w:hanging="360"/>
      </w:pPr>
      <w:rPr>
        <w:rFonts w:hint="default"/>
      </w:rPr>
    </w:lvl>
    <w:lvl w:ilvl="1" w:tplc="04150019" w:tentative="1">
      <w:start w:val="1"/>
      <w:numFmt w:val="lowerLetter"/>
      <w:lvlText w:val="%2."/>
      <w:lvlJc w:val="left"/>
      <w:pPr>
        <w:tabs>
          <w:tab w:val="num" w:pos="1993"/>
        </w:tabs>
        <w:ind w:left="1993" w:hanging="360"/>
      </w:pPr>
    </w:lvl>
    <w:lvl w:ilvl="2" w:tplc="0415001B" w:tentative="1">
      <w:start w:val="1"/>
      <w:numFmt w:val="lowerRoman"/>
      <w:lvlText w:val="%3."/>
      <w:lvlJc w:val="right"/>
      <w:pPr>
        <w:tabs>
          <w:tab w:val="num" w:pos="2713"/>
        </w:tabs>
        <w:ind w:left="2713" w:hanging="180"/>
      </w:pPr>
    </w:lvl>
    <w:lvl w:ilvl="3" w:tplc="0415000F" w:tentative="1">
      <w:start w:val="1"/>
      <w:numFmt w:val="decimal"/>
      <w:lvlText w:val="%4."/>
      <w:lvlJc w:val="left"/>
      <w:pPr>
        <w:tabs>
          <w:tab w:val="num" w:pos="3433"/>
        </w:tabs>
        <w:ind w:left="3433" w:hanging="360"/>
      </w:pPr>
    </w:lvl>
    <w:lvl w:ilvl="4" w:tplc="04150019" w:tentative="1">
      <w:start w:val="1"/>
      <w:numFmt w:val="lowerLetter"/>
      <w:lvlText w:val="%5."/>
      <w:lvlJc w:val="left"/>
      <w:pPr>
        <w:tabs>
          <w:tab w:val="num" w:pos="4153"/>
        </w:tabs>
        <w:ind w:left="4153" w:hanging="360"/>
      </w:pPr>
    </w:lvl>
    <w:lvl w:ilvl="5" w:tplc="0415001B" w:tentative="1">
      <w:start w:val="1"/>
      <w:numFmt w:val="lowerRoman"/>
      <w:lvlText w:val="%6."/>
      <w:lvlJc w:val="right"/>
      <w:pPr>
        <w:tabs>
          <w:tab w:val="num" w:pos="4873"/>
        </w:tabs>
        <w:ind w:left="4873" w:hanging="180"/>
      </w:pPr>
    </w:lvl>
    <w:lvl w:ilvl="6" w:tplc="0415000F" w:tentative="1">
      <w:start w:val="1"/>
      <w:numFmt w:val="decimal"/>
      <w:lvlText w:val="%7."/>
      <w:lvlJc w:val="left"/>
      <w:pPr>
        <w:tabs>
          <w:tab w:val="num" w:pos="5593"/>
        </w:tabs>
        <w:ind w:left="5593" w:hanging="360"/>
      </w:pPr>
    </w:lvl>
    <w:lvl w:ilvl="7" w:tplc="04150019" w:tentative="1">
      <w:start w:val="1"/>
      <w:numFmt w:val="lowerLetter"/>
      <w:lvlText w:val="%8."/>
      <w:lvlJc w:val="left"/>
      <w:pPr>
        <w:tabs>
          <w:tab w:val="num" w:pos="6313"/>
        </w:tabs>
        <w:ind w:left="6313" w:hanging="360"/>
      </w:pPr>
    </w:lvl>
    <w:lvl w:ilvl="8" w:tplc="0415001B" w:tentative="1">
      <w:start w:val="1"/>
      <w:numFmt w:val="lowerRoman"/>
      <w:lvlText w:val="%9."/>
      <w:lvlJc w:val="right"/>
      <w:pPr>
        <w:tabs>
          <w:tab w:val="num" w:pos="7033"/>
        </w:tabs>
        <w:ind w:left="7033" w:hanging="180"/>
      </w:pPr>
    </w:lvl>
  </w:abstractNum>
  <w:abstractNum w:abstractNumId="157">
    <w:nsid w:val="7FA067F7"/>
    <w:multiLevelType w:val="multilevel"/>
    <w:tmpl w:val="62EC54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
    <w:abstractNumId w:val="2"/>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
    <w:abstractNumId w:val="3"/>
    <w:lvlOverride w:ilvl="0">
      <w:lvl w:ilvl="0">
        <w:start w:val="1"/>
        <w:numFmt w:val="decimal"/>
        <w:lvlText w:val="%1."/>
        <w:lvlJc w:val="left"/>
      </w:lvl>
    </w:lvlOverride>
    <w:lvlOverride w:ilvl="1">
      <w:lvl w:ilvl="1">
        <w:start w:val="1"/>
        <w:numFmt w:val="decimal"/>
        <w:lvlText w:val="%2."/>
        <w:lvlJc w:val="left"/>
        <w:pPr>
          <w:ind w:left="1440" w:hanging="360"/>
        </w:pPr>
      </w:lvl>
    </w:lvlOverride>
    <w:lvlOverride w:ilvl="2">
      <w:lvl w:ilvl="2">
        <w:start w:val="1"/>
        <w:numFmt w:val="decimal"/>
        <w:lvlText w:val="%3."/>
        <w:lvlJc w:val="left"/>
        <w:pPr>
          <w:ind w:left="2160" w:hanging="360"/>
        </w:pPr>
      </w:lvl>
    </w:lvlOverride>
    <w:lvlOverride w:ilvl="3">
      <w:lvl w:ilvl="3">
        <w:start w:val="1"/>
        <w:numFmt w:val="decimal"/>
        <w:lvlText w:val="%4."/>
        <w:lvlJc w:val="left"/>
        <w:pPr>
          <w:ind w:left="2880" w:hanging="360"/>
        </w:pPr>
      </w:lvl>
    </w:lvlOverride>
    <w:lvlOverride w:ilvl="4">
      <w:lvl w:ilvl="4">
        <w:start w:val="1"/>
        <w:numFmt w:val="decimal"/>
        <w:lvlText w:val="%5."/>
        <w:lvlJc w:val="left"/>
        <w:pPr>
          <w:ind w:left="3600" w:hanging="360"/>
        </w:pPr>
      </w:lvl>
    </w:lvlOverride>
    <w:lvlOverride w:ilvl="5">
      <w:lvl w:ilvl="5">
        <w:start w:val="1"/>
        <w:numFmt w:val="decimal"/>
        <w:lvlText w:val="%6."/>
        <w:lvlJc w:val="left"/>
        <w:pPr>
          <w:ind w:left="4320" w:hanging="360"/>
        </w:pPr>
      </w:lvl>
    </w:lvlOverride>
    <w:lvlOverride w:ilvl="6">
      <w:lvl w:ilvl="6">
        <w:start w:val="1"/>
        <w:numFmt w:val="decimal"/>
        <w:lvlText w:val="%7."/>
        <w:lvlJc w:val="left"/>
        <w:pPr>
          <w:ind w:left="5040" w:hanging="360"/>
        </w:pPr>
      </w:lvl>
    </w:lvlOverride>
    <w:lvlOverride w:ilvl="7">
      <w:lvl w:ilvl="7">
        <w:start w:val="1"/>
        <w:numFmt w:val="decimal"/>
        <w:lvlText w:val="%8."/>
        <w:lvlJc w:val="left"/>
        <w:pPr>
          <w:ind w:left="5760" w:hanging="360"/>
        </w:pPr>
      </w:lvl>
    </w:lvlOverride>
    <w:lvlOverride w:ilvl="8">
      <w:lvl w:ilvl="8">
        <w:numFmt w:val="decimal"/>
        <w:lvlText w:val=""/>
        <w:lvlJc w:val="left"/>
      </w:lvl>
    </w:lvlOverride>
  </w:num>
  <w:num w:numId="4">
    <w:abstractNumId w:val="4"/>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5">
    <w:abstractNumId w:val="5"/>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6">
    <w:abstractNumId w:val="6"/>
    <w:lvlOverride w:ilvl="0">
      <w:lvl w:ilvl="0">
        <w:start w:val="1"/>
        <w:numFmt w:val="decimal"/>
        <w:lvlText w:val="%1."/>
        <w:lvlJc w:val="left"/>
      </w:lvl>
    </w:lvlOverride>
    <w:lvlOverride w:ilvl="1">
      <w:lvl w:ilvl="1">
        <w:start w:val="1"/>
        <w:numFmt w:val="decimal"/>
        <w:lvlText w:val="%2."/>
        <w:lvlJc w:val="left"/>
        <w:pPr>
          <w:ind w:left="1440" w:hanging="360"/>
        </w:pPr>
      </w:lvl>
    </w:lvlOverride>
    <w:lvlOverride w:ilvl="2">
      <w:lvl w:ilvl="2">
        <w:start w:val="1"/>
        <w:numFmt w:val="decimal"/>
        <w:lvlText w:val="%3."/>
        <w:lvlJc w:val="left"/>
        <w:pPr>
          <w:ind w:left="2160" w:hanging="360"/>
        </w:pPr>
      </w:lvl>
    </w:lvlOverride>
    <w:lvlOverride w:ilvl="3">
      <w:lvl w:ilvl="3">
        <w:start w:val="1"/>
        <w:numFmt w:val="decimal"/>
        <w:lvlText w:val="%4."/>
        <w:lvlJc w:val="left"/>
        <w:pPr>
          <w:ind w:left="2880" w:hanging="360"/>
        </w:pPr>
      </w:lvl>
    </w:lvlOverride>
    <w:lvlOverride w:ilvl="4">
      <w:lvl w:ilvl="4">
        <w:start w:val="1"/>
        <w:numFmt w:val="decimal"/>
        <w:lvlText w:val="%5."/>
        <w:lvlJc w:val="left"/>
        <w:pPr>
          <w:ind w:left="3600" w:hanging="360"/>
        </w:pPr>
      </w:lvl>
    </w:lvlOverride>
    <w:lvlOverride w:ilvl="5">
      <w:lvl w:ilvl="5">
        <w:start w:val="1"/>
        <w:numFmt w:val="decimal"/>
        <w:lvlText w:val="%6."/>
        <w:lvlJc w:val="left"/>
        <w:pPr>
          <w:ind w:left="4320" w:hanging="360"/>
        </w:pPr>
      </w:lvl>
    </w:lvlOverride>
    <w:lvlOverride w:ilvl="6">
      <w:lvl w:ilvl="6">
        <w:start w:val="1"/>
        <w:numFmt w:val="decimal"/>
        <w:lvlText w:val="%7."/>
        <w:lvlJc w:val="left"/>
        <w:pPr>
          <w:ind w:left="5040" w:hanging="360"/>
        </w:pPr>
      </w:lvl>
    </w:lvlOverride>
    <w:lvlOverride w:ilvl="7">
      <w:lvl w:ilvl="7">
        <w:start w:val="1"/>
        <w:numFmt w:val="decimal"/>
        <w:lvlText w:val="%8."/>
        <w:lvlJc w:val="left"/>
        <w:pPr>
          <w:ind w:left="5760" w:hanging="360"/>
        </w:pPr>
      </w:lvl>
    </w:lvlOverride>
    <w:lvlOverride w:ilvl="8">
      <w:lvl w:ilvl="8">
        <w:numFmt w:val="decimal"/>
        <w:lvlText w:val=""/>
        <w:lvlJc w:val="left"/>
      </w:lvl>
    </w:lvlOverride>
  </w:num>
  <w:num w:numId="7">
    <w:abstractNumId w:val="7"/>
    <w:lvlOverride w:ilvl="0">
      <w:lvl w:ilvl="0">
        <w:start w:val="1"/>
        <w:numFmt w:val="decimal"/>
        <w:lvlText w:val="%1."/>
        <w:lvlJc w:val="left"/>
      </w:lvl>
    </w:lvlOverride>
    <w:lvlOverride w:ilvl="1">
      <w:lvl w:ilvl="1">
        <w:start w:val="1"/>
        <w:numFmt w:val="decimal"/>
        <w:lvlText w:val="%2."/>
        <w:lvlJc w:val="left"/>
        <w:pPr>
          <w:ind w:left="1440" w:hanging="360"/>
        </w:pPr>
      </w:lvl>
    </w:lvlOverride>
    <w:lvlOverride w:ilvl="2">
      <w:lvl w:ilvl="2">
        <w:start w:val="1"/>
        <w:numFmt w:val="decimal"/>
        <w:lvlText w:val="%3."/>
        <w:lvlJc w:val="left"/>
        <w:pPr>
          <w:ind w:left="2160" w:hanging="360"/>
        </w:pPr>
      </w:lvl>
    </w:lvlOverride>
    <w:lvlOverride w:ilvl="3">
      <w:lvl w:ilvl="3">
        <w:start w:val="1"/>
        <w:numFmt w:val="decimal"/>
        <w:lvlText w:val="%4."/>
        <w:lvlJc w:val="left"/>
        <w:pPr>
          <w:ind w:left="2880" w:hanging="360"/>
        </w:pPr>
      </w:lvl>
    </w:lvlOverride>
    <w:lvlOverride w:ilvl="4">
      <w:lvl w:ilvl="4">
        <w:start w:val="1"/>
        <w:numFmt w:val="decimal"/>
        <w:lvlText w:val="%5."/>
        <w:lvlJc w:val="left"/>
        <w:pPr>
          <w:ind w:left="3600" w:hanging="360"/>
        </w:pPr>
      </w:lvl>
    </w:lvlOverride>
    <w:lvlOverride w:ilvl="5">
      <w:lvl w:ilvl="5">
        <w:start w:val="1"/>
        <w:numFmt w:val="decimal"/>
        <w:lvlText w:val="%6."/>
        <w:lvlJc w:val="left"/>
        <w:pPr>
          <w:ind w:left="4320" w:hanging="360"/>
        </w:pPr>
      </w:lvl>
    </w:lvlOverride>
    <w:lvlOverride w:ilvl="6">
      <w:lvl w:ilvl="6">
        <w:start w:val="1"/>
        <w:numFmt w:val="decimal"/>
        <w:lvlText w:val="%7."/>
        <w:lvlJc w:val="left"/>
        <w:pPr>
          <w:ind w:left="5040" w:hanging="360"/>
        </w:pPr>
      </w:lvl>
    </w:lvlOverride>
    <w:lvlOverride w:ilvl="7">
      <w:lvl w:ilvl="7">
        <w:start w:val="1"/>
        <w:numFmt w:val="decimal"/>
        <w:lvlText w:val="%8."/>
        <w:lvlJc w:val="left"/>
        <w:pPr>
          <w:ind w:left="5760" w:hanging="360"/>
        </w:pPr>
      </w:lvl>
    </w:lvlOverride>
    <w:lvlOverride w:ilvl="8">
      <w:lvl w:ilvl="8">
        <w:numFmt w:val="decimal"/>
        <w:lvlText w:val=""/>
        <w:lvlJc w:val="left"/>
      </w:lvl>
    </w:lvlOverride>
  </w:num>
  <w:num w:numId="8">
    <w:abstractNumId w:val="7"/>
  </w:num>
  <w:num w:numId="9">
    <w:abstractNumId w:val="8"/>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0">
    <w:abstractNumId w:val="9"/>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1">
    <w:abstractNumId w:val="10"/>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2">
    <w:abstractNumId w:val="11"/>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3">
    <w:abstractNumId w:val="12"/>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4">
    <w:abstractNumId w:val="13"/>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5">
    <w:abstractNumId w:val="14"/>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6">
    <w:abstractNumId w:val="15"/>
  </w:num>
  <w:num w:numId="17">
    <w:abstractNumId w:val="16"/>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8">
    <w:abstractNumId w:val="17"/>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9">
    <w:abstractNumId w:val="18"/>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0">
    <w:abstractNumId w:val="19"/>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1">
    <w:abstractNumId w:val="20"/>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2">
    <w:abstractNumId w:val="21"/>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3">
    <w:abstractNumId w:val="22"/>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4">
    <w:abstractNumId w:val="23"/>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5">
    <w:abstractNumId w:val="24"/>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6">
    <w:abstractNumId w:val="25"/>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7">
    <w:abstractNumId w:val="26"/>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8">
    <w:abstractNumId w:val="26"/>
  </w:num>
  <w:num w:numId="29">
    <w:abstractNumId w:val="27"/>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0">
    <w:abstractNumId w:val="28"/>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1">
    <w:abstractNumId w:val="29"/>
    <w:lvlOverride w:ilvl="0">
      <w:lvl w:ilvl="0">
        <w:start w:val="1"/>
        <w:numFmt w:val="decimal"/>
        <w:lvlText w:val="%1."/>
        <w:lvlJc w:val="left"/>
      </w:lvl>
    </w:lvlOverride>
    <w:lvlOverride w:ilvl="1">
      <w:lvl w:ilvl="1">
        <w:start w:val="1"/>
        <w:numFmt w:val="decimal"/>
        <w:lvlText w:val="%2."/>
        <w:lvlJc w:val="left"/>
        <w:pPr>
          <w:ind w:left="1440" w:hanging="360"/>
        </w:pPr>
      </w:lvl>
    </w:lvlOverride>
    <w:lvlOverride w:ilvl="2">
      <w:lvl w:ilvl="2">
        <w:start w:val="1"/>
        <w:numFmt w:val="decimal"/>
        <w:lvlText w:val="%3."/>
        <w:lvlJc w:val="left"/>
        <w:pPr>
          <w:ind w:left="2160" w:hanging="360"/>
        </w:pPr>
      </w:lvl>
    </w:lvlOverride>
    <w:lvlOverride w:ilvl="3">
      <w:lvl w:ilvl="3">
        <w:start w:val="1"/>
        <w:numFmt w:val="decimal"/>
        <w:lvlText w:val="%4."/>
        <w:lvlJc w:val="left"/>
        <w:pPr>
          <w:ind w:left="2880" w:hanging="360"/>
        </w:pPr>
      </w:lvl>
    </w:lvlOverride>
    <w:lvlOverride w:ilvl="4">
      <w:lvl w:ilvl="4">
        <w:start w:val="1"/>
        <w:numFmt w:val="decimal"/>
        <w:lvlText w:val="%5."/>
        <w:lvlJc w:val="left"/>
        <w:pPr>
          <w:ind w:left="3600" w:hanging="360"/>
        </w:pPr>
      </w:lvl>
    </w:lvlOverride>
    <w:lvlOverride w:ilvl="5">
      <w:lvl w:ilvl="5">
        <w:start w:val="1"/>
        <w:numFmt w:val="decimal"/>
        <w:lvlText w:val="%6."/>
        <w:lvlJc w:val="left"/>
        <w:pPr>
          <w:ind w:left="4320" w:hanging="360"/>
        </w:pPr>
      </w:lvl>
    </w:lvlOverride>
    <w:lvlOverride w:ilvl="6">
      <w:lvl w:ilvl="6">
        <w:start w:val="1"/>
        <w:numFmt w:val="decimal"/>
        <w:lvlText w:val="%7."/>
        <w:lvlJc w:val="left"/>
        <w:pPr>
          <w:ind w:left="5040" w:hanging="360"/>
        </w:pPr>
      </w:lvl>
    </w:lvlOverride>
    <w:lvlOverride w:ilvl="7">
      <w:lvl w:ilvl="7">
        <w:start w:val="1"/>
        <w:numFmt w:val="decimal"/>
        <w:lvlText w:val="%8."/>
        <w:lvlJc w:val="left"/>
        <w:pPr>
          <w:ind w:left="5760" w:hanging="360"/>
        </w:pPr>
      </w:lvl>
    </w:lvlOverride>
    <w:lvlOverride w:ilvl="8">
      <w:lvl w:ilvl="8">
        <w:numFmt w:val="decimal"/>
        <w:lvlText w:val=""/>
        <w:lvlJc w:val="left"/>
      </w:lvl>
    </w:lvlOverride>
  </w:num>
  <w:num w:numId="32">
    <w:abstractNumId w:val="30"/>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3">
    <w:abstractNumId w:val="154"/>
  </w:num>
  <w:num w:numId="34">
    <w:abstractNumId w:val="119"/>
  </w:num>
  <w:num w:numId="35">
    <w:abstractNumId w:val="79"/>
  </w:num>
  <w:num w:numId="36">
    <w:abstractNumId w:val="43"/>
  </w:num>
  <w:num w:numId="37">
    <w:abstractNumId w:val="82"/>
  </w:num>
  <w:num w:numId="38">
    <w:abstractNumId w:val="90"/>
  </w:num>
  <w:num w:numId="39">
    <w:abstractNumId w:val="114"/>
  </w:num>
  <w:num w:numId="40">
    <w:abstractNumId w:val="40"/>
  </w:num>
  <w:num w:numId="41">
    <w:abstractNumId w:val="135"/>
  </w:num>
  <w:num w:numId="42">
    <w:abstractNumId w:val="33"/>
  </w:num>
  <w:num w:numId="43">
    <w:abstractNumId w:val="61"/>
  </w:num>
  <w:num w:numId="44">
    <w:abstractNumId w:val="71"/>
  </w:num>
  <w:num w:numId="45">
    <w:abstractNumId w:val="53"/>
  </w:num>
  <w:num w:numId="46">
    <w:abstractNumId w:val="88"/>
  </w:num>
  <w:num w:numId="47">
    <w:abstractNumId w:val="77"/>
  </w:num>
  <w:num w:numId="48">
    <w:abstractNumId w:val="113"/>
  </w:num>
  <w:num w:numId="49">
    <w:abstractNumId w:val="36"/>
  </w:num>
  <w:num w:numId="50">
    <w:abstractNumId w:val="63"/>
  </w:num>
  <w:num w:numId="51">
    <w:abstractNumId w:val="126"/>
  </w:num>
  <w:num w:numId="52">
    <w:abstractNumId w:val="76"/>
  </w:num>
  <w:num w:numId="53">
    <w:abstractNumId w:val="101"/>
  </w:num>
  <w:num w:numId="54">
    <w:abstractNumId w:val="143"/>
  </w:num>
  <w:num w:numId="55">
    <w:abstractNumId w:val="105"/>
  </w:num>
  <w:num w:numId="56">
    <w:abstractNumId w:val="48"/>
  </w:num>
  <w:num w:numId="57">
    <w:abstractNumId w:val="51"/>
  </w:num>
  <w:num w:numId="58">
    <w:abstractNumId w:val="84"/>
  </w:num>
  <w:num w:numId="59">
    <w:abstractNumId w:val="93"/>
  </w:num>
  <w:num w:numId="60">
    <w:abstractNumId w:val="46"/>
  </w:num>
  <w:num w:numId="61">
    <w:abstractNumId w:val="147"/>
  </w:num>
  <w:num w:numId="62">
    <w:abstractNumId w:val="38"/>
  </w:num>
  <w:num w:numId="63">
    <w:abstractNumId w:val="145"/>
  </w:num>
  <w:num w:numId="64">
    <w:abstractNumId w:val="128"/>
  </w:num>
  <w:num w:numId="65">
    <w:abstractNumId w:val="39"/>
  </w:num>
  <w:num w:numId="66">
    <w:abstractNumId w:val="67"/>
  </w:num>
  <w:num w:numId="67">
    <w:abstractNumId w:val="62"/>
  </w:num>
  <w:num w:numId="68">
    <w:abstractNumId w:val="156"/>
  </w:num>
  <w:num w:numId="69">
    <w:abstractNumId w:val="121"/>
  </w:num>
  <w:num w:numId="70">
    <w:abstractNumId w:val="132"/>
  </w:num>
  <w:num w:numId="71">
    <w:abstractNumId w:val="54"/>
  </w:num>
  <w:num w:numId="72">
    <w:abstractNumId w:val="144"/>
  </w:num>
  <w:num w:numId="73">
    <w:abstractNumId w:val="150"/>
  </w:num>
  <w:num w:numId="74">
    <w:abstractNumId w:val="134"/>
  </w:num>
  <w:num w:numId="75">
    <w:abstractNumId w:val="59"/>
  </w:num>
  <w:num w:numId="76">
    <w:abstractNumId w:val="118"/>
  </w:num>
  <w:num w:numId="77">
    <w:abstractNumId w:val="55"/>
  </w:num>
  <w:num w:numId="78">
    <w:abstractNumId w:val="66"/>
  </w:num>
  <w:num w:numId="79">
    <w:abstractNumId w:val="95"/>
  </w:num>
  <w:num w:numId="80">
    <w:abstractNumId w:val="74"/>
  </w:num>
  <w:num w:numId="81">
    <w:abstractNumId w:val="89"/>
  </w:num>
  <w:num w:numId="82">
    <w:abstractNumId w:val="152"/>
  </w:num>
  <w:num w:numId="83">
    <w:abstractNumId w:val="140"/>
  </w:num>
  <w:num w:numId="84">
    <w:abstractNumId w:val="130"/>
  </w:num>
  <w:num w:numId="85">
    <w:abstractNumId w:val="44"/>
  </w:num>
  <w:num w:numId="86">
    <w:abstractNumId w:val="57"/>
  </w:num>
  <w:num w:numId="87">
    <w:abstractNumId w:val="73"/>
  </w:num>
  <w:num w:numId="88">
    <w:abstractNumId w:val="111"/>
  </w:num>
  <w:num w:numId="89">
    <w:abstractNumId w:val="110"/>
  </w:num>
  <w:num w:numId="90">
    <w:abstractNumId w:val="99"/>
  </w:num>
  <w:num w:numId="91">
    <w:abstractNumId w:val="116"/>
  </w:num>
  <w:num w:numId="92">
    <w:abstractNumId w:val="153"/>
  </w:num>
  <w:num w:numId="93">
    <w:abstractNumId w:val="98"/>
  </w:num>
  <w:num w:numId="94">
    <w:abstractNumId w:val="109"/>
  </w:num>
  <w:num w:numId="95">
    <w:abstractNumId w:val="151"/>
  </w:num>
  <w:num w:numId="96">
    <w:abstractNumId w:val="136"/>
  </w:num>
  <w:num w:numId="97">
    <w:abstractNumId w:val="91"/>
  </w:num>
  <w:num w:numId="98">
    <w:abstractNumId w:val="34"/>
  </w:num>
  <w:num w:numId="99">
    <w:abstractNumId w:val="37"/>
  </w:num>
  <w:num w:numId="100">
    <w:abstractNumId w:val="35"/>
  </w:num>
  <w:num w:numId="101">
    <w:abstractNumId w:val="87"/>
  </w:num>
  <w:num w:numId="102">
    <w:abstractNumId w:val="141"/>
  </w:num>
  <w:num w:numId="103">
    <w:abstractNumId w:val="69"/>
  </w:num>
  <w:num w:numId="104">
    <w:abstractNumId w:val="83"/>
  </w:num>
  <w:num w:numId="105">
    <w:abstractNumId w:val="78"/>
  </w:num>
  <w:num w:numId="106">
    <w:abstractNumId w:val="43"/>
  </w:num>
  <w:num w:numId="107">
    <w:abstractNumId w:val="137"/>
  </w:num>
  <w:num w:numId="108">
    <w:abstractNumId w:val="60"/>
  </w:num>
  <w:num w:numId="109">
    <w:abstractNumId w:val="81"/>
  </w:num>
  <w:num w:numId="110">
    <w:abstractNumId w:val="142"/>
  </w:num>
  <w:num w:numId="111">
    <w:abstractNumId w:val="47"/>
  </w:num>
  <w:num w:numId="112">
    <w:abstractNumId w:val="146"/>
  </w:num>
  <w:num w:numId="113">
    <w:abstractNumId w:val="41"/>
  </w:num>
  <w:num w:numId="114">
    <w:abstractNumId w:val="0"/>
  </w:num>
  <w:num w:numId="115">
    <w:abstractNumId w:val="131"/>
  </w:num>
  <w:num w:numId="116">
    <w:abstractNumId w:val="56"/>
  </w:num>
  <w:num w:numId="117">
    <w:abstractNumId w:val="117"/>
  </w:num>
  <w:num w:numId="118">
    <w:abstractNumId w:val="122"/>
  </w:num>
  <w:num w:numId="119">
    <w:abstractNumId w:val="70"/>
  </w:num>
  <w:num w:numId="120">
    <w:abstractNumId w:val="86"/>
  </w:num>
  <w:num w:numId="121">
    <w:abstractNumId w:val="120"/>
  </w:num>
  <w:num w:numId="122">
    <w:abstractNumId w:val="58"/>
  </w:num>
  <w:num w:numId="123">
    <w:abstractNumId w:val="104"/>
  </w:num>
  <w:num w:numId="124">
    <w:abstractNumId w:val="80"/>
  </w:num>
  <w:num w:numId="125">
    <w:abstractNumId w:val="96"/>
  </w:num>
  <w:num w:numId="126">
    <w:abstractNumId w:val="68"/>
  </w:num>
  <w:num w:numId="127">
    <w:abstractNumId w:val="112"/>
  </w:num>
  <w:num w:numId="128">
    <w:abstractNumId w:val="32"/>
  </w:num>
  <w:num w:numId="129">
    <w:abstractNumId w:val="107"/>
  </w:num>
  <w:num w:numId="130">
    <w:abstractNumId w:val="115"/>
  </w:num>
  <w:num w:numId="131">
    <w:abstractNumId w:val="129"/>
  </w:num>
  <w:num w:numId="132">
    <w:abstractNumId w:val="50"/>
  </w:num>
  <w:num w:numId="133">
    <w:abstractNumId w:val="49"/>
  </w:num>
  <w:num w:numId="134">
    <w:abstractNumId w:val="100"/>
  </w:num>
  <w:num w:numId="135">
    <w:abstractNumId w:val="127"/>
  </w:num>
  <w:num w:numId="136">
    <w:abstractNumId w:val="65"/>
  </w:num>
  <w:num w:numId="137">
    <w:abstractNumId w:val="45"/>
  </w:num>
  <w:num w:numId="138">
    <w:abstractNumId w:val="125"/>
  </w:num>
  <w:num w:numId="139">
    <w:abstractNumId w:val="103"/>
  </w:num>
  <w:num w:numId="140">
    <w:abstractNumId w:val="157"/>
  </w:num>
  <w:num w:numId="141">
    <w:abstractNumId w:val="149"/>
  </w:num>
  <w:num w:numId="142">
    <w:abstractNumId w:val="72"/>
  </w:num>
  <w:num w:numId="143">
    <w:abstractNumId w:val="64"/>
  </w:num>
  <w:num w:numId="144">
    <w:abstractNumId w:val="108"/>
  </w:num>
  <w:num w:numId="145">
    <w:abstractNumId w:val="75"/>
  </w:num>
  <w:num w:numId="146">
    <w:abstractNumId w:val="138"/>
  </w:num>
  <w:num w:numId="147">
    <w:abstractNumId w:val="52"/>
  </w:num>
  <w:num w:numId="148">
    <w:abstractNumId w:val="123"/>
  </w:num>
  <w:num w:numId="149">
    <w:abstractNumId w:val="102"/>
  </w:num>
  <w:num w:numId="150">
    <w:abstractNumId w:val="106"/>
  </w:num>
  <w:num w:numId="151">
    <w:abstractNumId w:val="85"/>
  </w:num>
  <w:num w:numId="152">
    <w:abstractNumId w:val="94"/>
  </w:num>
  <w:num w:numId="153">
    <w:abstractNumId w:val="124"/>
  </w:num>
  <w:num w:numId="154">
    <w:abstractNumId w:val="92"/>
  </w:num>
  <w:num w:numId="155">
    <w:abstractNumId w:val="148"/>
  </w:num>
  <w:num w:numId="156">
    <w:abstractNumId w:val="97"/>
  </w:num>
  <w:num w:numId="157">
    <w:abstractNumId w:val="42"/>
  </w:num>
  <w:num w:numId="158">
    <w:abstractNumId w:val="133"/>
  </w:num>
  <w:num w:numId="159">
    <w:abstractNumId w:val="139"/>
  </w:num>
  <w:num w:numId="160">
    <w:abstractNumId w:val="31"/>
  </w:num>
  <w:num w:numId="161">
    <w:abstractNumId w:val="43"/>
  </w:num>
  <w:num w:numId="162">
    <w:abstractNumId w:val="155"/>
  </w:num>
  <w:numIdMacAtCleanup w:val="1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0245F"/>
    <w:rsid w:val="00012EF3"/>
    <w:rsid w:val="00030BA4"/>
    <w:rsid w:val="00052626"/>
    <w:rsid w:val="00064B91"/>
    <w:rsid w:val="00083C82"/>
    <w:rsid w:val="00084085"/>
    <w:rsid w:val="000A5D02"/>
    <w:rsid w:val="000C3E4D"/>
    <w:rsid w:val="000D406D"/>
    <w:rsid w:val="000E3E13"/>
    <w:rsid w:val="000F1DD3"/>
    <w:rsid w:val="000F5B97"/>
    <w:rsid w:val="00106DE2"/>
    <w:rsid w:val="001570D8"/>
    <w:rsid w:val="001872A3"/>
    <w:rsid w:val="001C5158"/>
    <w:rsid w:val="00253912"/>
    <w:rsid w:val="00287ECB"/>
    <w:rsid w:val="002A0316"/>
    <w:rsid w:val="002A069B"/>
    <w:rsid w:val="002A42BE"/>
    <w:rsid w:val="002C2362"/>
    <w:rsid w:val="003365A4"/>
    <w:rsid w:val="003744F5"/>
    <w:rsid w:val="00374A61"/>
    <w:rsid w:val="00390792"/>
    <w:rsid w:val="00397A29"/>
    <w:rsid w:val="003E0928"/>
    <w:rsid w:val="003E5B0D"/>
    <w:rsid w:val="0040759C"/>
    <w:rsid w:val="00443872"/>
    <w:rsid w:val="00447691"/>
    <w:rsid w:val="00461CA1"/>
    <w:rsid w:val="0047195A"/>
    <w:rsid w:val="00542C41"/>
    <w:rsid w:val="0055287E"/>
    <w:rsid w:val="00576476"/>
    <w:rsid w:val="005A630E"/>
    <w:rsid w:val="005E39A8"/>
    <w:rsid w:val="006773A9"/>
    <w:rsid w:val="0068490B"/>
    <w:rsid w:val="0069339C"/>
    <w:rsid w:val="006A0031"/>
    <w:rsid w:val="006C3129"/>
    <w:rsid w:val="006D04EA"/>
    <w:rsid w:val="007125BC"/>
    <w:rsid w:val="00776788"/>
    <w:rsid w:val="00784C34"/>
    <w:rsid w:val="00795DB7"/>
    <w:rsid w:val="007A0B28"/>
    <w:rsid w:val="007A722B"/>
    <w:rsid w:val="007B085D"/>
    <w:rsid w:val="007C747B"/>
    <w:rsid w:val="007D1B4C"/>
    <w:rsid w:val="007D6F83"/>
    <w:rsid w:val="007F38D4"/>
    <w:rsid w:val="00826C62"/>
    <w:rsid w:val="00834CC7"/>
    <w:rsid w:val="00836A88"/>
    <w:rsid w:val="008C4806"/>
    <w:rsid w:val="00952B80"/>
    <w:rsid w:val="00960BDC"/>
    <w:rsid w:val="009E05B9"/>
    <w:rsid w:val="00A5025D"/>
    <w:rsid w:val="00A8108B"/>
    <w:rsid w:val="00A82BC9"/>
    <w:rsid w:val="00A9264A"/>
    <w:rsid w:val="00AB48BB"/>
    <w:rsid w:val="00AF208F"/>
    <w:rsid w:val="00B2672B"/>
    <w:rsid w:val="00B318EC"/>
    <w:rsid w:val="00B764F3"/>
    <w:rsid w:val="00B805D9"/>
    <w:rsid w:val="00B943D5"/>
    <w:rsid w:val="00C03F5A"/>
    <w:rsid w:val="00C4745A"/>
    <w:rsid w:val="00C9514C"/>
    <w:rsid w:val="00CF7F0F"/>
    <w:rsid w:val="00D0245F"/>
    <w:rsid w:val="00D22A61"/>
    <w:rsid w:val="00D73F29"/>
    <w:rsid w:val="00DB6FC6"/>
    <w:rsid w:val="00DE5CD3"/>
    <w:rsid w:val="00E006E4"/>
    <w:rsid w:val="00E162F4"/>
    <w:rsid w:val="00E178C5"/>
    <w:rsid w:val="00E209E0"/>
    <w:rsid w:val="00E258B2"/>
    <w:rsid w:val="00E3391E"/>
    <w:rsid w:val="00E4039A"/>
    <w:rsid w:val="00E44417"/>
    <w:rsid w:val="00E574D5"/>
    <w:rsid w:val="00EC1A76"/>
    <w:rsid w:val="00F01456"/>
    <w:rsid w:val="00F9741A"/>
    <w:rsid w:val="00FA73BB"/>
    <w:rsid w:val="00FE414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2362"/>
    <w:rPr>
      <w:sz w:val="24"/>
      <w:szCs w:val="24"/>
    </w:rPr>
  </w:style>
  <w:style w:type="paragraph" w:styleId="Nagwek1">
    <w:name w:val="heading 1"/>
    <w:basedOn w:val="Normalny"/>
    <w:next w:val="Normalny"/>
    <w:qFormat/>
    <w:rsid w:val="002C2362"/>
    <w:pPr>
      <w:keepNext/>
      <w:spacing w:line="360" w:lineRule="auto"/>
      <w:outlineLvl w:val="0"/>
    </w:pPr>
    <w:rPr>
      <w:b/>
      <w:bCs/>
      <w:szCs w:val="20"/>
    </w:rPr>
  </w:style>
  <w:style w:type="paragraph" w:styleId="Nagwek2">
    <w:name w:val="heading 2"/>
    <w:basedOn w:val="Normalny"/>
    <w:next w:val="Normalny"/>
    <w:qFormat/>
    <w:rsid w:val="002C2362"/>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2C2362"/>
    <w:pPr>
      <w:keepNext/>
      <w:jc w:val="center"/>
      <w:outlineLvl w:val="2"/>
    </w:pPr>
    <w:rPr>
      <w:b/>
      <w:color w:val="3366FF"/>
      <w:sz w:val="32"/>
      <w:szCs w:val="32"/>
    </w:rPr>
  </w:style>
  <w:style w:type="paragraph" w:styleId="Nagwek4">
    <w:name w:val="heading 4"/>
    <w:basedOn w:val="Normalny"/>
    <w:next w:val="Normalny"/>
    <w:qFormat/>
    <w:rsid w:val="002C2362"/>
    <w:pPr>
      <w:keepNext/>
      <w:numPr>
        <w:numId w:val="40"/>
      </w:numPr>
      <w:autoSpaceDE w:val="0"/>
      <w:autoSpaceDN w:val="0"/>
      <w:adjustRightInd w:val="0"/>
      <w:outlineLvl w:val="3"/>
    </w:pPr>
    <w:rPr>
      <w:sz w:val="28"/>
      <w:szCs w:val="28"/>
    </w:rPr>
  </w:style>
  <w:style w:type="paragraph" w:styleId="Nagwek5">
    <w:name w:val="heading 5"/>
    <w:basedOn w:val="Normalny"/>
    <w:next w:val="Normalny"/>
    <w:qFormat/>
    <w:rsid w:val="002C2362"/>
    <w:pPr>
      <w:keepNext/>
      <w:outlineLvl w:val="4"/>
    </w:pPr>
    <w:rPr>
      <w:b/>
      <w:color w:val="3366FF"/>
      <w:szCs w:val="32"/>
    </w:rPr>
  </w:style>
  <w:style w:type="paragraph" w:styleId="Nagwek6">
    <w:name w:val="heading 6"/>
    <w:basedOn w:val="Normalny"/>
    <w:next w:val="Normalny"/>
    <w:qFormat/>
    <w:rsid w:val="002C2362"/>
    <w:pPr>
      <w:keepNext/>
      <w:numPr>
        <w:ilvl w:val="4"/>
        <w:numId w:val="36"/>
      </w:numPr>
      <w:autoSpaceDE w:val="0"/>
      <w:autoSpaceDN w:val="0"/>
      <w:adjustRightInd w:val="0"/>
      <w:outlineLvl w:val="5"/>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1">
    <w:name w:val="H1"/>
    <w:basedOn w:val="Normalny"/>
    <w:next w:val="Normalny"/>
    <w:rsid w:val="002C2362"/>
    <w:pPr>
      <w:keepNext/>
      <w:spacing w:before="100" w:after="100"/>
      <w:outlineLvl w:val="1"/>
    </w:pPr>
    <w:rPr>
      <w:b/>
      <w:snapToGrid w:val="0"/>
      <w:kern w:val="36"/>
      <w:sz w:val="48"/>
      <w:szCs w:val="20"/>
    </w:rPr>
  </w:style>
  <w:style w:type="paragraph" w:styleId="Tekstpodstawowywcity">
    <w:name w:val="Body Text Indent"/>
    <w:basedOn w:val="Normalny"/>
    <w:semiHidden/>
    <w:rsid w:val="002C2362"/>
    <w:pPr>
      <w:ind w:left="721"/>
      <w:outlineLvl w:val="0"/>
    </w:pPr>
    <w:rPr>
      <w:sz w:val="20"/>
      <w:szCs w:val="20"/>
    </w:rPr>
  </w:style>
  <w:style w:type="paragraph" w:styleId="Tekstpodstawowywcity2">
    <w:name w:val="Body Text Indent 2"/>
    <w:basedOn w:val="Normalny"/>
    <w:semiHidden/>
    <w:rsid w:val="002C2362"/>
    <w:pPr>
      <w:ind w:left="1430" w:hanging="1070"/>
      <w:outlineLvl w:val="0"/>
    </w:pPr>
    <w:rPr>
      <w:sz w:val="20"/>
      <w:szCs w:val="20"/>
    </w:rPr>
  </w:style>
  <w:style w:type="paragraph" w:styleId="Tekstpodstawowywcity3">
    <w:name w:val="Body Text Indent 3"/>
    <w:basedOn w:val="Normalny"/>
    <w:semiHidden/>
    <w:rsid w:val="002C2362"/>
    <w:pPr>
      <w:ind w:left="1425"/>
      <w:outlineLvl w:val="1"/>
    </w:pPr>
  </w:style>
  <w:style w:type="paragraph" w:styleId="Tekstpodstawowy">
    <w:name w:val="Body Text"/>
    <w:basedOn w:val="Normalny"/>
    <w:semiHidden/>
    <w:rsid w:val="002C2362"/>
    <w:pPr>
      <w:spacing w:after="120"/>
    </w:pPr>
  </w:style>
  <w:style w:type="paragraph" w:styleId="Stopka">
    <w:name w:val="footer"/>
    <w:basedOn w:val="Normalny"/>
    <w:semiHidden/>
    <w:rsid w:val="002C2362"/>
    <w:pPr>
      <w:tabs>
        <w:tab w:val="center" w:pos="4536"/>
        <w:tab w:val="right" w:pos="9072"/>
      </w:tabs>
    </w:pPr>
  </w:style>
  <w:style w:type="paragraph" w:styleId="Tytu">
    <w:name w:val="Title"/>
    <w:basedOn w:val="Normalny"/>
    <w:qFormat/>
    <w:rsid w:val="002C2362"/>
    <w:pPr>
      <w:jc w:val="center"/>
    </w:pPr>
    <w:rPr>
      <w:sz w:val="32"/>
    </w:rPr>
  </w:style>
  <w:style w:type="paragraph" w:styleId="Tekstpodstawowy2">
    <w:name w:val="Body Text 2"/>
    <w:basedOn w:val="Normalny"/>
    <w:semiHidden/>
    <w:rsid w:val="002C2362"/>
    <w:pPr>
      <w:spacing w:after="120" w:line="480" w:lineRule="auto"/>
    </w:pPr>
  </w:style>
  <w:style w:type="paragraph" w:styleId="Nagwek">
    <w:name w:val="header"/>
    <w:basedOn w:val="Normalny"/>
    <w:semiHidden/>
    <w:rsid w:val="002C2362"/>
    <w:pPr>
      <w:tabs>
        <w:tab w:val="center" w:pos="4536"/>
        <w:tab w:val="right" w:pos="9072"/>
      </w:tabs>
    </w:pPr>
  </w:style>
  <w:style w:type="paragraph" w:customStyle="1" w:styleId="tytuldokumentu">
    <w:name w:val="tytuldokumentu"/>
    <w:basedOn w:val="Normalny"/>
    <w:rsid w:val="002C2362"/>
    <w:pPr>
      <w:jc w:val="center"/>
    </w:pPr>
    <w:rPr>
      <w:rFonts w:ascii="Arial" w:hAnsi="Arial" w:cs="Arial"/>
      <w:b/>
      <w:bCs/>
      <w:sz w:val="36"/>
      <w:szCs w:val="36"/>
    </w:rPr>
  </w:style>
  <w:style w:type="character" w:styleId="Numerstrony">
    <w:name w:val="page number"/>
    <w:basedOn w:val="Domylnaczcionkaakapitu"/>
    <w:semiHidden/>
    <w:rsid w:val="002C2362"/>
  </w:style>
  <w:style w:type="character" w:styleId="Hipercze">
    <w:name w:val="Hyperlink"/>
    <w:semiHidden/>
    <w:rsid w:val="002C2362"/>
    <w:rPr>
      <w:color w:val="0000FF"/>
      <w:u w:val="single"/>
    </w:rPr>
  </w:style>
  <w:style w:type="character" w:styleId="UyteHipercze">
    <w:name w:val="FollowedHyperlink"/>
    <w:semiHidden/>
    <w:rsid w:val="002C2362"/>
    <w:rPr>
      <w:color w:val="800080"/>
      <w:u w:val="single"/>
    </w:rPr>
  </w:style>
  <w:style w:type="paragraph" w:styleId="Tekstpodstawowy3">
    <w:name w:val="Body Text 3"/>
    <w:basedOn w:val="Normalny"/>
    <w:semiHidden/>
    <w:rsid w:val="002C2362"/>
    <w:pPr>
      <w:autoSpaceDE w:val="0"/>
      <w:autoSpaceDN w:val="0"/>
      <w:adjustRightInd w:val="0"/>
    </w:pPr>
    <w:rPr>
      <w:color w:val="FF0000"/>
    </w:rPr>
  </w:style>
  <w:style w:type="paragraph" w:customStyle="1" w:styleId="1ewa">
    <w:name w:val="1. ewa"/>
    <w:basedOn w:val="Normalny"/>
    <w:rsid w:val="00E3391E"/>
  </w:style>
  <w:style w:type="paragraph" w:styleId="Akapitzlist">
    <w:name w:val="List Paragraph"/>
    <w:basedOn w:val="Normalny"/>
    <w:qFormat/>
    <w:rsid w:val="00784C34"/>
    <w:pPr>
      <w:ind w:left="708"/>
    </w:pPr>
  </w:style>
  <w:style w:type="character" w:styleId="Numerwiersza">
    <w:name w:val="line number"/>
    <w:basedOn w:val="Domylnaczcionkaakapitu"/>
    <w:uiPriority w:val="99"/>
    <w:semiHidden/>
    <w:unhideWhenUsed/>
    <w:rsid w:val="00052626"/>
  </w:style>
  <w:style w:type="paragraph" w:customStyle="1" w:styleId="Standard">
    <w:name w:val="Standard"/>
    <w:rsid w:val="00DE5CD3"/>
    <w:pPr>
      <w:suppressAutoHyphens/>
      <w:autoSpaceDN w:val="0"/>
      <w:textAlignment w:val="baseline"/>
    </w:pPr>
    <w:rPr>
      <w:kern w:val="3"/>
      <w:sz w:val="24"/>
      <w:szCs w:val="24"/>
      <w:lang w:eastAsia="zh-CN"/>
    </w:rPr>
  </w:style>
  <w:style w:type="numbering" w:customStyle="1" w:styleId="WW8Num47">
    <w:name w:val="WW8Num47"/>
    <w:basedOn w:val="Bezlisty"/>
    <w:rsid w:val="0040759C"/>
    <w:pPr>
      <w:numPr>
        <w:numId w:val="122"/>
      </w:numPr>
    </w:pPr>
  </w:style>
  <w:style w:type="paragraph" w:customStyle="1" w:styleId="TableContents">
    <w:name w:val="Table Contents"/>
    <w:basedOn w:val="Standard"/>
    <w:rsid w:val="00F01456"/>
    <w:pPr>
      <w:suppressLineNumbers/>
    </w:pPr>
  </w:style>
  <w:style w:type="numbering" w:customStyle="1" w:styleId="WW8Num101">
    <w:name w:val="WW8Num101"/>
    <w:basedOn w:val="Bezlisty"/>
    <w:rsid w:val="00397A29"/>
    <w:pPr>
      <w:numPr>
        <w:numId w:val="125"/>
      </w:numPr>
    </w:pPr>
  </w:style>
  <w:style w:type="numbering" w:customStyle="1" w:styleId="WW8Num118">
    <w:name w:val="WW8Num118"/>
    <w:basedOn w:val="Bezlisty"/>
    <w:rsid w:val="00397A29"/>
    <w:pPr>
      <w:numPr>
        <w:numId w:val="126"/>
      </w:numPr>
    </w:pPr>
  </w:style>
  <w:style w:type="numbering" w:customStyle="1" w:styleId="WW8Num7">
    <w:name w:val="WW8Num7"/>
    <w:basedOn w:val="Bezlisty"/>
    <w:rsid w:val="007A722B"/>
    <w:pPr>
      <w:numPr>
        <w:numId w:val="127"/>
      </w:numPr>
    </w:pPr>
  </w:style>
  <w:style w:type="numbering" w:customStyle="1" w:styleId="WW8Num9">
    <w:name w:val="WW8Num9"/>
    <w:basedOn w:val="Bezlisty"/>
    <w:rsid w:val="002A069B"/>
    <w:pPr>
      <w:numPr>
        <w:numId w:val="130"/>
      </w:numPr>
    </w:pPr>
  </w:style>
  <w:style w:type="numbering" w:customStyle="1" w:styleId="WW8Num17">
    <w:name w:val="WW8Num17"/>
    <w:basedOn w:val="Bezlisty"/>
    <w:rsid w:val="00447691"/>
    <w:pPr>
      <w:numPr>
        <w:numId w:val="131"/>
      </w:numPr>
    </w:pPr>
  </w:style>
  <w:style w:type="numbering" w:customStyle="1" w:styleId="WW8Num5">
    <w:name w:val="WW8Num5"/>
    <w:basedOn w:val="Bezlisty"/>
    <w:rsid w:val="00447691"/>
    <w:pPr>
      <w:numPr>
        <w:numId w:val="132"/>
      </w:numPr>
    </w:pPr>
  </w:style>
  <w:style w:type="paragraph" w:customStyle="1" w:styleId="Textbody">
    <w:name w:val="Text body"/>
    <w:basedOn w:val="Standard"/>
    <w:rsid w:val="00FE414B"/>
    <w:pPr>
      <w:spacing w:line="360" w:lineRule="auto"/>
      <w:jc w:val="both"/>
    </w:pPr>
  </w:style>
  <w:style w:type="numbering" w:customStyle="1" w:styleId="WW8Num76">
    <w:name w:val="WW8Num76"/>
    <w:basedOn w:val="Bezlisty"/>
    <w:rsid w:val="00253912"/>
    <w:pPr>
      <w:numPr>
        <w:numId w:val="156"/>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21659</Words>
  <Characters>129954</Characters>
  <Application>Microsoft Office Word</Application>
  <DocSecurity>0</DocSecurity>
  <Lines>1082</Lines>
  <Paragraphs>302</Paragraphs>
  <ScaleCrop>false</ScaleCrop>
  <HeadingPairs>
    <vt:vector size="2" baseType="variant">
      <vt:variant>
        <vt:lpstr>Tytuł</vt:lpstr>
      </vt:variant>
      <vt:variant>
        <vt:i4>1</vt:i4>
      </vt:variant>
    </vt:vector>
  </HeadingPairs>
  <TitlesOfParts>
    <vt:vector size="1" baseType="lpstr">
      <vt:lpstr>STATUT PUBLICZNEGO</vt:lpstr>
    </vt:vector>
  </TitlesOfParts>
  <Company/>
  <LinksUpToDate>false</LinksUpToDate>
  <CharactersWithSpaces>151311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 PUBLICZNEGO</dc:title>
  <dc:subject/>
  <dc:creator>zuza</dc:creator>
  <cp:keywords/>
  <dc:description/>
  <cp:lastModifiedBy>piotr</cp:lastModifiedBy>
  <cp:revision>5</cp:revision>
  <cp:lastPrinted>2012-02-08T10:05:00Z</cp:lastPrinted>
  <dcterms:created xsi:type="dcterms:W3CDTF">2016-03-09T11:09:00Z</dcterms:created>
  <dcterms:modified xsi:type="dcterms:W3CDTF">2016-03-09T11:12:00Z</dcterms:modified>
</cp:coreProperties>
</file>