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683899" w:rsidRDefault="00CF52E7" w:rsidP="00683899">
      <w:pPr>
        <w:autoSpaceDE w:val="0"/>
        <w:spacing w:line="360" w:lineRule="auto"/>
        <w:jc w:val="center"/>
        <w:rPr>
          <w:b/>
          <w:bCs/>
          <w:i/>
          <w:iCs/>
          <w:sz w:val="32"/>
          <w:szCs w:val="32"/>
        </w:rPr>
      </w:pPr>
      <w:r w:rsidRPr="00683899">
        <w:rPr>
          <w:b/>
          <w:bCs/>
          <w:i/>
          <w:iCs/>
          <w:sz w:val="32"/>
          <w:szCs w:val="32"/>
        </w:rPr>
        <w:t>PROGRAM WYCHOWAWCZY</w:t>
      </w:r>
    </w:p>
    <w:p w:rsidR="00000000" w:rsidRPr="00683899" w:rsidRDefault="00CF52E7" w:rsidP="00683899">
      <w:pPr>
        <w:autoSpaceDE w:val="0"/>
        <w:spacing w:line="360" w:lineRule="auto"/>
        <w:jc w:val="center"/>
        <w:rPr>
          <w:b/>
          <w:bCs/>
          <w:i/>
          <w:iCs/>
          <w:sz w:val="32"/>
          <w:szCs w:val="32"/>
        </w:rPr>
      </w:pPr>
      <w:r w:rsidRPr="00683899">
        <w:rPr>
          <w:b/>
          <w:bCs/>
          <w:i/>
          <w:iCs/>
          <w:sz w:val="32"/>
          <w:szCs w:val="32"/>
        </w:rPr>
        <w:t>ZESPO</w:t>
      </w:r>
      <w:r w:rsidRPr="00683899">
        <w:rPr>
          <w:b/>
          <w:bCs/>
          <w:i/>
          <w:iCs/>
          <w:sz w:val="32"/>
          <w:szCs w:val="32"/>
        </w:rPr>
        <w:t>Ł</w:t>
      </w:r>
      <w:r w:rsidRPr="00683899">
        <w:rPr>
          <w:b/>
          <w:bCs/>
          <w:i/>
          <w:iCs/>
          <w:sz w:val="32"/>
          <w:szCs w:val="32"/>
        </w:rPr>
        <w:t>U SZK</w:t>
      </w:r>
      <w:r w:rsidRPr="00683899">
        <w:rPr>
          <w:b/>
          <w:bCs/>
          <w:i/>
          <w:iCs/>
          <w:sz w:val="32"/>
          <w:szCs w:val="32"/>
        </w:rPr>
        <w:t>ÓŁ</w:t>
      </w:r>
      <w:r w:rsidRPr="00683899">
        <w:rPr>
          <w:b/>
          <w:bCs/>
          <w:i/>
          <w:iCs/>
          <w:sz w:val="32"/>
          <w:szCs w:val="32"/>
        </w:rPr>
        <w:t xml:space="preserve"> PUBLICZNYCH  IM. TKACZY CHE</w:t>
      </w:r>
      <w:r w:rsidRPr="00683899">
        <w:rPr>
          <w:b/>
          <w:bCs/>
          <w:i/>
          <w:iCs/>
          <w:sz w:val="32"/>
          <w:szCs w:val="32"/>
        </w:rPr>
        <w:t>Ł</w:t>
      </w:r>
      <w:r w:rsidR="00683899" w:rsidRPr="00683899">
        <w:rPr>
          <w:b/>
          <w:bCs/>
          <w:i/>
          <w:iCs/>
          <w:sz w:val="32"/>
          <w:szCs w:val="32"/>
        </w:rPr>
        <w:t>MSKICH W</w:t>
      </w:r>
      <w:r w:rsidR="00683899" w:rsidRPr="00683899">
        <w:rPr>
          <w:b/>
          <w:bCs/>
          <w:i/>
          <w:iCs/>
          <w:sz w:val="32"/>
          <w:szCs w:val="32"/>
          <w:lang w:val="pl-PL"/>
        </w:rPr>
        <w:t> </w:t>
      </w:r>
      <w:r w:rsidRPr="00683899">
        <w:rPr>
          <w:b/>
          <w:bCs/>
          <w:i/>
          <w:iCs/>
          <w:sz w:val="32"/>
          <w:szCs w:val="32"/>
        </w:rPr>
        <w:t>CHE</w:t>
      </w:r>
      <w:r w:rsidRPr="00683899">
        <w:rPr>
          <w:b/>
          <w:bCs/>
          <w:i/>
          <w:iCs/>
          <w:sz w:val="32"/>
          <w:szCs w:val="32"/>
        </w:rPr>
        <w:t>Ł</w:t>
      </w:r>
      <w:r w:rsidRPr="00683899">
        <w:rPr>
          <w:b/>
          <w:bCs/>
          <w:i/>
          <w:iCs/>
          <w:sz w:val="32"/>
          <w:szCs w:val="32"/>
        </w:rPr>
        <w:t xml:space="preserve">MSKU </w:t>
      </w:r>
      <w:r w:rsidRPr="00683899">
        <w:rPr>
          <w:b/>
          <w:bCs/>
          <w:i/>
          <w:iCs/>
          <w:sz w:val="32"/>
          <w:szCs w:val="32"/>
        </w:rPr>
        <w:t>Ś</w:t>
      </w:r>
      <w:r w:rsidRPr="00683899">
        <w:rPr>
          <w:b/>
          <w:bCs/>
          <w:i/>
          <w:iCs/>
          <w:sz w:val="32"/>
          <w:szCs w:val="32"/>
        </w:rPr>
        <w:t>L</w:t>
      </w:r>
      <w:r w:rsidRPr="00683899">
        <w:rPr>
          <w:b/>
          <w:bCs/>
          <w:i/>
          <w:iCs/>
          <w:sz w:val="32"/>
          <w:szCs w:val="32"/>
        </w:rPr>
        <w:t>Ą</w:t>
      </w:r>
      <w:r w:rsidRPr="00683899">
        <w:rPr>
          <w:b/>
          <w:bCs/>
          <w:i/>
          <w:iCs/>
          <w:sz w:val="32"/>
          <w:szCs w:val="32"/>
        </w:rPr>
        <w:t>SKIM</w:t>
      </w:r>
    </w:p>
    <w:p w:rsidR="00000000" w:rsidRPr="00683899" w:rsidRDefault="00CF52E7" w:rsidP="00683899">
      <w:pPr>
        <w:autoSpaceDE w:val="0"/>
        <w:spacing w:line="360" w:lineRule="auto"/>
        <w:rPr>
          <w:i/>
          <w:iCs/>
        </w:rPr>
      </w:pPr>
    </w:p>
    <w:p w:rsidR="00000000" w:rsidRPr="00683899" w:rsidRDefault="00CF52E7" w:rsidP="00683899">
      <w:pPr>
        <w:autoSpaceDE w:val="0"/>
        <w:spacing w:line="360" w:lineRule="auto"/>
        <w:rPr>
          <w:i/>
          <w:iCs/>
        </w:rPr>
      </w:pPr>
    </w:p>
    <w:p w:rsidR="00000000" w:rsidRPr="00683899" w:rsidRDefault="00CF52E7" w:rsidP="00683899">
      <w:pPr>
        <w:autoSpaceDE w:val="0"/>
        <w:spacing w:line="360" w:lineRule="auto"/>
        <w:jc w:val="both"/>
      </w:pPr>
      <w:r w:rsidRPr="00683899">
        <w:rPr>
          <w:b/>
          <w:bCs/>
        </w:rPr>
        <w:t xml:space="preserve">Wychowanie </w:t>
      </w:r>
      <w:r w:rsidRPr="00683899">
        <w:t>- jest uczeniem się szczególnego rodzaju - uczeniem się postaw, rozwijaniem wrażliwości, także odkrywaniem swoich zdolności, możliwości, mocnych</w:t>
      </w:r>
      <w:r w:rsidR="00683899">
        <w:rPr>
          <w:lang w:val="pl-PL"/>
        </w:rPr>
        <w:t xml:space="preserve"> </w:t>
      </w:r>
      <w:r w:rsidRPr="00683899">
        <w:t xml:space="preserve">stron i </w:t>
      </w:r>
      <w:r w:rsidR="00683899">
        <w:t>budowaniem na</w:t>
      </w:r>
      <w:r w:rsidR="00683899">
        <w:rPr>
          <w:lang w:val="pl-PL"/>
        </w:rPr>
        <w:t> </w:t>
      </w:r>
      <w:r w:rsidRPr="00683899">
        <w:t>nich własnej tożsamości i siły. Jest też uczeniem się</w:t>
      </w:r>
      <w:r w:rsidR="00683899">
        <w:rPr>
          <w:lang w:val="pl-PL"/>
        </w:rPr>
        <w:t xml:space="preserve"> </w:t>
      </w:r>
      <w:r w:rsidRPr="00683899">
        <w:t>konstruktywnego radzenia sobie z własnymi brakami, trudnościami i negatywnymi</w:t>
      </w:r>
      <w:r w:rsidR="00683899">
        <w:rPr>
          <w:lang w:val="pl-PL"/>
        </w:rPr>
        <w:t xml:space="preserve"> </w:t>
      </w:r>
      <w:r w:rsidRPr="00683899">
        <w:t>emocjami. Jest więc budowaniem człowieczeństwa.</w:t>
      </w:r>
    </w:p>
    <w:p w:rsidR="00000000" w:rsidRPr="00683899" w:rsidRDefault="00CF52E7" w:rsidP="00683899">
      <w:pPr>
        <w:autoSpaceDE w:val="0"/>
        <w:spacing w:line="360" w:lineRule="auto"/>
        <w:jc w:val="both"/>
      </w:pPr>
      <w:r w:rsidRPr="00683899">
        <w:t>Program Wychowawczy szkoły został opracowany przez zespół nauc</w:t>
      </w:r>
      <w:r w:rsidRPr="00683899">
        <w:t>zycieli po wcześniejszym rozpoznaniu potrzeb uczniów i oczekiwań rodziców. Został on oparty na wizji i misji szkoły. Treści programu zgodne są ze Statutem Szkoły.</w:t>
      </w:r>
    </w:p>
    <w:p w:rsidR="00000000" w:rsidRPr="00683899" w:rsidRDefault="00CF52E7" w:rsidP="00683899">
      <w:pPr>
        <w:autoSpaceDE w:val="0"/>
        <w:spacing w:line="360" w:lineRule="auto"/>
        <w:jc w:val="both"/>
      </w:pPr>
      <w:r w:rsidRPr="00683899">
        <w:t>Podstawą prawną niniejszego programu są:</w:t>
      </w:r>
    </w:p>
    <w:p w:rsidR="00683899" w:rsidRPr="00683899" w:rsidRDefault="00CF52E7" w:rsidP="00683899">
      <w:pPr>
        <w:numPr>
          <w:ilvl w:val="0"/>
          <w:numId w:val="4"/>
        </w:numPr>
        <w:autoSpaceDE w:val="0"/>
        <w:spacing w:line="360" w:lineRule="auto"/>
        <w:jc w:val="both"/>
        <w:rPr>
          <w:rFonts w:eastAsia="Tahoma"/>
          <w:color w:val="000000"/>
          <w:sz w:val="23"/>
          <w:szCs w:val="23"/>
        </w:rPr>
      </w:pPr>
      <w:r w:rsidRPr="00683899">
        <w:t>P</w:t>
      </w:r>
      <w:r w:rsidRPr="00683899">
        <w:rPr>
          <w:rFonts w:eastAsia="Tahoma"/>
          <w:color w:val="000000"/>
          <w:sz w:val="23"/>
          <w:szCs w:val="23"/>
        </w:rPr>
        <w:t xml:space="preserve">owszechna Deklaracja Praw Człowieka z 10 grudnia </w:t>
      </w:r>
      <w:r w:rsidRPr="00683899">
        <w:rPr>
          <w:rFonts w:eastAsia="Tahoma"/>
          <w:color w:val="000000"/>
          <w:sz w:val="23"/>
          <w:szCs w:val="23"/>
        </w:rPr>
        <w:t xml:space="preserve">1948 r. </w:t>
      </w:r>
    </w:p>
    <w:p w:rsidR="00683899" w:rsidRPr="00683899" w:rsidRDefault="00CF52E7" w:rsidP="00683899">
      <w:pPr>
        <w:numPr>
          <w:ilvl w:val="0"/>
          <w:numId w:val="4"/>
        </w:numPr>
        <w:autoSpaceDE w:val="0"/>
        <w:spacing w:line="360" w:lineRule="auto"/>
        <w:jc w:val="both"/>
        <w:rPr>
          <w:rFonts w:eastAsia="Tahoma"/>
          <w:color w:val="000000"/>
          <w:sz w:val="23"/>
          <w:szCs w:val="23"/>
        </w:rPr>
      </w:pPr>
      <w:r w:rsidRPr="00683899">
        <w:rPr>
          <w:rFonts w:eastAsia="Tahoma"/>
          <w:color w:val="000000"/>
          <w:sz w:val="23"/>
          <w:szCs w:val="23"/>
        </w:rPr>
        <w:t xml:space="preserve">Europejska Konwencja o Ochronie Praw Człowieka i Podstawowych Wolności z 4 listopada 1950 r. </w:t>
      </w:r>
    </w:p>
    <w:p w:rsidR="00683899" w:rsidRPr="00683899" w:rsidRDefault="00CF52E7" w:rsidP="00683899">
      <w:pPr>
        <w:numPr>
          <w:ilvl w:val="0"/>
          <w:numId w:val="4"/>
        </w:numPr>
        <w:autoSpaceDE w:val="0"/>
        <w:spacing w:line="360" w:lineRule="auto"/>
        <w:jc w:val="both"/>
        <w:rPr>
          <w:rFonts w:eastAsia="Tahoma"/>
          <w:color w:val="000000"/>
          <w:sz w:val="23"/>
          <w:szCs w:val="23"/>
        </w:rPr>
      </w:pPr>
      <w:r w:rsidRPr="00683899">
        <w:rPr>
          <w:rFonts w:eastAsia="Tahoma"/>
          <w:color w:val="000000"/>
          <w:sz w:val="23"/>
          <w:szCs w:val="23"/>
        </w:rPr>
        <w:t xml:space="preserve">Deklaracja Praw Dziecka z 1959 r. </w:t>
      </w:r>
    </w:p>
    <w:p w:rsidR="00683899" w:rsidRPr="00683899" w:rsidRDefault="00CF52E7" w:rsidP="00683899">
      <w:pPr>
        <w:numPr>
          <w:ilvl w:val="0"/>
          <w:numId w:val="4"/>
        </w:numPr>
        <w:autoSpaceDE w:val="0"/>
        <w:spacing w:line="360" w:lineRule="auto"/>
        <w:jc w:val="both"/>
        <w:rPr>
          <w:rFonts w:eastAsia="Tahoma"/>
          <w:color w:val="000000"/>
          <w:sz w:val="23"/>
          <w:szCs w:val="23"/>
        </w:rPr>
      </w:pPr>
      <w:r w:rsidRPr="00683899">
        <w:rPr>
          <w:rFonts w:eastAsia="Tahoma"/>
          <w:color w:val="000000"/>
          <w:sz w:val="23"/>
          <w:szCs w:val="23"/>
        </w:rPr>
        <w:t xml:space="preserve">Konwencja o Prawach Dziecka Narodów Zjednoczonych z 20 listopada 1989 r. </w:t>
      </w:r>
    </w:p>
    <w:p w:rsidR="00683899" w:rsidRPr="00683899" w:rsidRDefault="00CF52E7" w:rsidP="00683899">
      <w:pPr>
        <w:numPr>
          <w:ilvl w:val="0"/>
          <w:numId w:val="4"/>
        </w:numPr>
        <w:autoSpaceDE w:val="0"/>
        <w:spacing w:line="360" w:lineRule="auto"/>
        <w:jc w:val="both"/>
        <w:rPr>
          <w:rFonts w:eastAsia="Tahoma"/>
          <w:color w:val="000000"/>
          <w:sz w:val="23"/>
          <w:szCs w:val="23"/>
        </w:rPr>
      </w:pPr>
      <w:r w:rsidRPr="00683899">
        <w:rPr>
          <w:rFonts w:eastAsia="Tahoma"/>
          <w:color w:val="000000"/>
          <w:sz w:val="23"/>
          <w:szCs w:val="23"/>
        </w:rPr>
        <w:t>Konstytucja Rzeczypospolitej Polskie</w:t>
      </w:r>
      <w:r w:rsidRPr="00683899">
        <w:rPr>
          <w:rFonts w:eastAsia="Tahoma"/>
          <w:color w:val="000000"/>
          <w:sz w:val="23"/>
          <w:szCs w:val="23"/>
        </w:rPr>
        <w:t xml:space="preserve">j z 1997 r. (art. 48, 53, 70) </w:t>
      </w:r>
    </w:p>
    <w:p w:rsidR="00683899" w:rsidRPr="00683899" w:rsidRDefault="00CF52E7" w:rsidP="00683899">
      <w:pPr>
        <w:numPr>
          <w:ilvl w:val="0"/>
          <w:numId w:val="4"/>
        </w:numPr>
        <w:autoSpaceDE w:val="0"/>
        <w:spacing w:line="360" w:lineRule="auto"/>
        <w:jc w:val="both"/>
        <w:rPr>
          <w:rFonts w:eastAsia="Tahoma"/>
          <w:color w:val="000000"/>
          <w:sz w:val="23"/>
          <w:szCs w:val="23"/>
        </w:rPr>
      </w:pPr>
      <w:r w:rsidRPr="00683899">
        <w:rPr>
          <w:rFonts w:eastAsia="Tahoma"/>
          <w:color w:val="000000"/>
          <w:sz w:val="23"/>
          <w:szCs w:val="23"/>
        </w:rPr>
        <w:t xml:space="preserve">Ustawa o systemie oświaty z 7.09.1991 r. (art. 1, 5, 33, 34a, 40) </w:t>
      </w:r>
    </w:p>
    <w:p w:rsidR="00683899" w:rsidRPr="00683899" w:rsidRDefault="00CF52E7" w:rsidP="00683899">
      <w:pPr>
        <w:numPr>
          <w:ilvl w:val="0"/>
          <w:numId w:val="4"/>
        </w:numPr>
        <w:autoSpaceDE w:val="0"/>
        <w:spacing w:line="360" w:lineRule="auto"/>
        <w:jc w:val="both"/>
        <w:rPr>
          <w:rFonts w:eastAsia="Tahoma"/>
          <w:color w:val="000000"/>
          <w:sz w:val="23"/>
          <w:szCs w:val="23"/>
        </w:rPr>
      </w:pPr>
      <w:r w:rsidRPr="00683899">
        <w:rPr>
          <w:rFonts w:eastAsia="Tahoma"/>
          <w:color w:val="000000"/>
          <w:sz w:val="23"/>
          <w:szCs w:val="23"/>
        </w:rPr>
        <w:t xml:space="preserve">Ustawa z 26.01.1982 r. Karta Nauczyciela (art. 6) </w:t>
      </w:r>
    </w:p>
    <w:p w:rsidR="00683899" w:rsidRPr="00683899" w:rsidRDefault="00CF52E7" w:rsidP="00683899">
      <w:pPr>
        <w:numPr>
          <w:ilvl w:val="0"/>
          <w:numId w:val="4"/>
        </w:numPr>
        <w:autoSpaceDE w:val="0"/>
        <w:spacing w:line="360" w:lineRule="auto"/>
        <w:jc w:val="both"/>
        <w:rPr>
          <w:rFonts w:eastAsia="Tahoma"/>
          <w:color w:val="000000"/>
          <w:sz w:val="23"/>
          <w:szCs w:val="23"/>
        </w:rPr>
      </w:pPr>
      <w:r w:rsidRPr="00683899">
        <w:rPr>
          <w:rFonts w:eastAsia="Tahoma"/>
          <w:color w:val="000000"/>
          <w:sz w:val="23"/>
          <w:szCs w:val="23"/>
        </w:rPr>
        <w:t xml:space="preserve">Program Polityki Prorodzinnej Państwa z 17.11.1998 r. </w:t>
      </w:r>
    </w:p>
    <w:p w:rsidR="00683899" w:rsidRPr="00683899" w:rsidRDefault="00CF52E7" w:rsidP="00683899">
      <w:pPr>
        <w:numPr>
          <w:ilvl w:val="0"/>
          <w:numId w:val="4"/>
        </w:numPr>
        <w:autoSpaceDE w:val="0"/>
        <w:spacing w:line="360" w:lineRule="auto"/>
        <w:jc w:val="both"/>
        <w:rPr>
          <w:rFonts w:eastAsia="Tahoma"/>
          <w:color w:val="000000"/>
          <w:sz w:val="23"/>
          <w:szCs w:val="23"/>
        </w:rPr>
      </w:pPr>
      <w:r w:rsidRPr="00683899">
        <w:rPr>
          <w:rFonts w:eastAsia="Tahoma"/>
          <w:color w:val="000000"/>
          <w:sz w:val="23"/>
          <w:szCs w:val="23"/>
        </w:rPr>
        <w:t>Rozporządzenie MEN z 15.02.1999 r. w sprawie</w:t>
      </w:r>
      <w:r w:rsidRPr="00683899">
        <w:rPr>
          <w:rFonts w:eastAsia="Tahoma"/>
          <w:color w:val="000000"/>
          <w:sz w:val="23"/>
          <w:szCs w:val="23"/>
        </w:rPr>
        <w:t xml:space="preserve"> ramowego statutu szkoły publicznej (§ 2.1, § 2.2) </w:t>
      </w:r>
    </w:p>
    <w:p w:rsidR="00683899" w:rsidRPr="00683899" w:rsidRDefault="00CF52E7" w:rsidP="00683899">
      <w:pPr>
        <w:numPr>
          <w:ilvl w:val="0"/>
          <w:numId w:val="4"/>
        </w:numPr>
        <w:autoSpaceDE w:val="0"/>
        <w:spacing w:line="360" w:lineRule="auto"/>
        <w:jc w:val="both"/>
        <w:rPr>
          <w:rFonts w:eastAsia="Tahoma"/>
          <w:color w:val="000000"/>
          <w:sz w:val="23"/>
          <w:szCs w:val="23"/>
        </w:rPr>
      </w:pPr>
      <w:r w:rsidRPr="00683899">
        <w:rPr>
          <w:rFonts w:eastAsia="Tahoma"/>
          <w:color w:val="000000"/>
          <w:sz w:val="23"/>
          <w:szCs w:val="23"/>
        </w:rPr>
        <w:t>Rozporządzenie MEN z 15.02.1999 r. w sprawie podstawy prog</w:t>
      </w:r>
      <w:r w:rsidR="00683899">
        <w:rPr>
          <w:rFonts w:eastAsia="Tahoma"/>
          <w:color w:val="000000"/>
          <w:sz w:val="23"/>
          <w:szCs w:val="23"/>
        </w:rPr>
        <w:t>ramowej kształcenia ogólnego (z</w:t>
      </w:r>
      <w:r w:rsidR="00683899">
        <w:rPr>
          <w:rFonts w:eastAsia="Tahoma"/>
          <w:color w:val="000000"/>
          <w:sz w:val="23"/>
          <w:szCs w:val="23"/>
          <w:lang w:val="pl-PL"/>
        </w:rPr>
        <w:t> </w:t>
      </w:r>
      <w:r w:rsidRPr="00683899">
        <w:rPr>
          <w:rFonts w:eastAsia="Tahoma"/>
          <w:color w:val="000000"/>
          <w:sz w:val="23"/>
          <w:szCs w:val="23"/>
        </w:rPr>
        <w:t xml:space="preserve">późniejszymi zmianami  z Rozporządzenie MEN z dnia 18.VIII.2015r.). </w:t>
      </w:r>
    </w:p>
    <w:p w:rsidR="00683899" w:rsidRPr="00683899" w:rsidRDefault="00CF52E7" w:rsidP="00683899">
      <w:pPr>
        <w:numPr>
          <w:ilvl w:val="0"/>
          <w:numId w:val="4"/>
        </w:numPr>
        <w:autoSpaceDE w:val="0"/>
        <w:spacing w:line="360" w:lineRule="auto"/>
        <w:jc w:val="both"/>
        <w:rPr>
          <w:rFonts w:eastAsia="Tahoma"/>
          <w:color w:val="000000"/>
          <w:sz w:val="23"/>
          <w:szCs w:val="23"/>
        </w:rPr>
      </w:pPr>
      <w:r w:rsidRPr="00683899">
        <w:rPr>
          <w:rFonts w:eastAsia="Tahoma"/>
          <w:color w:val="000000"/>
          <w:sz w:val="23"/>
          <w:szCs w:val="23"/>
        </w:rPr>
        <w:t xml:space="preserve">Ramowy Statut szkoły </w:t>
      </w:r>
    </w:p>
    <w:p w:rsidR="00000000" w:rsidRPr="00683899" w:rsidRDefault="00CF52E7" w:rsidP="00683899">
      <w:pPr>
        <w:numPr>
          <w:ilvl w:val="0"/>
          <w:numId w:val="4"/>
        </w:numPr>
        <w:autoSpaceDE w:val="0"/>
        <w:spacing w:line="360" w:lineRule="auto"/>
        <w:jc w:val="both"/>
        <w:rPr>
          <w:rFonts w:eastAsia="Tahoma"/>
          <w:color w:val="000000"/>
          <w:sz w:val="23"/>
          <w:szCs w:val="23"/>
        </w:rPr>
      </w:pPr>
      <w:r w:rsidRPr="00683899">
        <w:rPr>
          <w:rFonts w:eastAsia="Tahoma"/>
          <w:color w:val="000000"/>
          <w:sz w:val="23"/>
          <w:szCs w:val="23"/>
        </w:rPr>
        <w:t>Podstawa Programo</w:t>
      </w:r>
      <w:r w:rsidRPr="00683899">
        <w:rPr>
          <w:rFonts w:eastAsia="Tahoma"/>
          <w:color w:val="000000"/>
          <w:sz w:val="23"/>
          <w:szCs w:val="23"/>
        </w:rPr>
        <w:t>wa kształcenia ogólnego.</w:t>
      </w:r>
    </w:p>
    <w:p w:rsidR="00000000" w:rsidRPr="00683899" w:rsidRDefault="00CF52E7" w:rsidP="00683899">
      <w:pPr>
        <w:autoSpaceDE w:val="0"/>
        <w:spacing w:line="360" w:lineRule="auto"/>
        <w:rPr>
          <w:b/>
          <w:bCs/>
        </w:rPr>
      </w:pPr>
    </w:p>
    <w:p w:rsidR="00000000" w:rsidRPr="00683899" w:rsidRDefault="00CF52E7" w:rsidP="00683899">
      <w:pPr>
        <w:autoSpaceDE w:val="0"/>
        <w:spacing w:line="360" w:lineRule="auto"/>
        <w:jc w:val="both"/>
      </w:pPr>
      <w:r w:rsidRPr="00683899">
        <w:t>Na terenie szkoły w ramach pracy wychowawczej mogą zostać wprowadzone w zależności od aktualnych potrzeb tematyczne lub okresowe programy wychowawcze.</w:t>
      </w:r>
    </w:p>
    <w:p w:rsidR="00000000" w:rsidRPr="00683899" w:rsidRDefault="00CF52E7" w:rsidP="00683899">
      <w:pPr>
        <w:autoSpaceDE w:val="0"/>
        <w:spacing w:line="360" w:lineRule="auto"/>
        <w:jc w:val="both"/>
      </w:pPr>
      <w:r w:rsidRPr="00683899">
        <w:t xml:space="preserve">Podstawą pracy wychowawcy klasowego są klasowe </w:t>
      </w:r>
      <w:r w:rsidR="00683899">
        <w:t>plany pracy wychowawczej</w:t>
      </w:r>
      <w:r w:rsidR="00683899">
        <w:rPr>
          <w:lang w:val="pl-PL"/>
        </w:rPr>
        <w:t xml:space="preserve"> </w:t>
      </w:r>
      <w:r w:rsidRPr="00683899">
        <w:t xml:space="preserve">( załącznik nr 1), w których zawarte treści są ściśle powiązane z Programem Wychowawczym Szkoły jak również </w:t>
      </w:r>
      <w:r w:rsidRPr="00683899">
        <w:lastRenderedPageBreak/>
        <w:t>uwzględniają działania ujęte w Szkolnym Programie Profilaktyki.</w:t>
      </w:r>
    </w:p>
    <w:p w:rsidR="00000000" w:rsidRPr="00683899" w:rsidRDefault="00CF52E7" w:rsidP="00683899">
      <w:pPr>
        <w:autoSpaceDE w:val="0"/>
        <w:spacing w:line="360" w:lineRule="auto"/>
        <w:jc w:val="both"/>
      </w:pPr>
      <w:r w:rsidRPr="00683899">
        <w:t>Praca wychowawcza w szkole obejmuje również udział uczniów w obchodach rocznic wyda</w:t>
      </w:r>
      <w:r w:rsidRPr="00683899">
        <w:t>rzeń patriotyczno-religijnych oraz w uroczystościach szkolnych.</w:t>
      </w:r>
    </w:p>
    <w:p w:rsidR="00000000" w:rsidRPr="00683899" w:rsidRDefault="00CF52E7" w:rsidP="00683899">
      <w:pPr>
        <w:autoSpaceDE w:val="0"/>
        <w:spacing w:line="360" w:lineRule="auto"/>
        <w:jc w:val="both"/>
      </w:pPr>
      <w:r w:rsidRPr="00683899">
        <w:t xml:space="preserve">Spośród zasad współpracy z rodzicami istotną rolę odgrywa właściwy obieg informacji, od którego zależy interwencja odpowiedniego organu szkoły w złożonych problemach uczniów. </w:t>
      </w:r>
    </w:p>
    <w:p w:rsidR="00000000" w:rsidRPr="00683899" w:rsidRDefault="00CF52E7" w:rsidP="00683899">
      <w:pPr>
        <w:autoSpaceDE w:val="0"/>
        <w:spacing w:line="360" w:lineRule="auto"/>
        <w:jc w:val="both"/>
      </w:pPr>
      <w:r w:rsidRPr="00683899">
        <w:t>Program ten uleg</w:t>
      </w:r>
      <w:r w:rsidRPr="00683899">
        <w:t>ać będzie  okresowej ewaluacji oraz monitorowaniu przez okres nauki.</w:t>
      </w:r>
    </w:p>
    <w:p w:rsidR="00000000" w:rsidRPr="00683899" w:rsidRDefault="00CF52E7" w:rsidP="00683899">
      <w:pPr>
        <w:autoSpaceDE w:val="0"/>
        <w:spacing w:line="360" w:lineRule="auto"/>
      </w:pPr>
    </w:p>
    <w:p w:rsidR="00000000" w:rsidRPr="00683899" w:rsidRDefault="00CF52E7" w:rsidP="00683899">
      <w:pPr>
        <w:autoSpaceDE w:val="0"/>
        <w:spacing w:line="360" w:lineRule="auto"/>
        <w:rPr>
          <w:b/>
          <w:bCs/>
        </w:rPr>
      </w:pPr>
      <w:r w:rsidRPr="00683899">
        <w:rPr>
          <w:b/>
          <w:bCs/>
        </w:rPr>
        <w:t>Naczelny cel wychowania, zadania szkoły i nauczycieli,</w:t>
      </w:r>
      <w:r w:rsidR="00683899">
        <w:rPr>
          <w:b/>
          <w:bCs/>
          <w:lang w:val="pl-PL"/>
        </w:rPr>
        <w:t xml:space="preserve"> </w:t>
      </w:r>
      <w:r w:rsidRPr="00683899">
        <w:rPr>
          <w:b/>
          <w:bCs/>
        </w:rPr>
        <w:t>metody i formy pracy</w:t>
      </w:r>
    </w:p>
    <w:p w:rsidR="00000000" w:rsidRPr="00683899" w:rsidRDefault="00CF52E7" w:rsidP="00683899">
      <w:pPr>
        <w:autoSpaceDE w:val="0"/>
        <w:spacing w:line="360" w:lineRule="auto"/>
        <w:rPr>
          <w:b/>
          <w:bCs/>
        </w:rPr>
      </w:pPr>
    </w:p>
    <w:p w:rsidR="00000000" w:rsidRPr="00683899" w:rsidRDefault="00CF52E7" w:rsidP="00683899">
      <w:pPr>
        <w:autoSpaceDE w:val="0"/>
        <w:spacing w:line="360" w:lineRule="auto"/>
        <w:jc w:val="both"/>
      </w:pPr>
      <w:r w:rsidRPr="00683899">
        <w:t>Naczelnym celem szkoły jest wychowanie młodego człowieka zgodnie z przyjętym systemem wartości w duchu miłośc</w:t>
      </w:r>
      <w:r w:rsidRPr="00683899">
        <w:t>i, mądrości, dyscypliny i szacunku dla innych. Cele priorytetowe we współczesnym wychowaniu, których nauczyciele nie powinni omijać, to:</w:t>
      </w:r>
    </w:p>
    <w:p w:rsidR="00683899" w:rsidRPr="00683899" w:rsidRDefault="00CF52E7" w:rsidP="00683899">
      <w:pPr>
        <w:numPr>
          <w:ilvl w:val="0"/>
          <w:numId w:val="5"/>
        </w:numPr>
        <w:autoSpaceDE w:val="0"/>
        <w:spacing w:line="360" w:lineRule="auto"/>
      </w:pPr>
      <w:r w:rsidRPr="00683899">
        <w:t>pomoc uczniom w uzyskaniu orientacji etycznej i hierarchizowaniu wartości</w:t>
      </w:r>
    </w:p>
    <w:p w:rsidR="00000000" w:rsidRPr="00683899" w:rsidRDefault="00CF52E7" w:rsidP="00683899">
      <w:pPr>
        <w:numPr>
          <w:ilvl w:val="0"/>
          <w:numId w:val="5"/>
        </w:numPr>
        <w:autoSpaceDE w:val="0"/>
        <w:spacing w:line="360" w:lineRule="auto"/>
      </w:pPr>
      <w:r w:rsidRPr="00683899">
        <w:t>pomoc w odnajdywaniu swojego miejsca:</w:t>
      </w:r>
    </w:p>
    <w:p w:rsidR="00683899" w:rsidRDefault="00CF52E7" w:rsidP="00683899">
      <w:pPr>
        <w:numPr>
          <w:ilvl w:val="0"/>
          <w:numId w:val="7"/>
        </w:numPr>
        <w:autoSpaceDE w:val="0"/>
        <w:spacing w:line="360" w:lineRule="auto"/>
        <w:ind w:left="1418" w:hanging="709"/>
        <w:rPr>
          <w:lang w:val="en-US"/>
        </w:rPr>
      </w:pPr>
      <w:r w:rsidRPr="00683899">
        <w:rPr>
          <w:lang w:val="en-US"/>
        </w:rPr>
        <w:t>w r</w:t>
      </w:r>
      <w:r w:rsidRPr="00683899">
        <w:rPr>
          <w:lang w:val="en-US"/>
        </w:rPr>
        <w:t>odzinie,</w:t>
      </w:r>
    </w:p>
    <w:p w:rsidR="00683899" w:rsidRDefault="00CF52E7" w:rsidP="00683899">
      <w:pPr>
        <w:numPr>
          <w:ilvl w:val="0"/>
          <w:numId w:val="7"/>
        </w:numPr>
        <w:autoSpaceDE w:val="0"/>
        <w:spacing w:line="360" w:lineRule="auto"/>
        <w:ind w:left="1418" w:hanging="709"/>
        <w:rPr>
          <w:lang w:val="en-US"/>
        </w:rPr>
      </w:pPr>
      <w:r w:rsidRPr="00683899">
        <w:rPr>
          <w:lang w:val="en-US"/>
        </w:rPr>
        <w:t>w grupie kole</w:t>
      </w:r>
      <w:r w:rsidRPr="00683899">
        <w:t>żeńskiej,</w:t>
      </w:r>
    </w:p>
    <w:p w:rsidR="00000000" w:rsidRPr="00683899" w:rsidRDefault="00CF52E7" w:rsidP="00683899">
      <w:pPr>
        <w:numPr>
          <w:ilvl w:val="0"/>
          <w:numId w:val="7"/>
        </w:numPr>
        <w:autoSpaceDE w:val="0"/>
        <w:spacing w:line="360" w:lineRule="auto"/>
        <w:ind w:left="1418" w:hanging="709"/>
        <w:rPr>
          <w:lang w:val="en-US"/>
        </w:rPr>
      </w:pPr>
      <w:r w:rsidRPr="00683899">
        <w:t>społeczności szerszej: lokalnej, regionalnej i narodowej,</w:t>
      </w:r>
    </w:p>
    <w:p w:rsidR="00000000" w:rsidRPr="00683899" w:rsidRDefault="00CF52E7" w:rsidP="00683899">
      <w:pPr>
        <w:numPr>
          <w:ilvl w:val="0"/>
          <w:numId w:val="6"/>
        </w:numPr>
        <w:autoSpaceDE w:val="0"/>
        <w:spacing w:line="360" w:lineRule="auto"/>
      </w:pPr>
      <w:r w:rsidRPr="00683899">
        <w:t>kształtowanie etyki pracy, zwłaszcza rzetelności i uczciwości.</w:t>
      </w:r>
    </w:p>
    <w:p w:rsidR="00000000" w:rsidRPr="00683899" w:rsidRDefault="00CF52E7" w:rsidP="00683899">
      <w:pPr>
        <w:autoSpaceDE w:val="0"/>
        <w:spacing w:line="360" w:lineRule="auto"/>
      </w:pPr>
    </w:p>
    <w:p w:rsidR="00000000" w:rsidRPr="00683899" w:rsidRDefault="00CF52E7" w:rsidP="00683899">
      <w:pPr>
        <w:autoSpaceDE w:val="0"/>
        <w:spacing w:line="360" w:lineRule="auto"/>
        <w:rPr>
          <w:b/>
          <w:bCs/>
        </w:rPr>
      </w:pPr>
      <w:r w:rsidRPr="00683899">
        <w:rPr>
          <w:b/>
          <w:bCs/>
        </w:rPr>
        <w:t>Zadania szkoły jako środowiska wychowawczego</w:t>
      </w:r>
    </w:p>
    <w:p w:rsidR="00000000" w:rsidRPr="00683899" w:rsidRDefault="00CF52E7" w:rsidP="00683899">
      <w:pPr>
        <w:autoSpaceDE w:val="0"/>
        <w:spacing w:line="360" w:lineRule="auto"/>
        <w:rPr>
          <w:b/>
          <w:bCs/>
        </w:rPr>
      </w:pPr>
    </w:p>
    <w:p w:rsidR="00683899" w:rsidRPr="00683899" w:rsidRDefault="00CF52E7" w:rsidP="00683899">
      <w:pPr>
        <w:numPr>
          <w:ilvl w:val="0"/>
          <w:numId w:val="6"/>
        </w:numPr>
        <w:autoSpaceDE w:val="0"/>
        <w:spacing w:line="360" w:lineRule="auto"/>
      </w:pPr>
      <w:r w:rsidRPr="00683899">
        <w:t>Opieka wychowawców nad fizycznym i psychicznym rozw</w:t>
      </w:r>
      <w:r w:rsidRPr="00683899">
        <w:t>ojem wychowanków.</w:t>
      </w:r>
    </w:p>
    <w:p w:rsidR="00683899" w:rsidRPr="00683899" w:rsidRDefault="00CF52E7" w:rsidP="00683899">
      <w:pPr>
        <w:numPr>
          <w:ilvl w:val="0"/>
          <w:numId w:val="6"/>
        </w:numPr>
        <w:autoSpaceDE w:val="0"/>
        <w:spacing w:line="360" w:lineRule="auto"/>
      </w:pPr>
      <w:r w:rsidRPr="00683899">
        <w:t>Wychowanie zgodne z przyjętym systemem wartości w duchu miłości, mądrości,</w:t>
      </w:r>
      <w:r w:rsidR="00683899" w:rsidRPr="00683899">
        <w:rPr>
          <w:lang w:val="pl-PL"/>
        </w:rPr>
        <w:t xml:space="preserve"> </w:t>
      </w:r>
      <w:r w:rsidRPr="00683899">
        <w:t>dyscypliny i szacunku.</w:t>
      </w:r>
    </w:p>
    <w:p w:rsidR="00683899" w:rsidRPr="00683899" w:rsidRDefault="00CF52E7" w:rsidP="00683899">
      <w:pPr>
        <w:numPr>
          <w:ilvl w:val="0"/>
          <w:numId w:val="6"/>
        </w:numPr>
        <w:autoSpaceDE w:val="0"/>
        <w:spacing w:line="360" w:lineRule="auto"/>
      </w:pPr>
      <w:r w:rsidRPr="00683899">
        <w:t>Przygotowanie wychowanka do pełnienia ról społecznych oraz odpowiedzialności</w:t>
      </w:r>
      <w:r w:rsidR="00683899" w:rsidRPr="00683899">
        <w:rPr>
          <w:lang w:val="pl-PL"/>
        </w:rPr>
        <w:t xml:space="preserve"> </w:t>
      </w:r>
      <w:r w:rsidR="00683899">
        <w:t>za siebie i</w:t>
      </w:r>
      <w:r w:rsidR="00683899">
        <w:rPr>
          <w:lang w:val="pl-PL"/>
        </w:rPr>
        <w:t> </w:t>
      </w:r>
      <w:r w:rsidRPr="00683899">
        <w:t>środowisko.</w:t>
      </w:r>
    </w:p>
    <w:p w:rsidR="00683899" w:rsidRPr="00683899" w:rsidRDefault="00CF52E7" w:rsidP="00683899">
      <w:pPr>
        <w:numPr>
          <w:ilvl w:val="0"/>
          <w:numId w:val="6"/>
        </w:numPr>
        <w:autoSpaceDE w:val="0"/>
        <w:spacing w:line="360" w:lineRule="auto"/>
      </w:pPr>
      <w:r w:rsidRPr="00683899">
        <w:t>Skoordynowanie oddziaływań wychow</w:t>
      </w:r>
      <w:r w:rsidRPr="00683899">
        <w:t>awczych domu, szkoły i środowiska rówieśniczego.</w:t>
      </w:r>
    </w:p>
    <w:p w:rsidR="00000000" w:rsidRPr="00683899" w:rsidRDefault="00CF52E7" w:rsidP="00683899">
      <w:pPr>
        <w:numPr>
          <w:ilvl w:val="0"/>
          <w:numId w:val="6"/>
        </w:numPr>
        <w:autoSpaceDE w:val="0"/>
        <w:spacing w:line="360" w:lineRule="auto"/>
      </w:pPr>
      <w:r w:rsidRPr="00683899">
        <w:t>Stworzenie uczniom dogodnych warunków do pracy w samorządzie uczniowskim.</w:t>
      </w:r>
    </w:p>
    <w:p w:rsidR="00000000" w:rsidRPr="00683899" w:rsidRDefault="00CF52E7" w:rsidP="00683899">
      <w:pPr>
        <w:autoSpaceDE w:val="0"/>
        <w:spacing w:line="360" w:lineRule="auto"/>
        <w:rPr>
          <w:b/>
          <w:bCs/>
        </w:rPr>
      </w:pPr>
    </w:p>
    <w:p w:rsidR="00000000" w:rsidRPr="00683899" w:rsidRDefault="00CF52E7" w:rsidP="00683899">
      <w:pPr>
        <w:autoSpaceDE w:val="0"/>
        <w:spacing w:line="360" w:lineRule="auto"/>
        <w:rPr>
          <w:b/>
          <w:bCs/>
        </w:rPr>
      </w:pPr>
      <w:r w:rsidRPr="00683899">
        <w:rPr>
          <w:b/>
          <w:bCs/>
        </w:rPr>
        <w:t>Zadania nauczycieli bezpośrednio wychowujących</w:t>
      </w:r>
    </w:p>
    <w:p w:rsidR="00000000" w:rsidRPr="00683899" w:rsidRDefault="00CF52E7" w:rsidP="00683899">
      <w:pPr>
        <w:autoSpaceDE w:val="0"/>
        <w:spacing w:line="360" w:lineRule="auto"/>
        <w:rPr>
          <w:b/>
          <w:bCs/>
        </w:rPr>
      </w:pPr>
    </w:p>
    <w:p w:rsidR="00683899" w:rsidRPr="00683899" w:rsidRDefault="00CF52E7" w:rsidP="00683899">
      <w:pPr>
        <w:numPr>
          <w:ilvl w:val="0"/>
          <w:numId w:val="8"/>
        </w:numPr>
        <w:autoSpaceDE w:val="0"/>
        <w:spacing w:line="360" w:lineRule="auto"/>
      </w:pPr>
      <w:r w:rsidRPr="00683899">
        <w:t>Kreowanie sytuacji, w których uczeń aktywnie pracuje nad poznaniem samego siebie</w:t>
      </w:r>
      <w:r w:rsidRPr="00683899">
        <w:t>.</w:t>
      </w:r>
    </w:p>
    <w:p w:rsidR="00683899" w:rsidRPr="00683899" w:rsidRDefault="00CF52E7" w:rsidP="00683899">
      <w:pPr>
        <w:numPr>
          <w:ilvl w:val="0"/>
          <w:numId w:val="8"/>
        </w:numPr>
        <w:autoSpaceDE w:val="0"/>
        <w:spacing w:line="360" w:lineRule="auto"/>
      </w:pPr>
      <w:r w:rsidRPr="00683899">
        <w:t>Kształtowanie umiejętności współistnienia i współdziałania w grupie społecznej.</w:t>
      </w:r>
    </w:p>
    <w:p w:rsidR="00683899" w:rsidRPr="00683899" w:rsidRDefault="00CF52E7" w:rsidP="00683899">
      <w:pPr>
        <w:numPr>
          <w:ilvl w:val="0"/>
          <w:numId w:val="8"/>
        </w:numPr>
        <w:autoSpaceDE w:val="0"/>
        <w:spacing w:line="360" w:lineRule="auto"/>
      </w:pPr>
      <w:r w:rsidRPr="00683899">
        <w:t>Zaszczepienie sposobów reagowania w codziennyc</w:t>
      </w:r>
      <w:r w:rsidR="00683899">
        <w:t xml:space="preserve">h i specyficznych sytuacjach w oparciu </w:t>
      </w:r>
      <w:r w:rsidR="00683899">
        <w:lastRenderedPageBreak/>
        <w:t>o</w:t>
      </w:r>
      <w:r w:rsidR="00683899" w:rsidRPr="00683899">
        <w:rPr>
          <w:lang w:val="pl-PL"/>
        </w:rPr>
        <w:t> </w:t>
      </w:r>
      <w:r w:rsidRPr="00683899">
        <w:t>spójny system wartości uniwersalnych.</w:t>
      </w:r>
    </w:p>
    <w:p w:rsidR="00000000" w:rsidRPr="00683899" w:rsidRDefault="00CF52E7" w:rsidP="00683899">
      <w:pPr>
        <w:numPr>
          <w:ilvl w:val="0"/>
          <w:numId w:val="8"/>
        </w:numPr>
        <w:autoSpaceDE w:val="0"/>
        <w:spacing w:line="360" w:lineRule="auto"/>
      </w:pPr>
      <w:r w:rsidRPr="00683899">
        <w:t>Świadome działanie mające na celu wykreo</w:t>
      </w:r>
      <w:r w:rsidRPr="00683899">
        <w:t>wanie wzorca osobowego ucznia Zespołu Szkół Publicznych w Chełmsku Śląskim.</w:t>
      </w:r>
    </w:p>
    <w:p w:rsidR="00000000" w:rsidRPr="00683899" w:rsidRDefault="00CF52E7" w:rsidP="00683899">
      <w:pPr>
        <w:autoSpaceDE w:val="0"/>
        <w:spacing w:line="360" w:lineRule="auto"/>
        <w:rPr>
          <w:b/>
        </w:rPr>
      </w:pPr>
      <w:r w:rsidRPr="00683899">
        <w:rPr>
          <w:b/>
        </w:rPr>
        <w:t>Mieć dobre kontakty z uczniami, umiejętność rozwiązywania konfliktów</w:t>
      </w:r>
    </w:p>
    <w:p w:rsidR="00000000" w:rsidRPr="00683899" w:rsidRDefault="00CF52E7" w:rsidP="00683899">
      <w:pPr>
        <w:autoSpaceDE w:val="0"/>
        <w:spacing w:line="360" w:lineRule="auto"/>
      </w:pPr>
    </w:p>
    <w:p w:rsidR="00000000" w:rsidRPr="00683899" w:rsidRDefault="00CF52E7" w:rsidP="00683899">
      <w:pPr>
        <w:autoSpaceDE w:val="0"/>
        <w:spacing w:line="360" w:lineRule="auto"/>
        <w:rPr>
          <w:b/>
          <w:bCs/>
        </w:rPr>
      </w:pPr>
      <w:r w:rsidRPr="00683899">
        <w:rPr>
          <w:b/>
          <w:bCs/>
        </w:rPr>
        <w:t>Metody pracy</w:t>
      </w:r>
    </w:p>
    <w:p w:rsidR="00000000" w:rsidRPr="00683899" w:rsidRDefault="00CF52E7" w:rsidP="00683899">
      <w:pPr>
        <w:autoSpaceDE w:val="0"/>
        <w:spacing w:line="360" w:lineRule="auto"/>
        <w:rPr>
          <w:b/>
          <w:bCs/>
        </w:rPr>
      </w:pPr>
    </w:p>
    <w:p w:rsidR="00683899" w:rsidRPr="00683899" w:rsidRDefault="00CF52E7" w:rsidP="00683899">
      <w:pPr>
        <w:numPr>
          <w:ilvl w:val="0"/>
          <w:numId w:val="9"/>
        </w:numPr>
        <w:autoSpaceDE w:val="0"/>
        <w:spacing w:line="360" w:lineRule="auto"/>
      </w:pPr>
      <w:r w:rsidRPr="00683899">
        <w:t>gry i zabawy,</w:t>
      </w:r>
    </w:p>
    <w:p w:rsidR="00683899" w:rsidRPr="00683899" w:rsidRDefault="00CF52E7" w:rsidP="00683899">
      <w:pPr>
        <w:numPr>
          <w:ilvl w:val="0"/>
          <w:numId w:val="9"/>
        </w:numPr>
        <w:autoSpaceDE w:val="0"/>
        <w:spacing w:line="360" w:lineRule="auto"/>
      </w:pPr>
      <w:r w:rsidRPr="00683899">
        <w:t>dyskusje na forum grupy,</w:t>
      </w:r>
    </w:p>
    <w:p w:rsidR="00683899" w:rsidRPr="00683899" w:rsidRDefault="00CF52E7" w:rsidP="00683899">
      <w:pPr>
        <w:numPr>
          <w:ilvl w:val="0"/>
          <w:numId w:val="9"/>
        </w:numPr>
        <w:autoSpaceDE w:val="0"/>
        <w:spacing w:line="360" w:lineRule="auto"/>
      </w:pPr>
      <w:r w:rsidRPr="00683899">
        <w:t>scenki rodzajowe,</w:t>
      </w:r>
    </w:p>
    <w:p w:rsidR="00683899" w:rsidRPr="00683899" w:rsidRDefault="00CF52E7" w:rsidP="00683899">
      <w:pPr>
        <w:numPr>
          <w:ilvl w:val="0"/>
          <w:numId w:val="9"/>
        </w:numPr>
        <w:autoSpaceDE w:val="0"/>
        <w:spacing w:line="360" w:lineRule="auto"/>
      </w:pPr>
      <w:r w:rsidRPr="00683899">
        <w:t>twórczość plastyczna, techniczn</w:t>
      </w:r>
      <w:r w:rsidRPr="00683899">
        <w:t>a i artystyczna uczniów,</w:t>
      </w:r>
    </w:p>
    <w:p w:rsidR="00683899" w:rsidRPr="00683899" w:rsidRDefault="00CF52E7" w:rsidP="00683899">
      <w:pPr>
        <w:numPr>
          <w:ilvl w:val="0"/>
          <w:numId w:val="9"/>
        </w:numPr>
        <w:autoSpaceDE w:val="0"/>
        <w:spacing w:line="360" w:lineRule="auto"/>
      </w:pPr>
      <w:r w:rsidRPr="00683899">
        <w:t>pogadanki,</w:t>
      </w:r>
    </w:p>
    <w:p w:rsidR="00683899" w:rsidRPr="00683899" w:rsidRDefault="00CF52E7" w:rsidP="00683899">
      <w:pPr>
        <w:numPr>
          <w:ilvl w:val="0"/>
          <w:numId w:val="9"/>
        </w:numPr>
        <w:autoSpaceDE w:val="0"/>
        <w:spacing w:line="360" w:lineRule="auto"/>
      </w:pPr>
      <w:r w:rsidRPr="00683899">
        <w:t>gry dramatyczne,</w:t>
      </w:r>
    </w:p>
    <w:p w:rsidR="00683899" w:rsidRPr="00683899" w:rsidRDefault="00CF52E7" w:rsidP="00683899">
      <w:pPr>
        <w:numPr>
          <w:ilvl w:val="0"/>
          <w:numId w:val="9"/>
        </w:numPr>
        <w:autoSpaceDE w:val="0"/>
        <w:spacing w:line="360" w:lineRule="auto"/>
      </w:pPr>
      <w:r w:rsidRPr="00683899">
        <w:t>treningi umiejętności,</w:t>
      </w:r>
    </w:p>
    <w:p w:rsidR="00683899" w:rsidRPr="00683899" w:rsidRDefault="00CF52E7" w:rsidP="00683899">
      <w:pPr>
        <w:numPr>
          <w:ilvl w:val="0"/>
          <w:numId w:val="9"/>
        </w:numPr>
        <w:autoSpaceDE w:val="0"/>
        <w:spacing w:line="360" w:lineRule="auto"/>
      </w:pPr>
      <w:r w:rsidRPr="00683899">
        <w:t>projektowanie dokumentów,</w:t>
      </w:r>
    </w:p>
    <w:p w:rsidR="00683899" w:rsidRPr="00683899" w:rsidRDefault="00CF52E7" w:rsidP="00683899">
      <w:pPr>
        <w:numPr>
          <w:ilvl w:val="0"/>
          <w:numId w:val="9"/>
        </w:numPr>
        <w:autoSpaceDE w:val="0"/>
        <w:spacing w:line="360" w:lineRule="auto"/>
      </w:pPr>
      <w:r w:rsidRPr="00683899">
        <w:t>symulacje,</w:t>
      </w:r>
    </w:p>
    <w:p w:rsidR="00683899" w:rsidRPr="00683899" w:rsidRDefault="00CF52E7" w:rsidP="00683899">
      <w:pPr>
        <w:numPr>
          <w:ilvl w:val="0"/>
          <w:numId w:val="9"/>
        </w:numPr>
        <w:autoSpaceDE w:val="0"/>
        <w:spacing w:line="360" w:lineRule="auto"/>
      </w:pPr>
      <w:r w:rsidRPr="00683899">
        <w:t>warsztaty poznawczo-doskonalące,</w:t>
      </w:r>
    </w:p>
    <w:p w:rsidR="00683899" w:rsidRPr="00683899" w:rsidRDefault="00CF52E7" w:rsidP="00683899">
      <w:pPr>
        <w:numPr>
          <w:ilvl w:val="0"/>
          <w:numId w:val="9"/>
        </w:numPr>
        <w:autoSpaceDE w:val="0"/>
        <w:spacing w:line="360" w:lineRule="auto"/>
      </w:pPr>
      <w:r w:rsidRPr="00683899">
        <w:t>wycieczki tematyczne, turystyczno-krajoznawcze,</w:t>
      </w:r>
    </w:p>
    <w:p w:rsidR="00683899" w:rsidRPr="00683899" w:rsidRDefault="00CF52E7" w:rsidP="00683899">
      <w:pPr>
        <w:numPr>
          <w:ilvl w:val="0"/>
          <w:numId w:val="9"/>
        </w:numPr>
        <w:autoSpaceDE w:val="0"/>
        <w:spacing w:line="360" w:lineRule="auto"/>
      </w:pPr>
      <w:r w:rsidRPr="00683899">
        <w:t>rajdy.</w:t>
      </w:r>
    </w:p>
    <w:p w:rsidR="00000000" w:rsidRPr="00683899" w:rsidRDefault="00CF52E7" w:rsidP="00683899">
      <w:pPr>
        <w:numPr>
          <w:ilvl w:val="0"/>
          <w:numId w:val="9"/>
        </w:numPr>
        <w:autoSpaceDE w:val="0"/>
        <w:spacing w:line="360" w:lineRule="auto"/>
      </w:pPr>
      <w:r w:rsidRPr="00683899">
        <w:t>wolontariat</w:t>
      </w:r>
    </w:p>
    <w:p w:rsidR="00000000" w:rsidRPr="00683899" w:rsidRDefault="00CF52E7" w:rsidP="00683899">
      <w:pPr>
        <w:autoSpaceDE w:val="0"/>
        <w:spacing w:line="360" w:lineRule="auto"/>
        <w:rPr>
          <w:b/>
          <w:bCs/>
        </w:rPr>
      </w:pPr>
      <w:r w:rsidRPr="00683899">
        <w:rPr>
          <w:b/>
          <w:bCs/>
        </w:rPr>
        <w:t>Formy pracy</w:t>
      </w:r>
    </w:p>
    <w:p w:rsidR="00000000" w:rsidRPr="00683899" w:rsidRDefault="00CF52E7" w:rsidP="00683899">
      <w:pPr>
        <w:autoSpaceDE w:val="0"/>
        <w:spacing w:line="360" w:lineRule="auto"/>
        <w:rPr>
          <w:b/>
          <w:bCs/>
        </w:rPr>
      </w:pPr>
    </w:p>
    <w:p w:rsidR="00683899" w:rsidRPr="00683899" w:rsidRDefault="00CF52E7" w:rsidP="00683899">
      <w:pPr>
        <w:numPr>
          <w:ilvl w:val="0"/>
          <w:numId w:val="10"/>
        </w:numPr>
        <w:autoSpaceDE w:val="0"/>
        <w:spacing w:line="360" w:lineRule="auto"/>
      </w:pPr>
      <w:r w:rsidRPr="00683899">
        <w:t>praca zbio</w:t>
      </w:r>
      <w:r w:rsidRPr="00683899">
        <w:t>rowa,</w:t>
      </w:r>
    </w:p>
    <w:p w:rsidR="00683899" w:rsidRPr="00683899" w:rsidRDefault="00CF52E7" w:rsidP="00683899">
      <w:pPr>
        <w:numPr>
          <w:ilvl w:val="0"/>
          <w:numId w:val="10"/>
        </w:numPr>
        <w:autoSpaceDE w:val="0"/>
        <w:spacing w:line="360" w:lineRule="auto"/>
      </w:pPr>
      <w:r w:rsidRPr="00683899">
        <w:t>praca w grupach,</w:t>
      </w:r>
    </w:p>
    <w:p w:rsidR="00000000" w:rsidRPr="00683899" w:rsidRDefault="00CF52E7" w:rsidP="00683899">
      <w:pPr>
        <w:numPr>
          <w:ilvl w:val="0"/>
          <w:numId w:val="10"/>
        </w:numPr>
        <w:autoSpaceDE w:val="0"/>
        <w:spacing w:line="360" w:lineRule="auto"/>
      </w:pPr>
      <w:r w:rsidRPr="00683899">
        <w:t>praca indywidualna.</w:t>
      </w:r>
    </w:p>
    <w:p w:rsidR="00000000" w:rsidRPr="00683899" w:rsidRDefault="00CF52E7" w:rsidP="00683899">
      <w:pPr>
        <w:autoSpaceDE w:val="0"/>
        <w:spacing w:line="360" w:lineRule="auto"/>
      </w:pPr>
    </w:p>
    <w:p w:rsidR="00000000" w:rsidRPr="00683899" w:rsidRDefault="00CF52E7" w:rsidP="00683899">
      <w:pPr>
        <w:autoSpaceDE w:val="0"/>
        <w:spacing w:line="360" w:lineRule="auto"/>
        <w:rPr>
          <w:b/>
          <w:bCs/>
        </w:rPr>
      </w:pPr>
      <w:r w:rsidRPr="00683899">
        <w:rPr>
          <w:b/>
          <w:bCs/>
        </w:rPr>
        <w:t>Plan działań wychowawczych</w:t>
      </w:r>
    </w:p>
    <w:p w:rsidR="00000000" w:rsidRPr="00683899" w:rsidRDefault="00CF52E7" w:rsidP="00683899">
      <w:pPr>
        <w:autoSpaceDE w:val="0"/>
        <w:spacing w:line="360" w:lineRule="auto"/>
        <w:rPr>
          <w:b/>
          <w:bCs/>
        </w:rPr>
      </w:pPr>
    </w:p>
    <w:p w:rsidR="00000000" w:rsidRPr="00683899" w:rsidRDefault="00CF52E7" w:rsidP="00683899">
      <w:pPr>
        <w:autoSpaceDE w:val="0"/>
        <w:spacing w:line="360" w:lineRule="auto"/>
        <w:rPr>
          <w:b/>
          <w:bCs/>
        </w:rPr>
      </w:pPr>
      <w:r w:rsidRPr="00683899">
        <w:rPr>
          <w:b/>
          <w:bCs/>
        </w:rPr>
        <w:t>Cele ogólne:</w:t>
      </w:r>
    </w:p>
    <w:p w:rsidR="00000000" w:rsidRPr="00683899" w:rsidRDefault="00CF52E7" w:rsidP="00683899">
      <w:pPr>
        <w:autoSpaceDE w:val="0"/>
        <w:spacing w:line="360" w:lineRule="auto"/>
        <w:rPr>
          <w:b/>
          <w:bCs/>
        </w:rPr>
      </w:pPr>
    </w:p>
    <w:p w:rsidR="00683899" w:rsidRPr="00683899" w:rsidRDefault="00CF52E7" w:rsidP="00683899">
      <w:pPr>
        <w:numPr>
          <w:ilvl w:val="0"/>
          <w:numId w:val="11"/>
        </w:numPr>
        <w:autoSpaceDE w:val="0"/>
        <w:spacing w:line="360" w:lineRule="auto"/>
        <w:jc w:val="both"/>
      </w:pPr>
      <w:r w:rsidRPr="00683899">
        <w:t>Wspomaganie wszechstronnego i harmonijnego rozwoju ucznia.</w:t>
      </w:r>
    </w:p>
    <w:p w:rsidR="00683899" w:rsidRPr="00683899" w:rsidRDefault="00CF52E7" w:rsidP="00683899">
      <w:pPr>
        <w:numPr>
          <w:ilvl w:val="0"/>
          <w:numId w:val="11"/>
        </w:numPr>
        <w:autoSpaceDE w:val="0"/>
        <w:spacing w:line="360" w:lineRule="auto"/>
        <w:jc w:val="both"/>
      </w:pPr>
      <w:r w:rsidRPr="00683899">
        <w:t>Przygotowanie ucznia do funkcjonowania w grupie szkolnej i efektywnego w niej działania.</w:t>
      </w:r>
    </w:p>
    <w:p w:rsidR="00683899" w:rsidRPr="00683899" w:rsidRDefault="00CF52E7" w:rsidP="00683899">
      <w:pPr>
        <w:numPr>
          <w:ilvl w:val="0"/>
          <w:numId w:val="11"/>
        </w:numPr>
        <w:autoSpaceDE w:val="0"/>
        <w:spacing w:line="360" w:lineRule="auto"/>
        <w:jc w:val="both"/>
      </w:pPr>
      <w:r w:rsidRPr="00683899">
        <w:t>Umacnianie</w:t>
      </w:r>
      <w:r w:rsidRPr="00683899">
        <w:t xml:space="preserve"> wiary dziecka we własne siły i zdoln</w:t>
      </w:r>
      <w:r w:rsidR="00683899">
        <w:t xml:space="preserve">ości osiągania wartościowych </w:t>
      </w:r>
      <w:r w:rsidRPr="00683899">
        <w:t xml:space="preserve">i trudnych </w:t>
      </w:r>
      <w:r w:rsidRPr="00683899">
        <w:lastRenderedPageBreak/>
        <w:t>celów.</w:t>
      </w:r>
    </w:p>
    <w:p w:rsidR="00683899" w:rsidRPr="00683899" w:rsidRDefault="00CF52E7" w:rsidP="00683899">
      <w:pPr>
        <w:numPr>
          <w:ilvl w:val="0"/>
          <w:numId w:val="11"/>
        </w:numPr>
        <w:autoSpaceDE w:val="0"/>
        <w:spacing w:line="360" w:lineRule="auto"/>
        <w:jc w:val="both"/>
      </w:pPr>
      <w:r w:rsidRPr="00683899">
        <w:t>Przygotowanie do życia w ustawicznie zmieniającym się świecie.</w:t>
      </w:r>
    </w:p>
    <w:p w:rsidR="00000000" w:rsidRPr="00683899" w:rsidRDefault="00CF52E7" w:rsidP="00683899">
      <w:pPr>
        <w:numPr>
          <w:ilvl w:val="0"/>
          <w:numId w:val="11"/>
        </w:numPr>
        <w:autoSpaceDE w:val="0"/>
        <w:spacing w:line="360" w:lineRule="auto"/>
        <w:jc w:val="both"/>
      </w:pPr>
      <w:r w:rsidRPr="00683899">
        <w:t>Rozbudzenie i rozwijanie wrażliwości estetycznej i moralnej dziecka oraz jego indywidualnych zdolności</w:t>
      </w:r>
      <w:r w:rsidRPr="00683899">
        <w:t xml:space="preserve"> twórczych.</w:t>
      </w:r>
    </w:p>
    <w:p w:rsidR="00000000" w:rsidRPr="00683899" w:rsidRDefault="00CF52E7" w:rsidP="00683899">
      <w:pPr>
        <w:autoSpaceDE w:val="0"/>
        <w:spacing w:line="360" w:lineRule="auto"/>
      </w:pPr>
    </w:p>
    <w:p w:rsidR="00000000" w:rsidRPr="00683899" w:rsidRDefault="00CF52E7" w:rsidP="00683899">
      <w:pPr>
        <w:autoSpaceDE w:val="0"/>
        <w:spacing w:line="360" w:lineRule="auto"/>
        <w:rPr>
          <w:b/>
          <w:bCs/>
        </w:rPr>
      </w:pPr>
      <w:r w:rsidRPr="00683899">
        <w:rPr>
          <w:b/>
          <w:bCs/>
        </w:rPr>
        <w:t>Zasady współpracy wychowawczej z rodzicami</w:t>
      </w:r>
    </w:p>
    <w:p w:rsidR="00000000" w:rsidRPr="00683899" w:rsidRDefault="00CF52E7" w:rsidP="00683899">
      <w:pPr>
        <w:autoSpaceDE w:val="0"/>
        <w:spacing w:line="360" w:lineRule="auto"/>
        <w:rPr>
          <w:b/>
          <w:bCs/>
        </w:rPr>
      </w:pPr>
    </w:p>
    <w:p w:rsidR="00683899" w:rsidRPr="00683899" w:rsidRDefault="00CF52E7" w:rsidP="00683899">
      <w:pPr>
        <w:numPr>
          <w:ilvl w:val="0"/>
          <w:numId w:val="12"/>
        </w:numPr>
        <w:autoSpaceDE w:val="0"/>
        <w:spacing w:line="360" w:lineRule="auto"/>
        <w:jc w:val="both"/>
      </w:pPr>
      <w:r w:rsidRPr="00683899">
        <w:t>Systematyczne informowanie rodziców o postępach w nauce, frekwencji, problemach wychowawczych.</w:t>
      </w:r>
    </w:p>
    <w:p w:rsidR="00683899" w:rsidRPr="00683899" w:rsidRDefault="00CF52E7" w:rsidP="00683899">
      <w:pPr>
        <w:numPr>
          <w:ilvl w:val="0"/>
          <w:numId w:val="12"/>
        </w:numPr>
        <w:autoSpaceDE w:val="0"/>
        <w:spacing w:line="360" w:lineRule="auto"/>
        <w:jc w:val="both"/>
      </w:pPr>
      <w:r w:rsidRPr="00683899">
        <w:t>Uczestnictwo rodziców w wywiadówkach i spotkaniach indywidualnych z wychowawcami.</w:t>
      </w:r>
    </w:p>
    <w:p w:rsidR="00683899" w:rsidRPr="00683899" w:rsidRDefault="00CF52E7" w:rsidP="00683899">
      <w:pPr>
        <w:numPr>
          <w:ilvl w:val="0"/>
          <w:numId w:val="12"/>
        </w:numPr>
        <w:autoSpaceDE w:val="0"/>
        <w:spacing w:line="360" w:lineRule="auto"/>
        <w:jc w:val="both"/>
      </w:pPr>
      <w:r w:rsidRPr="00683899">
        <w:t xml:space="preserve">Pedagogizacja </w:t>
      </w:r>
      <w:r w:rsidRPr="00683899">
        <w:t>rodziców na zebraniach ogólnych z Dyrekcją, wychowawcami i pedagogiem szkolnym.</w:t>
      </w:r>
    </w:p>
    <w:p w:rsidR="00683899" w:rsidRPr="00683899" w:rsidRDefault="00CF52E7" w:rsidP="00683899">
      <w:pPr>
        <w:numPr>
          <w:ilvl w:val="0"/>
          <w:numId w:val="12"/>
        </w:numPr>
        <w:autoSpaceDE w:val="0"/>
        <w:spacing w:line="360" w:lineRule="auto"/>
        <w:jc w:val="both"/>
      </w:pPr>
      <w:r w:rsidRPr="00683899">
        <w:t>Konsultacje z wychowawcą i pedagogiem szkolnym dla uczniów i rodziców.</w:t>
      </w:r>
    </w:p>
    <w:p w:rsidR="00683899" w:rsidRPr="00683899" w:rsidRDefault="00CF52E7" w:rsidP="00683899">
      <w:pPr>
        <w:numPr>
          <w:ilvl w:val="0"/>
          <w:numId w:val="12"/>
        </w:numPr>
        <w:autoSpaceDE w:val="0"/>
        <w:spacing w:line="360" w:lineRule="auto"/>
        <w:jc w:val="both"/>
      </w:pPr>
      <w:r w:rsidRPr="00683899">
        <w:t>Współuczestniczenie Rady Rodziców w opracowywaniu programu wychowawczego szkoły.</w:t>
      </w:r>
    </w:p>
    <w:p w:rsidR="00683899" w:rsidRPr="00683899" w:rsidRDefault="00CF52E7" w:rsidP="00683899">
      <w:pPr>
        <w:numPr>
          <w:ilvl w:val="0"/>
          <w:numId w:val="12"/>
        </w:numPr>
        <w:autoSpaceDE w:val="0"/>
        <w:spacing w:line="360" w:lineRule="auto"/>
        <w:jc w:val="both"/>
      </w:pPr>
      <w:r w:rsidRPr="00683899">
        <w:t>Udzielanie rodz</w:t>
      </w:r>
      <w:r w:rsidRPr="00683899">
        <w:t>icom porad w oparciu o obserwację i diagnozę ułatwiających rozwiązywanie problemów wychowawczych.</w:t>
      </w:r>
    </w:p>
    <w:p w:rsidR="00683899" w:rsidRPr="00683899" w:rsidRDefault="00CF52E7" w:rsidP="00683899">
      <w:pPr>
        <w:numPr>
          <w:ilvl w:val="0"/>
          <w:numId w:val="12"/>
        </w:numPr>
        <w:autoSpaceDE w:val="0"/>
        <w:spacing w:line="360" w:lineRule="auto"/>
        <w:jc w:val="both"/>
      </w:pPr>
      <w:r w:rsidRPr="00683899">
        <w:t>Wskazywanie instytucji wspomagających rodziców, ułatwianie zainteresowanym rodzicom kontaktów z Poradnią Psychologiczno – Pedagogiczną, MGOPS-em, poradniam</w:t>
      </w:r>
      <w:r w:rsidRPr="00683899">
        <w:t>i uzależnień, Policją, Sądem Rodzinnym dla nieletnich itd.</w:t>
      </w:r>
    </w:p>
    <w:p w:rsidR="00683899" w:rsidRPr="00683899" w:rsidRDefault="00CF52E7" w:rsidP="00683899">
      <w:pPr>
        <w:numPr>
          <w:ilvl w:val="0"/>
          <w:numId w:val="12"/>
        </w:numPr>
        <w:autoSpaceDE w:val="0"/>
        <w:spacing w:line="360" w:lineRule="auto"/>
        <w:jc w:val="both"/>
      </w:pPr>
      <w:r w:rsidRPr="00683899">
        <w:t>Przeprowadzanie badań ankietowych, wywiadów z rodzicami.</w:t>
      </w:r>
    </w:p>
    <w:p w:rsidR="00683899" w:rsidRPr="00683899" w:rsidRDefault="00CF52E7" w:rsidP="00683899">
      <w:pPr>
        <w:numPr>
          <w:ilvl w:val="0"/>
          <w:numId w:val="12"/>
        </w:numPr>
        <w:autoSpaceDE w:val="0"/>
        <w:spacing w:line="360" w:lineRule="auto"/>
        <w:jc w:val="both"/>
      </w:pPr>
      <w:r w:rsidRPr="00683899">
        <w:t>Prowadzenie rozmów indywidualnych z poszczególnymi nauczycielami.</w:t>
      </w:r>
    </w:p>
    <w:p w:rsidR="00683899" w:rsidRPr="00683899" w:rsidRDefault="00CF52E7" w:rsidP="00683899">
      <w:pPr>
        <w:numPr>
          <w:ilvl w:val="0"/>
          <w:numId w:val="12"/>
        </w:numPr>
        <w:autoSpaceDE w:val="0"/>
        <w:spacing w:line="360" w:lineRule="auto"/>
        <w:jc w:val="both"/>
      </w:pPr>
      <w:r w:rsidRPr="00683899">
        <w:t>Zwiększenie częstotliwości wzajemnych kontaktów: nauczyciel-rodz</w:t>
      </w:r>
      <w:r w:rsidRPr="00683899">
        <w:t xml:space="preserve">ic poprzez stworzenie dodatkowych dni otwartych. </w:t>
      </w:r>
    </w:p>
    <w:p w:rsidR="00683899" w:rsidRPr="00683899" w:rsidRDefault="00CF52E7" w:rsidP="00683899">
      <w:pPr>
        <w:numPr>
          <w:ilvl w:val="0"/>
          <w:numId w:val="12"/>
        </w:numPr>
        <w:autoSpaceDE w:val="0"/>
        <w:spacing w:line="360" w:lineRule="auto"/>
        <w:jc w:val="both"/>
      </w:pPr>
      <w:r w:rsidRPr="00683899">
        <w:t>Poznawanie przez rodziców grona pedagogicznego oraz problemów, osiągnięć poszczególnych uczniów i klas.</w:t>
      </w:r>
    </w:p>
    <w:p w:rsidR="00683899" w:rsidRPr="00683899" w:rsidRDefault="00CF52E7" w:rsidP="00683899">
      <w:pPr>
        <w:numPr>
          <w:ilvl w:val="0"/>
          <w:numId w:val="12"/>
        </w:numPr>
        <w:autoSpaceDE w:val="0"/>
        <w:spacing w:line="360" w:lineRule="auto"/>
        <w:jc w:val="both"/>
      </w:pPr>
      <w:r w:rsidRPr="00683899">
        <w:t>Udział rodziców w uroczystościach szkolnych.</w:t>
      </w:r>
    </w:p>
    <w:p w:rsidR="00683899" w:rsidRPr="00683899" w:rsidRDefault="00CF52E7" w:rsidP="00683899">
      <w:pPr>
        <w:numPr>
          <w:ilvl w:val="0"/>
          <w:numId w:val="12"/>
        </w:numPr>
        <w:autoSpaceDE w:val="0"/>
        <w:spacing w:line="360" w:lineRule="auto"/>
        <w:jc w:val="both"/>
      </w:pPr>
      <w:r w:rsidRPr="00683899">
        <w:t>Przeprowadzanie wywiadów środowiskowych (odwi</w:t>
      </w:r>
      <w:r w:rsidRPr="00683899">
        <w:t>edziny w domach uczniów) przez pedagoga szkolnego.</w:t>
      </w:r>
    </w:p>
    <w:p w:rsidR="00000000" w:rsidRPr="00683899" w:rsidRDefault="00CF52E7" w:rsidP="00683899">
      <w:pPr>
        <w:numPr>
          <w:ilvl w:val="0"/>
          <w:numId w:val="12"/>
        </w:numPr>
        <w:autoSpaceDE w:val="0"/>
        <w:spacing w:line="360" w:lineRule="auto"/>
        <w:jc w:val="both"/>
      </w:pPr>
      <w:r w:rsidRPr="00683899">
        <w:t>Wspólne dyskusje (w trudnych sytuacjach wychowawczych), w których uczestniczyć mogą: wychowawca, dyrektorzy, nauczyciele, pedagog szkolny oraz uczeń i jego rodzice.</w:t>
      </w:r>
    </w:p>
    <w:p w:rsidR="00000000" w:rsidRPr="00683899" w:rsidRDefault="00CF52E7" w:rsidP="00683899">
      <w:pPr>
        <w:autoSpaceDE w:val="0"/>
        <w:spacing w:line="360" w:lineRule="auto"/>
      </w:pPr>
    </w:p>
    <w:p w:rsidR="00000000" w:rsidRPr="00683899" w:rsidRDefault="00CF52E7" w:rsidP="00683899">
      <w:pPr>
        <w:autoSpaceDE w:val="0"/>
        <w:spacing w:line="360" w:lineRule="auto"/>
        <w:jc w:val="both"/>
        <w:rPr>
          <w:b/>
          <w:bCs/>
        </w:rPr>
      </w:pPr>
      <w:r w:rsidRPr="00683899">
        <w:rPr>
          <w:b/>
          <w:bCs/>
        </w:rPr>
        <w:t>Treści wychowawcze zawarte w poszcz</w:t>
      </w:r>
      <w:r w:rsidRPr="00683899">
        <w:rPr>
          <w:b/>
          <w:bCs/>
        </w:rPr>
        <w:t>ególnych przedmiotach szkolnych</w:t>
      </w:r>
    </w:p>
    <w:p w:rsidR="00000000" w:rsidRPr="00683899" w:rsidRDefault="00CF52E7" w:rsidP="00683899">
      <w:pPr>
        <w:autoSpaceDE w:val="0"/>
        <w:spacing w:line="360" w:lineRule="auto"/>
        <w:rPr>
          <w:b/>
          <w:bCs/>
        </w:rPr>
      </w:pPr>
    </w:p>
    <w:p w:rsidR="00683899" w:rsidRDefault="00CF52E7" w:rsidP="00683899">
      <w:pPr>
        <w:autoSpaceDE w:val="0"/>
        <w:spacing w:line="360" w:lineRule="auto"/>
        <w:jc w:val="both"/>
        <w:rPr>
          <w:lang w:val="pl-PL"/>
        </w:rPr>
      </w:pPr>
      <w:r w:rsidRPr="00683899">
        <w:t xml:space="preserve">Nauczyciel na każdej lekcji powinien własną postawą i przez stwarzanie konstruktywnych sytuacji </w:t>
      </w:r>
      <w:r w:rsidRPr="00683899">
        <w:lastRenderedPageBreak/>
        <w:t>wychowawczych:</w:t>
      </w:r>
    </w:p>
    <w:p w:rsidR="00683899" w:rsidRPr="00683899" w:rsidRDefault="00CF52E7" w:rsidP="00683899">
      <w:pPr>
        <w:numPr>
          <w:ilvl w:val="0"/>
          <w:numId w:val="13"/>
        </w:numPr>
        <w:autoSpaceDE w:val="0"/>
        <w:spacing w:line="360" w:lineRule="auto"/>
        <w:jc w:val="both"/>
      </w:pPr>
      <w:r w:rsidRPr="00683899">
        <w:t>uczyć systematyczności, dokładności i punktualności, tolerancji, przestrzegania obowiązujących norm, pracowit</w:t>
      </w:r>
      <w:r w:rsidRPr="00683899">
        <w:t>ości,</w:t>
      </w:r>
    </w:p>
    <w:p w:rsidR="00683899" w:rsidRPr="00683899" w:rsidRDefault="00CF52E7" w:rsidP="00683899">
      <w:pPr>
        <w:numPr>
          <w:ilvl w:val="0"/>
          <w:numId w:val="13"/>
        </w:numPr>
        <w:autoSpaceDE w:val="0"/>
        <w:spacing w:line="360" w:lineRule="auto"/>
        <w:jc w:val="both"/>
      </w:pPr>
      <w:r w:rsidRPr="00683899">
        <w:t>podnosić poczucie własnej wartości uczniów i dążyć do wypracowania przez nich samokrytycyzmu,</w:t>
      </w:r>
    </w:p>
    <w:p w:rsidR="00683899" w:rsidRPr="00683899" w:rsidRDefault="00CF52E7" w:rsidP="00683899">
      <w:pPr>
        <w:numPr>
          <w:ilvl w:val="0"/>
          <w:numId w:val="13"/>
        </w:numPr>
        <w:autoSpaceDE w:val="0"/>
        <w:spacing w:line="360" w:lineRule="auto"/>
        <w:jc w:val="both"/>
      </w:pPr>
      <w:r w:rsidRPr="00683899">
        <w:t>uczyć poprawnej komunikacji i współpracy w grupie,</w:t>
      </w:r>
    </w:p>
    <w:p w:rsidR="00683899" w:rsidRPr="00683899" w:rsidRDefault="00CF52E7" w:rsidP="00683899">
      <w:pPr>
        <w:numPr>
          <w:ilvl w:val="0"/>
          <w:numId w:val="13"/>
        </w:numPr>
        <w:autoSpaceDE w:val="0"/>
        <w:spacing w:line="360" w:lineRule="auto"/>
        <w:jc w:val="both"/>
      </w:pPr>
      <w:r w:rsidRPr="00683899">
        <w:t>uczyć troski o własne zdrowie i bezpieczeństwo,</w:t>
      </w:r>
    </w:p>
    <w:p w:rsidR="00683899" w:rsidRPr="00683899" w:rsidRDefault="00CF52E7" w:rsidP="00683899">
      <w:pPr>
        <w:numPr>
          <w:ilvl w:val="0"/>
          <w:numId w:val="13"/>
        </w:numPr>
        <w:autoSpaceDE w:val="0"/>
        <w:spacing w:line="360" w:lineRule="auto"/>
        <w:jc w:val="both"/>
      </w:pPr>
      <w:r w:rsidRPr="00683899">
        <w:t>dbać o poprawne wyrażanie się uczniów,</w:t>
      </w:r>
    </w:p>
    <w:p w:rsidR="00000000" w:rsidRPr="00683899" w:rsidRDefault="00CF52E7" w:rsidP="00683899">
      <w:pPr>
        <w:numPr>
          <w:ilvl w:val="0"/>
          <w:numId w:val="13"/>
        </w:numPr>
        <w:autoSpaceDE w:val="0"/>
        <w:spacing w:line="360" w:lineRule="auto"/>
        <w:jc w:val="both"/>
      </w:pPr>
      <w:r w:rsidRPr="00683899">
        <w:t>promowa</w:t>
      </w:r>
      <w:r w:rsidRPr="00683899">
        <w:t>ć szkołę (konkursy, rozgrywki sportowe).</w:t>
      </w:r>
    </w:p>
    <w:p w:rsidR="00000000" w:rsidRPr="00683899" w:rsidRDefault="00CF52E7" w:rsidP="00683899">
      <w:pPr>
        <w:autoSpaceDE w:val="0"/>
        <w:spacing w:line="360" w:lineRule="auto"/>
      </w:pPr>
    </w:p>
    <w:p w:rsidR="00000000" w:rsidRPr="00683899" w:rsidRDefault="00CF52E7" w:rsidP="00683899">
      <w:pPr>
        <w:autoSpaceDE w:val="0"/>
        <w:spacing w:line="360" w:lineRule="auto"/>
        <w:jc w:val="both"/>
      </w:pPr>
      <w:r w:rsidRPr="00683899">
        <w:t>Zadaniem każdego nauczyciela jest wykorzystywanie treści przedmiotowych do ukazania:</w:t>
      </w:r>
    </w:p>
    <w:p w:rsidR="00683899" w:rsidRPr="00683899" w:rsidRDefault="00CF52E7" w:rsidP="00683899">
      <w:pPr>
        <w:numPr>
          <w:ilvl w:val="0"/>
          <w:numId w:val="14"/>
        </w:numPr>
        <w:autoSpaceDE w:val="0"/>
        <w:spacing w:line="360" w:lineRule="auto"/>
      </w:pPr>
      <w:r w:rsidRPr="00683899">
        <w:t>wartości ogólnoludzkich, które mogą stać się drogowskazem w życiu człowieka,</w:t>
      </w:r>
    </w:p>
    <w:p w:rsidR="00683899" w:rsidRPr="00683899" w:rsidRDefault="00CF52E7" w:rsidP="00683899">
      <w:pPr>
        <w:numPr>
          <w:ilvl w:val="0"/>
          <w:numId w:val="14"/>
        </w:numPr>
        <w:autoSpaceDE w:val="0"/>
        <w:spacing w:line="360" w:lineRule="auto"/>
      </w:pPr>
      <w:r w:rsidRPr="00683899">
        <w:t>przykładowych postaw bohaterów literackich, hi</w:t>
      </w:r>
      <w:r w:rsidRPr="00683899">
        <w:t>storycznych i współczesnych wobec ludzi, sytuacji, problemów, idei,</w:t>
      </w:r>
    </w:p>
    <w:p w:rsidR="00683899" w:rsidRPr="00683899" w:rsidRDefault="00CF52E7" w:rsidP="00683899">
      <w:pPr>
        <w:numPr>
          <w:ilvl w:val="0"/>
          <w:numId w:val="14"/>
        </w:numPr>
        <w:autoSpaceDE w:val="0"/>
        <w:spacing w:line="360" w:lineRule="auto"/>
      </w:pPr>
      <w:r w:rsidRPr="00683899">
        <w:t>procesu podejmowania decyzji i ich skutków,</w:t>
      </w:r>
    </w:p>
    <w:p w:rsidR="00683899" w:rsidRPr="00683899" w:rsidRDefault="00CF52E7" w:rsidP="00683899">
      <w:pPr>
        <w:numPr>
          <w:ilvl w:val="0"/>
          <w:numId w:val="14"/>
        </w:numPr>
        <w:autoSpaceDE w:val="0"/>
        <w:spacing w:line="360" w:lineRule="auto"/>
      </w:pPr>
      <w:r w:rsidRPr="00683899">
        <w:t>rozwiązywania trudnych sytuacji życiowych i dokonywania wyborów,</w:t>
      </w:r>
    </w:p>
    <w:p w:rsidR="00683899" w:rsidRPr="00683899" w:rsidRDefault="00CF52E7" w:rsidP="00683899">
      <w:pPr>
        <w:numPr>
          <w:ilvl w:val="0"/>
          <w:numId w:val="14"/>
        </w:numPr>
        <w:autoSpaceDE w:val="0"/>
        <w:spacing w:line="360" w:lineRule="auto"/>
      </w:pPr>
      <w:r w:rsidRPr="00683899">
        <w:t>tradycji rodzinnych, regionalnych, narodowych i ich znaczenia dla tożsam</w:t>
      </w:r>
      <w:r w:rsidRPr="00683899">
        <w:t>ości człowieka,</w:t>
      </w:r>
    </w:p>
    <w:p w:rsidR="00683899" w:rsidRPr="00683899" w:rsidRDefault="00CF52E7" w:rsidP="00683899">
      <w:pPr>
        <w:numPr>
          <w:ilvl w:val="0"/>
          <w:numId w:val="14"/>
        </w:numPr>
        <w:autoSpaceDE w:val="0"/>
        <w:spacing w:line="360" w:lineRule="auto"/>
      </w:pPr>
      <w:r w:rsidRPr="00683899">
        <w:t>wartości rodziny w życiu człowieka,</w:t>
      </w:r>
    </w:p>
    <w:p w:rsidR="00683899" w:rsidRPr="00683899" w:rsidRDefault="00CF52E7" w:rsidP="00683899">
      <w:pPr>
        <w:numPr>
          <w:ilvl w:val="0"/>
          <w:numId w:val="14"/>
        </w:numPr>
        <w:autoSpaceDE w:val="0"/>
        <w:spacing w:line="360" w:lineRule="auto"/>
      </w:pPr>
      <w:r w:rsidRPr="00683899">
        <w:t>piękna przyrody, jej użyteczności i sposobów ochrony przed zgubnymi wpływami cywilizacji,</w:t>
      </w:r>
    </w:p>
    <w:p w:rsidR="00683899" w:rsidRPr="00683899" w:rsidRDefault="00CF52E7" w:rsidP="00683899">
      <w:pPr>
        <w:numPr>
          <w:ilvl w:val="0"/>
          <w:numId w:val="14"/>
        </w:numPr>
        <w:autoSpaceDE w:val="0"/>
        <w:spacing w:line="360" w:lineRule="auto"/>
      </w:pPr>
      <w:r w:rsidRPr="00683899">
        <w:t>osiągnięć człowieka, będących skutkiem jego pracy i zaangażowania,</w:t>
      </w:r>
    </w:p>
    <w:p w:rsidR="00683899" w:rsidRPr="00683899" w:rsidRDefault="00CF52E7" w:rsidP="00683899">
      <w:pPr>
        <w:numPr>
          <w:ilvl w:val="0"/>
          <w:numId w:val="14"/>
        </w:numPr>
        <w:autoSpaceDE w:val="0"/>
        <w:spacing w:line="360" w:lineRule="auto"/>
      </w:pPr>
      <w:r w:rsidRPr="00683899">
        <w:t>znaczenia norm moralnych w życiu czło</w:t>
      </w:r>
      <w:r w:rsidRPr="00683899">
        <w:t>wieka,</w:t>
      </w:r>
    </w:p>
    <w:p w:rsidR="00683899" w:rsidRPr="00683899" w:rsidRDefault="00CF52E7" w:rsidP="00683899">
      <w:pPr>
        <w:numPr>
          <w:ilvl w:val="0"/>
          <w:numId w:val="14"/>
        </w:numPr>
        <w:autoSpaceDE w:val="0"/>
        <w:spacing w:line="360" w:lineRule="auto"/>
      </w:pPr>
      <w:r w:rsidRPr="00683899">
        <w:t>zagrożeń dla człowieka ze strony przyrody i cywilizacji oraz sposobów ich uniknięcia,</w:t>
      </w:r>
    </w:p>
    <w:p w:rsidR="00683899" w:rsidRPr="00683899" w:rsidRDefault="00CF52E7" w:rsidP="00683899">
      <w:pPr>
        <w:numPr>
          <w:ilvl w:val="0"/>
          <w:numId w:val="14"/>
        </w:numPr>
        <w:autoSpaceDE w:val="0"/>
        <w:spacing w:line="360" w:lineRule="auto"/>
      </w:pPr>
      <w:r w:rsidRPr="00683899">
        <w:t>rzetelnego myślenia koniecznego do poszukiwania prawdy i odkrywania dobra,</w:t>
      </w:r>
    </w:p>
    <w:p w:rsidR="00000000" w:rsidRPr="00683899" w:rsidRDefault="00CF52E7" w:rsidP="00683899">
      <w:pPr>
        <w:numPr>
          <w:ilvl w:val="0"/>
          <w:numId w:val="14"/>
        </w:numPr>
        <w:autoSpaceDE w:val="0"/>
        <w:spacing w:line="360" w:lineRule="auto"/>
      </w:pPr>
      <w:r w:rsidRPr="00683899">
        <w:t>zalet wzrostu czytelnictwa wśród młodzieży (lekcje biblioteczne - wartościowe cz</w:t>
      </w:r>
      <w:r w:rsidRPr="00683899">
        <w:t>asopisma, zamiłowanie do książek).</w:t>
      </w:r>
    </w:p>
    <w:p w:rsidR="00000000" w:rsidRPr="00683899" w:rsidRDefault="00CF52E7" w:rsidP="00683899">
      <w:pPr>
        <w:autoSpaceDE w:val="0"/>
        <w:spacing w:line="360" w:lineRule="auto"/>
      </w:pPr>
    </w:p>
    <w:p w:rsidR="00000000" w:rsidRPr="00683899" w:rsidRDefault="00CF52E7" w:rsidP="00683899">
      <w:pPr>
        <w:autoSpaceDE w:val="0"/>
        <w:spacing w:line="360" w:lineRule="auto"/>
        <w:jc w:val="both"/>
        <w:rPr>
          <w:b/>
          <w:bCs/>
        </w:rPr>
      </w:pPr>
      <w:r w:rsidRPr="00683899">
        <w:rPr>
          <w:b/>
          <w:bCs/>
        </w:rPr>
        <w:t>Powinności wychowawcy klasowego</w:t>
      </w:r>
    </w:p>
    <w:p w:rsidR="00000000" w:rsidRPr="00683899" w:rsidRDefault="00CF52E7" w:rsidP="00683899">
      <w:pPr>
        <w:autoSpaceDE w:val="0"/>
        <w:spacing w:line="360" w:lineRule="auto"/>
        <w:rPr>
          <w:b/>
          <w:bCs/>
        </w:rPr>
      </w:pPr>
    </w:p>
    <w:p w:rsidR="00683899" w:rsidRPr="00683899" w:rsidRDefault="00CF52E7" w:rsidP="00683899">
      <w:pPr>
        <w:numPr>
          <w:ilvl w:val="0"/>
          <w:numId w:val="15"/>
        </w:numPr>
        <w:autoSpaceDE w:val="0"/>
        <w:spacing w:line="360" w:lineRule="auto"/>
        <w:jc w:val="both"/>
      </w:pPr>
      <w:r w:rsidRPr="00683899">
        <w:t>Zapoznaje uczniów z regulaminem praw i obowiązków ucznia.</w:t>
      </w:r>
    </w:p>
    <w:p w:rsidR="00683899" w:rsidRPr="00683899" w:rsidRDefault="00CF52E7" w:rsidP="00683899">
      <w:pPr>
        <w:numPr>
          <w:ilvl w:val="0"/>
          <w:numId w:val="15"/>
        </w:numPr>
        <w:autoSpaceDE w:val="0"/>
        <w:spacing w:line="360" w:lineRule="auto"/>
        <w:jc w:val="both"/>
      </w:pPr>
      <w:r w:rsidRPr="00683899">
        <w:t>Prowadzi godziny do dyspozycji wychowawcy klasy według ustalonej</w:t>
      </w:r>
      <w:r w:rsidR="00683899">
        <w:rPr>
          <w:lang w:val="pl-PL"/>
        </w:rPr>
        <w:t xml:space="preserve"> </w:t>
      </w:r>
      <w:r w:rsidR="00683899">
        <w:t>tematyki, zgodnej z</w:t>
      </w:r>
      <w:r w:rsidR="00683899">
        <w:rPr>
          <w:lang w:val="pl-PL"/>
        </w:rPr>
        <w:t> </w:t>
      </w:r>
      <w:r w:rsidRPr="00683899">
        <w:t>ogólnymi zadaniami wychowawczymi szko</w:t>
      </w:r>
      <w:r w:rsidRPr="00683899">
        <w:t>ły.</w:t>
      </w:r>
    </w:p>
    <w:p w:rsidR="00683899" w:rsidRPr="00683899" w:rsidRDefault="00CF52E7" w:rsidP="00683899">
      <w:pPr>
        <w:numPr>
          <w:ilvl w:val="0"/>
          <w:numId w:val="15"/>
        </w:numPr>
        <w:autoSpaceDE w:val="0"/>
        <w:spacing w:line="360" w:lineRule="auto"/>
        <w:jc w:val="both"/>
      </w:pPr>
      <w:r w:rsidRPr="00683899">
        <w:t>Integruje klasę i dba o utrzymanie w niej dobrej atmosfery pracy.</w:t>
      </w:r>
    </w:p>
    <w:p w:rsidR="00683899" w:rsidRPr="00683899" w:rsidRDefault="00CF52E7" w:rsidP="00683899">
      <w:pPr>
        <w:numPr>
          <w:ilvl w:val="0"/>
          <w:numId w:val="15"/>
        </w:numPr>
        <w:autoSpaceDE w:val="0"/>
        <w:spacing w:line="360" w:lineRule="auto"/>
        <w:jc w:val="both"/>
      </w:pPr>
      <w:r w:rsidRPr="00683899">
        <w:lastRenderedPageBreak/>
        <w:t>Poznaje zainteresowania, uzdolnienia i predyspozycje uczniów.</w:t>
      </w:r>
    </w:p>
    <w:p w:rsidR="00000000" w:rsidRPr="00683899" w:rsidRDefault="00CF52E7" w:rsidP="00683899">
      <w:pPr>
        <w:numPr>
          <w:ilvl w:val="0"/>
          <w:numId w:val="15"/>
        </w:numPr>
        <w:autoSpaceDE w:val="0"/>
        <w:spacing w:line="360" w:lineRule="auto"/>
        <w:jc w:val="both"/>
      </w:pPr>
      <w:r w:rsidRPr="00683899">
        <w:t>Organizuje proces wychowania w zespole, a w szczególności:</w:t>
      </w:r>
    </w:p>
    <w:p w:rsidR="00683899" w:rsidRPr="00683899" w:rsidRDefault="00CF52E7" w:rsidP="00683899">
      <w:pPr>
        <w:numPr>
          <w:ilvl w:val="0"/>
          <w:numId w:val="16"/>
        </w:numPr>
        <w:autoSpaceDE w:val="0"/>
        <w:spacing w:line="360" w:lineRule="auto"/>
        <w:ind w:left="1276" w:hanging="567"/>
        <w:jc w:val="both"/>
      </w:pPr>
      <w:r w:rsidRPr="00683899">
        <w:t>tworzy warunki do rozwoju uczniów, przygotowania do ży</w:t>
      </w:r>
      <w:r w:rsidRPr="00683899">
        <w:t>cia w zespole, rodzinie</w:t>
      </w:r>
      <w:r w:rsidR="00683899">
        <w:rPr>
          <w:lang w:val="pl-PL"/>
        </w:rPr>
        <w:t xml:space="preserve"> </w:t>
      </w:r>
      <w:r w:rsidR="00683899">
        <w:t>i</w:t>
      </w:r>
      <w:r w:rsidR="00683899">
        <w:rPr>
          <w:lang w:val="pl-PL"/>
        </w:rPr>
        <w:t> </w:t>
      </w:r>
      <w:r w:rsidRPr="00683899">
        <w:t>społeczeństwie,</w:t>
      </w:r>
    </w:p>
    <w:p w:rsidR="00000000" w:rsidRPr="00683899" w:rsidRDefault="00CF52E7" w:rsidP="00683899">
      <w:pPr>
        <w:numPr>
          <w:ilvl w:val="0"/>
          <w:numId w:val="16"/>
        </w:numPr>
        <w:autoSpaceDE w:val="0"/>
        <w:spacing w:line="360" w:lineRule="auto"/>
        <w:ind w:left="1276" w:hanging="567"/>
        <w:jc w:val="both"/>
      </w:pPr>
      <w:r w:rsidRPr="00683899">
        <w:t>rozwiązuje ewentualne konflikty w zespole</w:t>
      </w:r>
      <w:r w:rsidR="00683899">
        <w:t>, a także między wychowankami i</w:t>
      </w:r>
      <w:r w:rsidR="00683899">
        <w:rPr>
          <w:lang w:val="pl-PL"/>
        </w:rPr>
        <w:t> </w:t>
      </w:r>
      <w:r w:rsidRPr="00683899">
        <w:t>społecznością szkoły.</w:t>
      </w:r>
    </w:p>
    <w:p w:rsidR="00683899" w:rsidRPr="00683899" w:rsidRDefault="00CF52E7" w:rsidP="00683899">
      <w:pPr>
        <w:numPr>
          <w:ilvl w:val="0"/>
          <w:numId w:val="15"/>
        </w:numPr>
        <w:autoSpaceDE w:val="0"/>
        <w:spacing w:line="360" w:lineRule="auto"/>
        <w:jc w:val="both"/>
      </w:pPr>
      <w:r w:rsidRPr="00683899">
        <w:t>Współdziała z nauczycielami uczącymi w klasie, koordynuje ich działania wychowawcze,</w:t>
      </w:r>
      <w:r w:rsidRPr="00683899">
        <w:t xml:space="preserve"> organizuje indywidualną opiekę nad uczniami z trudnościami.</w:t>
      </w:r>
    </w:p>
    <w:p w:rsidR="00683899" w:rsidRPr="00683899" w:rsidRDefault="00CF52E7" w:rsidP="00683899">
      <w:pPr>
        <w:numPr>
          <w:ilvl w:val="0"/>
          <w:numId w:val="15"/>
        </w:numPr>
        <w:autoSpaceDE w:val="0"/>
        <w:spacing w:line="360" w:lineRule="auto"/>
        <w:jc w:val="both"/>
      </w:pPr>
      <w:r w:rsidRPr="00683899">
        <w:t>Ściśle współpracuje z rodzicami wychowanków i klasową radą rodziców.</w:t>
      </w:r>
      <w:r w:rsidR="00683899">
        <w:rPr>
          <w:lang w:val="pl-PL"/>
        </w:rPr>
        <w:t xml:space="preserve"> </w:t>
      </w:r>
      <w:r w:rsidR="00683899">
        <w:t>Informuje ich o</w:t>
      </w:r>
      <w:r w:rsidR="00683899">
        <w:rPr>
          <w:lang w:val="pl-PL"/>
        </w:rPr>
        <w:t> </w:t>
      </w:r>
      <w:r w:rsidRPr="00683899">
        <w:t>wynikach i problemach w zakresie wychowania i</w:t>
      </w:r>
      <w:r w:rsidR="00683899">
        <w:t xml:space="preserve"> kształcenia. Włącza rodziców w</w:t>
      </w:r>
      <w:r w:rsidR="00683899">
        <w:rPr>
          <w:lang w:val="pl-PL"/>
        </w:rPr>
        <w:t> </w:t>
      </w:r>
      <w:r w:rsidRPr="00683899">
        <w:t>programowe i organizacyjne spr</w:t>
      </w:r>
      <w:r w:rsidRPr="00683899">
        <w:t>awy klasy i szkoły.</w:t>
      </w:r>
    </w:p>
    <w:p w:rsidR="00683899" w:rsidRPr="00683899" w:rsidRDefault="00CF52E7" w:rsidP="00683899">
      <w:pPr>
        <w:numPr>
          <w:ilvl w:val="0"/>
          <w:numId w:val="15"/>
        </w:numPr>
        <w:autoSpaceDE w:val="0"/>
        <w:spacing w:line="360" w:lineRule="auto"/>
        <w:jc w:val="both"/>
      </w:pPr>
      <w:r w:rsidRPr="00683899">
        <w:t>Rozpoznaje sytuację wychowawczą uczniów i informuje uczących</w:t>
      </w:r>
      <w:r w:rsidR="00683899" w:rsidRPr="00683899">
        <w:rPr>
          <w:lang w:val="pl-PL"/>
        </w:rPr>
        <w:t xml:space="preserve"> </w:t>
      </w:r>
      <w:r w:rsidRPr="00683899">
        <w:t>nauczycieli o trudnych przypadkach w tym zakresie.</w:t>
      </w:r>
    </w:p>
    <w:p w:rsidR="00683899" w:rsidRPr="00683899" w:rsidRDefault="00CF52E7" w:rsidP="00683899">
      <w:pPr>
        <w:numPr>
          <w:ilvl w:val="0"/>
          <w:numId w:val="15"/>
        </w:numPr>
        <w:autoSpaceDE w:val="0"/>
        <w:spacing w:line="360" w:lineRule="auto"/>
        <w:jc w:val="both"/>
      </w:pPr>
      <w:r w:rsidRPr="00683899">
        <w:t>Diagnozuje sytuacje rodzinne uczniów.</w:t>
      </w:r>
    </w:p>
    <w:p w:rsidR="00683899" w:rsidRPr="00683899" w:rsidRDefault="00CF52E7" w:rsidP="00683899">
      <w:pPr>
        <w:numPr>
          <w:ilvl w:val="0"/>
          <w:numId w:val="15"/>
        </w:numPr>
        <w:autoSpaceDE w:val="0"/>
        <w:spacing w:line="360" w:lineRule="auto"/>
        <w:jc w:val="both"/>
      </w:pPr>
      <w:r w:rsidRPr="00683899">
        <w:t>Udziela uczniom wsparcia psychicznego w sytuacjach kryzysów osobistych, rodzi</w:t>
      </w:r>
      <w:r w:rsidRPr="00683899">
        <w:t>nnych lub szkolnych.</w:t>
      </w:r>
    </w:p>
    <w:p w:rsidR="00683899" w:rsidRPr="00683899" w:rsidRDefault="00CF52E7" w:rsidP="00683899">
      <w:pPr>
        <w:numPr>
          <w:ilvl w:val="0"/>
          <w:numId w:val="15"/>
        </w:numPr>
        <w:autoSpaceDE w:val="0"/>
        <w:spacing w:line="360" w:lineRule="auto"/>
        <w:jc w:val="both"/>
      </w:pPr>
      <w:r w:rsidRPr="00683899">
        <w:t>Współdecyduje z samorządem klasy i z rodzicami uczniów o programie i planie działań wychowawczych na rok szkolny.</w:t>
      </w:r>
    </w:p>
    <w:p w:rsidR="00683899" w:rsidRPr="00683899" w:rsidRDefault="00CF52E7" w:rsidP="00683899">
      <w:pPr>
        <w:numPr>
          <w:ilvl w:val="0"/>
          <w:numId w:val="15"/>
        </w:numPr>
        <w:autoSpaceDE w:val="0"/>
        <w:spacing w:line="360" w:lineRule="auto"/>
        <w:jc w:val="both"/>
      </w:pPr>
      <w:r w:rsidRPr="00683899">
        <w:t>Współpracuje z pedagogiem szkolnym.</w:t>
      </w:r>
    </w:p>
    <w:p w:rsidR="00683899" w:rsidRPr="00683899" w:rsidRDefault="00CF52E7" w:rsidP="00683899">
      <w:pPr>
        <w:numPr>
          <w:ilvl w:val="0"/>
          <w:numId w:val="15"/>
        </w:numPr>
        <w:autoSpaceDE w:val="0"/>
        <w:spacing w:line="360" w:lineRule="auto"/>
        <w:jc w:val="both"/>
      </w:pPr>
      <w:r w:rsidRPr="00683899">
        <w:t>Prowadzi dokumentację szkolną zgodnie z przepisami prawa oświatowego.</w:t>
      </w:r>
    </w:p>
    <w:p w:rsidR="00000000" w:rsidRPr="00683899" w:rsidRDefault="00CF52E7" w:rsidP="00683899">
      <w:pPr>
        <w:numPr>
          <w:ilvl w:val="0"/>
          <w:numId w:val="15"/>
        </w:numPr>
        <w:autoSpaceDE w:val="0"/>
        <w:spacing w:line="360" w:lineRule="auto"/>
        <w:jc w:val="both"/>
      </w:pPr>
      <w:r w:rsidRPr="00683899">
        <w:t>Rea</w:t>
      </w:r>
      <w:r w:rsidRPr="00683899">
        <w:t>lizuje i ewaluuje plan pracy wychowawczej.</w:t>
      </w:r>
    </w:p>
    <w:p w:rsidR="00000000" w:rsidRPr="00683899" w:rsidRDefault="00CF52E7" w:rsidP="00683899">
      <w:pPr>
        <w:autoSpaceDE w:val="0"/>
        <w:spacing w:line="360" w:lineRule="auto"/>
      </w:pPr>
    </w:p>
    <w:p w:rsidR="00000000" w:rsidRPr="00683899" w:rsidRDefault="00CF52E7" w:rsidP="00683899">
      <w:pPr>
        <w:autoSpaceDE w:val="0"/>
        <w:spacing w:line="360" w:lineRule="auto"/>
        <w:jc w:val="both"/>
        <w:rPr>
          <w:b/>
          <w:bCs/>
        </w:rPr>
      </w:pPr>
      <w:r w:rsidRPr="00683899">
        <w:rPr>
          <w:b/>
          <w:bCs/>
        </w:rPr>
        <w:t>Priorytetowe cele wychowania i efekty wychowawcze</w:t>
      </w:r>
    </w:p>
    <w:p w:rsidR="00000000" w:rsidRPr="00683899" w:rsidRDefault="00CF52E7" w:rsidP="00683899">
      <w:pPr>
        <w:autoSpaceDE w:val="0"/>
        <w:spacing w:line="360" w:lineRule="auto"/>
        <w:rPr>
          <w:b/>
          <w:bCs/>
        </w:rPr>
      </w:pPr>
    </w:p>
    <w:tbl>
      <w:tblPr>
        <w:tblW w:w="0" w:type="auto"/>
        <w:jc w:val="center"/>
        <w:tblLayout w:type="fixed"/>
        <w:tblLook w:val="0000"/>
      </w:tblPr>
      <w:tblGrid>
        <w:gridCol w:w="2518"/>
        <w:gridCol w:w="6701"/>
      </w:tblGrid>
      <w:tr w:rsidR="00000000" w:rsidRPr="00683899" w:rsidTr="00683899">
        <w:trPr>
          <w:trHeight w:val="23"/>
          <w:jc w:val="center"/>
        </w:trPr>
        <w:tc>
          <w:tcPr>
            <w:tcW w:w="25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00000" w:rsidRPr="00683899" w:rsidRDefault="00CF52E7" w:rsidP="00683899">
            <w:pPr>
              <w:autoSpaceDE w:val="0"/>
              <w:snapToGrid w:val="0"/>
              <w:spacing w:line="360" w:lineRule="auto"/>
              <w:rPr>
                <w:b/>
                <w:bCs/>
                <w:lang w:val="en-US"/>
              </w:rPr>
            </w:pPr>
            <w:r w:rsidRPr="00683899">
              <w:rPr>
                <w:b/>
                <w:bCs/>
                <w:lang w:val="en-US"/>
              </w:rPr>
              <w:t>Cele wychowania</w:t>
            </w:r>
          </w:p>
        </w:tc>
        <w:tc>
          <w:tcPr>
            <w:tcW w:w="6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000000" w:rsidRPr="00683899" w:rsidRDefault="00CF52E7" w:rsidP="00683899">
            <w:pPr>
              <w:autoSpaceDE w:val="0"/>
              <w:snapToGrid w:val="0"/>
              <w:spacing w:line="360" w:lineRule="auto"/>
              <w:rPr>
                <w:b/>
                <w:bCs/>
              </w:rPr>
            </w:pPr>
            <w:r w:rsidRPr="00683899">
              <w:rPr>
                <w:b/>
                <w:bCs/>
                <w:lang w:val="en-US"/>
              </w:rPr>
              <w:t>Efekty dzia</w:t>
            </w:r>
            <w:r w:rsidRPr="00683899">
              <w:rPr>
                <w:b/>
                <w:bCs/>
              </w:rPr>
              <w:t>łań wychowawczych</w:t>
            </w:r>
          </w:p>
        </w:tc>
      </w:tr>
      <w:tr w:rsidR="00000000" w:rsidRPr="00683899" w:rsidTr="00683899">
        <w:trPr>
          <w:trHeight w:val="23"/>
          <w:jc w:val="center"/>
        </w:trPr>
        <w:tc>
          <w:tcPr>
            <w:tcW w:w="25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00000" w:rsidRPr="00683899" w:rsidRDefault="00CF52E7" w:rsidP="00683899">
            <w:pPr>
              <w:autoSpaceDE w:val="0"/>
              <w:snapToGrid w:val="0"/>
              <w:spacing w:line="360" w:lineRule="auto"/>
            </w:pPr>
            <w:r w:rsidRPr="00683899">
              <w:t>Uczeń potrafi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funkcjonować w nowej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grupie i efektywnie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rPr>
                <w:lang w:val="en-US"/>
              </w:rPr>
              <w:t>w niej dzia</w:t>
            </w:r>
            <w:r w:rsidRPr="00683899">
              <w:t>łać</w:t>
            </w:r>
          </w:p>
        </w:tc>
        <w:tc>
          <w:tcPr>
            <w:tcW w:w="6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Pr="00683899" w:rsidRDefault="00CF52E7" w:rsidP="00683899">
            <w:pPr>
              <w:autoSpaceDE w:val="0"/>
              <w:snapToGrid w:val="0"/>
              <w:spacing w:line="360" w:lineRule="auto"/>
              <w:rPr>
                <w:i/>
                <w:iCs/>
              </w:rPr>
            </w:pPr>
            <w:r w:rsidRPr="00683899">
              <w:rPr>
                <w:i/>
                <w:iCs/>
              </w:rPr>
              <w:t>Uczeń: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- ma poczucie przynależności do klas</w:t>
            </w:r>
            <w:r w:rsidRPr="00683899">
              <w:t>y,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- współdziała w grupie rówieśniczej i czuje się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odpowiedzialny za efekty swojej pracy,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-dostosowuje się do norm i przestrzega je.</w:t>
            </w:r>
          </w:p>
        </w:tc>
      </w:tr>
      <w:tr w:rsidR="00000000" w:rsidRPr="00683899" w:rsidTr="00683899">
        <w:trPr>
          <w:trHeight w:val="23"/>
          <w:jc w:val="center"/>
        </w:trPr>
        <w:tc>
          <w:tcPr>
            <w:tcW w:w="25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00000" w:rsidRPr="00683899" w:rsidRDefault="00CF52E7" w:rsidP="00683899">
            <w:pPr>
              <w:autoSpaceDE w:val="0"/>
              <w:snapToGrid w:val="0"/>
              <w:spacing w:line="360" w:lineRule="auto"/>
            </w:pPr>
            <w:r w:rsidRPr="00683899">
              <w:t>Uczeń posiada nawyki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dobrego zachowania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i efektywnej współpracy,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lastRenderedPageBreak/>
              <w:t>komunikowania się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z rówieśnikami oraz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dorosłymi.</w:t>
            </w:r>
          </w:p>
        </w:tc>
        <w:tc>
          <w:tcPr>
            <w:tcW w:w="6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Pr="00683899" w:rsidRDefault="00CF52E7" w:rsidP="00683899">
            <w:pPr>
              <w:autoSpaceDE w:val="0"/>
              <w:snapToGrid w:val="0"/>
              <w:spacing w:line="360" w:lineRule="auto"/>
              <w:rPr>
                <w:i/>
                <w:iCs/>
              </w:rPr>
            </w:pPr>
            <w:r w:rsidRPr="00683899">
              <w:rPr>
                <w:i/>
                <w:iCs/>
              </w:rPr>
              <w:lastRenderedPageBreak/>
              <w:t>Uczeń: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-</w:t>
            </w:r>
            <w:r w:rsidRPr="00683899">
              <w:t xml:space="preserve"> zna i stosuje zwroty grzecznościowe,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- postępuje według przyjętych zasad dobrego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zachowania,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lastRenderedPageBreak/>
              <w:t>- szanuje siebie, młodszych, rówieśników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i dorosłych,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- zna symbole narodowe, regionalne i wie jak się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rPr>
                <w:lang w:val="en-US"/>
              </w:rPr>
              <w:t>wobec nich zachowa</w:t>
            </w:r>
            <w:r w:rsidRPr="00683899">
              <w:t>ć.</w:t>
            </w:r>
          </w:p>
        </w:tc>
      </w:tr>
      <w:tr w:rsidR="00000000" w:rsidRPr="00683899" w:rsidTr="00683899">
        <w:trPr>
          <w:trHeight w:val="23"/>
          <w:jc w:val="center"/>
        </w:trPr>
        <w:tc>
          <w:tcPr>
            <w:tcW w:w="25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00000" w:rsidRPr="00683899" w:rsidRDefault="00CF52E7" w:rsidP="00683899">
            <w:pPr>
              <w:autoSpaceDE w:val="0"/>
              <w:snapToGrid w:val="0"/>
              <w:spacing w:line="360" w:lineRule="auto"/>
            </w:pPr>
            <w:r w:rsidRPr="00683899">
              <w:lastRenderedPageBreak/>
              <w:t>Uczeń wykazuje wiarę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we własne możliw</w:t>
            </w:r>
            <w:r w:rsidRPr="00683899">
              <w:t>ości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i potrafi zachować się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w trudnych sytuacjach.</w:t>
            </w:r>
          </w:p>
        </w:tc>
        <w:tc>
          <w:tcPr>
            <w:tcW w:w="6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Pr="00683899" w:rsidRDefault="00CF52E7" w:rsidP="00683899">
            <w:pPr>
              <w:autoSpaceDE w:val="0"/>
              <w:snapToGrid w:val="0"/>
              <w:spacing w:line="360" w:lineRule="auto"/>
              <w:rPr>
                <w:i/>
                <w:iCs/>
              </w:rPr>
            </w:pPr>
            <w:r w:rsidRPr="00683899">
              <w:rPr>
                <w:i/>
                <w:iCs/>
              </w:rPr>
              <w:t>Uczeń: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-zna swoje prawa i obowiązki,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- odróżnia dobro od zła i reaguje prawidłowo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w sytuacjach konfliktowych,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- dostrzega swoje mocne i słabe strony,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- potrafi zaprezentować siebie w grupie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 xml:space="preserve">rówieśniczej i </w:t>
            </w:r>
            <w:r w:rsidRPr="00683899">
              <w:t>szkolnej,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- wie do kogo zwrócić się ze swoimi potrzebami</w:t>
            </w:r>
          </w:p>
          <w:p w:rsidR="00000000" w:rsidRPr="00683899" w:rsidRDefault="00CF52E7" w:rsidP="00683899">
            <w:pPr>
              <w:autoSpaceDE w:val="0"/>
              <w:spacing w:line="360" w:lineRule="auto"/>
              <w:rPr>
                <w:lang w:val="en-US"/>
              </w:rPr>
            </w:pPr>
            <w:r w:rsidRPr="00683899">
              <w:rPr>
                <w:lang w:val="en-US"/>
              </w:rPr>
              <w:t>i problemami.</w:t>
            </w:r>
          </w:p>
        </w:tc>
      </w:tr>
      <w:tr w:rsidR="00000000" w:rsidRPr="00683899" w:rsidTr="00683899">
        <w:trPr>
          <w:trHeight w:val="23"/>
          <w:jc w:val="center"/>
        </w:trPr>
        <w:tc>
          <w:tcPr>
            <w:tcW w:w="25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00000" w:rsidRPr="00683899" w:rsidRDefault="00CF52E7" w:rsidP="00683899">
            <w:pPr>
              <w:autoSpaceDE w:val="0"/>
              <w:snapToGrid w:val="0"/>
              <w:spacing w:line="360" w:lineRule="auto"/>
            </w:pPr>
            <w:r w:rsidRPr="00683899">
              <w:t>Uczeń rozumie siebie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i dostrzega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prawidłowości rządzące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światem zewnętrznym</w:t>
            </w:r>
          </w:p>
        </w:tc>
        <w:tc>
          <w:tcPr>
            <w:tcW w:w="6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Pr="00683899" w:rsidRDefault="00CF52E7" w:rsidP="00683899">
            <w:pPr>
              <w:autoSpaceDE w:val="0"/>
              <w:snapToGrid w:val="0"/>
              <w:spacing w:line="360" w:lineRule="auto"/>
              <w:rPr>
                <w:i/>
                <w:iCs/>
              </w:rPr>
            </w:pPr>
            <w:r w:rsidRPr="00683899">
              <w:rPr>
                <w:i/>
                <w:iCs/>
              </w:rPr>
              <w:t>Uczeń: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- ma poczucie swoich korzeni - rodzina,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środowisko, szkoła...,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- ustala, jakie są jego potrzeby, obow</w:t>
            </w:r>
            <w:r w:rsidRPr="00683899">
              <w:t>iązki i jakie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powinien podejmować decyzje,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- jest świadomy swoich mocnych i słabych stron,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- akceptuje samego siebie i swoje osobiste prawa,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- doświadcza różnych uczuć i potrafi je nazwać,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- potrafi nazwać własne zachowania,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-chce i wyraża potrzeby rozszer</w:t>
            </w:r>
            <w:r w:rsidRPr="00683899">
              <w:t>zenia swoich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rPr>
                <w:lang w:val="en-US"/>
              </w:rPr>
              <w:t>zainteresowa</w:t>
            </w:r>
            <w:r w:rsidRPr="00683899">
              <w:t>ń.</w:t>
            </w:r>
          </w:p>
        </w:tc>
      </w:tr>
      <w:tr w:rsidR="00000000" w:rsidRPr="00683899" w:rsidTr="00683899">
        <w:trPr>
          <w:trHeight w:val="23"/>
          <w:jc w:val="center"/>
        </w:trPr>
        <w:tc>
          <w:tcPr>
            <w:tcW w:w="25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00000" w:rsidRPr="00683899" w:rsidRDefault="00CF52E7" w:rsidP="00683899">
            <w:pPr>
              <w:autoSpaceDE w:val="0"/>
              <w:snapToGrid w:val="0"/>
              <w:spacing w:line="360" w:lineRule="auto"/>
            </w:pPr>
            <w:r w:rsidRPr="00683899">
              <w:t>Uczeń zna normy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i zasady życia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społecznego i według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nich postępuje.</w:t>
            </w:r>
          </w:p>
        </w:tc>
        <w:tc>
          <w:tcPr>
            <w:tcW w:w="6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Pr="00683899" w:rsidRDefault="00CF52E7" w:rsidP="00683899">
            <w:pPr>
              <w:autoSpaceDE w:val="0"/>
              <w:snapToGrid w:val="0"/>
              <w:spacing w:line="360" w:lineRule="auto"/>
              <w:rPr>
                <w:i/>
                <w:iCs/>
              </w:rPr>
            </w:pPr>
            <w:r w:rsidRPr="00683899">
              <w:rPr>
                <w:i/>
                <w:iCs/>
              </w:rPr>
              <w:t>Uczeń: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- jest świadomy swojej niepowtarzalności,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dostrzega i akceptuje niepowtarzalność innych,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- potrafi tworzyć i wzmacniać pozytywne relacje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międzyludzkie,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- posiada konkretną wiedzę o tym jak radzić sobie z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trudnościami w kontaktach międzyludzkich,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- podejmuje próby konstruktywnego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rozwiązywania problemów i konfliktów,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- posiada umiejętność dobrego komunikowania się: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lastRenderedPageBreak/>
              <w:t>potrafi wyrażać swoje opinie i sądy, nie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naruszając godności drugiej osoby,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- przyjmuje postawy asertywne.</w:t>
            </w:r>
          </w:p>
        </w:tc>
      </w:tr>
      <w:tr w:rsidR="00000000" w:rsidRPr="00683899" w:rsidTr="00683899">
        <w:trPr>
          <w:trHeight w:val="23"/>
          <w:jc w:val="center"/>
        </w:trPr>
        <w:tc>
          <w:tcPr>
            <w:tcW w:w="25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00000" w:rsidRPr="00683899" w:rsidRDefault="00CF52E7" w:rsidP="00683899">
            <w:pPr>
              <w:autoSpaceDE w:val="0"/>
              <w:snapToGrid w:val="0"/>
              <w:spacing w:line="360" w:lineRule="auto"/>
            </w:pPr>
            <w:r w:rsidRPr="00683899">
              <w:lastRenderedPageBreak/>
              <w:t>Uczeń ma poczucie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własnej wartości, dąży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rPr>
                <w:lang w:val="en-US"/>
              </w:rPr>
              <w:t>do okre</w:t>
            </w:r>
            <w:r w:rsidRPr="00683899">
              <w:t>ślenia swojej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rPr>
                <w:lang w:val="en-US"/>
              </w:rPr>
              <w:t>to</w:t>
            </w:r>
            <w:r w:rsidRPr="00683899">
              <w:t>żsamości.</w:t>
            </w:r>
          </w:p>
        </w:tc>
        <w:tc>
          <w:tcPr>
            <w:tcW w:w="6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Pr="00683899" w:rsidRDefault="00CF52E7" w:rsidP="00683899">
            <w:pPr>
              <w:autoSpaceDE w:val="0"/>
              <w:snapToGrid w:val="0"/>
              <w:spacing w:line="360" w:lineRule="auto"/>
              <w:rPr>
                <w:i/>
                <w:iCs/>
              </w:rPr>
            </w:pPr>
            <w:r w:rsidRPr="00683899">
              <w:rPr>
                <w:i/>
                <w:iCs/>
              </w:rPr>
              <w:t>Uczeń: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- rozumie znaczenie „hierarchii wartości”,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- dostrzega wartość życia i przyjmuje je jako fundament wszystkic</w:t>
            </w:r>
            <w:r w:rsidRPr="00683899">
              <w:t>h innych wartości,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- stara się poznać i zrozumieć hierarchię wartości innych ludzi,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- potrafi docenić wartości przyrody i rzeczy nas otaczających,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- próbuje odkrywać sens i cel własnego życia,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- wzbogaca swoją osobowość szukając życiowej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pasji,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- ma poczuc</w:t>
            </w:r>
            <w:r w:rsidRPr="00683899">
              <w:t>ie własnej godności i szanuje godność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drugiego człowieka,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- potrafi dostrzegać wokół siebie innych ludzi, ceni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przyjaźń i miłość,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- jest świadomy odpowiedzialności za słowo; stara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się, aby jego słowa nie rozmijały się z czynami,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- stara się efektywnie i mą</w:t>
            </w:r>
            <w:r w:rsidRPr="00683899">
              <w:t>drze wykorzystywać czas,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- wzbogaca swoją wiedzę na temat kultury,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obyczajów oraz sytuacji społeczno-politycznej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w innych krajach europejskich.</w:t>
            </w:r>
          </w:p>
          <w:p w:rsidR="00000000" w:rsidRPr="00683899" w:rsidRDefault="00CF52E7" w:rsidP="00683899">
            <w:pPr>
              <w:autoSpaceDE w:val="0"/>
              <w:spacing w:line="360" w:lineRule="auto"/>
              <w:rPr>
                <w:sz w:val="22"/>
                <w:szCs w:val="22"/>
              </w:rPr>
            </w:pPr>
          </w:p>
        </w:tc>
      </w:tr>
    </w:tbl>
    <w:p w:rsidR="00000000" w:rsidRPr="00683899" w:rsidRDefault="00CF52E7" w:rsidP="00683899">
      <w:pPr>
        <w:autoSpaceDE w:val="0"/>
        <w:spacing w:line="360" w:lineRule="auto"/>
        <w:rPr>
          <w:b/>
          <w:bCs/>
        </w:rPr>
      </w:pPr>
    </w:p>
    <w:p w:rsidR="00000000" w:rsidRPr="00683899" w:rsidRDefault="00CF52E7" w:rsidP="00683899">
      <w:pPr>
        <w:autoSpaceDE w:val="0"/>
        <w:spacing w:line="360" w:lineRule="auto"/>
        <w:rPr>
          <w:b/>
          <w:bCs/>
          <w:lang w:val="en-US"/>
        </w:rPr>
      </w:pPr>
      <w:r w:rsidRPr="00683899">
        <w:rPr>
          <w:b/>
          <w:bCs/>
          <w:lang w:val="en-US"/>
        </w:rPr>
        <w:t>Zadani</w:t>
      </w:r>
      <w:r w:rsidRPr="00683899">
        <w:rPr>
          <w:b/>
          <w:bCs/>
          <w:lang w:val="en-US"/>
        </w:rPr>
        <w:t>a wychowawcze</w:t>
      </w:r>
    </w:p>
    <w:p w:rsidR="00000000" w:rsidRPr="00683899" w:rsidRDefault="00CF52E7" w:rsidP="00683899">
      <w:pPr>
        <w:autoSpaceDE w:val="0"/>
        <w:spacing w:line="360" w:lineRule="auto"/>
        <w:rPr>
          <w:b/>
          <w:bCs/>
          <w:lang w:val="en-US"/>
        </w:rPr>
      </w:pPr>
    </w:p>
    <w:tbl>
      <w:tblPr>
        <w:tblW w:w="0" w:type="auto"/>
        <w:jc w:val="center"/>
        <w:tblLayout w:type="fixed"/>
        <w:tblLook w:val="0000"/>
      </w:tblPr>
      <w:tblGrid>
        <w:gridCol w:w="3070"/>
        <w:gridCol w:w="3559"/>
        <w:gridCol w:w="2566"/>
      </w:tblGrid>
      <w:tr w:rsidR="00000000" w:rsidRPr="00683899" w:rsidTr="00683899">
        <w:trPr>
          <w:trHeight w:val="23"/>
          <w:jc w:val="center"/>
        </w:trPr>
        <w:tc>
          <w:tcPr>
            <w:tcW w:w="30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00000" w:rsidRPr="00683899" w:rsidRDefault="00CF52E7" w:rsidP="00683899">
            <w:pPr>
              <w:autoSpaceDE w:val="0"/>
              <w:snapToGrid w:val="0"/>
              <w:spacing w:line="360" w:lineRule="auto"/>
              <w:rPr>
                <w:b/>
                <w:bCs/>
                <w:lang w:val="en-US"/>
              </w:rPr>
            </w:pPr>
            <w:r w:rsidRPr="00683899">
              <w:rPr>
                <w:b/>
                <w:bCs/>
                <w:lang w:val="en-US"/>
              </w:rPr>
              <w:t>Zadania</w:t>
            </w:r>
          </w:p>
        </w:tc>
        <w:tc>
          <w:tcPr>
            <w:tcW w:w="3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00000" w:rsidRPr="00683899" w:rsidRDefault="00CF52E7" w:rsidP="00683899">
            <w:pPr>
              <w:autoSpaceDE w:val="0"/>
              <w:snapToGrid w:val="0"/>
              <w:spacing w:line="360" w:lineRule="auto"/>
              <w:rPr>
                <w:b/>
                <w:bCs/>
                <w:lang w:val="en-US"/>
              </w:rPr>
            </w:pPr>
            <w:r w:rsidRPr="00683899">
              <w:rPr>
                <w:b/>
                <w:bCs/>
                <w:lang w:val="en-US"/>
              </w:rPr>
              <w:t>Sposób realizacji</w:t>
            </w:r>
          </w:p>
        </w:tc>
        <w:tc>
          <w:tcPr>
            <w:tcW w:w="2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Pr="00683899" w:rsidRDefault="00CF52E7" w:rsidP="00683899">
            <w:pPr>
              <w:autoSpaceDE w:val="0"/>
              <w:snapToGrid w:val="0"/>
              <w:spacing w:line="360" w:lineRule="auto"/>
              <w:rPr>
                <w:b/>
                <w:bCs/>
                <w:lang w:val="en-US"/>
              </w:rPr>
            </w:pPr>
            <w:r w:rsidRPr="00683899">
              <w:rPr>
                <w:b/>
                <w:bCs/>
                <w:lang w:val="en-US"/>
              </w:rPr>
              <w:t>Osoba</w:t>
            </w:r>
          </w:p>
          <w:p w:rsidR="00000000" w:rsidRPr="00683899" w:rsidRDefault="00CF52E7" w:rsidP="00683899">
            <w:pPr>
              <w:autoSpaceDE w:val="0"/>
              <w:spacing w:line="360" w:lineRule="auto"/>
              <w:rPr>
                <w:b/>
                <w:bCs/>
                <w:lang w:val="en-US"/>
              </w:rPr>
            </w:pPr>
            <w:r w:rsidRPr="00683899">
              <w:rPr>
                <w:b/>
                <w:bCs/>
                <w:lang w:val="en-US"/>
              </w:rPr>
              <w:t>odpowiedzialna</w:t>
            </w:r>
          </w:p>
        </w:tc>
      </w:tr>
      <w:tr w:rsidR="00000000" w:rsidRPr="00683899" w:rsidTr="00683899">
        <w:trPr>
          <w:trHeight w:val="23"/>
          <w:jc w:val="center"/>
        </w:trPr>
        <w:tc>
          <w:tcPr>
            <w:tcW w:w="30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00000" w:rsidRPr="00683899" w:rsidRDefault="00CF52E7" w:rsidP="00683899">
            <w:pPr>
              <w:autoSpaceDE w:val="0"/>
              <w:snapToGrid w:val="0"/>
              <w:spacing w:line="360" w:lineRule="auto"/>
            </w:pPr>
            <w:r w:rsidRPr="00683899">
              <w:t>Organizowanie zajęć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integrujących zespół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klasowy.</w:t>
            </w:r>
          </w:p>
        </w:tc>
        <w:tc>
          <w:tcPr>
            <w:tcW w:w="3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00000" w:rsidRPr="00683899" w:rsidRDefault="00CF52E7" w:rsidP="00683899">
            <w:pPr>
              <w:autoSpaceDE w:val="0"/>
              <w:snapToGrid w:val="0"/>
              <w:spacing w:line="360" w:lineRule="auto"/>
            </w:pPr>
            <w:r w:rsidRPr="00683899">
              <w:t>- Gry i zabawy integracyjne.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- Imprezy klasowe, wycieczki.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- Uroczystości klasowe i szkolne (np. ślubowanie klas pierwszych, andrzejki,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choinka noworoczna itp.).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lastRenderedPageBreak/>
              <w:t>-  Zajęcia dydaktyczno-wychowawcze</w:t>
            </w:r>
          </w:p>
          <w:p w:rsidR="00000000" w:rsidRPr="00683899" w:rsidRDefault="00CF52E7" w:rsidP="00683899">
            <w:pPr>
              <w:autoSpaceDE w:val="0"/>
              <w:spacing w:line="360" w:lineRule="auto"/>
              <w:rPr>
                <w:lang w:val="en-US"/>
              </w:rPr>
            </w:pPr>
            <w:r w:rsidRPr="00683899">
              <w:rPr>
                <w:lang w:val="en-US"/>
              </w:rPr>
              <w:t>prowadzone metodami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rPr>
                <w:lang w:val="en-US"/>
              </w:rPr>
              <w:t>aktywizuj</w:t>
            </w:r>
            <w:r w:rsidRPr="00683899">
              <w:t>ącymi.</w:t>
            </w:r>
          </w:p>
        </w:tc>
        <w:tc>
          <w:tcPr>
            <w:tcW w:w="2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Pr="00683899" w:rsidRDefault="00CF52E7" w:rsidP="00683899">
            <w:pPr>
              <w:autoSpaceDE w:val="0"/>
              <w:snapToGrid w:val="0"/>
              <w:spacing w:line="360" w:lineRule="auto"/>
              <w:rPr>
                <w:lang w:val="en-US"/>
              </w:rPr>
            </w:pPr>
            <w:r w:rsidRPr="00683899">
              <w:rPr>
                <w:lang w:val="en-US"/>
              </w:rPr>
              <w:lastRenderedPageBreak/>
              <w:t>Wychowawca</w:t>
            </w:r>
          </w:p>
          <w:p w:rsidR="00000000" w:rsidRPr="00683899" w:rsidRDefault="00CF52E7" w:rsidP="00683899">
            <w:pPr>
              <w:autoSpaceDE w:val="0"/>
              <w:spacing w:line="360" w:lineRule="auto"/>
              <w:rPr>
                <w:lang w:val="en-US"/>
              </w:rPr>
            </w:pPr>
            <w:r w:rsidRPr="00683899">
              <w:rPr>
                <w:lang w:val="en-US"/>
              </w:rPr>
              <w:t>Pe</w:t>
            </w:r>
            <w:r w:rsidRPr="00683899">
              <w:rPr>
                <w:lang w:val="en-US"/>
              </w:rPr>
              <w:t>dagog</w:t>
            </w:r>
          </w:p>
          <w:p w:rsidR="00000000" w:rsidRPr="00683899" w:rsidRDefault="00CF52E7" w:rsidP="00683899">
            <w:pPr>
              <w:autoSpaceDE w:val="0"/>
              <w:spacing w:line="360" w:lineRule="auto"/>
              <w:rPr>
                <w:lang w:val="en-US"/>
              </w:rPr>
            </w:pPr>
            <w:r w:rsidRPr="00683899">
              <w:rPr>
                <w:lang w:val="en-US"/>
              </w:rPr>
              <w:t>Dyrekcja</w:t>
            </w:r>
          </w:p>
        </w:tc>
      </w:tr>
      <w:tr w:rsidR="00000000" w:rsidRPr="00683899" w:rsidTr="00683899">
        <w:trPr>
          <w:trHeight w:val="23"/>
          <w:jc w:val="center"/>
        </w:trPr>
        <w:tc>
          <w:tcPr>
            <w:tcW w:w="30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00000" w:rsidRPr="00683899" w:rsidRDefault="00CF52E7" w:rsidP="00683899">
            <w:pPr>
              <w:autoSpaceDE w:val="0"/>
              <w:snapToGrid w:val="0"/>
              <w:spacing w:line="360" w:lineRule="auto"/>
            </w:pPr>
            <w:r w:rsidRPr="00683899">
              <w:lastRenderedPageBreak/>
              <w:t>Opracowanie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obowiązujących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w klasie, w szkole i poza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szkołą norm i reguł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zachowania.</w:t>
            </w:r>
          </w:p>
        </w:tc>
        <w:tc>
          <w:tcPr>
            <w:tcW w:w="3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00000" w:rsidRPr="00683899" w:rsidRDefault="00CF52E7" w:rsidP="00683899">
            <w:pPr>
              <w:autoSpaceDE w:val="0"/>
              <w:snapToGrid w:val="0"/>
              <w:spacing w:line="360" w:lineRule="auto"/>
            </w:pPr>
            <w:r w:rsidRPr="00683899">
              <w:t xml:space="preserve">- Kontrakt klasowy „Reguły życia w klasie” </w:t>
            </w:r>
            <w:r w:rsidRPr="00683899">
              <w:rPr>
                <w:b/>
              </w:rPr>
              <w:t xml:space="preserve">– </w:t>
            </w:r>
            <w:r w:rsidRPr="00683899">
              <w:t>zgodny z programami klas.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- Czynny udział w imprezach kulturalnych organizowanych w szkole i poza szkołą.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- We</w:t>
            </w:r>
            <w:r w:rsidRPr="00683899">
              <w:t>wnątrzszkolne zasady oceniania zachowania uczniów.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 xml:space="preserve">- </w:t>
            </w:r>
            <w:r w:rsidRPr="00683899">
              <w:t>udział wżyciu miejscowości</w:t>
            </w:r>
          </w:p>
        </w:tc>
        <w:tc>
          <w:tcPr>
            <w:tcW w:w="2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Pr="00683899" w:rsidRDefault="00CF52E7" w:rsidP="00683899">
            <w:pPr>
              <w:autoSpaceDE w:val="0"/>
              <w:snapToGrid w:val="0"/>
              <w:spacing w:line="360" w:lineRule="auto"/>
              <w:rPr>
                <w:lang w:val="en-US"/>
              </w:rPr>
            </w:pPr>
            <w:r w:rsidRPr="00683899">
              <w:rPr>
                <w:lang w:val="en-US"/>
              </w:rPr>
              <w:t>Wychowawca</w:t>
            </w:r>
          </w:p>
          <w:p w:rsidR="00000000" w:rsidRPr="00683899" w:rsidRDefault="00CF52E7" w:rsidP="00683899">
            <w:pPr>
              <w:autoSpaceDE w:val="0"/>
              <w:spacing w:line="360" w:lineRule="auto"/>
              <w:rPr>
                <w:lang w:val="en-US"/>
              </w:rPr>
            </w:pPr>
            <w:r w:rsidRPr="00683899">
              <w:rPr>
                <w:lang w:val="en-US"/>
              </w:rPr>
              <w:t>Nauczyciele</w:t>
            </w:r>
          </w:p>
        </w:tc>
      </w:tr>
      <w:tr w:rsidR="00000000" w:rsidRPr="00683899" w:rsidTr="00683899">
        <w:trPr>
          <w:trHeight w:val="23"/>
          <w:jc w:val="center"/>
        </w:trPr>
        <w:tc>
          <w:tcPr>
            <w:tcW w:w="30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00000" w:rsidRPr="00683899" w:rsidRDefault="00CF52E7" w:rsidP="00683899">
            <w:pPr>
              <w:autoSpaceDE w:val="0"/>
              <w:snapToGrid w:val="0"/>
              <w:spacing w:line="360" w:lineRule="auto"/>
            </w:pPr>
            <w:r w:rsidRPr="00683899">
              <w:t>Uczenie nawyków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dobrego zachowania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i porozumiewania się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rPr>
                <w:lang w:val="en-US"/>
              </w:rPr>
              <w:t>z lud</w:t>
            </w:r>
            <w:r w:rsidRPr="00683899">
              <w:t>źmi.</w:t>
            </w:r>
          </w:p>
        </w:tc>
        <w:tc>
          <w:tcPr>
            <w:tcW w:w="3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00000" w:rsidRPr="00683899" w:rsidRDefault="00CF52E7" w:rsidP="00683899">
            <w:pPr>
              <w:autoSpaceDE w:val="0"/>
              <w:snapToGrid w:val="0"/>
              <w:spacing w:line="360" w:lineRule="auto"/>
            </w:pPr>
            <w:r w:rsidRPr="00683899">
              <w:t>- Pogadanki, dyskusje z uczniami.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-  Zabawy integracyjne.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-  Inscenizacje przygotowane</w:t>
            </w:r>
            <w:r w:rsidRPr="00683899">
              <w:t xml:space="preserve"> przez uczniów obrazujące właściwe zachowanie w różnych sytuacjach.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-  Przykłady pozytywnych wzorców literackich.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-  Gazetki tematyczne.</w:t>
            </w:r>
          </w:p>
        </w:tc>
        <w:tc>
          <w:tcPr>
            <w:tcW w:w="2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Pr="00683899" w:rsidRDefault="00CF52E7" w:rsidP="00683899">
            <w:pPr>
              <w:autoSpaceDE w:val="0"/>
              <w:snapToGrid w:val="0"/>
              <w:spacing w:line="360" w:lineRule="auto"/>
              <w:rPr>
                <w:lang w:val="en-US"/>
              </w:rPr>
            </w:pPr>
            <w:r w:rsidRPr="00683899">
              <w:rPr>
                <w:lang w:val="en-US"/>
              </w:rPr>
              <w:t>Wychowawca</w:t>
            </w:r>
          </w:p>
          <w:p w:rsidR="00000000" w:rsidRPr="00683899" w:rsidRDefault="00CF52E7" w:rsidP="00683899">
            <w:pPr>
              <w:autoSpaceDE w:val="0"/>
              <w:spacing w:line="360" w:lineRule="auto"/>
              <w:rPr>
                <w:lang w:val="en-US"/>
              </w:rPr>
            </w:pPr>
            <w:r w:rsidRPr="00683899">
              <w:rPr>
                <w:lang w:val="en-US"/>
              </w:rPr>
              <w:t>Nauczyciele</w:t>
            </w:r>
          </w:p>
          <w:p w:rsidR="00000000" w:rsidRPr="00683899" w:rsidRDefault="00CF52E7" w:rsidP="00683899">
            <w:pPr>
              <w:autoSpaceDE w:val="0"/>
              <w:spacing w:line="360" w:lineRule="auto"/>
              <w:rPr>
                <w:lang w:val="en-US"/>
              </w:rPr>
            </w:pPr>
            <w:r w:rsidRPr="00683899">
              <w:rPr>
                <w:lang w:val="en-US"/>
              </w:rPr>
              <w:t>Pedagog</w:t>
            </w:r>
          </w:p>
        </w:tc>
      </w:tr>
      <w:tr w:rsidR="00000000" w:rsidRPr="00683899" w:rsidTr="00683899">
        <w:trPr>
          <w:trHeight w:val="23"/>
          <w:jc w:val="center"/>
        </w:trPr>
        <w:tc>
          <w:tcPr>
            <w:tcW w:w="30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00000" w:rsidRPr="00683899" w:rsidRDefault="00CF52E7" w:rsidP="00683899">
            <w:pPr>
              <w:autoSpaceDE w:val="0"/>
              <w:snapToGrid w:val="0"/>
              <w:spacing w:line="360" w:lineRule="auto"/>
            </w:pPr>
            <w:r w:rsidRPr="00683899">
              <w:t>Tworzenie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i kultywowanie tradycji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szkoły, miejscowości, regionu i państwa.</w:t>
            </w:r>
          </w:p>
        </w:tc>
        <w:tc>
          <w:tcPr>
            <w:tcW w:w="3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00000" w:rsidRPr="00683899" w:rsidRDefault="00CF52E7" w:rsidP="00683899">
            <w:pPr>
              <w:autoSpaceDE w:val="0"/>
              <w:snapToGrid w:val="0"/>
              <w:spacing w:line="360" w:lineRule="auto"/>
            </w:pPr>
            <w:r w:rsidRPr="00683899">
              <w:t>- Udział w w</w:t>
            </w:r>
            <w:r w:rsidRPr="00683899">
              <w:t>ażnych uroczystościach, apelach.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-  Spotkania z ciekawymi ludźmi.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 xml:space="preserve">-  Zapoznanie z legendami związanymi z naszą miejscowością, 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regionem i państwem.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- Uczestnictwo w akcjach ekologicznych na terenie naszej miejscowości.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- Organizacja i uczestnictwo w obchod</w:t>
            </w:r>
            <w:r w:rsidRPr="00683899">
              <w:t>ach Dnia Patrona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lastRenderedPageBreak/>
              <w:t xml:space="preserve"> - </w:t>
            </w:r>
            <w:r w:rsidRPr="00683899">
              <w:t>organizację turystyki</w:t>
            </w:r>
          </w:p>
        </w:tc>
        <w:tc>
          <w:tcPr>
            <w:tcW w:w="2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Pr="00683899" w:rsidRDefault="00CF52E7" w:rsidP="00683899">
            <w:pPr>
              <w:autoSpaceDE w:val="0"/>
              <w:snapToGrid w:val="0"/>
              <w:spacing w:line="360" w:lineRule="auto"/>
              <w:rPr>
                <w:lang w:val="en-US"/>
              </w:rPr>
            </w:pPr>
            <w:r w:rsidRPr="00683899">
              <w:rPr>
                <w:lang w:val="en-US"/>
              </w:rPr>
              <w:lastRenderedPageBreak/>
              <w:t>Wychowawca</w:t>
            </w:r>
          </w:p>
          <w:p w:rsidR="00000000" w:rsidRPr="00683899" w:rsidRDefault="00CF52E7" w:rsidP="00683899">
            <w:pPr>
              <w:autoSpaceDE w:val="0"/>
              <w:spacing w:line="360" w:lineRule="auto"/>
              <w:rPr>
                <w:lang w:val="en-US"/>
              </w:rPr>
            </w:pPr>
            <w:r w:rsidRPr="00683899">
              <w:rPr>
                <w:lang w:val="en-US"/>
              </w:rPr>
              <w:t>Nauczyciele</w:t>
            </w:r>
          </w:p>
          <w:p w:rsidR="00000000" w:rsidRPr="00683899" w:rsidRDefault="00CF52E7" w:rsidP="00683899">
            <w:pPr>
              <w:autoSpaceDE w:val="0"/>
              <w:spacing w:line="360" w:lineRule="auto"/>
              <w:rPr>
                <w:lang w:val="en-US"/>
              </w:rPr>
            </w:pPr>
            <w:r w:rsidRPr="00683899">
              <w:rPr>
                <w:lang w:val="en-US"/>
              </w:rPr>
              <w:t>Dyrekcja</w:t>
            </w:r>
          </w:p>
        </w:tc>
      </w:tr>
      <w:tr w:rsidR="00000000" w:rsidRPr="00683899" w:rsidTr="00683899">
        <w:trPr>
          <w:trHeight w:val="23"/>
          <w:jc w:val="center"/>
        </w:trPr>
        <w:tc>
          <w:tcPr>
            <w:tcW w:w="30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00000" w:rsidRPr="00683899" w:rsidRDefault="00CF52E7" w:rsidP="00683899">
            <w:pPr>
              <w:autoSpaceDE w:val="0"/>
              <w:snapToGrid w:val="0"/>
              <w:spacing w:line="360" w:lineRule="auto"/>
            </w:pPr>
            <w:r w:rsidRPr="00683899">
              <w:lastRenderedPageBreak/>
              <w:t>Organizowanie sytuacji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sprzyjających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podnoszeniu wiary we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rPr>
                <w:lang w:val="en-US"/>
              </w:rPr>
              <w:t>w</w:t>
            </w:r>
            <w:r w:rsidRPr="00683899">
              <w:t>łasne możliwości</w:t>
            </w:r>
          </w:p>
        </w:tc>
        <w:tc>
          <w:tcPr>
            <w:tcW w:w="3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00000" w:rsidRPr="00683899" w:rsidRDefault="00CF52E7" w:rsidP="00683899">
            <w:pPr>
              <w:autoSpaceDE w:val="0"/>
              <w:snapToGrid w:val="0"/>
              <w:spacing w:line="360" w:lineRule="auto"/>
            </w:pPr>
            <w:r w:rsidRPr="00683899">
              <w:t>- Udział w zajęciach pozalekcyjnych.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- Udział w konkursach klasowych, szkolnych i pozaszkolnych.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- Angażo</w:t>
            </w:r>
            <w:r w:rsidRPr="00683899">
              <w:t>wanie do pracy w samorządzie klasowym oraz  Samorządzie Szkolnym.</w:t>
            </w:r>
          </w:p>
        </w:tc>
        <w:tc>
          <w:tcPr>
            <w:tcW w:w="2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Pr="00683899" w:rsidRDefault="00CF52E7" w:rsidP="00683899">
            <w:pPr>
              <w:autoSpaceDE w:val="0"/>
              <w:snapToGrid w:val="0"/>
              <w:spacing w:line="360" w:lineRule="auto"/>
              <w:rPr>
                <w:lang w:val="en-US"/>
              </w:rPr>
            </w:pPr>
            <w:r w:rsidRPr="00683899">
              <w:rPr>
                <w:lang w:val="en-US"/>
              </w:rPr>
              <w:t>Wychowawca</w:t>
            </w:r>
          </w:p>
          <w:p w:rsidR="00000000" w:rsidRPr="00683899" w:rsidRDefault="00CF52E7" w:rsidP="00683899">
            <w:pPr>
              <w:autoSpaceDE w:val="0"/>
              <w:spacing w:line="360" w:lineRule="auto"/>
              <w:rPr>
                <w:lang w:val="en-US"/>
              </w:rPr>
            </w:pPr>
            <w:r w:rsidRPr="00683899">
              <w:rPr>
                <w:lang w:val="en-US"/>
              </w:rPr>
              <w:t>Nauczyciele</w:t>
            </w:r>
          </w:p>
          <w:p w:rsidR="00000000" w:rsidRPr="00683899" w:rsidRDefault="00CF52E7" w:rsidP="00683899">
            <w:pPr>
              <w:autoSpaceDE w:val="0"/>
              <w:spacing w:line="360" w:lineRule="auto"/>
              <w:rPr>
                <w:lang w:val="en-US"/>
              </w:rPr>
            </w:pPr>
            <w:r w:rsidRPr="00683899">
              <w:rPr>
                <w:lang w:val="en-US"/>
              </w:rPr>
              <w:t>Opiekun SU?</w:t>
            </w:r>
          </w:p>
          <w:p w:rsidR="00000000" w:rsidRPr="00683899" w:rsidRDefault="00CF52E7" w:rsidP="00683899">
            <w:pPr>
              <w:autoSpaceDE w:val="0"/>
              <w:spacing w:line="360" w:lineRule="auto"/>
              <w:rPr>
                <w:sz w:val="22"/>
                <w:szCs w:val="22"/>
                <w:lang w:val="en-US"/>
              </w:rPr>
            </w:pPr>
          </w:p>
        </w:tc>
      </w:tr>
      <w:tr w:rsidR="00000000" w:rsidRPr="00683899" w:rsidTr="00683899">
        <w:trPr>
          <w:trHeight w:val="23"/>
          <w:jc w:val="center"/>
        </w:trPr>
        <w:tc>
          <w:tcPr>
            <w:tcW w:w="30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00000" w:rsidRPr="00683899" w:rsidRDefault="00CF52E7" w:rsidP="00683899">
            <w:pPr>
              <w:autoSpaceDE w:val="0"/>
              <w:snapToGrid w:val="0"/>
              <w:spacing w:line="360" w:lineRule="auto"/>
            </w:pPr>
            <w:r w:rsidRPr="00683899">
              <w:t>Organizowanie zajęć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wskazujących drogi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rozwiązywania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problemów.</w:t>
            </w:r>
          </w:p>
        </w:tc>
        <w:tc>
          <w:tcPr>
            <w:tcW w:w="3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00000" w:rsidRPr="00683899" w:rsidRDefault="00CF52E7" w:rsidP="00683899">
            <w:pPr>
              <w:autoSpaceDE w:val="0"/>
              <w:snapToGrid w:val="0"/>
              <w:spacing w:line="360" w:lineRule="auto"/>
            </w:pPr>
            <w:r w:rsidRPr="00683899">
              <w:t>- Pogadanki z wychowawcą.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- Zajęcia z pedagogiem szkolnym.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- Spotkania z policjantem.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- S</w:t>
            </w:r>
            <w:r w:rsidRPr="00683899">
              <w:t>potkania z psychologiem.</w:t>
            </w:r>
          </w:p>
        </w:tc>
        <w:tc>
          <w:tcPr>
            <w:tcW w:w="2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Pr="00683899" w:rsidRDefault="00CF52E7" w:rsidP="00683899">
            <w:pPr>
              <w:autoSpaceDE w:val="0"/>
              <w:snapToGrid w:val="0"/>
              <w:spacing w:line="360" w:lineRule="auto"/>
              <w:rPr>
                <w:lang w:val="en-US"/>
              </w:rPr>
            </w:pPr>
            <w:r w:rsidRPr="00683899">
              <w:rPr>
                <w:lang w:val="en-US"/>
              </w:rPr>
              <w:t>Wychowawca</w:t>
            </w:r>
          </w:p>
          <w:p w:rsidR="00000000" w:rsidRPr="00683899" w:rsidRDefault="00CF52E7" w:rsidP="00683899">
            <w:pPr>
              <w:autoSpaceDE w:val="0"/>
              <w:spacing w:line="360" w:lineRule="auto"/>
              <w:rPr>
                <w:lang w:val="en-US"/>
              </w:rPr>
            </w:pPr>
            <w:r w:rsidRPr="00683899">
              <w:rPr>
                <w:lang w:val="en-US"/>
              </w:rPr>
              <w:t>Pedagog</w:t>
            </w:r>
          </w:p>
          <w:p w:rsidR="00000000" w:rsidRPr="00683899" w:rsidRDefault="00CF52E7" w:rsidP="00683899">
            <w:pPr>
              <w:autoSpaceDE w:val="0"/>
              <w:spacing w:line="360" w:lineRule="auto"/>
              <w:rPr>
                <w:lang w:val="en-US"/>
              </w:rPr>
            </w:pPr>
            <w:r w:rsidRPr="00683899">
              <w:rPr>
                <w:lang w:val="en-US"/>
              </w:rPr>
              <w:t>Dyrekcja</w:t>
            </w:r>
          </w:p>
        </w:tc>
      </w:tr>
      <w:tr w:rsidR="00000000" w:rsidRPr="00683899" w:rsidTr="00683899">
        <w:trPr>
          <w:trHeight w:val="23"/>
          <w:jc w:val="center"/>
        </w:trPr>
        <w:tc>
          <w:tcPr>
            <w:tcW w:w="30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00000" w:rsidRPr="00683899" w:rsidRDefault="00CF52E7" w:rsidP="00683899">
            <w:pPr>
              <w:autoSpaceDE w:val="0"/>
              <w:snapToGrid w:val="0"/>
              <w:spacing w:line="360" w:lineRule="auto"/>
            </w:pPr>
            <w:r w:rsidRPr="00683899">
              <w:t>Rozpoznawanie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i wyrażanie własnych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uczuć i emocji.</w:t>
            </w:r>
          </w:p>
        </w:tc>
        <w:tc>
          <w:tcPr>
            <w:tcW w:w="3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00000" w:rsidRPr="00683899" w:rsidRDefault="00CF52E7" w:rsidP="00683899">
            <w:pPr>
              <w:autoSpaceDE w:val="0"/>
              <w:snapToGrid w:val="0"/>
              <w:spacing w:line="360" w:lineRule="auto"/>
            </w:pPr>
            <w:r w:rsidRPr="00683899">
              <w:t>- Godziny wychowawcze, zajęcia lekcyjne i pozalekcyjne.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- Spotkania z lekarzem i pielęgniarką.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- Pogadanki.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- Projekcje filmów.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- Analiza utworów liter</w:t>
            </w:r>
            <w:r w:rsidRPr="00683899">
              <w:t>ackich i spektakli teatralnych.</w:t>
            </w:r>
          </w:p>
        </w:tc>
        <w:tc>
          <w:tcPr>
            <w:tcW w:w="2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Pr="00683899" w:rsidRDefault="00CF52E7" w:rsidP="00683899">
            <w:pPr>
              <w:autoSpaceDE w:val="0"/>
              <w:snapToGrid w:val="0"/>
              <w:spacing w:line="360" w:lineRule="auto"/>
              <w:rPr>
                <w:lang w:val="en-US"/>
              </w:rPr>
            </w:pPr>
            <w:r w:rsidRPr="00683899">
              <w:rPr>
                <w:lang w:val="en-US"/>
              </w:rPr>
              <w:t>Wychowawca</w:t>
            </w:r>
          </w:p>
          <w:p w:rsidR="00000000" w:rsidRPr="00683899" w:rsidRDefault="00CF52E7" w:rsidP="00683899">
            <w:pPr>
              <w:autoSpaceDE w:val="0"/>
              <w:spacing w:line="360" w:lineRule="auto"/>
              <w:rPr>
                <w:lang w:val="en-US"/>
              </w:rPr>
            </w:pPr>
            <w:r w:rsidRPr="00683899">
              <w:rPr>
                <w:lang w:val="en-US"/>
              </w:rPr>
              <w:t>Pedagog</w:t>
            </w:r>
          </w:p>
          <w:p w:rsidR="00000000" w:rsidRPr="00683899" w:rsidRDefault="00CF52E7" w:rsidP="00683899">
            <w:pPr>
              <w:autoSpaceDE w:val="0"/>
              <w:spacing w:line="360" w:lineRule="auto"/>
              <w:rPr>
                <w:lang w:val="en-US"/>
              </w:rPr>
            </w:pPr>
            <w:r w:rsidRPr="00683899">
              <w:rPr>
                <w:lang w:val="en-US"/>
              </w:rPr>
              <w:t>Nauczyciele</w:t>
            </w:r>
          </w:p>
          <w:p w:rsidR="00000000" w:rsidRPr="00683899" w:rsidRDefault="00CF52E7" w:rsidP="00683899">
            <w:pPr>
              <w:autoSpaceDE w:val="0"/>
              <w:spacing w:line="360" w:lineRule="auto"/>
              <w:rPr>
                <w:lang w:val="en-US"/>
              </w:rPr>
            </w:pPr>
            <w:r w:rsidRPr="00683899">
              <w:rPr>
                <w:lang w:val="en-US"/>
              </w:rPr>
              <w:t>Dyrekcja</w:t>
            </w:r>
          </w:p>
        </w:tc>
      </w:tr>
      <w:tr w:rsidR="00000000" w:rsidRPr="00683899" w:rsidTr="00683899">
        <w:trPr>
          <w:trHeight w:val="23"/>
          <w:jc w:val="center"/>
        </w:trPr>
        <w:tc>
          <w:tcPr>
            <w:tcW w:w="30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00000" w:rsidRPr="00683899" w:rsidRDefault="00CF52E7" w:rsidP="00683899">
            <w:pPr>
              <w:autoSpaceDE w:val="0"/>
              <w:snapToGrid w:val="0"/>
              <w:spacing w:line="360" w:lineRule="auto"/>
            </w:pPr>
            <w:r w:rsidRPr="00683899">
              <w:t>Przygotowanie do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pełnienia ról w rodzinie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rPr>
                <w:lang w:val="en-US"/>
              </w:rPr>
              <w:t>i spo</w:t>
            </w:r>
            <w:r w:rsidRPr="00683899">
              <w:t>łeczeństwie</w:t>
            </w:r>
          </w:p>
        </w:tc>
        <w:tc>
          <w:tcPr>
            <w:tcW w:w="3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00000" w:rsidRPr="00683899" w:rsidRDefault="00CF52E7" w:rsidP="00683899">
            <w:pPr>
              <w:autoSpaceDE w:val="0"/>
              <w:snapToGrid w:val="0"/>
              <w:spacing w:line="360" w:lineRule="auto"/>
            </w:pPr>
            <w:r w:rsidRPr="00683899">
              <w:t>- Uroczystości klasowe i szkolne z udziałem rodziców.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- Szkolny Festyn Rodzinny.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- Godziny wychowawcze.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- Lekcje przedmiotow</w:t>
            </w:r>
            <w:r w:rsidRPr="00683899">
              <w:t>e, ścieżki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międzyprzedmiotowe.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- Wychowanie do życia w rodzinie -zajęcia za zgodą rodziców.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-</w:t>
            </w:r>
            <w:r w:rsidRPr="00683899">
              <w:t xml:space="preserve"> pomoc koleżeńska</w:t>
            </w:r>
          </w:p>
        </w:tc>
        <w:tc>
          <w:tcPr>
            <w:tcW w:w="2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Pr="00683899" w:rsidRDefault="00CF52E7" w:rsidP="00683899">
            <w:pPr>
              <w:autoSpaceDE w:val="0"/>
              <w:snapToGrid w:val="0"/>
              <w:spacing w:line="360" w:lineRule="auto"/>
              <w:rPr>
                <w:lang w:val="en-US"/>
              </w:rPr>
            </w:pPr>
            <w:r w:rsidRPr="00683899">
              <w:rPr>
                <w:lang w:val="en-US"/>
              </w:rPr>
              <w:t>Wychowawca</w:t>
            </w:r>
          </w:p>
          <w:p w:rsidR="00000000" w:rsidRPr="00683899" w:rsidRDefault="00CF52E7" w:rsidP="00683899">
            <w:pPr>
              <w:autoSpaceDE w:val="0"/>
              <w:spacing w:line="360" w:lineRule="auto"/>
              <w:rPr>
                <w:lang w:val="en-US"/>
              </w:rPr>
            </w:pPr>
            <w:r w:rsidRPr="00683899">
              <w:rPr>
                <w:lang w:val="en-US"/>
              </w:rPr>
              <w:t>Nauczyciel</w:t>
            </w:r>
          </w:p>
        </w:tc>
      </w:tr>
      <w:tr w:rsidR="00000000" w:rsidRPr="00683899" w:rsidTr="00683899">
        <w:trPr>
          <w:trHeight w:val="2432"/>
          <w:jc w:val="center"/>
        </w:trPr>
        <w:tc>
          <w:tcPr>
            <w:tcW w:w="30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00000" w:rsidRPr="00683899" w:rsidRDefault="00CF52E7" w:rsidP="00683899">
            <w:pPr>
              <w:autoSpaceDE w:val="0"/>
              <w:snapToGrid w:val="0"/>
              <w:spacing w:line="360" w:lineRule="auto"/>
            </w:pPr>
            <w:r w:rsidRPr="00683899">
              <w:lastRenderedPageBreak/>
              <w:t>Opracowanie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obowiązujących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w klasie, w szkole i poza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szkołą norm i reguł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zachowania.</w:t>
            </w:r>
          </w:p>
        </w:tc>
        <w:tc>
          <w:tcPr>
            <w:tcW w:w="3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00000" w:rsidRPr="00683899" w:rsidRDefault="00CF52E7" w:rsidP="00683899">
            <w:pPr>
              <w:autoSpaceDE w:val="0"/>
              <w:snapToGrid w:val="0"/>
              <w:spacing w:line="360" w:lineRule="auto"/>
            </w:pPr>
            <w:r w:rsidRPr="00683899">
              <w:t>- Ustalenie  zasad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oceniania zach</w:t>
            </w:r>
            <w:r w:rsidRPr="00683899">
              <w:t>owania - samoocena.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- Zapoznanie z prawami i obowiązkami uczniów, regulaminem Samorządu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Uczniowskiego, Statutem i Regulaminem Szkoły.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 xml:space="preserve"> </w:t>
            </w:r>
            <w:r w:rsidRPr="00683899">
              <w:t>Pomoc starszym i potrzebującym wsparcia.</w:t>
            </w:r>
          </w:p>
        </w:tc>
        <w:tc>
          <w:tcPr>
            <w:tcW w:w="2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Pr="00683899" w:rsidRDefault="00CF52E7" w:rsidP="00683899">
            <w:pPr>
              <w:autoSpaceDE w:val="0"/>
              <w:snapToGrid w:val="0"/>
              <w:spacing w:line="360" w:lineRule="auto"/>
              <w:rPr>
                <w:lang w:val="en-US"/>
              </w:rPr>
            </w:pPr>
            <w:r w:rsidRPr="00683899">
              <w:rPr>
                <w:lang w:val="en-US"/>
              </w:rPr>
              <w:t>Wychowawca</w:t>
            </w:r>
          </w:p>
          <w:p w:rsidR="00000000" w:rsidRPr="00683899" w:rsidRDefault="00CF52E7" w:rsidP="00683899">
            <w:pPr>
              <w:autoSpaceDE w:val="0"/>
              <w:spacing w:line="360" w:lineRule="auto"/>
              <w:rPr>
                <w:lang w:val="en-US"/>
              </w:rPr>
            </w:pPr>
            <w:r w:rsidRPr="00683899">
              <w:rPr>
                <w:lang w:val="en-US"/>
              </w:rPr>
              <w:t>Nauczyciele</w:t>
            </w:r>
          </w:p>
        </w:tc>
      </w:tr>
      <w:tr w:rsidR="00000000" w:rsidRPr="00683899" w:rsidTr="00683899">
        <w:trPr>
          <w:trHeight w:val="23"/>
          <w:jc w:val="center"/>
        </w:trPr>
        <w:tc>
          <w:tcPr>
            <w:tcW w:w="30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00000" w:rsidRPr="00683899" w:rsidRDefault="00CF52E7" w:rsidP="00683899">
            <w:pPr>
              <w:autoSpaceDE w:val="0"/>
              <w:snapToGrid w:val="0"/>
              <w:spacing w:line="360" w:lineRule="auto"/>
              <w:rPr>
                <w:lang w:val="en-US"/>
              </w:rPr>
            </w:pPr>
            <w:r w:rsidRPr="00683899">
              <w:rPr>
                <w:lang w:val="en-US"/>
              </w:rPr>
              <w:t>Zagospodarowanie</w:t>
            </w:r>
          </w:p>
          <w:p w:rsidR="00000000" w:rsidRPr="00683899" w:rsidRDefault="00CF52E7" w:rsidP="00683899">
            <w:pPr>
              <w:autoSpaceDE w:val="0"/>
              <w:spacing w:line="360" w:lineRule="auto"/>
              <w:rPr>
                <w:lang w:val="en-US"/>
              </w:rPr>
            </w:pPr>
            <w:r w:rsidRPr="00683899">
              <w:rPr>
                <w:lang w:val="en-US"/>
              </w:rPr>
              <w:t>czasu wolnego</w:t>
            </w:r>
          </w:p>
        </w:tc>
        <w:tc>
          <w:tcPr>
            <w:tcW w:w="3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00000" w:rsidRPr="00683899" w:rsidRDefault="00CF52E7" w:rsidP="00683899">
            <w:pPr>
              <w:autoSpaceDE w:val="0"/>
              <w:snapToGrid w:val="0"/>
              <w:spacing w:line="360" w:lineRule="auto"/>
            </w:pPr>
            <w:r w:rsidRPr="00683899">
              <w:t>- Koła zainteresowań zgod</w:t>
            </w:r>
            <w:r w:rsidRPr="00683899">
              <w:t>nie z zainteresowaniami uczniów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- Organizowanie zajęć w czasie ferii letnich i zimowych.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rPr>
                <w:lang w:val="en-US"/>
              </w:rPr>
              <w:t>- Organizacja zaj</w:t>
            </w:r>
            <w:r w:rsidRPr="00683899">
              <w:t>ęć sportowo – rekreacyjnych.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 xml:space="preserve"> </w:t>
            </w:r>
          </w:p>
        </w:tc>
        <w:tc>
          <w:tcPr>
            <w:tcW w:w="2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Pr="00683899" w:rsidRDefault="00CF52E7" w:rsidP="00683899">
            <w:pPr>
              <w:autoSpaceDE w:val="0"/>
              <w:snapToGrid w:val="0"/>
              <w:spacing w:line="360" w:lineRule="auto"/>
              <w:rPr>
                <w:lang w:val="en-US"/>
              </w:rPr>
            </w:pPr>
            <w:r w:rsidRPr="00683899">
              <w:rPr>
                <w:lang w:val="en-US"/>
              </w:rPr>
              <w:t>Wychowawca</w:t>
            </w:r>
          </w:p>
          <w:p w:rsidR="00000000" w:rsidRPr="00683899" w:rsidRDefault="00CF52E7" w:rsidP="00683899">
            <w:pPr>
              <w:autoSpaceDE w:val="0"/>
              <w:spacing w:line="360" w:lineRule="auto"/>
              <w:rPr>
                <w:lang w:val="en-US"/>
              </w:rPr>
            </w:pPr>
            <w:r w:rsidRPr="00683899">
              <w:rPr>
                <w:lang w:val="en-US"/>
              </w:rPr>
              <w:t>Nauczyciele</w:t>
            </w:r>
          </w:p>
          <w:p w:rsidR="00000000" w:rsidRPr="00683899" w:rsidRDefault="00CF52E7" w:rsidP="00683899">
            <w:pPr>
              <w:autoSpaceDE w:val="0"/>
              <w:spacing w:line="360" w:lineRule="auto"/>
              <w:rPr>
                <w:lang w:val="en-US"/>
              </w:rPr>
            </w:pPr>
            <w:r w:rsidRPr="00683899">
              <w:rPr>
                <w:lang w:val="en-US"/>
              </w:rPr>
              <w:t>Dyrekcja</w:t>
            </w:r>
          </w:p>
        </w:tc>
      </w:tr>
      <w:tr w:rsidR="00000000" w:rsidRPr="00683899" w:rsidTr="00683899">
        <w:trPr>
          <w:trHeight w:val="23"/>
          <w:jc w:val="center"/>
        </w:trPr>
        <w:tc>
          <w:tcPr>
            <w:tcW w:w="30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00000" w:rsidRPr="00683899" w:rsidRDefault="00CF52E7" w:rsidP="00683899">
            <w:pPr>
              <w:autoSpaceDE w:val="0"/>
              <w:snapToGrid w:val="0"/>
              <w:spacing w:line="360" w:lineRule="auto"/>
            </w:pPr>
            <w:r w:rsidRPr="00683899">
              <w:t>Przekazanie wiedzy na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temat troski o własne</w:t>
            </w:r>
          </w:p>
          <w:p w:rsidR="00000000" w:rsidRPr="00683899" w:rsidRDefault="00CF52E7" w:rsidP="00683899">
            <w:pPr>
              <w:autoSpaceDE w:val="0"/>
              <w:spacing w:line="360" w:lineRule="auto"/>
              <w:rPr>
                <w:lang w:val="en-US"/>
              </w:rPr>
            </w:pPr>
            <w:r w:rsidRPr="00683899">
              <w:rPr>
                <w:lang w:val="en-US"/>
              </w:rPr>
              <w:t>zdrowie.</w:t>
            </w:r>
          </w:p>
        </w:tc>
        <w:tc>
          <w:tcPr>
            <w:tcW w:w="3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00000" w:rsidRPr="00683899" w:rsidRDefault="00CF52E7" w:rsidP="00683899">
            <w:pPr>
              <w:autoSpaceDE w:val="0"/>
              <w:snapToGrid w:val="0"/>
              <w:spacing w:line="360" w:lineRule="auto"/>
            </w:pPr>
            <w:r w:rsidRPr="00683899">
              <w:t>- Pogadanki, prelekcje na lekcjac</w:t>
            </w:r>
            <w:r w:rsidRPr="00683899">
              <w:t>h wychowawczych, w tym zajęcia poświęcone problematyce bezpiecznego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korzystania z Internetu.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- Bezpieczne wakacje i przerwy świąteczne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- Spotkania z pielęgniarką, lekarzem.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- Omawianie stosownej literatury.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- Spotkania z psychologiem, pedagogiem.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- Współpr</w:t>
            </w:r>
            <w:r w:rsidRPr="00683899">
              <w:t>aca z Powiatowym Centrum Pomocy Rodzinie.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rPr>
                <w:b/>
              </w:rPr>
              <w:t>-</w:t>
            </w:r>
            <w:r w:rsidRPr="00683899">
              <w:t xml:space="preserve"> problemy z odżywianiem</w:t>
            </w:r>
          </w:p>
        </w:tc>
        <w:tc>
          <w:tcPr>
            <w:tcW w:w="2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Pr="00683899" w:rsidRDefault="00CF52E7" w:rsidP="00683899">
            <w:pPr>
              <w:autoSpaceDE w:val="0"/>
              <w:snapToGrid w:val="0"/>
              <w:spacing w:line="360" w:lineRule="auto"/>
              <w:rPr>
                <w:lang w:val="en-US"/>
              </w:rPr>
            </w:pPr>
            <w:r w:rsidRPr="00683899">
              <w:rPr>
                <w:lang w:val="en-US"/>
              </w:rPr>
              <w:t>Wychowawca</w:t>
            </w:r>
          </w:p>
          <w:p w:rsidR="00000000" w:rsidRPr="00683899" w:rsidRDefault="00CF52E7" w:rsidP="00683899">
            <w:pPr>
              <w:autoSpaceDE w:val="0"/>
              <w:spacing w:line="360" w:lineRule="auto"/>
              <w:rPr>
                <w:lang w:val="en-US"/>
              </w:rPr>
            </w:pPr>
            <w:r w:rsidRPr="00683899">
              <w:rPr>
                <w:lang w:val="en-US"/>
              </w:rPr>
              <w:t>Pedagog</w:t>
            </w:r>
          </w:p>
          <w:p w:rsidR="00000000" w:rsidRPr="00683899" w:rsidRDefault="00CF52E7" w:rsidP="00683899">
            <w:pPr>
              <w:autoSpaceDE w:val="0"/>
              <w:spacing w:line="360" w:lineRule="auto"/>
              <w:rPr>
                <w:lang w:val="en-US"/>
              </w:rPr>
            </w:pPr>
            <w:r w:rsidRPr="00683899">
              <w:rPr>
                <w:lang w:val="en-US"/>
              </w:rPr>
              <w:t>Dyrekcja</w:t>
            </w:r>
          </w:p>
        </w:tc>
      </w:tr>
      <w:tr w:rsidR="00000000" w:rsidRPr="00683899" w:rsidTr="00683899">
        <w:trPr>
          <w:trHeight w:val="23"/>
          <w:jc w:val="center"/>
        </w:trPr>
        <w:tc>
          <w:tcPr>
            <w:tcW w:w="30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00000" w:rsidRPr="00683899" w:rsidRDefault="00CF52E7" w:rsidP="00683899">
            <w:pPr>
              <w:autoSpaceDE w:val="0"/>
              <w:snapToGrid w:val="0"/>
              <w:spacing w:line="360" w:lineRule="auto"/>
            </w:pPr>
            <w:r w:rsidRPr="00683899">
              <w:t>Przygotowanie do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pełnienia ról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lastRenderedPageBreak/>
              <w:t>społecznych oraz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rPr>
                <w:lang w:val="en-US"/>
              </w:rPr>
              <w:t>odpowiedzialno</w:t>
            </w:r>
            <w:r w:rsidRPr="00683899">
              <w:t>ści za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środowisko.</w:t>
            </w:r>
          </w:p>
        </w:tc>
        <w:tc>
          <w:tcPr>
            <w:tcW w:w="3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00000" w:rsidRPr="00683899" w:rsidRDefault="00CF52E7" w:rsidP="00683899">
            <w:pPr>
              <w:autoSpaceDE w:val="0"/>
              <w:snapToGrid w:val="0"/>
              <w:spacing w:line="360" w:lineRule="auto"/>
            </w:pPr>
            <w:r w:rsidRPr="00683899">
              <w:lastRenderedPageBreak/>
              <w:t>- Aktywna praca w Samorządzie Uczniowskim.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lastRenderedPageBreak/>
              <w:t>- Reprezentowanie szkoły podczas uro</w:t>
            </w:r>
            <w:r w:rsidRPr="00683899">
              <w:t>czystości patriotyczno-religijnych na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terenie szkoły i miejscowości.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- Udział w akcjach „Sprzątanie Świata”.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- Współpraca ze Stowarzyszeniem na Rzecz Rozwoju Chełmska Śląskiego  „ Tkacze Śląscy” ,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Nadleśnictwem .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- Udział w konkursach.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-  Udział w zajęciac</w:t>
            </w:r>
            <w:r w:rsidRPr="00683899">
              <w:t>h ekologicznych „Zielona szkoła”.</w:t>
            </w:r>
          </w:p>
        </w:tc>
        <w:tc>
          <w:tcPr>
            <w:tcW w:w="2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Pr="00683899" w:rsidRDefault="00CF52E7" w:rsidP="00683899">
            <w:pPr>
              <w:autoSpaceDE w:val="0"/>
              <w:snapToGrid w:val="0"/>
              <w:spacing w:line="360" w:lineRule="auto"/>
            </w:pPr>
            <w:r w:rsidRPr="00683899">
              <w:lastRenderedPageBreak/>
              <w:t>Opiekun SU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Wychowawca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lastRenderedPageBreak/>
              <w:t>Nauczyciele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Dyrekcja</w:t>
            </w:r>
          </w:p>
        </w:tc>
      </w:tr>
      <w:tr w:rsidR="00000000" w:rsidRPr="00683899" w:rsidTr="00683899">
        <w:trPr>
          <w:trHeight w:val="23"/>
          <w:jc w:val="center"/>
        </w:trPr>
        <w:tc>
          <w:tcPr>
            <w:tcW w:w="30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00000" w:rsidRPr="00683899" w:rsidRDefault="00CF52E7" w:rsidP="00683899">
            <w:pPr>
              <w:autoSpaceDE w:val="0"/>
              <w:snapToGrid w:val="0"/>
              <w:spacing w:line="360" w:lineRule="auto"/>
            </w:pPr>
            <w:r w:rsidRPr="00683899">
              <w:lastRenderedPageBreak/>
              <w:t>Pomoc dla uczniów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w uzyskaniu orientacji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etycznej i hierarchizacji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systemu wartości</w:t>
            </w:r>
          </w:p>
        </w:tc>
        <w:tc>
          <w:tcPr>
            <w:tcW w:w="3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00000" w:rsidRPr="00683899" w:rsidRDefault="00CF52E7" w:rsidP="00683899">
            <w:pPr>
              <w:autoSpaceDE w:val="0"/>
              <w:snapToGrid w:val="0"/>
              <w:spacing w:line="360" w:lineRule="auto"/>
            </w:pPr>
            <w:r w:rsidRPr="00683899">
              <w:t>- Prelekcje i pogadanki na temat tolerancji.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- Inscenizacja, drama.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- Rekolekcje.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- Lekcje jęz</w:t>
            </w:r>
            <w:r w:rsidRPr="00683899">
              <w:t>yka polskiego, religii ukazujące - wzorce osobowe w literaturze i w świecie współczesnym.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- Akcje charytatywne.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- Odwiedzanie chorych koleżanek i kolegów.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- Wolontariat (pomoc osobom starszym, chorym, pomoc uczniom mającym kłopoty w nauce).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- Wyjazdy na wa</w:t>
            </w:r>
            <w:r w:rsidRPr="00683899">
              <w:t>rtościowe filmy, sztuki teatralne, wystawy, związane z historią Polski i walorami przyrodniczymi oraz artystycznymi.</w:t>
            </w:r>
          </w:p>
        </w:tc>
        <w:tc>
          <w:tcPr>
            <w:tcW w:w="2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Pr="00683899" w:rsidRDefault="00CF52E7" w:rsidP="00683899">
            <w:pPr>
              <w:autoSpaceDE w:val="0"/>
              <w:snapToGrid w:val="0"/>
              <w:spacing w:line="360" w:lineRule="auto"/>
            </w:pPr>
            <w:r w:rsidRPr="00683899">
              <w:t>Wychowawca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Nauczyciele religii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i innych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przedmiotów</w:t>
            </w:r>
          </w:p>
          <w:p w:rsidR="00000000" w:rsidRPr="00683899" w:rsidRDefault="00CF52E7" w:rsidP="00683899">
            <w:pPr>
              <w:autoSpaceDE w:val="0"/>
              <w:spacing w:line="360" w:lineRule="auto"/>
              <w:rPr>
                <w:lang w:val="en-US"/>
              </w:rPr>
            </w:pPr>
            <w:r w:rsidRPr="00683899">
              <w:rPr>
                <w:lang w:val="en-US"/>
              </w:rPr>
              <w:t>Dyrekcja</w:t>
            </w:r>
          </w:p>
        </w:tc>
      </w:tr>
      <w:tr w:rsidR="00000000" w:rsidRPr="00683899" w:rsidTr="00683899">
        <w:trPr>
          <w:trHeight w:val="23"/>
          <w:jc w:val="center"/>
        </w:trPr>
        <w:tc>
          <w:tcPr>
            <w:tcW w:w="30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00000" w:rsidRPr="00683899" w:rsidRDefault="00CF52E7" w:rsidP="00683899">
            <w:pPr>
              <w:autoSpaceDE w:val="0"/>
              <w:snapToGrid w:val="0"/>
              <w:spacing w:line="360" w:lineRule="auto"/>
            </w:pPr>
            <w:r w:rsidRPr="00683899">
              <w:t>Integrowanie rodziców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lastRenderedPageBreak/>
              <w:t>i angażowanie ich do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pracy na rzecz klasy,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szkoły.</w:t>
            </w:r>
          </w:p>
        </w:tc>
        <w:tc>
          <w:tcPr>
            <w:tcW w:w="3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00000" w:rsidRPr="00683899" w:rsidRDefault="00CF52E7" w:rsidP="00683899">
            <w:pPr>
              <w:autoSpaceDE w:val="0"/>
              <w:snapToGrid w:val="0"/>
              <w:spacing w:line="360" w:lineRule="auto"/>
            </w:pPr>
            <w:r w:rsidRPr="00683899">
              <w:lastRenderedPageBreak/>
              <w:t>-  U</w:t>
            </w:r>
            <w:r w:rsidRPr="00683899">
              <w:t xml:space="preserve">dział rodziców w </w:t>
            </w:r>
            <w:r w:rsidRPr="00683899">
              <w:lastRenderedPageBreak/>
              <w:t>uroczystościach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klasowych, szkolnych, wycieczkach, rajdach.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- Lekcje otwarte z udziałem rodziców.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- Spotkania z wychowawcą w innej formie pozbawionej bariery nauczyciel - rodzic.</w:t>
            </w:r>
          </w:p>
        </w:tc>
        <w:tc>
          <w:tcPr>
            <w:tcW w:w="2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Pr="00683899" w:rsidRDefault="00CF52E7" w:rsidP="00683899">
            <w:pPr>
              <w:autoSpaceDE w:val="0"/>
              <w:snapToGrid w:val="0"/>
              <w:spacing w:line="360" w:lineRule="auto"/>
              <w:rPr>
                <w:lang w:val="en-US"/>
              </w:rPr>
            </w:pPr>
            <w:r w:rsidRPr="00683899">
              <w:rPr>
                <w:lang w:val="en-US"/>
              </w:rPr>
              <w:lastRenderedPageBreak/>
              <w:t>Wychowawca</w:t>
            </w:r>
          </w:p>
          <w:p w:rsidR="00000000" w:rsidRPr="00683899" w:rsidRDefault="00CF52E7" w:rsidP="00683899">
            <w:pPr>
              <w:autoSpaceDE w:val="0"/>
              <w:spacing w:line="360" w:lineRule="auto"/>
              <w:rPr>
                <w:lang w:val="en-US"/>
              </w:rPr>
            </w:pPr>
            <w:r w:rsidRPr="00683899">
              <w:rPr>
                <w:lang w:val="en-US"/>
              </w:rPr>
              <w:lastRenderedPageBreak/>
              <w:t>Pedagog</w:t>
            </w:r>
          </w:p>
        </w:tc>
      </w:tr>
      <w:tr w:rsidR="00000000" w:rsidRPr="00683899" w:rsidTr="00683899">
        <w:trPr>
          <w:trHeight w:val="23"/>
          <w:jc w:val="center"/>
        </w:trPr>
        <w:tc>
          <w:tcPr>
            <w:tcW w:w="30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00000" w:rsidRPr="00683899" w:rsidRDefault="00CF52E7" w:rsidP="00683899">
            <w:pPr>
              <w:autoSpaceDE w:val="0"/>
              <w:snapToGrid w:val="0"/>
              <w:spacing w:line="360" w:lineRule="auto"/>
            </w:pPr>
            <w:r w:rsidRPr="00683899">
              <w:lastRenderedPageBreak/>
              <w:t xml:space="preserve">Organizowania kształcenia, wychowania i </w:t>
            </w:r>
            <w:r w:rsidRPr="00683899">
              <w:t>opieki dla dzieci i młodzieży niepełnosprawnych oraz niedostosowanych społecznie</w:t>
            </w:r>
          </w:p>
        </w:tc>
        <w:tc>
          <w:tcPr>
            <w:tcW w:w="3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00000" w:rsidRPr="00683899" w:rsidRDefault="00CF52E7" w:rsidP="00683899">
            <w:pPr>
              <w:autoSpaceDE w:val="0"/>
              <w:snapToGrid w:val="0"/>
              <w:spacing w:line="360" w:lineRule="auto"/>
            </w:pPr>
            <w:r w:rsidRPr="00683899">
              <w:t>- zajęcia z pedagogiem szkolnym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- godziny z wychowawcą klasowym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 xml:space="preserve">- udział w warsztatach organizowanych przez specjalistyczne placówki ( Poradnia Pedagogiczno – Psychologiczna, </w:t>
            </w:r>
            <w:r w:rsidRPr="00683899">
              <w:t>Centrum Informacji Zawodowej)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- udział w spektaklach profilaktycznych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 xml:space="preserve">- zajęcia integracyjne </w:t>
            </w:r>
          </w:p>
          <w:p w:rsidR="00000000" w:rsidRPr="00683899" w:rsidRDefault="00CF52E7" w:rsidP="00683899">
            <w:pPr>
              <w:autoSpaceDE w:val="0"/>
              <w:spacing w:line="360" w:lineRule="auto"/>
            </w:pPr>
            <w:r w:rsidRPr="00683899">
              <w:t>- dostosowanie warunków lokalowych do potrzeb uczniów.</w:t>
            </w:r>
          </w:p>
        </w:tc>
        <w:tc>
          <w:tcPr>
            <w:tcW w:w="2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Pr="00683899" w:rsidRDefault="00CF52E7" w:rsidP="00683899">
            <w:pPr>
              <w:autoSpaceDE w:val="0"/>
              <w:snapToGrid w:val="0"/>
              <w:spacing w:line="360" w:lineRule="auto"/>
              <w:rPr>
                <w:lang w:val="en-US"/>
              </w:rPr>
            </w:pPr>
            <w:r w:rsidRPr="00683899">
              <w:rPr>
                <w:lang w:val="en-US"/>
              </w:rPr>
              <w:t>Pedagog</w:t>
            </w:r>
          </w:p>
          <w:p w:rsidR="00000000" w:rsidRPr="00683899" w:rsidRDefault="00CF52E7" w:rsidP="00683899">
            <w:pPr>
              <w:autoSpaceDE w:val="0"/>
              <w:spacing w:line="360" w:lineRule="auto"/>
              <w:rPr>
                <w:lang w:val="en-US"/>
              </w:rPr>
            </w:pPr>
            <w:r w:rsidRPr="00683899">
              <w:rPr>
                <w:lang w:val="en-US"/>
              </w:rPr>
              <w:t>Wychowawcy</w:t>
            </w:r>
          </w:p>
          <w:p w:rsidR="00000000" w:rsidRPr="00683899" w:rsidRDefault="00CF52E7" w:rsidP="00683899">
            <w:pPr>
              <w:autoSpaceDE w:val="0"/>
              <w:spacing w:line="360" w:lineRule="auto"/>
              <w:rPr>
                <w:lang w:val="en-US"/>
              </w:rPr>
            </w:pPr>
            <w:r w:rsidRPr="00683899">
              <w:rPr>
                <w:lang w:val="en-US"/>
              </w:rPr>
              <w:t xml:space="preserve">Dyrektor </w:t>
            </w:r>
          </w:p>
        </w:tc>
      </w:tr>
    </w:tbl>
    <w:p w:rsidR="00000000" w:rsidRPr="00683899" w:rsidRDefault="00CF52E7" w:rsidP="00683899">
      <w:pPr>
        <w:autoSpaceDE w:val="0"/>
        <w:spacing w:line="360" w:lineRule="auto"/>
        <w:rPr>
          <w:b/>
          <w:bCs/>
          <w:lang w:val="en-US"/>
        </w:rPr>
      </w:pPr>
    </w:p>
    <w:p w:rsidR="00000000" w:rsidRPr="00683899" w:rsidRDefault="00CF52E7" w:rsidP="00650EEB">
      <w:pPr>
        <w:autoSpaceDE w:val="0"/>
        <w:spacing w:line="360" w:lineRule="auto"/>
        <w:jc w:val="both"/>
        <w:rPr>
          <w:b/>
          <w:bCs/>
        </w:rPr>
      </w:pPr>
      <w:r w:rsidRPr="00683899">
        <w:rPr>
          <w:b/>
          <w:bCs/>
        </w:rPr>
        <w:t>Strategie zapewniające realizację zadań wychowawczych:</w:t>
      </w:r>
    </w:p>
    <w:p w:rsidR="00000000" w:rsidRPr="00683899" w:rsidRDefault="00CF52E7" w:rsidP="00683899">
      <w:pPr>
        <w:autoSpaceDE w:val="0"/>
        <w:spacing w:line="360" w:lineRule="auto"/>
        <w:rPr>
          <w:b/>
          <w:bCs/>
        </w:rPr>
      </w:pPr>
    </w:p>
    <w:p w:rsidR="00650EEB" w:rsidRPr="00650EEB" w:rsidRDefault="00CF52E7" w:rsidP="00650EEB">
      <w:pPr>
        <w:numPr>
          <w:ilvl w:val="0"/>
          <w:numId w:val="18"/>
        </w:numPr>
        <w:autoSpaceDE w:val="0"/>
        <w:spacing w:line="360" w:lineRule="auto"/>
        <w:jc w:val="both"/>
      </w:pPr>
      <w:r w:rsidRPr="00683899">
        <w:t>w zależności od p</w:t>
      </w:r>
      <w:r w:rsidRPr="00683899">
        <w:t>otrzeb przeprowadzanie w klasach ankiet mających na</w:t>
      </w:r>
      <w:r w:rsidR="00650EEB" w:rsidRPr="00650EEB">
        <w:rPr>
          <w:lang w:val="pl-PL"/>
        </w:rPr>
        <w:t xml:space="preserve"> </w:t>
      </w:r>
      <w:r w:rsidRPr="00683899">
        <w:t>celu analizę edukacji szkolnej (atmosfery szkolnej, stopnia akceptacji programu); wnioski z ankiet nauczyciele będą wykorzystywać w dalszej pracy wychowawczej,</w:t>
      </w:r>
    </w:p>
    <w:p w:rsidR="00650EEB" w:rsidRPr="00650EEB" w:rsidRDefault="00CF52E7" w:rsidP="00650EEB">
      <w:pPr>
        <w:numPr>
          <w:ilvl w:val="0"/>
          <w:numId w:val="18"/>
        </w:numPr>
        <w:autoSpaceDE w:val="0"/>
        <w:spacing w:line="360" w:lineRule="auto"/>
        <w:jc w:val="both"/>
      </w:pPr>
      <w:r w:rsidRPr="00683899">
        <w:t>w zależności od potrzeb przeprowadzanie an</w:t>
      </w:r>
      <w:r w:rsidRPr="00683899">
        <w:t>kiet dla rodziców (mających na celu wyłonienie oczekiwań rodziców wobec szkoły oraz ocenę pracy wychowawczej szkoły i współpracę ze szkołą),</w:t>
      </w:r>
    </w:p>
    <w:p w:rsidR="00650EEB" w:rsidRPr="00650EEB" w:rsidRDefault="00CF52E7" w:rsidP="00650EEB">
      <w:pPr>
        <w:numPr>
          <w:ilvl w:val="0"/>
          <w:numId w:val="18"/>
        </w:numPr>
        <w:autoSpaceDE w:val="0"/>
        <w:spacing w:line="360" w:lineRule="auto"/>
        <w:jc w:val="both"/>
      </w:pPr>
      <w:r w:rsidRPr="00683899">
        <w:t>przeprowadzanie „otwartych” lekcji wychowawczych z udziałem rodziców,</w:t>
      </w:r>
    </w:p>
    <w:p w:rsidR="00650EEB" w:rsidRPr="00650EEB" w:rsidRDefault="00CF52E7" w:rsidP="00650EEB">
      <w:pPr>
        <w:numPr>
          <w:ilvl w:val="0"/>
          <w:numId w:val="18"/>
        </w:numPr>
        <w:autoSpaceDE w:val="0"/>
        <w:spacing w:line="360" w:lineRule="auto"/>
        <w:jc w:val="both"/>
      </w:pPr>
      <w:r w:rsidRPr="00683899">
        <w:t>promowanie wzorca osobowego ucznia,</w:t>
      </w:r>
    </w:p>
    <w:p w:rsidR="00000000" w:rsidRPr="00683899" w:rsidRDefault="00CF52E7" w:rsidP="00650EEB">
      <w:pPr>
        <w:numPr>
          <w:ilvl w:val="0"/>
          <w:numId w:val="18"/>
        </w:numPr>
        <w:autoSpaceDE w:val="0"/>
        <w:spacing w:line="360" w:lineRule="auto"/>
        <w:jc w:val="both"/>
      </w:pPr>
      <w:r w:rsidRPr="00683899">
        <w:t>pow</w:t>
      </w:r>
      <w:r w:rsidRPr="00683899">
        <w:t>ołanie „Rzecznika Praw Ucznia”</w:t>
      </w:r>
    </w:p>
    <w:p w:rsidR="00000000" w:rsidRPr="00683899" w:rsidRDefault="00CF52E7" w:rsidP="00683899">
      <w:pPr>
        <w:autoSpaceDE w:val="0"/>
        <w:spacing w:line="360" w:lineRule="auto"/>
      </w:pPr>
    </w:p>
    <w:p w:rsidR="00000000" w:rsidRPr="00683899" w:rsidRDefault="00CF52E7" w:rsidP="00650EEB">
      <w:pPr>
        <w:autoSpaceDE w:val="0"/>
        <w:spacing w:line="360" w:lineRule="auto"/>
        <w:jc w:val="center"/>
        <w:rPr>
          <w:b/>
          <w:bCs/>
        </w:rPr>
      </w:pPr>
      <w:r w:rsidRPr="00683899">
        <w:rPr>
          <w:b/>
          <w:bCs/>
        </w:rPr>
        <w:lastRenderedPageBreak/>
        <w:t>Wzorzec osobowy ucznia Zespołu Szkół Publiczn</w:t>
      </w:r>
      <w:r w:rsidR="00650EEB">
        <w:rPr>
          <w:b/>
          <w:bCs/>
        </w:rPr>
        <w:t>ych w Chełmsku Śląskim zgodny z</w:t>
      </w:r>
      <w:r w:rsidR="00650EEB">
        <w:rPr>
          <w:b/>
          <w:bCs/>
          <w:lang w:val="pl-PL"/>
        </w:rPr>
        <w:t> </w:t>
      </w:r>
      <w:r w:rsidRPr="00683899">
        <w:rPr>
          <w:b/>
          <w:bCs/>
        </w:rPr>
        <w:t>Wewnątrzszkolnym Systemem Oceniania oraz Statutami podległych jednostek</w:t>
      </w:r>
    </w:p>
    <w:p w:rsidR="00000000" w:rsidRPr="00683899" w:rsidRDefault="00CF52E7" w:rsidP="00683899">
      <w:pPr>
        <w:autoSpaceDE w:val="0"/>
        <w:spacing w:line="360" w:lineRule="auto"/>
        <w:rPr>
          <w:b/>
          <w:bCs/>
        </w:rPr>
      </w:pPr>
    </w:p>
    <w:p w:rsidR="00650EEB" w:rsidRPr="00650EEB" w:rsidRDefault="00CF52E7" w:rsidP="00650EEB">
      <w:pPr>
        <w:numPr>
          <w:ilvl w:val="0"/>
          <w:numId w:val="19"/>
        </w:numPr>
        <w:autoSpaceDE w:val="0"/>
        <w:spacing w:line="360" w:lineRule="auto"/>
        <w:jc w:val="both"/>
      </w:pPr>
      <w:r w:rsidRPr="00683899">
        <w:t>Uczeń spełnia wymagania na ocenę wzorową zawarte w WSO - zachowanie.</w:t>
      </w:r>
    </w:p>
    <w:p w:rsidR="00650EEB" w:rsidRPr="00650EEB" w:rsidRDefault="00CF52E7" w:rsidP="00650EEB">
      <w:pPr>
        <w:numPr>
          <w:ilvl w:val="0"/>
          <w:numId w:val="19"/>
        </w:numPr>
        <w:autoSpaceDE w:val="0"/>
        <w:spacing w:line="360" w:lineRule="auto"/>
        <w:jc w:val="both"/>
      </w:pPr>
      <w:r w:rsidRPr="00683899">
        <w:t>Uczeń w pełni przestrzega praw i obowiązków ucznia zawartych w Statucie Szkoły.</w:t>
      </w:r>
    </w:p>
    <w:p w:rsidR="00000000" w:rsidRPr="00683899" w:rsidRDefault="00CF52E7" w:rsidP="00650EEB">
      <w:pPr>
        <w:numPr>
          <w:ilvl w:val="0"/>
          <w:numId w:val="19"/>
        </w:numPr>
        <w:autoSpaceDE w:val="0"/>
        <w:spacing w:line="360" w:lineRule="auto"/>
        <w:jc w:val="both"/>
      </w:pPr>
      <w:r w:rsidRPr="00683899">
        <w:t>Uczeń w pełni przestrzega wypracowanych przez Samorząd Uczniowski oraz określonych postanowieniami Rady Pedagogicznej norm kultury osobistej zawartych w Regulaminie Szkoły</w:t>
      </w:r>
      <w:r w:rsidRPr="00683899">
        <w:t>:</w:t>
      </w:r>
    </w:p>
    <w:p w:rsidR="00650EEB" w:rsidRPr="00650EEB" w:rsidRDefault="00CF52E7" w:rsidP="00650EEB">
      <w:pPr>
        <w:numPr>
          <w:ilvl w:val="0"/>
          <w:numId w:val="20"/>
        </w:numPr>
        <w:autoSpaceDE w:val="0"/>
        <w:spacing w:line="360" w:lineRule="auto"/>
        <w:ind w:left="1134" w:hanging="425"/>
        <w:jc w:val="both"/>
      </w:pPr>
      <w:r w:rsidRPr="00683899">
        <w:t>na rozpoczęcie i zakończenie roku szkolnego, uroczys</w:t>
      </w:r>
      <w:r w:rsidR="007B0C3D">
        <w:t>tości szkolne oraz sprawdzian i</w:t>
      </w:r>
      <w:r w:rsidR="007B0C3D">
        <w:rPr>
          <w:lang w:val="pl-PL"/>
        </w:rPr>
        <w:t> </w:t>
      </w:r>
      <w:r w:rsidRPr="00683899">
        <w:t>egzaminy OKE w klasach szóstych oraz trzecich gim</w:t>
      </w:r>
      <w:r w:rsidR="007B0C3D">
        <w:t>nazjalnych , uczeń przychodzi w</w:t>
      </w:r>
      <w:r w:rsidR="007B0C3D">
        <w:rPr>
          <w:lang w:val="pl-PL"/>
        </w:rPr>
        <w:t> </w:t>
      </w:r>
      <w:r w:rsidRPr="00683899">
        <w:t>stroju galowym  (chłopcy - biała koszula, spodnie czarne lub granatowe, dziewczęta - bi</w:t>
      </w:r>
      <w:r w:rsidRPr="00683899">
        <w:t>ała bluzka, czarna lub granatowa spódnica lub spodnie, ewentualnie ciemna sukienka);</w:t>
      </w:r>
    </w:p>
    <w:p w:rsidR="00000000" w:rsidRPr="00683899" w:rsidRDefault="00CF52E7" w:rsidP="00650EEB">
      <w:pPr>
        <w:numPr>
          <w:ilvl w:val="0"/>
          <w:numId w:val="20"/>
        </w:numPr>
        <w:autoSpaceDE w:val="0"/>
        <w:spacing w:line="360" w:lineRule="auto"/>
        <w:ind w:left="1134" w:hanging="425"/>
        <w:jc w:val="both"/>
      </w:pPr>
      <w:r w:rsidRPr="00683899">
        <w:t>na zajęcia szkolne, uroczystości i dyskoteki uczeń:</w:t>
      </w:r>
    </w:p>
    <w:p w:rsidR="00650EEB" w:rsidRPr="00650EEB" w:rsidRDefault="00CF52E7" w:rsidP="00650EEB">
      <w:pPr>
        <w:numPr>
          <w:ilvl w:val="0"/>
          <w:numId w:val="22"/>
        </w:numPr>
        <w:autoSpaceDE w:val="0"/>
        <w:spacing w:line="360" w:lineRule="auto"/>
        <w:ind w:left="1560" w:hanging="426"/>
        <w:jc w:val="both"/>
      </w:pPr>
      <w:r w:rsidRPr="00683899">
        <w:t>nie farbuje włosów, ma zadbaną fryzurę,</w:t>
      </w:r>
    </w:p>
    <w:p w:rsidR="00650EEB" w:rsidRPr="00650EEB" w:rsidRDefault="00CF52E7" w:rsidP="00650EEB">
      <w:pPr>
        <w:numPr>
          <w:ilvl w:val="0"/>
          <w:numId w:val="22"/>
        </w:numPr>
        <w:autoSpaceDE w:val="0"/>
        <w:spacing w:line="360" w:lineRule="auto"/>
        <w:ind w:left="1560" w:hanging="426"/>
        <w:jc w:val="both"/>
      </w:pPr>
      <w:r w:rsidRPr="00683899">
        <w:t>nie maluje paznokci,</w:t>
      </w:r>
    </w:p>
    <w:p w:rsidR="00650EEB" w:rsidRPr="00650EEB" w:rsidRDefault="00CF52E7" w:rsidP="00650EEB">
      <w:pPr>
        <w:numPr>
          <w:ilvl w:val="0"/>
          <w:numId w:val="22"/>
        </w:numPr>
        <w:autoSpaceDE w:val="0"/>
        <w:spacing w:line="360" w:lineRule="auto"/>
        <w:ind w:left="1560" w:hanging="426"/>
        <w:jc w:val="both"/>
      </w:pPr>
      <w:r w:rsidRPr="00683899">
        <w:t>nie stosuje makijażu,</w:t>
      </w:r>
    </w:p>
    <w:p w:rsidR="00000000" w:rsidRPr="00683899" w:rsidRDefault="00CF52E7" w:rsidP="00650EEB">
      <w:pPr>
        <w:numPr>
          <w:ilvl w:val="0"/>
          <w:numId w:val="22"/>
        </w:numPr>
        <w:autoSpaceDE w:val="0"/>
        <w:spacing w:line="360" w:lineRule="auto"/>
        <w:ind w:left="1560" w:hanging="426"/>
        <w:jc w:val="both"/>
      </w:pPr>
      <w:r w:rsidRPr="00683899">
        <w:t>ubiera się schludnie, skr</w:t>
      </w:r>
      <w:r w:rsidRPr="00683899">
        <w:t>omnie bez ekstrawagancji: unika głębokich dekoltów,</w:t>
      </w:r>
      <w:r w:rsidR="00650EEB">
        <w:rPr>
          <w:lang w:val="pl-PL"/>
        </w:rPr>
        <w:t xml:space="preserve"> </w:t>
      </w:r>
      <w:r w:rsidRPr="00683899">
        <w:t>odkrytych pleców, ramion i brzucha.</w:t>
      </w:r>
    </w:p>
    <w:p w:rsidR="00000000" w:rsidRPr="00683899" w:rsidRDefault="00CF52E7" w:rsidP="00683899">
      <w:pPr>
        <w:autoSpaceDE w:val="0"/>
        <w:spacing w:line="360" w:lineRule="auto"/>
        <w:rPr>
          <w:b/>
          <w:bCs/>
          <w:lang w:val="en-US"/>
        </w:rPr>
      </w:pPr>
    </w:p>
    <w:p w:rsidR="00000000" w:rsidRPr="00683899" w:rsidRDefault="00CF52E7" w:rsidP="00650EEB">
      <w:pPr>
        <w:autoSpaceDE w:val="0"/>
        <w:spacing w:line="360" w:lineRule="auto"/>
        <w:jc w:val="both"/>
        <w:rPr>
          <w:b/>
          <w:bCs/>
          <w:lang w:val="en-US"/>
        </w:rPr>
      </w:pPr>
      <w:r w:rsidRPr="00683899">
        <w:rPr>
          <w:b/>
          <w:bCs/>
          <w:lang w:val="en-US"/>
        </w:rPr>
        <w:t>Ewaluacja programu</w:t>
      </w:r>
    </w:p>
    <w:p w:rsidR="00000000" w:rsidRPr="00683899" w:rsidRDefault="00CF52E7" w:rsidP="00683899">
      <w:pPr>
        <w:autoSpaceDE w:val="0"/>
        <w:spacing w:line="360" w:lineRule="auto"/>
        <w:rPr>
          <w:b/>
          <w:bCs/>
          <w:lang w:val="en-US"/>
        </w:rPr>
      </w:pPr>
    </w:p>
    <w:p w:rsidR="00000000" w:rsidRPr="00683899" w:rsidRDefault="00CF52E7" w:rsidP="00650EEB">
      <w:pPr>
        <w:autoSpaceDE w:val="0"/>
        <w:spacing w:line="360" w:lineRule="auto"/>
        <w:jc w:val="both"/>
      </w:pPr>
      <w:r w:rsidRPr="00683899">
        <w:t>Celem ewaluacji jest dostarczenie informacji ułatwiających podejmowanie decyzji w zakresie ewentualnych, koniecznych zmian. Program ten będzie p</w:t>
      </w:r>
      <w:r w:rsidRPr="00683899">
        <w:t>o</w:t>
      </w:r>
      <w:r w:rsidR="007B0C3D">
        <w:t>ddawany ewaluacji wewnętrznej i</w:t>
      </w:r>
      <w:r w:rsidR="007B0C3D">
        <w:rPr>
          <w:lang w:val="pl-PL"/>
        </w:rPr>
        <w:t> </w:t>
      </w:r>
      <w:r w:rsidRPr="00683899">
        <w:t xml:space="preserve">formatywnej (kształtującej) w roku szkolnym. Wiąże się to z </w:t>
      </w:r>
      <w:r w:rsidRPr="00683899">
        <w:rPr>
          <w:b/>
          <w:bCs/>
        </w:rPr>
        <w:t xml:space="preserve">ewentualnymi </w:t>
      </w:r>
      <w:r w:rsidRPr="00683899">
        <w:t>zmianami</w:t>
      </w:r>
    </w:p>
    <w:p w:rsidR="00000000" w:rsidRPr="00683899" w:rsidRDefault="00CF52E7" w:rsidP="00650EEB">
      <w:pPr>
        <w:autoSpaceDE w:val="0"/>
        <w:spacing w:line="360" w:lineRule="auto"/>
        <w:jc w:val="both"/>
      </w:pPr>
      <w:r w:rsidRPr="00683899">
        <w:t>w zaplanowanym wcześniej programie – realizacją działań niezaplanowanych oraz braku realizacji niektórych przedsięwzięć z przyczyn obiektywny</w:t>
      </w:r>
      <w:r w:rsidRPr="00683899">
        <w:t>ch. W trakcie  realizacji programu wychowawczego  będzie on poddany ewaluacji całościowej ( na początku i na końcu etapu edukacyjnego ). Będzie ona polegała na przeprowadzeniu badania ankietowego wśród uczestników programu: uczniów, nauczycieli i wychowawc</w:t>
      </w:r>
      <w:r w:rsidRPr="00683899">
        <w:t>ów oraz rodziców. Wyniki tych badań staną się podstawą do ewaluacji wstępnej przy konstruowaniu następnego programu wychowawczego szkoły na dalsze lata nauki w Zespole Szkół.</w:t>
      </w:r>
    </w:p>
    <w:p w:rsidR="00000000" w:rsidRPr="00683899" w:rsidRDefault="00CF52E7" w:rsidP="00650EEB">
      <w:pPr>
        <w:autoSpaceDE w:val="0"/>
        <w:spacing w:line="360" w:lineRule="auto"/>
        <w:jc w:val="both"/>
      </w:pPr>
      <w:r w:rsidRPr="00683899">
        <w:t>Planuje się także korzystanie z innych metod ewaluacji. Są nimi:</w:t>
      </w:r>
    </w:p>
    <w:p w:rsidR="00CF52E7" w:rsidRPr="00683899" w:rsidRDefault="00CF52E7" w:rsidP="00650EEB">
      <w:pPr>
        <w:autoSpaceDE w:val="0"/>
        <w:spacing w:line="360" w:lineRule="auto"/>
        <w:jc w:val="both"/>
      </w:pPr>
      <w:r w:rsidRPr="00683899">
        <w:t>obserwacja, rozm</w:t>
      </w:r>
      <w:r w:rsidRPr="00683899">
        <w:t>owy indywidualne, wywiady oraz analiza dokumentów.</w:t>
      </w:r>
    </w:p>
    <w:sectPr w:rsidR="00CF52E7" w:rsidRPr="00683899">
      <w:footerReference w:type="default" r:id="rId7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52E7" w:rsidRDefault="00CF52E7" w:rsidP="007B0C3D">
      <w:r>
        <w:separator/>
      </w:r>
    </w:p>
  </w:endnote>
  <w:endnote w:type="continuationSeparator" w:id="1">
    <w:p w:rsidR="00CF52E7" w:rsidRDefault="00CF52E7" w:rsidP="007B0C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C3D" w:rsidRDefault="007B0C3D">
    <w:pPr>
      <w:pStyle w:val="Stopka"/>
      <w:jc w:val="right"/>
    </w:pPr>
    <w:fldSimple w:instr=" PAGE   \* MERGEFORMAT ">
      <w:r>
        <w:rPr>
          <w:noProof/>
        </w:rPr>
        <w:t>14</w:t>
      </w:r>
    </w:fldSimple>
  </w:p>
  <w:p w:rsidR="007B0C3D" w:rsidRDefault="007B0C3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52E7" w:rsidRDefault="00CF52E7" w:rsidP="007B0C3D">
      <w:r>
        <w:separator/>
      </w:r>
    </w:p>
  </w:footnote>
  <w:footnote w:type="continuationSeparator" w:id="1">
    <w:p w:rsidR="00CF52E7" w:rsidRDefault="00CF52E7" w:rsidP="007B0C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000002"/>
    <w:multiLevelType w:val="singleLevel"/>
    <w:tmpl w:val="0000000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45D08C4"/>
    <w:multiLevelType w:val="hybridMultilevel"/>
    <w:tmpl w:val="96522F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821D59"/>
    <w:multiLevelType w:val="hybridMultilevel"/>
    <w:tmpl w:val="375C4B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940AF4"/>
    <w:multiLevelType w:val="hybridMultilevel"/>
    <w:tmpl w:val="AAFAA9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216A50"/>
    <w:multiLevelType w:val="hybridMultilevel"/>
    <w:tmpl w:val="99024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D67203"/>
    <w:multiLevelType w:val="hybridMultilevel"/>
    <w:tmpl w:val="38069894"/>
    <w:lvl w:ilvl="0" w:tplc="C25268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AA0BF8"/>
    <w:multiLevelType w:val="hybridMultilevel"/>
    <w:tmpl w:val="C2769A92"/>
    <w:lvl w:ilvl="0" w:tplc="C25268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B46413"/>
    <w:multiLevelType w:val="hybridMultilevel"/>
    <w:tmpl w:val="E580FB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04208D"/>
    <w:multiLevelType w:val="hybridMultilevel"/>
    <w:tmpl w:val="DEE45FAE"/>
    <w:lvl w:ilvl="0" w:tplc="C25268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D9282E"/>
    <w:multiLevelType w:val="hybridMultilevel"/>
    <w:tmpl w:val="6FE05F7E"/>
    <w:lvl w:ilvl="0" w:tplc="C25268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D87620"/>
    <w:multiLevelType w:val="hybridMultilevel"/>
    <w:tmpl w:val="1B6448A4"/>
    <w:lvl w:ilvl="0" w:tplc="C25268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DD1E33"/>
    <w:multiLevelType w:val="hybridMultilevel"/>
    <w:tmpl w:val="819CCD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9A6524"/>
    <w:multiLevelType w:val="hybridMultilevel"/>
    <w:tmpl w:val="BEC88D1C"/>
    <w:lvl w:ilvl="0" w:tplc="C25268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C13111"/>
    <w:multiLevelType w:val="hybridMultilevel"/>
    <w:tmpl w:val="3D6A7118"/>
    <w:lvl w:ilvl="0" w:tplc="C25268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93C2C98"/>
    <w:multiLevelType w:val="hybridMultilevel"/>
    <w:tmpl w:val="EFE24BB4"/>
    <w:lvl w:ilvl="0" w:tplc="C25268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5441EA2"/>
    <w:multiLevelType w:val="hybridMultilevel"/>
    <w:tmpl w:val="A3C8A7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322693"/>
    <w:multiLevelType w:val="hybridMultilevel"/>
    <w:tmpl w:val="28AA8F0A"/>
    <w:lvl w:ilvl="0" w:tplc="C25268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BA453A8"/>
    <w:multiLevelType w:val="hybridMultilevel"/>
    <w:tmpl w:val="2E6C72C2"/>
    <w:lvl w:ilvl="0" w:tplc="C25268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97064C"/>
    <w:multiLevelType w:val="hybridMultilevel"/>
    <w:tmpl w:val="ADB6AFD2"/>
    <w:lvl w:ilvl="0" w:tplc="C25268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5123F6"/>
    <w:multiLevelType w:val="hybridMultilevel"/>
    <w:tmpl w:val="A05203F8"/>
    <w:lvl w:ilvl="0" w:tplc="C25268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15"/>
  </w:num>
  <w:num w:numId="6">
    <w:abstractNumId w:val="16"/>
  </w:num>
  <w:num w:numId="7">
    <w:abstractNumId w:val="4"/>
  </w:num>
  <w:num w:numId="8">
    <w:abstractNumId w:val="19"/>
  </w:num>
  <w:num w:numId="9">
    <w:abstractNumId w:val="11"/>
  </w:num>
  <w:num w:numId="10">
    <w:abstractNumId w:val="21"/>
  </w:num>
  <w:num w:numId="11">
    <w:abstractNumId w:val="10"/>
  </w:num>
  <w:num w:numId="12">
    <w:abstractNumId w:val="13"/>
  </w:num>
  <w:num w:numId="13">
    <w:abstractNumId w:val="7"/>
  </w:num>
  <w:num w:numId="14">
    <w:abstractNumId w:val="12"/>
  </w:num>
  <w:num w:numId="15">
    <w:abstractNumId w:val="3"/>
  </w:num>
  <w:num w:numId="16">
    <w:abstractNumId w:val="14"/>
  </w:num>
  <w:num w:numId="17">
    <w:abstractNumId w:val="9"/>
  </w:num>
  <w:num w:numId="18">
    <w:abstractNumId w:val="20"/>
  </w:num>
  <w:num w:numId="19">
    <w:abstractNumId w:val="17"/>
  </w:num>
  <w:num w:numId="20">
    <w:abstractNumId w:val="18"/>
  </w:num>
  <w:num w:numId="21">
    <w:abstractNumId w:val="6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6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683899"/>
    <w:rsid w:val="00650EEB"/>
    <w:rsid w:val="00683899"/>
    <w:rsid w:val="007B0C3D"/>
    <w:rsid w:val="00CF52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Andale Sans UI"/>
      <w:kern w:val="1"/>
      <w:sz w:val="24"/>
      <w:szCs w:val="24"/>
      <w:lang/>
    </w:rPr>
  </w:style>
  <w:style w:type="character" w:default="1" w:styleId="Domylnaczcionkaakapitu">
    <w:name w:val="Default Paragraph Font"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St1z0">
    <w:name w:val="WW8NumSt1z0"/>
    <w:rPr>
      <w:rFonts w:ascii="Symbol" w:hAnsi="Symbol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Default">
    <w:name w:val="Default"/>
    <w:basedOn w:val="Normalny"/>
    <w:pPr>
      <w:autoSpaceDE w:val="0"/>
    </w:pPr>
    <w:rPr>
      <w:rFonts w:ascii="Tahoma" w:eastAsia="Tahoma" w:hAnsi="Tahoma" w:cs="Tahoma"/>
      <w:color w:val="000000"/>
      <w:lang w:val="de-DE" w:eastAsia="fa-IR" w:bidi="fa-IR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7B0C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0C3D"/>
    <w:rPr>
      <w:rFonts w:eastAsia="Andale Sans UI"/>
      <w:kern w:val="1"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2887</Words>
  <Characters>17324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20171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cp:lastModifiedBy>piotr</cp:lastModifiedBy>
  <cp:revision>2</cp:revision>
  <cp:lastPrinted>2015-10-15T09:15:00Z</cp:lastPrinted>
  <dcterms:created xsi:type="dcterms:W3CDTF">2016-03-09T10:16:00Z</dcterms:created>
  <dcterms:modified xsi:type="dcterms:W3CDTF">2016-03-09T10:16:00Z</dcterms:modified>
</cp:coreProperties>
</file>